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7920D9"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042DD" w:rsidRDefault="001042DD" w:rsidP="008A5889">
                                  <w:pPr>
                                    <w:tabs>
                                      <w:tab w:val="left" w:pos="0"/>
                                    </w:tabs>
                                    <w:spacing w:line="480" w:lineRule="auto"/>
                                    <w:ind w:right="-171"/>
                                    <w:jc w:val="center"/>
                                    <w:rPr>
                                      <w:b/>
                                      <w:sz w:val="28"/>
                                      <w:szCs w:val="28"/>
                                    </w:rPr>
                                  </w:pPr>
                                  <w:r>
                                    <w:rPr>
                                      <w:b/>
                                      <w:sz w:val="28"/>
                                      <w:szCs w:val="28"/>
                                    </w:rPr>
                                    <w:t>8 июня</w:t>
                                  </w:r>
                                </w:p>
                                <w:p w:rsidR="001042DD" w:rsidRPr="005463F5" w:rsidRDefault="001042DD"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042DD" w:rsidRPr="00F96B1A" w:rsidRDefault="001042DD" w:rsidP="008A5889">
                                  <w:pPr>
                                    <w:spacing w:line="480" w:lineRule="auto"/>
                                    <w:jc w:val="center"/>
                                    <w:rPr>
                                      <w:b/>
                                      <w:sz w:val="28"/>
                                      <w:szCs w:val="28"/>
                                    </w:rPr>
                                  </w:pPr>
                                  <w:r w:rsidRPr="00F96B1A">
                                    <w:rPr>
                                      <w:b/>
                                      <w:sz w:val="28"/>
                                      <w:szCs w:val="28"/>
                                    </w:rPr>
                                    <w:t>№</w:t>
                                  </w:r>
                                  <w:r>
                                    <w:rPr>
                                      <w:b/>
                                      <w:sz w:val="28"/>
                                      <w:szCs w:val="28"/>
                                    </w:rPr>
                                    <w:t xml:space="preserve"> 11 (207</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1042DD" w:rsidRDefault="001042DD" w:rsidP="008A5889">
                            <w:pPr>
                              <w:tabs>
                                <w:tab w:val="left" w:pos="0"/>
                              </w:tabs>
                              <w:spacing w:line="480" w:lineRule="auto"/>
                              <w:ind w:right="-171"/>
                              <w:jc w:val="center"/>
                              <w:rPr>
                                <w:b/>
                                <w:sz w:val="28"/>
                                <w:szCs w:val="28"/>
                              </w:rPr>
                            </w:pPr>
                            <w:r>
                              <w:rPr>
                                <w:b/>
                                <w:sz w:val="28"/>
                                <w:szCs w:val="28"/>
                              </w:rPr>
                              <w:t>8 июня</w:t>
                            </w:r>
                          </w:p>
                          <w:p w:rsidR="001042DD" w:rsidRPr="005463F5" w:rsidRDefault="001042DD"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042DD" w:rsidRPr="00F96B1A" w:rsidRDefault="001042DD" w:rsidP="008A5889">
                            <w:pPr>
                              <w:spacing w:line="480" w:lineRule="auto"/>
                              <w:jc w:val="center"/>
                              <w:rPr>
                                <w:b/>
                                <w:sz w:val="28"/>
                                <w:szCs w:val="28"/>
                              </w:rPr>
                            </w:pPr>
                            <w:r w:rsidRPr="00F96B1A">
                              <w:rPr>
                                <w:b/>
                                <w:sz w:val="28"/>
                                <w:szCs w:val="28"/>
                              </w:rPr>
                              <w:t>№</w:t>
                            </w:r>
                            <w:r>
                              <w:rPr>
                                <w:b/>
                                <w:sz w:val="28"/>
                                <w:szCs w:val="28"/>
                              </w:rPr>
                              <w:t xml:space="preserve"> 11 (207</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20D9"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42DD" w:rsidRDefault="001042DD"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1042DD" w:rsidRDefault="001042DD"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2A63E3" w:rsidRPr="002A63E3" w:rsidRDefault="003419A9" w:rsidP="002A63E3">
      <w:pPr>
        <w:pStyle w:val="ConsPlusNormal2"/>
        <w:jc w:val="center"/>
        <w:rPr>
          <w:rFonts w:ascii="Times New Roman" w:hAnsi="Times New Roman"/>
          <w:b/>
          <w:position w:val="-2"/>
          <w:sz w:val="18"/>
          <w:szCs w:val="18"/>
        </w:rPr>
      </w:pPr>
      <w:r w:rsidRPr="004A2DE3">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w:t>
      </w:r>
      <w:r w:rsidR="002A63E3">
        <w:rPr>
          <w:rFonts w:ascii="Times New Roman" w:hAnsi="Times New Roman"/>
          <w:b/>
          <w:sz w:val="18"/>
          <w:szCs w:val="18"/>
        </w:rPr>
        <w:t>08.06.2020 № 38</w:t>
      </w:r>
      <w:r w:rsidRPr="004A2DE3">
        <w:rPr>
          <w:rFonts w:ascii="Times New Roman" w:hAnsi="Times New Roman"/>
          <w:b/>
          <w:sz w:val="18"/>
          <w:szCs w:val="18"/>
        </w:rPr>
        <w:t xml:space="preserve"> </w:t>
      </w:r>
      <w:r w:rsidRPr="002A63E3">
        <w:rPr>
          <w:rFonts w:ascii="Times New Roman" w:hAnsi="Times New Roman"/>
          <w:b/>
          <w:sz w:val="18"/>
          <w:szCs w:val="18"/>
        </w:rPr>
        <w:t>«</w:t>
      </w:r>
      <w:r w:rsidR="002A63E3" w:rsidRPr="002A63E3">
        <w:rPr>
          <w:rFonts w:ascii="Times New Roman" w:hAnsi="Times New Roman"/>
          <w:b/>
          <w:position w:val="-2"/>
          <w:sz w:val="18"/>
          <w:szCs w:val="18"/>
        </w:rPr>
        <w:t>Об утверждении административного регламента предоставления муниципальной услуги «Выдача разрешения на осуществление земляных работ»</w:t>
      </w:r>
    </w:p>
    <w:p w:rsidR="002A63E3" w:rsidRPr="002A63E3" w:rsidRDefault="002A63E3" w:rsidP="002A63E3">
      <w:pPr>
        <w:autoSpaceDE w:val="0"/>
        <w:autoSpaceDN w:val="0"/>
        <w:adjustRightInd w:val="0"/>
        <w:jc w:val="both"/>
        <w:rPr>
          <w:sz w:val="18"/>
          <w:szCs w:val="18"/>
        </w:rPr>
      </w:pPr>
      <w:r w:rsidRPr="002A63E3">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постановлениями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статьей 23 Устава Мошковского сельсовета Бековского района Пензенской области,</w:t>
      </w:r>
    </w:p>
    <w:p w:rsidR="002A63E3" w:rsidRPr="002A63E3" w:rsidRDefault="002A63E3" w:rsidP="002A63E3">
      <w:pPr>
        <w:jc w:val="center"/>
        <w:rPr>
          <w:b/>
          <w:color w:val="000000"/>
          <w:sz w:val="18"/>
          <w:szCs w:val="18"/>
        </w:rPr>
      </w:pPr>
      <w:r w:rsidRPr="002A63E3">
        <w:rPr>
          <w:color w:val="000000"/>
          <w:sz w:val="18"/>
          <w:szCs w:val="18"/>
        </w:rPr>
        <w:t xml:space="preserve">администрация </w:t>
      </w:r>
      <w:r w:rsidRPr="002A63E3">
        <w:rPr>
          <w:sz w:val="18"/>
          <w:szCs w:val="18"/>
        </w:rPr>
        <w:t>Мошковского сельсовета</w:t>
      </w:r>
      <w:r w:rsidRPr="002A63E3">
        <w:rPr>
          <w:b/>
          <w:color w:val="000000"/>
          <w:sz w:val="18"/>
          <w:szCs w:val="18"/>
        </w:rPr>
        <w:t xml:space="preserve"> постановляет:</w:t>
      </w:r>
    </w:p>
    <w:p w:rsidR="002A63E3" w:rsidRPr="002A63E3" w:rsidRDefault="002A63E3" w:rsidP="002A63E3">
      <w:pPr>
        <w:pStyle w:val="ConsPlusTitle"/>
        <w:jc w:val="both"/>
        <w:rPr>
          <w:rFonts w:ascii="Times New Roman" w:hAnsi="Times New Roman" w:cs="Times New Roman"/>
          <w:b w:val="0"/>
          <w:position w:val="-2"/>
          <w:sz w:val="18"/>
          <w:szCs w:val="18"/>
        </w:rPr>
      </w:pPr>
      <w:r w:rsidRPr="002A63E3">
        <w:rPr>
          <w:rFonts w:ascii="Times New Roman" w:hAnsi="Times New Roman" w:cs="Times New Roman"/>
          <w:b w:val="0"/>
          <w:position w:val="-2"/>
          <w:sz w:val="18"/>
          <w:szCs w:val="18"/>
        </w:rPr>
        <w:t>1. Утвердить прилагаемый административный регламент предоставления муниципальной услуги «Выдача разрешения на осуществление земляных работ» (далее – Административный регламент).</w:t>
      </w:r>
    </w:p>
    <w:p w:rsidR="002A63E3" w:rsidRPr="002A63E3" w:rsidRDefault="002A63E3" w:rsidP="002A63E3">
      <w:pPr>
        <w:shd w:val="clear" w:color="auto" w:fill="FFFFFF"/>
        <w:jc w:val="both"/>
        <w:rPr>
          <w:sz w:val="18"/>
          <w:szCs w:val="18"/>
        </w:rPr>
      </w:pPr>
      <w:r w:rsidRPr="002A63E3">
        <w:rPr>
          <w:color w:val="000000"/>
          <w:sz w:val="18"/>
          <w:szCs w:val="18"/>
        </w:rPr>
        <w:t xml:space="preserve">2. Опубликовать настоящее постановление в информационном бюллетене «Ведомости </w:t>
      </w:r>
      <w:r w:rsidRPr="002A63E3">
        <w:rPr>
          <w:sz w:val="18"/>
          <w:szCs w:val="18"/>
        </w:rPr>
        <w:t>Мошковского сельсовета</w:t>
      </w:r>
      <w:r w:rsidRPr="002A63E3">
        <w:rPr>
          <w:color w:val="000000"/>
          <w:sz w:val="18"/>
          <w:szCs w:val="18"/>
        </w:rPr>
        <w:t xml:space="preserve">» и разместить на официальном сайте администрации </w:t>
      </w:r>
      <w:r w:rsidRPr="002A63E3">
        <w:rPr>
          <w:sz w:val="18"/>
          <w:szCs w:val="18"/>
        </w:rPr>
        <w:t>Мошковского сельсовета</w:t>
      </w:r>
      <w:r w:rsidRPr="002A63E3">
        <w:rPr>
          <w:color w:val="000000"/>
          <w:sz w:val="18"/>
          <w:szCs w:val="18"/>
        </w:rPr>
        <w:t xml:space="preserve"> Бековского района Пензенской области </w:t>
      </w:r>
      <w:r w:rsidRPr="002A63E3">
        <w:rPr>
          <w:sz w:val="18"/>
          <w:szCs w:val="18"/>
        </w:rPr>
        <w:t>в информационно-телекоммуникационной сети «Интернет».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 Настоящее постановление вступает в силу после его официального опубликования, за исключением абзаца шестого пункта 2.25 Административного 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Абзац шестой пункта 2.25 Административного регламента вступает в силу, а абзац пятый пункта 2.25 Административного регламента утрачивает силу с 01.07.2020.</w:t>
      </w:r>
    </w:p>
    <w:p w:rsidR="002A63E3" w:rsidRPr="002A63E3" w:rsidRDefault="002A63E3" w:rsidP="002A63E3">
      <w:pPr>
        <w:jc w:val="both"/>
        <w:rPr>
          <w:sz w:val="18"/>
          <w:szCs w:val="18"/>
        </w:rPr>
      </w:pPr>
      <w:r w:rsidRPr="002A63E3">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2A63E3" w:rsidRPr="002A63E3" w:rsidRDefault="002A63E3" w:rsidP="002A63E3">
      <w:pPr>
        <w:jc w:val="both"/>
        <w:rPr>
          <w:sz w:val="18"/>
          <w:szCs w:val="18"/>
        </w:rPr>
      </w:pPr>
      <w:r w:rsidRPr="002A63E3">
        <w:rPr>
          <w:sz w:val="18"/>
          <w:szCs w:val="18"/>
        </w:rPr>
        <w:t xml:space="preserve">Глава администрации </w:t>
      </w:r>
    </w:p>
    <w:p w:rsidR="00164018" w:rsidRDefault="002A63E3" w:rsidP="002A63E3">
      <w:pPr>
        <w:tabs>
          <w:tab w:val="left" w:pos="6555"/>
        </w:tabs>
        <w:rPr>
          <w:color w:val="000000"/>
          <w:sz w:val="18"/>
          <w:szCs w:val="18"/>
        </w:rPr>
      </w:pPr>
      <w:r w:rsidRPr="002A63E3">
        <w:rPr>
          <w:sz w:val="18"/>
          <w:szCs w:val="18"/>
        </w:rPr>
        <w:t>Мошковского сельсовета</w:t>
      </w:r>
      <w:r w:rsidRPr="002A63E3">
        <w:rPr>
          <w:color w:val="000000"/>
          <w:sz w:val="18"/>
          <w:szCs w:val="18"/>
        </w:rPr>
        <w:t xml:space="preserve">                                                                      И.Б. Гнивковский</w:t>
      </w:r>
    </w:p>
    <w:p w:rsidR="002A63E3" w:rsidRPr="002A63E3" w:rsidRDefault="002A63E3" w:rsidP="002A63E3">
      <w:pPr>
        <w:tabs>
          <w:tab w:val="left" w:pos="6555"/>
        </w:tabs>
        <w:rPr>
          <w:color w:val="000000"/>
          <w:sz w:val="18"/>
          <w:szCs w:val="18"/>
        </w:rPr>
      </w:pPr>
    </w:p>
    <w:p w:rsidR="002A63E3" w:rsidRPr="002A63E3" w:rsidRDefault="002A63E3" w:rsidP="002A63E3">
      <w:pPr>
        <w:jc w:val="center"/>
        <w:rPr>
          <w:sz w:val="18"/>
          <w:szCs w:val="18"/>
        </w:rPr>
      </w:pPr>
      <w:r w:rsidRPr="002A63E3">
        <w:rPr>
          <w:sz w:val="18"/>
          <w:szCs w:val="18"/>
        </w:rPr>
        <w:t>Утвержден</w:t>
      </w:r>
      <w:r>
        <w:rPr>
          <w:sz w:val="18"/>
          <w:szCs w:val="18"/>
        </w:rPr>
        <w:t xml:space="preserve"> </w:t>
      </w:r>
      <w:r w:rsidRPr="002A63E3">
        <w:rPr>
          <w:sz w:val="18"/>
          <w:szCs w:val="18"/>
        </w:rPr>
        <w:t>постановлением администрации Мошковского сельсовета</w:t>
      </w:r>
      <w:r w:rsidRPr="002A63E3">
        <w:rPr>
          <w:b/>
          <w:color w:val="000000"/>
          <w:sz w:val="18"/>
          <w:szCs w:val="18"/>
        </w:rPr>
        <w:t xml:space="preserve"> </w:t>
      </w:r>
      <w:r w:rsidRPr="002A63E3">
        <w:rPr>
          <w:sz w:val="18"/>
          <w:szCs w:val="18"/>
        </w:rPr>
        <w:t>от 08.06.2020 № 38</w:t>
      </w:r>
    </w:p>
    <w:p w:rsidR="002A63E3" w:rsidRPr="002A63E3" w:rsidRDefault="002A63E3" w:rsidP="002A63E3">
      <w:pPr>
        <w:jc w:val="right"/>
        <w:rPr>
          <w:sz w:val="18"/>
          <w:szCs w:val="18"/>
        </w:rPr>
      </w:pPr>
    </w:p>
    <w:p w:rsidR="002A63E3" w:rsidRPr="002A63E3" w:rsidRDefault="002A63E3" w:rsidP="002A63E3">
      <w:pPr>
        <w:pStyle w:val="ConsPlusTitle"/>
        <w:jc w:val="center"/>
        <w:rPr>
          <w:rFonts w:ascii="Times New Roman" w:hAnsi="Times New Roman" w:cs="Times New Roman"/>
          <w:position w:val="-2"/>
          <w:sz w:val="18"/>
          <w:szCs w:val="18"/>
        </w:rPr>
      </w:pPr>
      <w:r w:rsidRPr="002A63E3">
        <w:rPr>
          <w:rFonts w:ascii="Times New Roman" w:hAnsi="Times New Roman" w:cs="Times New Roman"/>
          <w:position w:val="-2"/>
          <w:sz w:val="18"/>
          <w:szCs w:val="18"/>
        </w:rPr>
        <w:t xml:space="preserve">Административный регламент предоставления муниципальной услуги </w:t>
      </w:r>
    </w:p>
    <w:p w:rsidR="002A63E3" w:rsidRPr="002A63E3" w:rsidRDefault="002A63E3" w:rsidP="002A63E3">
      <w:pPr>
        <w:pStyle w:val="ConsPlusTitle"/>
        <w:jc w:val="center"/>
        <w:rPr>
          <w:rFonts w:ascii="Times New Roman" w:hAnsi="Times New Roman" w:cs="Times New Roman"/>
          <w:position w:val="-2"/>
          <w:sz w:val="18"/>
          <w:szCs w:val="18"/>
        </w:rPr>
      </w:pPr>
      <w:r w:rsidRPr="002A63E3">
        <w:rPr>
          <w:rFonts w:ascii="Times New Roman" w:hAnsi="Times New Roman" w:cs="Times New Roman"/>
          <w:position w:val="-2"/>
          <w:sz w:val="18"/>
          <w:szCs w:val="18"/>
        </w:rPr>
        <w:t>«Выдача разрешения на осуществление земляных работ»</w:t>
      </w:r>
    </w:p>
    <w:p w:rsidR="002A63E3" w:rsidRPr="002A63E3" w:rsidRDefault="002A63E3" w:rsidP="002A63E3">
      <w:pPr>
        <w:jc w:val="center"/>
        <w:rPr>
          <w:b/>
          <w:position w:val="-2"/>
          <w:sz w:val="18"/>
          <w:szCs w:val="18"/>
        </w:rPr>
      </w:pPr>
    </w:p>
    <w:p w:rsidR="002A63E3" w:rsidRPr="002A63E3" w:rsidRDefault="002A63E3" w:rsidP="002A63E3">
      <w:pPr>
        <w:jc w:val="center"/>
        <w:rPr>
          <w:b/>
          <w:position w:val="-2"/>
          <w:sz w:val="18"/>
          <w:szCs w:val="18"/>
        </w:rPr>
      </w:pPr>
      <w:r w:rsidRPr="002A63E3">
        <w:rPr>
          <w:b/>
          <w:position w:val="-2"/>
          <w:sz w:val="18"/>
          <w:szCs w:val="18"/>
        </w:rPr>
        <w:t>I. Общие положения</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Предмет регулирования</w:t>
      </w:r>
    </w:p>
    <w:p w:rsidR="002A63E3" w:rsidRPr="002A63E3" w:rsidRDefault="002A63E3" w:rsidP="002A63E3">
      <w:pPr>
        <w:pStyle w:val="ConsPlusTitle"/>
        <w:jc w:val="both"/>
        <w:rPr>
          <w:rFonts w:ascii="Times New Roman" w:hAnsi="Times New Roman" w:cs="Times New Roman"/>
          <w:b w:val="0"/>
          <w:position w:val="-2"/>
          <w:sz w:val="18"/>
          <w:szCs w:val="18"/>
        </w:rPr>
      </w:pPr>
      <w:r w:rsidRPr="002A63E3">
        <w:rPr>
          <w:rFonts w:ascii="Times New Roman" w:hAnsi="Times New Roman" w:cs="Times New Roman"/>
          <w:b w:val="0"/>
          <w:position w:val="-2"/>
          <w:sz w:val="18"/>
          <w:szCs w:val="18"/>
        </w:rPr>
        <w:t xml:space="preserve">1.1. Административный регламент устанавливает порядок и стандарт предоставления муниципальной услуги «Выдача разрешения на осуществление земляных работ» (далее - муниципальная услуга), определяет сроки и последовательность административных процедур (действий) администрации </w:t>
      </w:r>
      <w:r w:rsidRPr="002A63E3">
        <w:rPr>
          <w:rFonts w:ascii="Times New Roman" w:hAnsi="Times New Roman" w:cs="Times New Roman"/>
          <w:b w:val="0"/>
          <w:sz w:val="18"/>
          <w:szCs w:val="18"/>
        </w:rPr>
        <w:t>Мошковского сельсовета</w:t>
      </w:r>
      <w:r w:rsidRPr="002A63E3">
        <w:rPr>
          <w:rFonts w:ascii="Times New Roman" w:hAnsi="Times New Roman" w:cs="Times New Roman"/>
          <w:b w:val="0"/>
          <w:position w:val="-2"/>
          <w:sz w:val="18"/>
          <w:szCs w:val="18"/>
        </w:rPr>
        <w:t xml:space="preserve"> Бековского района Пензенской области (далее - Администрация) при предоставлении муниципальной услуги.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Круг заявителей</w:t>
      </w:r>
    </w:p>
    <w:p w:rsidR="002A63E3" w:rsidRPr="002A63E3" w:rsidRDefault="002A63E3" w:rsidP="002A63E3">
      <w:pPr>
        <w:pStyle w:val="ConsPlusNormal2"/>
        <w:jc w:val="both"/>
        <w:rPr>
          <w:rFonts w:ascii="Times New Roman" w:hAnsi="Times New Roman"/>
          <w:position w:val="-2"/>
          <w:sz w:val="18"/>
          <w:szCs w:val="18"/>
        </w:rPr>
      </w:pPr>
      <w:bookmarkStart w:id="0" w:name="P45"/>
      <w:bookmarkEnd w:id="0"/>
      <w:r w:rsidRPr="002A63E3">
        <w:rPr>
          <w:rFonts w:ascii="Times New Roman" w:hAnsi="Times New Roman"/>
          <w:position w:val="-2"/>
          <w:sz w:val="18"/>
          <w:szCs w:val="18"/>
        </w:rPr>
        <w:t>1.2. Заявителями на предоставление муниципальной услуги являются физические или юридические лица, либо их уполномоченные представители (далее – заявители).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Требования к порядку информирования</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о предоставлении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1.3. Информирование заявителя о предоставлении муниципальной услуги осуществляется: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1.3.1. Лично;</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1.3.3. Посредством использования телефонной, почтовой связи, а также электронной почты;</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1.3.4. Посредством размещения информации на официальном сайте Администрации в информационно-телекоммуникационной сети «Интернет» </w:t>
      </w:r>
      <w:r w:rsidRPr="002A63E3">
        <w:rPr>
          <w:rFonts w:ascii="Times New Roman" w:hAnsi="Times New Roman"/>
          <w:sz w:val="18"/>
          <w:szCs w:val="18"/>
          <w:lang w:val="en-US"/>
        </w:rPr>
        <w:t>http</w:t>
      </w:r>
      <w:r w:rsidRPr="002A63E3">
        <w:rPr>
          <w:rFonts w:ascii="Times New Roman" w:hAnsi="Times New Roman"/>
          <w:sz w:val="18"/>
          <w:szCs w:val="18"/>
        </w:rPr>
        <w:t xml:space="preserve">://moshkovo.bekovo.pnzreg.ru </w:t>
      </w:r>
      <w:r w:rsidRPr="002A63E3">
        <w:rPr>
          <w:rFonts w:ascii="Times New Roman" w:hAnsi="Times New Roman"/>
          <w:position w:val="-2"/>
          <w:sz w:val="18"/>
          <w:szCs w:val="18"/>
        </w:rP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lastRenderedPageBreak/>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а) при личном обращении заявителя;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б) по письменным обращениям (в том числе по электронной почте).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Ответ на обращение направляется почтой в адрес заявителя в срок, не превышающий пяти рабочих дней со дня регистрации письменного обращения;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в) по телефону.</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1.5. Информация по вопросам предоставления муниципальной услуги включает в себя следующие сведения: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 круг заявителей, которым предоставляется муниципальная услуга;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 срок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5) порядок и способы подачи документов, представляемых заявителем для получения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сельсовета Бековского района Пензенской области;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10) сведения о месте нахождения, графике работы, телефонах, адресе официального сайта Администрации, а также электронной почты;</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1.7. Информация по вопросам предоставления муниципальной услуги предоставляется заявителю бесплатно.</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1.9. Порядок, форма, место размещения и способы получения справочной информации.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К справочной информации относится следующая информация: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место нахождения и график работы Администрации и МФЦ;</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справочные телефоны Администрации, МФЦ, в том числе номер телефона-автоинформатора (при наличии);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адреса официальных сайтов Администрации, МФЦ, адреса их электронной почты.</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lastRenderedPageBreak/>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Требования к информационным стендам МФЦ установлены пунктом 2.20 Административного 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МФЦ обеспечивает размещение и актуализацию справочной информации на информационных стендах и официальном сайте МФЦ.</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II. Стандарт предоставления муниципальной услуги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Наименование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 Наименование муниципальной услуги - Выдача разрешения на осуществление земляных работ.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Краткое наименование муниципальной услуги не предусмотрено.</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Наименование органа местного самоуправления,</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 xml:space="preserve"> предоставляющего муниципальную услугу</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 Предоставление муниципальной услуги осуществляет Администрация.</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Результат предоставления муниципальной услуги</w:t>
      </w:r>
    </w:p>
    <w:p w:rsidR="002A63E3" w:rsidRPr="002A63E3" w:rsidRDefault="002A63E3" w:rsidP="002A63E3">
      <w:pPr>
        <w:pStyle w:val="ConsPlusNormal2"/>
        <w:jc w:val="both"/>
        <w:rPr>
          <w:rFonts w:ascii="Times New Roman" w:hAnsi="Times New Roman"/>
          <w:color w:val="000000"/>
          <w:position w:val="-2"/>
          <w:sz w:val="18"/>
          <w:szCs w:val="18"/>
        </w:rPr>
      </w:pPr>
      <w:r w:rsidRPr="002A63E3">
        <w:rPr>
          <w:rFonts w:ascii="Times New Roman" w:hAnsi="Times New Roman"/>
          <w:color w:val="000000"/>
          <w:position w:val="-2"/>
          <w:sz w:val="18"/>
          <w:szCs w:val="18"/>
        </w:rPr>
        <w:t>2.3. Результатом предоставления муниципальной услуги является:</w:t>
      </w:r>
    </w:p>
    <w:p w:rsidR="002A63E3" w:rsidRPr="002A63E3" w:rsidRDefault="002A63E3" w:rsidP="002A63E3">
      <w:pPr>
        <w:pStyle w:val="ConsPlusNormal2"/>
        <w:jc w:val="both"/>
        <w:rPr>
          <w:rFonts w:ascii="Times New Roman" w:hAnsi="Times New Roman"/>
          <w:color w:val="000000"/>
          <w:position w:val="-2"/>
          <w:sz w:val="18"/>
          <w:szCs w:val="18"/>
        </w:rPr>
      </w:pPr>
      <w:r w:rsidRPr="002A63E3">
        <w:rPr>
          <w:rFonts w:ascii="Times New Roman" w:hAnsi="Times New Roman"/>
          <w:color w:val="000000"/>
          <w:position w:val="-2"/>
          <w:sz w:val="18"/>
          <w:szCs w:val="18"/>
        </w:rPr>
        <w:t>1) разрешение на осуществление земляных работ подготовленное по форме, согласно муниципальному правовому акту, регламентирующему порядок выдачи разрешения на осуществление земляных работ соответствующего муниципального образования;</w:t>
      </w:r>
    </w:p>
    <w:p w:rsidR="002A63E3" w:rsidRPr="002A63E3" w:rsidRDefault="002A63E3" w:rsidP="002A63E3">
      <w:pPr>
        <w:autoSpaceDE w:val="0"/>
        <w:autoSpaceDN w:val="0"/>
        <w:jc w:val="both"/>
        <w:rPr>
          <w:position w:val="-2"/>
          <w:sz w:val="18"/>
          <w:szCs w:val="18"/>
        </w:rPr>
      </w:pPr>
      <w:r w:rsidRPr="002A63E3">
        <w:rPr>
          <w:position w:val="-2"/>
          <w:sz w:val="18"/>
          <w:szCs w:val="18"/>
        </w:rPr>
        <w:t>2) уведомление об отказе в выдаче разрешения на осуществление земляных работ.</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Срок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2.4. Срок предоставления муниципальной услуги - 3 рабочих дня со дня предоставления документов, указанных в </w:t>
      </w:r>
      <w:hyperlink w:anchor="P118" w:history="1">
        <w:r w:rsidRPr="002A63E3">
          <w:rPr>
            <w:rFonts w:ascii="Times New Roman" w:hAnsi="Times New Roman"/>
            <w:position w:val="-2"/>
            <w:sz w:val="18"/>
            <w:szCs w:val="18"/>
          </w:rPr>
          <w:t xml:space="preserve">пункте </w:t>
        </w:r>
      </w:hyperlink>
      <w:r w:rsidRPr="002A63E3">
        <w:rPr>
          <w:rFonts w:ascii="Times New Roman" w:hAnsi="Times New Roman"/>
          <w:position w:val="-2"/>
          <w:sz w:val="18"/>
          <w:szCs w:val="18"/>
        </w:rPr>
        <w:t>2.6 Административного регламента, в Администрацию.</w:t>
      </w:r>
    </w:p>
    <w:p w:rsidR="002A63E3" w:rsidRPr="002A63E3" w:rsidRDefault="002A63E3" w:rsidP="002A63E3">
      <w:pPr>
        <w:autoSpaceDE w:val="0"/>
        <w:autoSpaceDN w:val="0"/>
        <w:jc w:val="both"/>
        <w:rPr>
          <w:position w:val="-2"/>
          <w:sz w:val="18"/>
          <w:szCs w:val="18"/>
        </w:rPr>
      </w:pPr>
      <w:r w:rsidRPr="002A63E3">
        <w:rPr>
          <w:position w:val="-2"/>
          <w:sz w:val="18"/>
          <w:szCs w:val="18"/>
        </w:rPr>
        <w:t>При предоставлении муниципальной услуги через МФЦ срок предоставления муниципальной услуги исчисляется со дня передачи документов из МФЦ в Администрацию.</w:t>
      </w:r>
    </w:p>
    <w:p w:rsidR="002A63E3" w:rsidRPr="002A63E3" w:rsidRDefault="002A63E3" w:rsidP="002A63E3">
      <w:pPr>
        <w:jc w:val="center"/>
        <w:rPr>
          <w:b/>
          <w:position w:val="-2"/>
          <w:sz w:val="18"/>
          <w:szCs w:val="18"/>
        </w:rPr>
      </w:pPr>
      <w:r w:rsidRPr="002A63E3">
        <w:rPr>
          <w:b/>
          <w:position w:val="-2"/>
          <w:sz w:val="18"/>
          <w:szCs w:val="18"/>
        </w:rPr>
        <w:t>Правовые основания для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2A63E3" w:rsidRPr="002A63E3" w:rsidRDefault="002A63E3" w:rsidP="002A63E3">
      <w:pPr>
        <w:jc w:val="center"/>
        <w:rPr>
          <w:b/>
          <w:position w:val="-2"/>
          <w:sz w:val="18"/>
          <w:szCs w:val="18"/>
        </w:rPr>
      </w:pPr>
      <w:r w:rsidRPr="002A63E3">
        <w:rPr>
          <w:b/>
          <w:position w:val="-2"/>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2A63E3" w:rsidRPr="002A63E3" w:rsidRDefault="002A63E3" w:rsidP="002A63E3">
      <w:pPr>
        <w:jc w:val="both"/>
        <w:rPr>
          <w:position w:val="-2"/>
          <w:sz w:val="18"/>
          <w:szCs w:val="18"/>
        </w:rPr>
      </w:pPr>
      <w:bookmarkStart w:id="1" w:name="P148"/>
      <w:bookmarkEnd w:id="1"/>
      <w:r w:rsidRPr="002A63E3">
        <w:rPr>
          <w:position w:val="-2"/>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2.6.1 заявление о выдаче разрешения на осуществление земляных работ, составленное </w:t>
      </w:r>
      <w:r w:rsidRPr="002A63E3">
        <w:rPr>
          <w:rFonts w:ascii="Times New Roman" w:hAnsi="Times New Roman"/>
          <w:color w:val="000000"/>
          <w:position w:val="-2"/>
          <w:sz w:val="18"/>
          <w:szCs w:val="18"/>
        </w:rPr>
        <w:t>по форме, предусмотренной Порядком выдачи разрешения на осуществление земляных работ на территории Мошковского сельсовета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w:t>
      </w:r>
      <w:r w:rsidRPr="002A63E3">
        <w:rPr>
          <w:rFonts w:ascii="Times New Roman" w:hAnsi="Times New Roman"/>
          <w:position w:val="-2"/>
          <w:sz w:val="18"/>
          <w:szCs w:val="18"/>
        </w:rPr>
        <w:t xml:space="preserve"> от </w:t>
      </w:r>
      <w:r w:rsidRPr="002A63E3">
        <w:rPr>
          <w:rFonts w:ascii="Times New Roman" w:hAnsi="Times New Roman"/>
          <w:color w:val="000000"/>
          <w:position w:val="-2"/>
          <w:sz w:val="18"/>
          <w:szCs w:val="18"/>
        </w:rPr>
        <w:t xml:space="preserve">19.05.2020 № </w:t>
      </w:r>
      <w:r w:rsidRPr="002A63E3">
        <w:rPr>
          <w:rFonts w:ascii="Times New Roman" w:hAnsi="Times New Roman"/>
          <w:color w:val="000000"/>
          <w:sz w:val="18"/>
          <w:szCs w:val="18"/>
        </w:rPr>
        <w:t>87-17/</w:t>
      </w:r>
      <w:r w:rsidRPr="002A63E3">
        <w:rPr>
          <w:rFonts w:ascii="Times New Roman" w:hAnsi="Times New Roman"/>
          <w:color w:val="000000"/>
          <w:sz w:val="18"/>
          <w:szCs w:val="18"/>
          <w:lang w:val="en-US"/>
        </w:rPr>
        <w:t>VII</w:t>
      </w:r>
      <w:r w:rsidRPr="002A63E3">
        <w:rPr>
          <w:rFonts w:ascii="Times New Roman" w:hAnsi="Times New Roman"/>
          <w:position w:val="-2"/>
          <w:sz w:val="18"/>
          <w:szCs w:val="18"/>
        </w:rPr>
        <w:t xml:space="preserve"> (далее - заявление);</w:t>
      </w:r>
    </w:p>
    <w:p w:rsidR="002A63E3" w:rsidRPr="002A63E3" w:rsidRDefault="002A63E3" w:rsidP="002A63E3">
      <w:pPr>
        <w:autoSpaceDE w:val="0"/>
        <w:autoSpaceDN w:val="0"/>
        <w:jc w:val="both"/>
        <w:rPr>
          <w:position w:val="-2"/>
          <w:sz w:val="18"/>
          <w:szCs w:val="18"/>
        </w:rPr>
      </w:pPr>
      <w:r w:rsidRPr="002A63E3">
        <w:rPr>
          <w:position w:val="-2"/>
          <w:sz w:val="18"/>
          <w:szCs w:val="18"/>
        </w:rPr>
        <w:t>2.6.2 документ, удостоверяющий личность заявителя;</w:t>
      </w:r>
    </w:p>
    <w:p w:rsidR="002A63E3" w:rsidRPr="002A63E3" w:rsidRDefault="002A63E3" w:rsidP="002A63E3">
      <w:pPr>
        <w:autoSpaceDE w:val="0"/>
        <w:autoSpaceDN w:val="0"/>
        <w:jc w:val="both"/>
        <w:rPr>
          <w:position w:val="-2"/>
          <w:sz w:val="18"/>
          <w:szCs w:val="18"/>
        </w:rPr>
      </w:pPr>
      <w:r w:rsidRPr="002A63E3">
        <w:rPr>
          <w:position w:val="-2"/>
          <w:sz w:val="18"/>
          <w:szCs w:val="18"/>
        </w:rPr>
        <w:t>2.6.3 доверенность, оформленная в соответствии с законодательством Российской Федерации, в случае если заявление и документы, необходимые для предоставления муниципальной услуги, подаются уполномоченным представителем физических и юридических лиц;</w:t>
      </w:r>
    </w:p>
    <w:p w:rsidR="002A63E3" w:rsidRPr="002A63E3" w:rsidRDefault="002A63E3" w:rsidP="002A63E3">
      <w:pPr>
        <w:autoSpaceDE w:val="0"/>
        <w:autoSpaceDN w:val="0"/>
        <w:jc w:val="both"/>
        <w:rPr>
          <w:position w:val="-2"/>
          <w:sz w:val="18"/>
          <w:szCs w:val="18"/>
        </w:rPr>
      </w:pPr>
      <w:r w:rsidRPr="002A63E3">
        <w:rPr>
          <w:position w:val="-2"/>
          <w:sz w:val="18"/>
          <w:szCs w:val="18"/>
        </w:rPr>
        <w:t>2.6.4 согласованная заявителем проектная документация;</w:t>
      </w:r>
    </w:p>
    <w:p w:rsidR="002A63E3" w:rsidRPr="002A63E3" w:rsidRDefault="002A63E3" w:rsidP="002A63E3">
      <w:pPr>
        <w:autoSpaceDE w:val="0"/>
        <w:autoSpaceDN w:val="0"/>
        <w:jc w:val="both"/>
        <w:rPr>
          <w:position w:val="-2"/>
          <w:sz w:val="18"/>
          <w:szCs w:val="18"/>
        </w:rPr>
      </w:pPr>
      <w:r w:rsidRPr="002A63E3">
        <w:rPr>
          <w:position w:val="-2"/>
          <w:sz w:val="18"/>
          <w:szCs w:val="18"/>
        </w:rPr>
        <w:t>2.6.5 график осуществления земляных работ.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2A63E3" w:rsidRPr="002A63E3" w:rsidRDefault="002A63E3" w:rsidP="002A63E3">
      <w:pPr>
        <w:autoSpaceDE w:val="0"/>
        <w:autoSpaceDN w:val="0"/>
        <w:jc w:val="both"/>
        <w:rPr>
          <w:position w:val="-2"/>
          <w:sz w:val="18"/>
          <w:szCs w:val="18"/>
        </w:rPr>
      </w:pPr>
      <w:r w:rsidRPr="002A63E3">
        <w:rPr>
          <w:position w:val="-2"/>
          <w:sz w:val="18"/>
          <w:szCs w:val="18"/>
        </w:rPr>
        <w:t xml:space="preserve">2.7.1. разрешение на строительство объекта капитального строительства, в случаях, установленных Градостроительным </w:t>
      </w:r>
      <w:hyperlink r:id="rId8" w:history="1">
        <w:r w:rsidRPr="002A63E3">
          <w:rPr>
            <w:position w:val="-2"/>
            <w:sz w:val="18"/>
            <w:szCs w:val="18"/>
          </w:rPr>
          <w:t>кодексом</w:t>
        </w:r>
      </w:hyperlink>
      <w:r w:rsidRPr="002A63E3">
        <w:rPr>
          <w:position w:val="-2"/>
          <w:sz w:val="18"/>
          <w:szCs w:val="18"/>
        </w:rPr>
        <w:t xml:space="preserve"> Российской Федерации.</w:t>
      </w:r>
    </w:p>
    <w:p w:rsidR="002A63E3" w:rsidRPr="002A63E3" w:rsidRDefault="002A63E3" w:rsidP="002A63E3">
      <w:pPr>
        <w:autoSpaceDE w:val="0"/>
        <w:autoSpaceDN w:val="0"/>
        <w:adjustRightInd w:val="0"/>
        <w:jc w:val="both"/>
        <w:rPr>
          <w:sz w:val="18"/>
          <w:szCs w:val="18"/>
        </w:rPr>
      </w:pPr>
      <w:r w:rsidRPr="002A63E3">
        <w:rPr>
          <w:sz w:val="18"/>
          <w:szCs w:val="18"/>
        </w:rPr>
        <w:t>В случае непредставления заявителем документа, указанного в пункте 2.7 Административного регламента, документ (содержащиеся в них сведения) запрашивается Администрацией в порядке межведомственного информационного взаимодействия.</w:t>
      </w:r>
    </w:p>
    <w:p w:rsidR="002A63E3" w:rsidRPr="002A63E3" w:rsidRDefault="002A63E3" w:rsidP="002A63E3">
      <w:pPr>
        <w:autoSpaceDE w:val="0"/>
        <w:autoSpaceDN w:val="0"/>
        <w:jc w:val="both"/>
        <w:rPr>
          <w:position w:val="-2"/>
          <w:sz w:val="18"/>
          <w:szCs w:val="18"/>
        </w:rPr>
      </w:pPr>
      <w:r w:rsidRPr="002A63E3">
        <w:rPr>
          <w:position w:val="-2"/>
          <w:sz w:val="18"/>
          <w:szCs w:val="18"/>
        </w:rPr>
        <w:t xml:space="preserve">Непредставление заявителем документа, указанного в </w:t>
      </w:r>
      <w:hyperlink w:anchor="P103" w:history="1">
        <w:r w:rsidRPr="002A63E3">
          <w:rPr>
            <w:position w:val="-2"/>
            <w:sz w:val="18"/>
            <w:szCs w:val="18"/>
          </w:rPr>
          <w:t xml:space="preserve">пункте 2.7 </w:t>
        </w:r>
      </w:hyperlink>
      <w:r w:rsidRPr="002A63E3">
        <w:rPr>
          <w:position w:val="-2"/>
          <w:sz w:val="18"/>
          <w:szCs w:val="18"/>
        </w:rPr>
        <w:t>Административного регламента, не является основанием для отказа заявителю в предоставлении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2.8. Заявитель представляет оригиналы и копии документов, указанных в пункте 2.6 Административного регламента.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В случае направления документов, необходимых для предоставления муниципальной услуги, посредством почтовой связи, заявитель предоставляет копии документов на бумажном носителе, указанных в пункте 2.6 Административного регламента, заверенных в порядке, установленном законодательством Российской Федерации.</w:t>
      </w:r>
    </w:p>
    <w:p w:rsidR="002A63E3" w:rsidRPr="002A63E3" w:rsidRDefault="002A63E3" w:rsidP="002A63E3">
      <w:pPr>
        <w:pStyle w:val="ConsPlusNormal2"/>
        <w:jc w:val="both"/>
        <w:rPr>
          <w:rFonts w:ascii="Times New Roman" w:hAnsi="Times New Roman"/>
          <w:color w:val="000000"/>
          <w:position w:val="-2"/>
          <w:sz w:val="18"/>
          <w:szCs w:val="18"/>
        </w:rPr>
      </w:pPr>
      <w:r w:rsidRPr="002A63E3">
        <w:rPr>
          <w:rFonts w:ascii="Times New Roman" w:hAnsi="Times New Roman"/>
          <w:position w:val="-2"/>
          <w:sz w:val="18"/>
          <w:szCs w:val="18"/>
        </w:rPr>
        <w:t>2.9. Заявитель подает заявление и документы, необходимые для предоставления муниципальной услуги, следующими способами: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а) лично на бумажном носителе по адресу Администрации;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б) на бумажном носителе посредством почтовой связи по адресу Администрации;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в) лично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2A63E3" w:rsidRPr="002A63E3" w:rsidRDefault="002A63E3" w:rsidP="002A63E3">
      <w:pPr>
        <w:pStyle w:val="ConsPlusNormal2"/>
        <w:jc w:val="center"/>
        <w:rPr>
          <w:rFonts w:ascii="Times New Roman" w:hAnsi="Times New Roman"/>
          <w:b/>
          <w:position w:val="-2"/>
          <w:sz w:val="18"/>
          <w:szCs w:val="18"/>
        </w:rPr>
      </w:pP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lastRenderedPageBreak/>
        <w:t>Исчерпывающий перечень оснований для отказа в приеме документов, необходимых для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shd w:val="clear" w:color="auto" w:fill="FFFFFF"/>
        </w:rPr>
        <w:t xml:space="preserve">2.10. </w:t>
      </w:r>
      <w:r w:rsidRPr="002A63E3">
        <w:rPr>
          <w:rFonts w:ascii="Times New Roman" w:hAnsi="Times New Roman"/>
          <w:position w:val="-2"/>
          <w:sz w:val="18"/>
          <w:szCs w:val="1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Исчерпывающий перечень оснований для отказа в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2.11. В предоставлении муниципальной услуги заявителю отказывается в случае:</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2.11.1 представления документов, указанных в пунктах 2.6 и 2.7 Административного регламента, лицом, не имеющим надлежащим образом оформленных полномочий;</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2.11.2 непредставления или неполного представления документов, указанных в пункте 2.6 Административного регламента;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2.11.3 недостоверности сведений, содержащихся в представленных документах.</w:t>
      </w:r>
    </w:p>
    <w:p w:rsidR="002A63E3" w:rsidRPr="002A63E3" w:rsidRDefault="002A63E3" w:rsidP="002A63E3">
      <w:pPr>
        <w:jc w:val="center"/>
        <w:rPr>
          <w:b/>
          <w:position w:val="-2"/>
          <w:sz w:val="18"/>
          <w:szCs w:val="18"/>
        </w:rPr>
      </w:pPr>
      <w:r w:rsidRPr="002A63E3">
        <w:rPr>
          <w:b/>
          <w:position w:val="-2"/>
          <w:sz w:val="18"/>
          <w:szCs w:val="18"/>
        </w:rPr>
        <w:t xml:space="preserve">Исчерпывающий перечень оснований для приостановления предоставления муниципальной услуги </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2.12. Основания для приостановления предоставления муниципальной услуги отсутствуют.</w:t>
      </w:r>
    </w:p>
    <w:p w:rsidR="002A63E3" w:rsidRDefault="002A63E3" w:rsidP="002A63E3">
      <w:pPr>
        <w:pStyle w:val="40"/>
        <w:spacing w:before="0"/>
        <w:ind w:firstLine="0"/>
        <w:jc w:val="center"/>
        <w:rPr>
          <w:position w:val="-2"/>
          <w:sz w:val="18"/>
          <w:szCs w:val="18"/>
        </w:rPr>
      </w:pPr>
    </w:p>
    <w:p w:rsidR="002A63E3" w:rsidRPr="002A63E3" w:rsidRDefault="002A63E3" w:rsidP="002A63E3">
      <w:pPr>
        <w:pStyle w:val="40"/>
        <w:numPr>
          <w:ilvl w:val="0"/>
          <w:numId w:val="0"/>
        </w:numPr>
        <w:spacing w:before="0"/>
        <w:ind w:left="1560"/>
        <w:jc w:val="center"/>
        <w:rPr>
          <w:position w:val="-2"/>
          <w:sz w:val="18"/>
          <w:szCs w:val="18"/>
        </w:rPr>
      </w:pPr>
      <w:r w:rsidRPr="002A63E3">
        <w:rPr>
          <w:position w:val="-2"/>
          <w:sz w:val="18"/>
          <w:szCs w:val="18"/>
        </w:rPr>
        <w:t>Перечень услуг, которые являются необходимыми и обязательными для предоставления муниципальной услуги</w:t>
      </w:r>
    </w:p>
    <w:p w:rsidR="002A63E3" w:rsidRPr="002A63E3" w:rsidRDefault="002A63E3" w:rsidP="002A63E3">
      <w:pPr>
        <w:pStyle w:val="formattext0"/>
        <w:shd w:val="clear" w:color="auto" w:fill="FFFFFF"/>
        <w:spacing w:before="0" w:after="0" w:line="240" w:lineRule="auto"/>
        <w:jc w:val="both"/>
        <w:rPr>
          <w:position w:val="-2"/>
          <w:sz w:val="18"/>
          <w:szCs w:val="18"/>
        </w:rPr>
      </w:pPr>
      <w:r w:rsidRPr="002A63E3">
        <w:rPr>
          <w:position w:val="-2"/>
          <w:sz w:val="18"/>
          <w:szCs w:val="18"/>
        </w:rPr>
        <w:t>2.13. Для предоставления муниципальной услуги не требуется предоставления иных муниципальных услуг.</w:t>
      </w:r>
    </w:p>
    <w:p w:rsidR="002A63E3" w:rsidRPr="002A63E3" w:rsidRDefault="002A63E3" w:rsidP="002A63E3">
      <w:pPr>
        <w:autoSpaceDE w:val="0"/>
        <w:autoSpaceDN w:val="0"/>
        <w:adjustRightInd w:val="0"/>
        <w:jc w:val="center"/>
        <w:rPr>
          <w:b/>
          <w:bCs/>
          <w:position w:val="-2"/>
          <w:sz w:val="18"/>
          <w:szCs w:val="18"/>
        </w:rPr>
      </w:pPr>
      <w:r w:rsidRPr="002A63E3">
        <w:rPr>
          <w:b/>
          <w:bCs/>
          <w:position w:val="-2"/>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2.14. Муниципальная услуга предоставляется бесплатно.</w:t>
      </w:r>
    </w:p>
    <w:p w:rsidR="002A63E3" w:rsidRPr="002A63E3" w:rsidRDefault="002A63E3" w:rsidP="002A63E3">
      <w:pPr>
        <w:jc w:val="center"/>
        <w:rPr>
          <w:b/>
          <w:position w:val="-2"/>
          <w:sz w:val="18"/>
          <w:szCs w:val="18"/>
        </w:rPr>
      </w:pPr>
      <w:r w:rsidRPr="002A63E3">
        <w:rPr>
          <w:b/>
          <w:position w:val="-2"/>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2.15.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2A63E3" w:rsidRPr="002A63E3" w:rsidRDefault="002A63E3" w:rsidP="002A63E3">
      <w:pPr>
        <w:jc w:val="center"/>
        <w:rPr>
          <w:b/>
          <w:position w:val="-2"/>
          <w:sz w:val="18"/>
          <w:szCs w:val="18"/>
        </w:rPr>
      </w:pPr>
      <w:r w:rsidRPr="002A63E3">
        <w:rPr>
          <w:b/>
          <w:position w:val="-2"/>
          <w:sz w:val="18"/>
          <w:szCs w:val="18"/>
        </w:rPr>
        <w:t>Срок регистрации заявления заявителя о предоставлении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2.16. Регистрация заявления заявителя о предоставлении муниципальной услуги осуществляется в день его получения.</w:t>
      </w:r>
    </w:p>
    <w:p w:rsidR="002A63E3" w:rsidRPr="002A63E3" w:rsidRDefault="002A63E3" w:rsidP="002A63E3">
      <w:pPr>
        <w:jc w:val="center"/>
        <w:rPr>
          <w:b/>
          <w:position w:val="-2"/>
          <w:sz w:val="18"/>
          <w:szCs w:val="18"/>
        </w:rPr>
      </w:pPr>
      <w:r w:rsidRPr="002A63E3">
        <w:rPr>
          <w:b/>
          <w:position w:val="-2"/>
          <w:sz w:val="18"/>
          <w:szCs w:val="18"/>
        </w:rPr>
        <w:t>Требования к помещениям, в которых предоставляется муниципальная услуга, к залу ожидания, местам для заполнения заявлений,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2.19. Предоставление муниципальной услуги осуществляется в специально выделенных для этой цели помещениях.</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2.20. Помещения, в которых осуществляется предоставление муниципальной услуги, оборудуются: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информационными стендами, содержащими визуальную и текстовую информацию;</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стульями и столами для возможности оформления документов.</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2.21. Количество мест ожидания определяется исходя из фактической нагрузки и возможностей для их размещения в здании.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Места ожидания должны соответствовать комфортным условиям для заявителей и оптимальным условиям работы специалистов Администрации, МФЦ.</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2.22. Места для заполнения документов оборудуются стульями, столами (стойками) и обеспечиваются бланками заявлений и образцами их заполнения.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2.23. Кабинеты приема заявителей должны иметь информационные таблички (вывески) с указанием:</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номера кабинета;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При организации рабочих мест следует предусмотреть возможность беспрепятственного входа (выхода) специалистов Администрации, МФЦ из помещения.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2.24.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lastRenderedPageBreak/>
        <w:t>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Показатели доступности и качества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2.26. Показателями доступности предоставления муниципальной услуги являются:</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2.26.1 предоставление возможности получения муниципальной услуги в МФЦ;</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2.26.2 транспортная или пешая доступность к местам предоставления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2.26.3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2.26.4 соблюдение требований Административного регламента о порядке информирования по предоставлению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2.27. Показателями качества предоставления муниципальной услуги являются:</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2.27.1 соблюдение сроков предоставления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2.27.2 соблюдение установленного времени ожидания в очереди при подаче заявления и при получении результата предоставления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2.27.3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2.27.4 соотношение количества обоснованных жалоб заявителей по вопросам качества и доступности предоставления муниципальной услуги к общему количеству жалоб.</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2.28. В процессе предоставления муниципальной услуги заявитель взаимодействует со специалистами Администрации, МФЦ:</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2.28.1 при подаче документов для получения муниципальной услуги;</w:t>
      </w:r>
    </w:p>
    <w:p w:rsidR="002A63E3" w:rsidRPr="002A63E3" w:rsidRDefault="002A63E3" w:rsidP="002A63E3">
      <w:pPr>
        <w:pStyle w:val="1ff3"/>
        <w:spacing w:before="0" w:after="0" w:line="240" w:lineRule="auto"/>
        <w:rPr>
          <w:rFonts w:cs="Times New Roman"/>
          <w:position w:val="-2"/>
          <w:sz w:val="18"/>
          <w:szCs w:val="18"/>
          <w:lang w:val="ru-RU"/>
        </w:rPr>
      </w:pPr>
      <w:r w:rsidRPr="002A63E3">
        <w:rPr>
          <w:rFonts w:cs="Times New Roman"/>
          <w:position w:val="-2"/>
          <w:sz w:val="18"/>
          <w:szCs w:val="18"/>
          <w:lang w:val="ru-RU"/>
        </w:rPr>
        <w:t>2.28.2 при получении результата предоставления муниципальной услуги.</w:t>
      </w:r>
    </w:p>
    <w:p w:rsidR="002A63E3" w:rsidRPr="002A63E3" w:rsidRDefault="002A63E3" w:rsidP="002A63E3">
      <w:pPr>
        <w:pStyle w:val="40"/>
        <w:spacing w:before="0"/>
        <w:ind w:firstLine="0"/>
        <w:jc w:val="center"/>
        <w:rPr>
          <w:position w:val="-2"/>
          <w:sz w:val="18"/>
          <w:szCs w:val="18"/>
        </w:rPr>
      </w:pPr>
    </w:p>
    <w:p w:rsidR="002A63E3" w:rsidRPr="002A63E3" w:rsidRDefault="002A63E3" w:rsidP="002A63E3">
      <w:pPr>
        <w:pStyle w:val="a0"/>
        <w:spacing w:after="0"/>
        <w:jc w:val="center"/>
        <w:rPr>
          <w:i w:val="0"/>
          <w:position w:val="-2"/>
          <w:sz w:val="18"/>
          <w:szCs w:val="18"/>
        </w:rPr>
      </w:pPr>
      <w:r w:rsidRPr="002A63E3">
        <w:rPr>
          <w:i w:val="0"/>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2.29. При предоставлении муниципальной услуги в электронной форме посредством Регионального портала заявителю обеспечивается: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а) получение информации о порядке и сроках предоставления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2.30.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При обращении заявителя в МФЦ обеспечивается передача заявления в Администрацию в порядке и сроки, установленные соглашением о взаимодействии, заключенным между МФЦ и Администрацией, с момента вступления в силу соглашения о взаимодействии.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 Предоставление муниципальной услуги включает в себя следующие административные процедуры:</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3.1.1. Прием и регистрация заявления и документов, необходимых для получения муниципальной услуги, и определение исполнителя, ответственного за работу с поступившими заявлением и документами.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lastRenderedPageBreak/>
        <w:t>3.1.2. Рассмотрение заявления и документов, необходимых для предоставления муниципальной услуги, формирование и направление межведомственных запросов, принятие решения и подготовка результатов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3.1.3. Выдача заявителю результата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3.1.4. Порядок исправления допущенных опечаток и ошибок в выданных в результате предоставления муниципальной услуги документах.</w:t>
      </w:r>
    </w:p>
    <w:p w:rsidR="002A63E3" w:rsidRPr="002A63E3" w:rsidRDefault="002A63E3" w:rsidP="002A63E3">
      <w:pPr>
        <w:pStyle w:val="411"/>
        <w:shd w:val="clear" w:color="auto" w:fill="auto"/>
        <w:spacing w:after="0" w:line="240" w:lineRule="auto"/>
        <w:ind w:firstLine="0"/>
        <w:rPr>
          <w:rStyle w:val="48"/>
          <w:b w:val="0"/>
          <w:sz w:val="18"/>
          <w:szCs w:val="18"/>
        </w:rPr>
      </w:pPr>
      <w:r w:rsidRPr="002A63E3">
        <w:rPr>
          <w:position w:val="-2"/>
          <w:sz w:val="18"/>
          <w:szCs w:val="18"/>
        </w:rPr>
        <w:t>Прием и регистрация заявления и документов, необходимых для получения муниципальной услуги, и определение исполнителя, ответственного за работу с поступившими заявлением и документами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3.2. Основанием для начала административной процедуры является обращение заявителя с заявлением и документами, необходимыми для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При представлении заявителем документов устанавливается личность заявителя, проверяются его полномочия,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3.3. При приеме у заявителя заявления и документов, необходимых для предоставления муниципальной услуги, специалист Администрации, ответственный за прием и регистрацию данных документов:</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1) проверяет правильность заполнения заявления в соответствии с требованиями, установленными законодательством и комплектность документов;</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3.4. В случае если заявление и документы, необходимые для предоставления муниципальной услуги, представлены в Администрацию посредством почтового отправления, копия заявления о предоставлении муниципальной услуги с отметкой о получении направляется Администрацией заявителю посредством почтового отправления.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3.5. Поступившие заявление и документы, необходимые для предоставления муниципальной услуги, в том числе из МФЦ, регистрируются в день поступления с присвоением входящего номера и указанием даты получения.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3.6. Зарегистрированное заявление и документы, необходимые для предоставления муниципальной услуги, передаются на рассмотрение главе Администрации, который определяет ответственного исполнителя за работу с поступившим заявлением и документами, необходимыми для предоставления муниципальной услуги, (далее - ответственный исполнитель).</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3.7. Критерием для приема и регистрации заявления и документов, необходимых для предоставления муниципальной услуги, является поступление заявления и документов, необходимых для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3.8. Результатом административной процедуры является прием и регистрация поступившего заявления и документов, необходимых для предоставления муниципальной услуги, определение ответственного исполнителя.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3.9. Способом фиксации результата выполнения административной процедуры - присвоение заявлению и документам, необходимым для предоставления муниципальной услуги, регистрационного номера.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3.10. Продолжительность административной процедуры составляет 1 рабочий день со дня поступления заявления и документов, необходимых для предоставления муниципальной услуги.</w:t>
      </w:r>
    </w:p>
    <w:p w:rsidR="002A63E3" w:rsidRPr="002A63E3" w:rsidRDefault="002A63E3" w:rsidP="002A63E3">
      <w:pPr>
        <w:jc w:val="center"/>
        <w:rPr>
          <w:b/>
          <w:position w:val="-2"/>
          <w:sz w:val="18"/>
          <w:szCs w:val="18"/>
        </w:rPr>
      </w:pPr>
      <w:r w:rsidRPr="002A63E3">
        <w:rPr>
          <w:b/>
          <w:position w:val="-2"/>
          <w:sz w:val="18"/>
          <w:szCs w:val="18"/>
        </w:rPr>
        <w:t>Рассмотрение заявления и документов, необходимых для предоставления муниципальной услуги, формирование и направление межведомственных запросов, принятие решения и подготовка результатов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3.11.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на рассмотрение ответственному исполнителю.</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3.12. Ответственный исполнитель:</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1) устанавливает наличие документов, необходимых для предоставления муниципальной услуги, полноту и правильность их оформления;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 принадлежность заявителя к категории лиц, имеющих право на получение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 проверяет соответствие представленных документов требованиям законодательства Российской Федерации и Административного регламента.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3.13. Ответственный исполнитель в рамках межведомственного информационного взаимодействия запрашивает документ, указанный в пункте 2.7 Административного регламента, в случае если он не предоставлен заявителем самостоятельно.</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Межведомственный запрос направляется ответственным исполнителем, уполномоченным на оформление и направление межведомственных запросов.</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В случае отсутствия технической возможности межведомственные запросы направляются на бумажном носителе.</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3.14. По результатам проверки представленных документов, в случае отсутствия оснований для отказа в предоставлении муниципальной услуги, предусмотренных пунктом 2.11 Административного регламента, ответственный исполнитель подготавливает проект разрешения на осуществление земляных работ.</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Глава Администрации рассматривает подготовленный проект разрешения на осуществление земляных работ, подписывает его, после чего специалист Администрации, ответственный за регистрацию, регистрирует разрешение на осуществление земляных работ в установленном порядке и передает его ответственному исполнителю.</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Разрешение на осуществление земляных работ оформляется в двух экземплярах. Один экземпляр разрешения на осуществление земляных работ выдается заявителю, а второй экземпляр разрешения на осуществление земляных работ остается в Администрации для контроля выполнения земляных работ.</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3.15. При наличии оснований для отказа в предоставлении муниципальной услуги ответственный исполнитель готовит проект уведомления об отказе в выдаче разрешения на осуществление земляных работ.</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Указанное уведомление составляется в форме письма на имя заявителя и должно содержать указание на причины отказа в выдаче разрешения на осуществление земляных работ и передается на подпись главе Администрации.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3.16. Глава Администрации рассматривает подготовленный проект уведомления об отказе в выдаче разрешения на осуществление земляных работ и подписывает его.</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3.17. Критерием принятия решения: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lastRenderedPageBreak/>
        <w:t>1) о формировании и направлении запросов - отсутствие документа, указанного в пункте 2.7 Административного регламента;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2) о предоставлении или отказе в предоставлении муниципальной услуги являются наличие или отсутствие оснований, указанных в пункте 2.11 Административного регламента.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3.18. Результатом административной процедуры является рассмотрение заявления и документов, необходимых для предоставления муниципальной услуги, формирование и направление запросов, принятие решения и подготовка результатов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3.19. Способом фиксации результата выполнения административной процедуры является подписанное и зарегистрированное разрешение на осуществление земляных работ или уведомление об отказе в выдаче разрешения на осуществление земляных работ.</w:t>
      </w:r>
    </w:p>
    <w:p w:rsidR="002A63E3" w:rsidRPr="002A63E3" w:rsidRDefault="002A63E3" w:rsidP="002A63E3">
      <w:pPr>
        <w:jc w:val="both"/>
        <w:rPr>
          <w:color w:val="000000"/>
          <w:position w:val="-2"/>
          <w:sz w:val="18"/>
          <w:szCs w:val="18"/>
        </w:rPr>
      </w:pPr>
      <w:r w:rsidRPr="002A63E3">
        <w:rPr>
          <w:color w:val="000000"/>
          <w:position w:val="-2"/>
          <w:sz w:val="18"/>
          <w:szCs w:val="18"/>
        </w:rPr>
        <w:t xml:space="preserve">3.20. </w:t>
      </w:r>
      <w:r w:rsidRPr="002A63E3">
        <w:rPr>
          <w:position w:val="-2"/>
          <w:sz w:val="18"/>
          <w:szCs w:val="18"/>
        </w:rPr>
        <w:t>Продолжительность административной процедуры 1 рабочий день со дня поступления зарегистрированного заявления и приложенных к нему документов ответственному исполнителю.</w:t>
      </w:r>
    </w:p>
    <w:p w:rsidR="002A63E3" w:rsidRPr="002A63E3" w:rsidRDefault="002A63E3" w:rsidP="002A63E3">
      <w:pPr>
        <w:autoSpaceDE w:val="0"/>
        <w:autoSpaceDN w:val="0"/>
        <w:jc w:val="center"/>
        <w:rPr>
          <w:b/>
          <w:position w:val="-2"/>
          <w:sz w:val="18"/>
          <w:szCs w:val="18"/>
        </w:rPr>
      </w:pPr>
      <w:r w:rsidRPr="002A63E3">
        <w:rPr>
          <w:b/>
          <w:position w:val="-2"/>
          <w:sz w:val="18"/>
          <w:szCs w:val="18"/>
        </w:rPr>
        <w:t>Выдача заявителю результата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3.21. Основанием для начала административной процедуры являются подписанные главой Администрации и зарегистрированные в установленном порядке разрешение на осуществление земляных работ или уведомление об отказе в выдаче разрешения на осуществление земляных работ.</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3.22. Ответственный исполнитель в течение одного рабочего дня со дня подписания главой Администрации разрешения на осуществление земляных работ либо уведомления об отказе в выдаче разрешения на осуществление земляных работ, извещает заявителя по телефону о необходимости получения результата предоставления муниципальной услуги с указанием времени и места получения.</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3.23. Результат предоставления муниципальной услуги, являющийся разрешением на осуществление земляных работ выдается заявителю в виде бумажного документа непосредственно при личном обращении в Администрацию.</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Прибывший в назначенный день в Администрацию заявитель предъявляет документы, удостоверяющие личность.</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Ответственный исполнитель проверяет предъявленные документы и предлагает заявителю проставить в журнале регистрации разрешений на осуществление земляных работ свои фамилию, имя, отчество (при наличии), подпись и дату получения результата предоставления муниципальной услуги (далее - отметка).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Результат предоставления муниципальной услуги, являющийся уведомлением об отказе в выдаче разрешения на осуществление земляных работ выдается заявителю одним из способов, указанных в заявлении: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а) документа на бумажном носителе, который заявитель получает непосредственно при личном обращении в Администрации;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б) 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в) в виде документа на бумажном носителе, который направляется заявителю посредством почтового отправления.</w:t>
      </w:r>
    </w:p>
    <w:p w:rsidR="002A63E3" w:rsidRPr="002A63E3" w:rsidRDefault="002A63E3" w:rsidP="002A63E3">
      <w:pPr>
        <w:jc w:val="both"/>
        <w:rPr>
          <w:position w:val="-2"/>
          <w:sz w:val="18"/>
          <w:szCs w:val="18"/>
        </w:rPr>
      </w:pPr>
      <w:r w:rsidRPr="002A63E3">
        <w:rPr>
          <w:position w:val="-2"/>
          <w:sz w:val="18"/>
          <w:szCs w:val="18"/>
        </w:rPr>
        <w:t xml:space="preserve">3.24. Критерием для выдачи результата предоставления муниципальной услуги является наличие зарегистрированного, в установленном в Администрации порядке делопроизводства, разрешения на осуществление земляных работ или </w:t>
      </w:r>
      <w:r w:rsidRPr="002A63E3">
        <w:rPr>
          <w:color w:val="000000"/>
          <w:position w:val="-2"/>
          <w:sz w:val="18"/>
          <w:szCs w:val="18"/>
        </w:rPr>
        <w:t xml:space="preserve">уведомления об отказе </w:t>
      </w:r>
      <w:r w:rsidRPr="002A63E3">
        <w:rPr>
          <w:position w:val="-2"/>
          <w:sz w:val="18"/>
          <w:szCs w:val="18"/>
        </w:rPr>
        <w:t>в выдаче разрешения на осуществление земляных работ.</w:t>
      </w:r>
    </w:p>
    <w:p w:rsidR="002A63E3" w:rsidRPr="002A63E3" w:rsidRDefault="002A63E3" w:rsidP="002A63E3">
      <w:pPr>
        <w:jc w:val="both"/>
        <w:rPr>
          <w:position w:val="-2"/>
          <w:sz w:val="18"/>
          <w:szCs w:val="18"/>
        </w:rPr>
      </w:pPr>
      <w:r w:rsidRPr="002A63E3">
        <w:rPr>
          <w:position w:val="-2"/>
          <w:sz w:val="18"/>
          <w:szCs w:val="18"/>
        </w:rPr>
        <w:t xml:space="preserve">3.25. Результатом административной процедуры является выдача заявителю разрешения на осуществление земляных работ или </w:t>
      </w:r>
      <w:r w:rsidRPr="002A63E3">
        <w:rPr>
          <w:color w:val="000000"/>
          <w:position w:val="-2"/>
          <w:sz w:val="18"/>
          <w:szCs w:val="18"/>
        </w:rPr>
        <w:t xml:space="preserve">уведомления об отказе </w:t>
      </w:r>
      <w:r w:rsidRPr="002A63E3">
        <w:rPr>
          <w:position w:val="-2"/>
          <w:sz w:val="18"/>
          <w:szCs w:val="18"/>
        </w:rPr>
        <w:t xml:space="preserve">в выдаче разрешения на осуществление земляных работ. </w:t>
      </w:r>
    </w:p>
    <w:p w:rsidR="002A63E3" w:rsidRPr="002A63E3" w:rsidRDefault="002A63E3" w:rsidP="002A63E3">
      <w:pPr>
        <w:jc w:val="both"/>
        <w:rPr>
          <w:position w:val="-2"/>
          <w:sz w:val="18"/>
          <w:szCs w:val="18"/>
        </w:rPr>
      </w:pPr>
      <w:r w:rsidRPr="002A63E3">
        <w:rPr>
          <w:position w:val="-2"/>
          <w:sz w:val="18"/>
          <w:szCs w:val="18"/>
        </w:rPr>
        <w:t>3.26. Способ фиксации - отметка о получении результата предоставления муниципальной услуги.</w:t>
      </w:r>
    </w:p>
    <w:p w:rsidR="002A63E3" w:rsidRPr="002A63E3" w:rsidRDefault="002A63E3" w:rsidP="002A63E3">
      <w:pPr>
        <w:pStyle w:val="a0"/>
        <w:spacing w:after="0"/>
        <w:ind w:right="40"/>
        <w:jc w:val="both"/>
        <w:rPr>
          <w:b w:val="0"/>
          <w:i w:val="0"/>
          <w:position w:val="-2"/>
          <w:sz w:val="18"/>
          <w:szCs w:val="18"/>
        </w:rPr>
      </w:pPr>
      <w:r w:rsidRPr="002A63E3">
        <w:rPr>
          <w:b w:val="0"/>
          <w:i w:val="0"/>
          <w:position w:val="-2"/>
          <w:sz w:val="18"/>
          <w:szCs w:val="18"/>
        </w:rPr>
        <w:t xml:space="preserve">3.27. Продолжительность административной процедуры 1 рабочий день со дня подписания главой Администрации разрешения на осуществление земляных работ или </w:t>
      </w:r>
      <w:r w:rsidRPr="002A63E3">
        <w:rPr>
          <w:b w:val="0"/>
          <w:i w:val="0"/>
          <w:color w:val="000000"/>
          <w:position w:val="-2"/>
          <w:sz w:val="18"/>
          <w:szCs w:val="18"/>
        </w:rPr>
        <w:t xml:space="preserve">уведомления об отказе </w:t>
      </w:r>
      <w:r w:rsidRPr="002A63E3">
        <w:rPr>
          <w:b w:val="0"/>
          <w:i w:val="0"/>
          <w:position w:val="-2"/>
          <w:sz w:val="18"/>
          <w:szCs w:val="18"/>
        </w:rPr>
        <w:t>в выдаче разрешения на осуществление земляных работ.</w:t>
      </w:r>
    </w:p>
    <w:p w:rsidR="002A63E3" w:rsidRPr="002A63E3" w:rsidRDefault="002A63E3" w:rsidP="002A63E3">
      <w:pPr>
        <w:jc w:val="center"/>
        <w:rPr>
          <w:b/>
          <w:position w:val="-2"/>
          <w:sz w:val="18"/>
          <w:szCs w:val="18"/>
        </w:rPr>
      </w:pPr>
      <w:r w:rsidRPr="002A63E3">
        <w:rPr>
          <w:b/>
          <w:position w:val="-2"/>
          <w:sz w:val="18"/>
          <w:szCs w:val="18"/>
        </w:rPr>
        <w:t>Особенности предоставления муниципальной услуги в МФЦ</w:t>
      </w:r>
    </w:p>
    <w:p w:rsidR="002A63E3" w:rsidRPr="002A63E3" w:rsidRDefault="002A63E3" w:rsidP="002A63E3">
      <w:pPr>
        <w:jc w:val="both"/>
        <w:rPr>
          <w:position w:val="-2"/>
          <w:sz w:val="18"/>
          <w:szCs w:val="18"/>
        </w:rPr>
      </w:pPr>
      <w:r w:rsidRPr="002A63E3">
        <w:rPr>
          <w:position w:val="-2"/>
          <w:sz w:val="18"/>
          <w:szCs w:val="18"/>
        </w:rPr>
        <w:t>3.28. Заявление и документы, необходимые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2A63E3" w:rsidRPr="002A63E3" w:rsidRDefault="002A63E3" w:rsidP="002A63E3">
      <w:pPr>
        <w:jc w:val="both"/>
        <w:rPr>
          <w:position w:val="-2"/>
          <w:sz w:val="18"/>
          <w:szCs w:val="18"/>
        </w:rPr>
      </w:pPr>
      <w:r w:rsidRPr="002A63E3">
        <w:rPr>
          <w:position w:val="-2"/>
          <w:sz w:val="18"/>
          <w:szCs w:val="18"/>
        </w:rPr>
        <w:t>Специалист МФЦ принимает от заявителя указанные документы, регистрирует их.</w:t>
      </w:r>
    </w:p>
    <w:p w:rsidR="002A63E3" w:rsidRPr="002A63E3" w:rsidRDefault="002A63E3" w:rsidP="002A63E3">
      <w:pPr>
        <w:jc w:val="both"/>
        <w:rPr>
          <w:position w:val="-2"/>
          <w:sz w:val="18"/>
          <w:szCs w:val="18"/>
        </w:rPr>
      </w:pPr>
      <w:r w:rsidRPr="002A63E3">
        <w:rPr>
          <w:position w:val="-2"/>
          <w:sz w:val="18"/>
          <w:szCs w:val="18"/>
        </w:rPr>
        <w:t>При приеме у заявителя заявления и документов, необходимых для предоставления муниципальной услуги, специалист МФЦ:</w:t>
      </w:r>
    </w:p>
    <w:p w:rsidR="002A63E3" w:rsidRPr="002A63E3" w:rsidRDefault="002A63E3" w:rsidP="002A63E3">
      <w:pPr>
        <w:jc w:val="both"/>
        <w:rPr>
          <w:position w:val="-2"/>
          <w:sz w:val="18"/>
          <w:szCs w:val="18"/>
        </w:rPr>
      </w:pPr>
      <w:r w:rsidRPr="002A63E3">
        <w:rPr>
          <w:position w:val="-2"/>
          <w:sz w:val="18"/>
          <w:szCs w:val="18"/>
        </w:rPr>
        <w:t>- проверяет правильность заполнения заявления в соответствии с требованиями, установленными законодательством Российской Федерации и комплектность документов;</w:t>
      </w:r>
    </w:p>
    <w:p w:rsidR="002A63E3" w:rsidRPr="002A63E3" w:rsidRDefault="002A63E3" w:rsidP="002A63E3">
      <w:pPr>
        <w:jc w:val="both"/>
        <w:rPr>
          <w:position w:val="-2"/>
          <w:sz w:val="18"/>
          <w:szCs w:val="18"/>
        </w:rPr>
      </w:pPr>
      <w:r w:rsidRPr="002A63E3">
        <w:rPr>
          <w:position w:val="-2"/>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2A63E3" w:rsidRPr="002A63E3" w:rsidRDefault="002A63E3" w:rsidP="002A63E3">
      <w:pPr>
        <w:jc w:val="both"/>
        <w:rPr>
          <w:position w:val="-2"/>
          <w:sz w:val="18"/>
          <w:szCs w:val="18"/>
        </w:rPr>
      </w:pPr>
      <w:r w:rsidRPr="002A63E3">
        <w:rPr>
          <w:position w:val="-2"/>
          <w:sz w:val="18"/>
          <w:szCs w:val="18"/>
        </w:rPr>
        <w:t>3.29. Срок выполнения данного административного действия не более 30 минут.</w:t>
      </w:r>
    </w:p>
    <w:p w:rsidR="002A63E3" w:rsidRPr="002A63E3" w:rsidRDefault="002A63E3" w:rsidP="002A63E3">
      <w:pPr>
        <w:jc w:val="both"/>
        <w:rPr>
          <w:position w:val="-2"/>
          <w:sz w:val="18"/>
          <w:szCs w:val="18"/>
        </w:rPr>
      </w:pPr>
      <w:r w:rsidRPr="002A63E3">
        <w:rPr>
          <w:position w:val="-2"/>
          <w:sz w:val="18"/>
          <w:szCs w:val="18"/>
        </w:rPr>
        <w:t>3.30. Передачу и доставку заявления и документов, необходимых для предоставления муниципальной услуги, из МФЦ в Администрацию осуществляет специалист МФЦ - курьер (далее курьер) не позднее одного рабочего дня, следующего за днем регистрации заявления и документов, необходимых для предоставления муниципальной услуги.</w:t>
      </w:r>
    </w:p>
    <w:p w:rsidR="002A63E3" w:rsidRPr="002A63E3" w:rsidRDefault="002A63E3" w:rsidP="002A63E3">
      <w:pPr>
        <w:jc w:val="both"/>
        <w:rPr>
          <w:position w:val="-2"/>
          <w:sz w:val="18"/>
          <w:szCs w:val="18"/>
        </w:rPr>
      </w:pPr>
      <w:r w:rsidRPr="002A63E3">
        <w:rPr>
          <w:position w:val="-2"/>
          <w:sz w:val="18"/>
          <w:szCs w:val="18"/>
        </w:rPr>
        <w:t>3.31. Специалист Администрации, ответственный за прием и регистрацию заявления и документов, необходимых для предоставления муниципальной услуги, регистрирует заявление и приложенные к нему документы в установленном порядке в день передачи их курьером из МФЦ в Администрацию.</w:t>
      </w:r>
    </w:p>
    <w:p w:rsidR="002A63E3" w:rsidRPr="002A63E3" w:rsidRDefault="002A63E3" w:rsidP="002A63E3">
      <w:pPr>
        <w:jc w:val="both"/>
        <w:rPr>
          <w:position w:val="-2"/>
          <w:sz w:val="18"/>
          <w:szCs w:val="18"/>
        </w:rPr>
      </w:pPr>
      <w:r w:rsidRPr="002A63E3">
        <w:rPr>
          <w:position w:val="-2"/>
          <w:sz w:val="18"/>
          <w:szCs w:val="18"/>
        </w:rPr>
        <w:t>3.32. Результат предоставления муниципальной услуги, указанный в подпункте 2 пункта 2.3 Административного регламента, направляется заявителю способом, указанным им в заявлении.</w:t>
      </w:r>
    </w:p>
    <w:p w:rsidR="002A63E3" w:rsidRPr="002A63E3" w:rsidRDefault="002A63E3" w:rsidP="002A63E3">
      <w:pPr>
        <w:jc w:val="both"/>
        <w:rPr>
          <w:position w:val="-2"/>
          <w:sz w:val="18"/>
          <w:szCs w:val="18"/>
        </w:rPr>
      </w:pPr>
      <w:r w:rsidRPr="002A63E3">
        <w:rPr>
          <w:position w:val="-2"/>
          <w:sz w:val="18"/>
          <w:szCs w:val="18"/>
        </w:rPr>
        <w:t>При наличии в заявлении указания о выдаче результата предоставления муниципальной услуги, указанного в подпункте 2 пункта 2.3 Административного регламента, через МФЦ по месту представления заявления и документов, необходимых для предоставления муниципальной услуги, Администрация обеспечивает передачу документа в МФЦ для выдачи заявителю в течение срока предоставления муниципальной услуги, указанного в пункте 2.4 Административного регламента.</w:t>
      </w:r>
    </w:p>
    <w:p w:rsidR="002A63E3" w:rsidRPr="002A63E3" w:rsidRDefault="002A63E3" w:rsidP="002A63E3">
      <w:pPr>
        <w:jc w:val="both"/>
        <w:rPr>
          <w:position w:val="-2"/>
          <w:sz w:val="18"/>
          <w:szCs w:val="18"/>
        </w:rPr>
      </w:pPr>
      <w:r w:rsidRPr="002A63E3">
        <w:rPr>
          <w:position w:val="-2"/>
          <w:sz w:val="18"/>
          <w:szCs w:val="18"/>
        </w:rPr>
        <w:t>3.33. При выдаче заявителю результата предоставления муниципальной услуги специалист МФЦ проверяет документ, удостоверяющий личность заявителя и документ, подтверждающий полномочия уполномоченного представителя заявителя, в случае подачи заявления и документов, необходимых для предоставления муниципальной услуги, уполномоченным представителем заявителя. Заявителю выдается результат предоставления муниципальной услуги под подпись с указанием даты его получения.</w:t>
      </w:r>
    </w:p>
    <w:p w:rsidR="002A63E3" w:rsidRPr="002A63E3" w:rsidRDefault="002A63E3" w:rsidP="002A63E3">
      <w:pPr>
        <w:jc w:val="both"/>
        <w:rPr>
          <w:position w:val="-2"/>
          <w:sz w:val="18"/>
          <w:szCs w:val="18"/>
        </w:rPr>
      </w:pPr>
      <w:r w:rsidRPr="002A63E3">
        <w:rPr>
          <w:position w:val="-2"/>
          <w:sz w:val="18"/>
          <w:szCs w:val="18"/>
        </w:rPr>
        <w:t>3.34. В случае неявки заявителя в МФЦ в течение 30 (тридцати) дней со дня окончания срока получения результата предоставления муниципальной услуги, МФЦ курьером отправляет результат предоставления муниципальной услуги в Администрацию под подпись с сопроводительным письмом.</w:t>
      </w:r>
    </w:p>
    <w:p w:rsidR="002A63E3" w:rsidRPr="002A63E3" w:rsidRDefault="002A63E3" w:rsidP="002A63E3">
      <w:pPr>
        <w:pStyle w:val="ConsPlusNormal2"/>
        <w:jc w:val="both"/>
        <w:rPr>
          <w:rFonts w:ascii="Times New Roman" w:hAnsi="Times New Roman"/>
          <w:position w:val="-2"/>
          <w:sz w:val="18"/>
          <w:szCs w:val="18"/>
        </w:rPr>
      </w:pP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lastRenderedPageBreak/>
        <w:t>Порядок исправления допущенных опечаток и ошибок в выданных в результате предоставления муниципальной услуги документах</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3.35.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3.36. При обращении об исправлении технической ошибки заявитель представляет: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заявление об исправлении технической ошибки;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3.37.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3.38.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3.39.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3.40.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нового</w:t>
      </w:r>
      <w:r w:rsidRPr="002A63E3">
        <w:rPr>
          <w:rFonts w:ascii="Times New Roman" w:hAnsi="Times New Roman"/>
          <w:i/>
          <w:position w:val="-2"/>
          <w:sz w:val="18"/>
          <w:szCs w:val="18"/>
        </w:rPr>
        <w:t xml:space="preserve"> </w:t>
      </w:r>
      <w:r w:rsidRPr="002A63E3">
        <w:rPr>
          <w:rFonts w:ascii="Times New Roman" w:hAnsi="Times New Roman"/>
          <w:position w:val="-2"/>
          <w:sz w:val="18"/>
          <w:szCs w:val="18"/>
        </w:rPr>
        <w:t>разрешения на осуществление земляных работ</w:t>
      </w:r>
      <w:r w:rsidRPr="002A63E3">
        <w:rPr>
          <w:rFonts w:ascii="Times New Roman" w:hAnsi="Times New Roman"/>
          <w:b/>
          <w:position w:val="-2"/>
          <w:sz w:val="18"/>
          <w:szCs w:val="18"/>
        </w:rPr>
        <w:t xml:space="preserve"> </w:t>
      </w:r>
      <w:r w:rsidRPr="002A63E3">
        <w:rPr>
          <w:rFonts w:ascii="Times New Roman" w:hAnsi="Times New Roman"/>
          <w:position w:val="-2"/>
          <w:sz w:val="18"/>
          <w:szCs w:val="18"/>
        </w:rPr>
        <w:t>либо уведомления об отказе в выдаче разрешения на осуществление земляных работ.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3.41.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3.42. Ответственный исполнитель передает подготовленное разрешение на осуществление земляных работ или уведомление об отказе в выдаче разрешения на осуществление земляных работ, либо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3.43. Глава Администрации подписывает разрешение на осуществление земляных работ или уведомление об отказе в выдаче разрешения на осуществление земляных работ,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3.44.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3.45.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а) в случае наличия технической ошибки в выданном в результате предоставления муниципальной услуги документе - разрешение на осуществление земляных работ либо уведомление об отказе в выдаче разрешения на осуществление земляных работ;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3.46.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а) в случае наличия технической ошибки в выданном в результате предоставления муниципальной услуги документе - разрешения на осуществление земляных работ либо уведомления об отказе в выдаче разрешения на осуществление земляных работ;</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lang w:val="en-US"/>
        </w:rPr>
        <w:t>I</w:t>
      </w:r>
      <w:r w:rsidRPr="002A63E3">
        <w:rPr>
          <w:rFonts w:ascii="Times New Roman" w:hAnsi="Times New Roman"/>
          <w:b/>
          <w:position w:val="-2"/>
          <w:sz w:val="18"/>
          <w:szCs w:val="18"/>
        </w:rPr>
        <w:t>V. Формы контроля за исполнением Административного</w:t>
      </w:r>
    </w:p>
    <w:p w:rsidR="002A63E3" w:rsidRPr="002A63E3" w:rsidRDefault="002A63E3" w:rsidP="002A63E3">
      <w:pPr>
        <w:pStyle w:val="ConsPlusNormal2"/>
        <w:jc w:val="center"/>
        <w:rPr>
          <w:rFonts w:ascii="Times New Roman" w:hAnsi="Times New Roman"/>
          <w:b/>
          <w:bCs/>
          <w:position w:val="-2"/>
          <w:sz w:val="18"/>
          <w:szCs w:val="18"/>
        </w:rPr>
      </w:pPr>
      <w:r w:rsidRPr="002A63E3">
        <w:rPr>
          <w:rFonts w:ascii="Times New Roman" w:hAnsi="Times New Roman"/>
          <w:b/>
          <w:position w:val="-2"/>
          <w:sz w:val="18"/>
          <w:szCs w:val="18"/>
        </w:rPr>
        <w:t>регламента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w:t>
      </w:r>
      <w:r w:rsidRPr="002A63E3">
        <w:rPr>
          <w:rFonts w:ascii="Times New Roman" w:hAnsi="Times New Roman"/>
          <w:sz w:val="18"/>
          <w:szCs w:val="18"/>
        </w:rPr>
        <w:t>постоянно главой Администрации</w:t>
      </w:r>
      <w:r w:rsidRPr="002A63E3">
        <w:rPr>
          <w:rFonts w:ascii="Times New Roman" w:hAnsi="Times New Roman"/>
          <w:position w:val="-2"/>
          <w:sz w:val="18"/>
          <w:szCs w:val="18"/>
        </w:rPr>
        <w:t>,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Текущий контроль осуществляется путем проведения проверок</w:t>
      </w:r>
      <w:r w:rsidRPr="002A63E3">
        <w:rPr>
          <w:rFonts w:ascii="Times New Roman" w:hAnsi="Times New Roman"/>
          <w:color w:val="92D050"/>
          <w:position w:val="-2"/>
          <w:sz w:val="18"/>
          <w:szCs w:val="18"/>
        </w:rPr>
        <w:t xml:space="preserve"> </w:t>
      </w:r>
      <w:r w:rsidRPr="002A63E3">
        <w:rPr>
          <w:rFonts w:ascii="Times New Roman" w:hAnsi="Times New Roman"/>
          <w:position w:val="-2"/>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4.2. В Администрации проводятся плановые и внеплановые проверки полноты и качества исполнения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Периодичность осуществления проверок определяется главой Администрации.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Плановые и внеплановые проверки проводятся на основании распоряжений Администрации.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4.5. Ответственные исполнители несут персональную ответственность за:</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4.5.1. Соответствие результатов рассмотрения документов требованиям законодательства Российской Федерации;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t>4.5.2. Соблюдение сроков выполнения административных процедур при предоставлении муниципальной услуги.</w:t>
      </w:r>
    </w:p>
    <w:p w:rsidR="002A63E3" w:rsidRPr="002A63E3" w:rsidRDefault="002A63E3" w:rsidP="002A63E3">
      <w:pPr>
        <w:pStyle w:val="ConsPlusNormal2"/>
        <w:jc w:val="both"/>
        <w:rPr>
          <w:rFonts w:ascii="Times New Roman" w:hAnsi="Times New Roman"/>
          <w:position w:val="-2"/>
          <w:sz w:val="18"/>
          <w:szCs w:val="18"/>
        </w:rPr>
      </w:pPr>
      <w:r w:rsidRPr="002A63E3">
        <w:rPr>
          <w:rFonts w:ascii="Times New Roman" w:hAnsi="Times New Roman"/>
          <w:position w:val="-2"/>
          <w:sz w:val="18"/>
          <w:szCs w:val="18"/>
        </w:rPr>
        <w:lastRenderedPageBreak/>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2A63E3" w:rsidRPr="002A63E3" w:rsidRDefault="002A63E3" w:rsidP="002A63E3">
      <w:pPr>
        <w:autoSpaceDE w:val="0"/>
        <w:autoSpaceDN w:val="0"/>
        <w:adjustRightInd w:val="0"/>
        <w:jc w:val="center"/>
        <w:rPr>
          <w:b/>
          <w:position w:val="-2"/>
          <w:sz w:val="18"/>
          <w:szCs w:val="18"/>
        </w:rPr>
      </w:pPr>
      <w:r w:rsidRPr="002A63E3">
        <w:rPr>
          <w:b/>
          <w:position w:val="-2"/>
          <w:sz w:val="18"/>
          <w:szCs w:val="18"/>
          <w:lang w:val="en-US"/>
        </w:rPr>
        <w:t>V</w:t>
      </w:r>
      <w:r w:rsidRPr="002A63E3">
        <w:rPr>
          <w:b/>
          <w:position w:val="-2"/>
          <w:sz w:val="18"/>
          <w:szCs w:val="18"/>
        </w:rPr>
        <w:t>.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2A63E3" w:rsidRPr="002A63E3" w:rsidRDefault="002A63E3" w:rsidP="002A63E3">
      <w:pPr>
        <w:autoSpaceDE w:val="0"/>
        <w:autoSpaceDN w:val="0"/>
        <w:adjustRightInd w:val="0"/>
        <w:jc w:val="center"/>
        <w:rPr>
          <w:position w:val="-2"/>
          <w:sz w:val="18"/>
          <w:szCs w:val="18"/>
        </w:rPr>
      </w:pP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5.1.1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5.1.2 в случае, указанном в части 3.2 статьи 11.2 ФЗ № 210-ФЗ, в антимонопольный орган, в порядке, установленном</w:t>
      </w:r>
      <w:r w:rsidRPr="002A63E3">
        <w:rPr>
          <w:sz w:val="18"/>
          <w:szCs w:val="18"/>
        </w:rPr>
        <w:t xml:space="preserve"> следующими нормативными правовыми актами</w:t>
      </w:r>
      <w:r w:rsidRPr="002A63E3">
        <w:rPr>
          <w:position w:val="-2"/>
          <w:sz w:val="18"/>
          <w:szCs w:val="18"/>
        </w:rPr>
        <w:t xml:space="preserve">: </w:t>
      </w:r>
    </w:p>
    <w:p w:rsidR="002A63E3" w:rsidRPr="002A63E3" w:rsidRDefault="002A63E3" w:rsidP="002A63E3">
      <w:pPr>
        <w:autoSpaceDE w:val="0"/>
        <w:autoSpaceDN w:val="0"/>
        <w:adjustRightInd w:val="0"/>
        <w:jc w:val="both"/>
        <w:rPr>
          <w:sz w:val="18"/>
          <w:szCs w:val="18"/>
        </w:rPr>
      </w:pPr>
      <w:r w:rsidRPr="002A63E3">
        <w:rPr>
          <w:sz w:val="18"/>
          <w:szCs w:val="18"/>
        </w:rPr>
        <w:t xml:space="preserve">- Федеральным </w:t>
      </w:r>
      <w:hyperlink r:id="rId9" w:history="1">
        <w:r w:rsidRPr="002A63E3">
          <w:rPr>
            <w:sz w:val="18"/>
            <w:szCs w:val="18"/>
          </w:rPr>
          <w:t>закон</w:t>
        </w:r>
      </w:hyperlink>
      <w:r w:rsidRPr="002A63E3">
        <w:rPr>
          <w:sz w:val="18"/>
          <w:szCs w:val="18"/>
        </w:rPr>
        <w:t>ом от 26.07.2006 № 135-ФЗ «О защите конкуренции» (с последующими изменениями);</w:t>
      </w:r>
    </w:p>
    <w:p w:rsidR="002A63E3" w:rsidRPr="002A63E3" w:rsidRDefault="002A63E3" w:rsidP="002A63E3">
      <w:pPr>
        <w:autoSpaceDE w:val="0"/>
        <w:autoSpaceDN w:val="0"/>
        <w:adjustRightInd w:val="0"/>
        <w:jc w:val="both"/>
        <w:rPr>
          <w:bCs/>
          <w:sz w:val="18"/>
          <w:szCs w:val="18"/>
        </w:rPr>
      </w:pPr>
      <w:r w:rsidRPr="002A63E3">
        <w:rPr>
          <w:position w:val="-2"/>
          <w:sz w:val="18"/>
          <w:szCs w:val="18"/>
        </w:rPr>
        <w:t xml:space="preserve">- </w:t>
      </w:r>
      <w:r w:rsidRPr="002A63E3">
        <w:rPr>
          <w:bCs/>
          <w:sz w:val="18"/>
          <w:szCs w:val="18"/>
        </w:rPr>
        <w:t xml:space="preserve"> </w:t>
      </w:r>
      <w:hyperlink r:id="rId10" w:history="1">
        <w:r w:rsidRPr="002A63E3">
          <w:rPr>
            <w:bCs/>
            <w:sz w:val="18"/>
            <w:szCs w:val="18"/>
          </w:rPr>
          <w:t>постановление</w:t>
        </w:r>
      </w:hyperlink>
      <w:r w:rsidRPr="002A63E3">
        <w:rPr>
          <w:bCs/>
          <w:sz w:val="18"/>
          <w:szCs w:val="18"/>
        </w:rPr>
        <w:t>м Правительства Российской Федерации от 17.04.2017 № 452 «Об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 (с последующими изменениями);</w:t>
      </w:r>
    </w:p>
    <w:p w:rsidR="002A63E3" w:rsidRPr="002A63E3" w:rsidRDefault="002A63E3" w:rsidP="002A63E3">
      <w:pPr>
        <w:autoSpaceDE w:val="0"/>
        <w:autoSpaceDN w:val="0"/>
        <w:adjustRightInd w:val="0"/>
        <w:jc w:val="both"/>
        <w:rPr>
          <w:sz w:val="18"/>
          <w:szCs w:val="18"/>
        </w:rPr>
      </w:pPr>
      <w:r w:rsidRPr="002A63E3">
        <w:rPr>
          <w:sz w:val="18"/>
          <w:szCs w:val="18"/>
        </w:rPr>
        <w:t xml:space="preserve">- </w:t>
      </w:r>
      <w:hyperlink r:id="rId11" w:history="1">
        <w:r w:rsidRPr="002A63E3">
          <w:rPr>
            <w:sz w:val="18"/>
            <w:szCs w:val="18"/>
          </w:rPr>
          <w:t>постановление</w:t>
        </w:r>
      </w:hyperlink>
      <w:r w:rsidRPr="002A63E3">
        <w:rPr>
          <w:sz w:val="18"/>
          <w:szCs w:val="18"/>
        </w:rPr>
        <w:t>м Правительства Российской Федерации от 27.12.2016 № 1504 «Об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 (с последующими изменениями);</w:t>
      </w:r>
    </w:p>
    <w:p w:rsidR="002A63E3" w:rsidRPr="002A63E3" w:rsidRDefault="002A63E3" w:rsidP="002A63E3">
      <w:pPr>
        <w:autoSpaceDE w:val="0"/>
        <w:autoSpaceDN w:val="0"/>
        <w:adjustRightInd w:val="0"/>
        <w:jc w:val="both"/>
        <w:rPr>
          <w:sz w:val="18"/>
          <w:szCs w:val="18"/>
        </w:rPr>
      </w:pPr>
      <w:r w:rsidRPr="002A63E3">
        <w:rPr>
          <w:sz w:val="18"/>
          <w:szCs w:val="18"/>
        </w:rPr>
        <w:t xml:space="preserve">- </w:t>
      </w:r>
      <w:hyperlink r:id="rId12" w:history="1">
        <w:r w:rsidRPr="002A63E3">
          <w:rPr>
            <w:sz w:val="18"/>
            <w:szCs w:val="18"/>
          </w:rPr>
          <w:t>постановление</w:t>
        </w:r>
      </w:hyperlink>
      <w:r w:rsidRPr="002A63E3">
        <w:rPr>
          <w:sz w:val="18"/>
          <w:szCs w:val="18"/>
        </w:rPr>
        <w:t>м Правительства Российской Федерации от 30.04.2014 № 403 «Об исчерпывающем перечне процедур в сфере жилищного строительства» (с последующими изменениями);</w:t>
      </w:r>
    </w:p>
    <w:p w:rsidR="002A63E3" w:rsidRPr="002A63E3" w:rsidRDefault="002A63E3" w:rsidP="002A63E3">
      <w:pPr>
        <w:autoSpaceDE w:val="0"/>
        <w:autoSpaceDN w:val="0"/>
        <w:adjustRightInd w:val="0"/>
        <w:jc w:val="both"/>
        <w:rPr>
          <w:sz w:val="18"/>
          <w:szCs w:val="18"/>
        </w:rPr>
      </w:pPr>
      <w:r w:rsidRPr="002A63E3">
        <w:rPr>
          <w:sz w:val="18"/>
          <w:szCs w:val="18"/>
        </w:rPr>
        <w:t xml:space="preserve">- </w:t>
      </w:r>
      <w:hyperlink r:id="rId13" w:history="1">
        <w:r w:rsidRPr="002A63E3">
          <w:rPr>
            <w:sz w:val="18"/>
            <w:szCs w:val="18"/>
          </w:rPr>
          <w:t>постановление</w:t>
        </w:r>
      </w:hyperlink>
      <w:r w:rsidRPr="002A63E3">
        <w:rPr>
          <w:sz w:val="18"/>
          <w:szCs w:val="18"/>
        </w:rPr>
        <w:t>м Правительства Российской Федерации от 28.03.2017 № 346 «Об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 (с последующими изменениями);</w:t>
      </w:r>
    </w:p>
    <w:p w:rsidR="002A63E3" w:rsidRPr="002A63E3" w:rsidRDefault="002A63E3" w:rsidP="002A63E3">
      <w:pPr>
        <w:autoSpaceDE w:val="0"/>
        <w:autoSpaceDN w:val="0"/>
        <w:adjustRightInd w:val="0"/>
        <w:jc w:val="both"/>
        <w:rPr>
          <w:sz w:val="18"/>
          <w:szCs w:val="18"/>
        </w:rPr>
      </w:pPr>
      <w:r w:rsidRPr="002A63E3">
        <w:rPr>
          <w:sz w:val="18"/>
          <w:szCs w:val="18"/>
        </w:rPr>
        <w:t xml:space="preserve">- </w:t>
      </w:r>
      <w:hyperlink r:id="rId14" w:history="1">
        <w:r w:rsidRPr="002A63E3">
          <w:rPr>
            <w:sz w:val="18"/>
            <w:szCs w:val="18"/>
          </w:rPr>
          <w:t>постановление</w:t>
        </w:r>
      </w:hyperlink>
      <w:r w:rsidRPr="002A63E3">
        <w:rPr>
          <w:sz w:val="18"/>
          <w:szCs w:val="18"/>
        </w:rPr>
        <w:t>м Правительства Российской Федерации от 07.11.2016 № 1138 «Об исчерпывающих перечнях процедур в сфере строительства объектов водоснабжения и водоотведения и правилах ведения реестров описаний процедур» (с последующими изменениями).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5.2. Заявитель имеет право на получение исчерпывающей информации и документов, необходимых для обоснования и рассмотрения жалобы.</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A63E3" w:rsidRPr="002A63E3" w:rsidRDefault="002A63E3" w:rsidP="002A63E3">
      <w:pPr>
        <w:jc w:val="both"/>
        <w:rPr>
          <w:position w:val="-2"/>
          <w:sz w:val="18"/>
          <w:szCs w:val="18"/>
        </w:rPr>
      </w:pPr>
      <w:r w:rsidRPr="002A63E3">
        <w:rPr>
          <w:position w:val="-2"/>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5.6. Жалоба на решения и действия (бездействие) должностных лиц, муниципальных служащих Администрации подается главе Администрации.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5.7. Жалоба на решения и действия (бездействие) главы Администрации подается главе Администрации.</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2A63E3" w:rsidRPr="002A63E3" w:rsidRDefault="002A63E3" w:rsidP="002A63E3">
      <w:pPr>
        <w:pStyle w:val="ConsPlusNormal2"/>
        <w:jc w:val="center"/>
        <w:rPr>
          <w:rFonts w:ascii="Times New Roman" w:hAnsi="Times New Roman"/>
          <w:b/>
          <w:position w:val="-2"/>
          <w:sz w:val="18"/>
          <w:szCs w:val="18"/>
        </w:rPr>
      </w:pPr>
      <w:r w:rsidRPr="002A63E3">
        <w:rPr>
          <w:rFonts w:ascii="Times New Roman" w:hAnsi="Times New Roman"/>
          <w:b/>
          <w:position w:val="-2"/>
          <w:sz w:val="18"/>
          <w:szCs w:val="1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2A63E3" w:rsidRPr="002A63E3" w:rsidRDefault="002A63E3" w:rsidP="002A63E3">
      <w:pPr>
        <w:autoSpaceDE w:val="0"/>
        <w:autoSpaceDN w:val="0"/>
        <w:adjustRightInd w:val="0"/>
        <w:jc w:val="both"/>
        <w:rPr>
          <w:position w:val="-2"/>
          <w:sz w:val="18"/>
          <w:szCs w:val="18"/>
        </w:rPr>
      </w:pPr>
      <w:r w:rsidRPr="002A63E3">
        <w:rPr>
          <w:position w:val="-2"/>
          <w:sz w:val="18"/>
          <w:szCs w:val="18"/>
        </w:rPr>
        <w:t>5.9.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2A63E3" w:rsidRPr="002A63E3" w:rsidRDefault="002A63E3" w:rsidP="002A63E3">
      <w:pPr>
        <w:jc w:val="both"/>
        <w:rPr>
          <w:position w:val="-2"/>
          <w:sz w:val="18"/>
          <w:szCs w:val="18"/>
        </w:rPr>
      </w:pPr>
      <w:r w:rsidRPr="002A63E3">
        <w:rPr>
          <w:position w:val="-2"/>
          <w:sz w:val="18"/>
          <w:szCs w:val="18"/>
        </w:rPr>
        <w:t>- ФЗ № 210-ФЗ;</w:t>
      </w:r>
    </w:p>
    <w:p w:rsidR="002A63E3" w:rsidRPr="002A63E3" w:rsidRDefault="002A63E3" w:rsidP="002A63E3">
      <w:pPr>
        <w:jc w:val="both"/>
        <w:rPr>
          <w:position w:val="-2"/>
          <w:sz w:val="18"/>
          <w:szCs w:val="18"/>
        </w:rPr>
      </w:pPr>
      <w:r w:rsidRPr="002A63E3">
        <w:rPr>
          <w:position w:val="-2"/>
          <w:sz w:val="18"/>
          <w:szCs w:val="18"/>
        </w:rPr>
        <w:t xml:space="preserve">- </w:t>
      </w:r>
      <w:r w:rsidRPr="002A63E3">
        <w:rPr>
          <w:sz w:val="18"/>
          <w:szCs w:val="18"/>
        </w:rPr>
        <w:t>Федеральный закон от 26.07.2006 №135-ФЗ «О защите конкуренции»</w:t>
      </w:r>
      <w:r w:rsidRPr="002A63E3">
        <w:rPr>
          <w:position w:val="-2"/>
          <w:sz w:val="18"/>
          <w:szCs w:val="18"/>
        </w:rPr>
        <w:t>;</w:t>
      </w:r>
    </w:p>
    <w:p w:rsidR="002A63E3" w:rsidRPr="002A63E3" w:rsidRDefault="002A63E3" w:rsidP="002A63E3">
      <w:pPr>
        <w:jc w:val="both"/>
        <w:rPr>
          <w:position w:val="-2"/>
          <w:sz w:val="18"/>
          <w:szCs w:val="18"/>
        </w:rPr>
      </w:pPr>
      <w:r w:rsidRPr="002A63E3">
        <w:rPr>
          <w:position w:val="-2"/>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A63E3" w:rsidRPr="002A63E3" w:rsidRDefault="002A63E3" w:rsidP="002A63E3">
      <w:pPr>
        <w:jc w:val="both"/>
        <w:rPr>
          <w:position w:val="-2"/>
          <w:sz w:val="18"/>
          <w:szCs w:val="18"/>
        </w:rPr>
      </w:pPr>
      <w:r w:rsidRPr="002A63E3">
        <w:rPr>
          <w:position w:val="-2"/>
          <w:sz w:val="18"/>
          <w:szCs w:val="18"/>
        </w:rPr>
        <w:t xml:space="preserve">- постановление Администрации от </w:t>
      </w:r>
      <w:r w:rsidRPr="002A63E3">
        <w:rPr>
          <w:color w:val="000000"/>
          <w:position w:val="-2"/>
          <w:sz w:val="18"/>
          <w:szCs w:val="18"/>
        </w:rPr>
        <w:t>23.11.2018 № 80</w:t>
      </w:r>
      <w:r w:rsidRPr="002A63E3">
        <w:rPr>
          <w:position w:val="-2"/>
          <w:sz w:val="18"/>
          <w:szCs w:val="18"/>
        </w:rPr>
        <w:t xml:space="preserve"> «</w:t>
      </w:r>
      <w:r w:rsidRPr="002A63E3">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2A63E3">
        <w:rPr>
          <w:position w:val="-2"/>
          <w:sz w:val="18"/>
          <w:szCs w:val="18"/>
        </w:rPr>
        <w:t>».</w:t>
      </w:r>
    </w:p>
    <w:p w:rsidR="002A63E3" w:rsidRDefault="002A63E3" w:rsidP="002A63E3">
      <w:pPr>
        <w:autoSpaceDE w:val="0"/>
        <w:autoSpaceDN w:val="0"/>
        <w:adjustRightInd w:val="0"/>
        <w:jc w:val="both"/>
        <w:rPr>
          <w:position w:val="-2"/>
          <w:sz w:val="18"/>
          <w:szCs w:val="18"/>
        </w:rPr>
      </w:pPr>
      <w:r w:rsidRPr="002A63E3">
        <w:rPr>
          <w:position w:val="-2"/>
          <w:sz w:val="18"/>
          <w:szCs w:val="18"/>
        </w:rPr>
        <w:t>5.10.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2A63E3" w:rsidRDefault="002A63E3" w:rsidP="002A63E3">
      <w:pPr>
        <w:autoSpaceDE w:val="0"/>
        <w:autoSpaceDN w:val="0"/>
        <w:adjustRightInd w:val="0"/>
        <w:jc w:val="both"/>
        <w:rPr>
          <w:position w:val="-2"/>
          <w:sz w:val="18"/>
          <w:szCs w:val="18"/>
        </w:rPr>
      </w:pPr>
      <w:r>
        <w:rPr>
          <w:position w:val="-2"/>
          <w:sz w:val="18"/>
          <w:szCs w:val="18"/>
        </w:rPr>
        <w:t>_________________________________________________________________________________________________________________</w:t>
      </w:r>
    </w:p>
    <w:p w:rsidR="002A63E3" w:rsidRPr="00DE5201" w:rsidRDefault="002A63E3" w:rsidP="002A63E3">
      <w:pPr>
        <w:pStyle w:val="ConsPlusTitle"/>
        <w:jc w:val="center"/>
        <w:rPr>
          <w:rFonts w:ascii="Times New Roman" w:hAnsi="Times New Roman" w:cs="Times New Roman"/>
          <w:position w:val="-2"/>
          <w:sz w:val="18"/>
          <w:szCs w:val="18"/>
        </w:rPr>
      </w:pPr>
      <w:r w:rsidRPr="00DE5201">
        <w:rPr>
          <w:rFonts w:ascii="Times New Roman" w:hAnsi="Times New Roman" w:cs="Times New Roman"/>
          <w:position w:val="-2"/>
          <w:sz w:val="18"/>
          <w:szCs w:val="18"/>
        </w:rPr>
        <w:lastRenderedPageBreak/>
        <w:t>Постановление администрации Мошковского сельсовета Бековского района Пензенской области от 08.06.2020 № 39 «Об утверждении административного регламента предоставления муниципальной услуги «Предоставление выписки из похозяйственн</w:t>
      </w:r>
      <w:r w:rsidR="00155E93">
        <w:rPr>
          <w:rFonts w:ascii="Times New Roman" w:hAnsi="Times New Roman" w:cs="Times New Roman"/>
          <w:position w:val="-2"/>
          <w:sz w:val="18"/>
          <w:szCs w:val="18"/>
        </w:rPr>
        <w:t>о</w:t>
      </w:r>
      <w:r w:rsidRPr="00DE5201">
        <w:rPr>
          <w:rFonts w:ascii="Times New Roman" w:hAnsi="Times New Roman" w:cs="Times New Roman"/>
          <w:position w:val="-2"/>
          <w:sz w:val="18"/>
          <w:szCs w:val="18"/>
        </w:rPr>
        <w:t>й книги»</w:t>
      </w:r>
    </w:p>
    <w:p w:rsidR="002A63E3" w:rsidRPr="002A63E3" w:rsidRDefault="002A63E3" w:rsidP="002A63E3">
      <w:pPr>
        <w:pStyle w:val="ConsPlusTitle"/>
        <w:jc w:val="center"/>
        <w:rPr>
          <w:rFonts w:ascii="Times New Roman" w:hAnsi="Times New Roman" w:cs="Times New Roman"/>
          <w:b w:val="0"/>
          <w:position w:val="-2"/>
          <w:sz w:val="18"/>
          <w:szCs w:val="18"/>
        </w:rPr>
      </w:pPr>
    </w:p>
    <w:p w:rsidR="002A63E3" w:rsidRPr="002A63E3" w:rsidRDefault="002A63E3" w:rsidP="00DE5201">
      <w:pPr>
        <w:pStyle w:val="afff3"/>
        <w:jc w:val="both"/>
        <w:rPr>
          <w:sz w:val="18"/>
          <w:szCs w:val="18"/>
        </w:rPr>
      </w:pPr>
      <w:r w:rsidRPr="002A63E3">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w:t>
      </w:r>
    </w:p>
    <w:p w:rsidR="002A63E3" w:rsidRPr="002A63E3" w:rsidRDefault="002A63E3" w:rsidP="00DE5201">
      <w:pPr>
        <w:pStyle w:val="ConsPlusNormal2"/>
        <w:jc w:val="center"/>
        <w:rPr>
          <w:b/>
          <w:position w:val="-2"/>
          <w:sz w:val="18"/>
          <w:szCs w:val="18"/>
        </w:rPr>
      </w:pPr>
      <w:r w:rsidRPr="002A63E3">
        <w:rPr>
          <w:rFonts w:ascii="Times New Roman" w:hAnsi="Times New Roman"/>
          <w:position w:val="-2"/>
          <w:sz w:val="18"/>
          <w:szCs w:val="18"/>
        </w:rPr>
        <w:t>администрация Мошковского сельсовета</w:t>
      </w:r>
      <w:r w:rsidRPr="002A63E3">
        <w:rPr>
          <w:rFonts w:ascii="Times New Roman" w:hAnsi="Times New Roman"/>
          <w:i/>
          <w:position w:val="-2"/>
          <w:sz w:val="18"/>
          <w:szCs w:val="18"/>
        </w:rPr>
        <w:t xml:space="preserve"> </w:t>
      </w:r>
      <w:r w:rsidRPr="002A63E3">
        <w:rPr>
          <w:rFonts w:ascii="Times New Roman" w:hAnsi="Times New Roman"/>
          <w:b/>
          <w:position w:val="-2"/>
          <w:sz w:val="18"/>
          <w:szCs w:val="18"/>
        </w:rPr>
        <w:t>постановляет:</w:t>
      </w:r>
    </w:p>
    <w:p w:rsidR="002A63E3" w:rsidRPr="002A63E3" w:rsidRDefault="002A63E3" w:rsidP="00DE5201">
      <w:pPr>
        <w:pStyle w:val="ConsPlusTitle"/>
        <w:jc w:val="both"/>
        <w:rPr>
          <w:rFonts w:ascii="Times New Roman" w:hAnsi="Times New Roman" w:cs="Times New Roman"/>
          <w:b w:val="0"/>
          <w:position w:val="-2"/>
          <w:sz w:val="18"/>
          <w:szCs w:val="18"/>
        </w:rPr>
      </w:pPr>
      <w:r w:rsidRPr="002A63E3">
        <w:rPr>
          <w:rFonts w:ascii="Times New Roman" w:hAnsi="Times New Roman" w:cs="Times New Roman"/>
          <w:b w:val="0"/>
          <w:position w:val="-2"/>
          <w:sz w:val="18"/>
          <w:szCs w:val="18"/>
        </w:rPr>
        <w:t xml:space="preserve">1. Утвердить прилагаемый административный </w:t>
      </w:r>
      <w:hyperlink r:id="rId15" w:anchor="P31" w:history="1">
        <w:r w:rsidRPr="00DE5201">
          <w:rPr>
            <w:rStyle w:val="ab"/>
            <w:rFonts w:ascii="Times New Roman" w:hAnsi="Times New Roman"/>
            <w:i w:val="0"/>
            <w:color w:val="auto"/>
            <w:position w:val="-2"/>
            <w:sz w:val="18"/>
            <w:szCs w:val="18"/>
            <w:u w:val="none"/>
            <w:lang w:val="ru-RU"/>
          </w:rPr>
          <w:t>регламент</w:t>
        </w:r>
      </w:hyperlink>
      <w:r w:rsidRPr="002A63E3">
        <w:rPr>
          <w:rFonts w:ascii="Times New Roman" w:hAnsi="Times New Roman" w:cs="Times New Roman"/>
          <w:b w:val="0"/>
          <w:position w:val="-2"/>
          <w:sz w:val="18"/>
          <w:szCs w:val="18"/>
        </w:rPr>
        <w:t xml:space="preserve"> по предоставлению муниципальной услуги «Предоставление выписки из </w:t>
      </w:r>
      <w:r w:rsidR="00DE5201" w:rsidRPr="002A63E3">
        <w:rPr>
          <w:rFonts w:ascii="Times New Roman" w:hAnsi="Times New Roman" w:cs="Times New Roman"/>
          <w:b w:val="0"/>
          <w:position w:val="-2"/>
          <w:sz w:val="18"/>
          <w:szCs w:val="18"/>
        </w:rPr>
        <w:t>похозяйственней</w:t>
      </w:r>
      <w:r w:rsidRPr="002A63E3">
        <w:rPr>
          <w:rFonts w:ascii="Times New Roman" w:hAnsi="Times New Roman" w:cs="Times New Roman"/>
          <w:b w:val="0"/>
          <w:position w:val="-2"/>
          <w:sz w:val="18"/>
          <w:szCs w:val="18"/>
        </w:rPr>
        <w:t xml:space="preserve"> книги» (далее – Административный регламент).</w:t>
      </w:r>
    </w:p>
    <w:p w:rsidR="002A63E3" w:rsidRPr="002A63E3" w:rsidRDefault="002A63E3" w:rsidP="00DE5201">
      <w:pPr>
        <w:pStyle w:val="afff3"/>
        <w:jc w:val="both"/>
        <w:rPr>
          <w:sz w:val="18"/>
          <w:szCs w:val="18"/>
        </w:rPr>
      </w:pPr>
      <w:r w:rsidRPr="002A63E3">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2A63E3" w:rsidRPr="002A63E3" w:rsidRDefault="002A63E3" w:rsidP="00DE5201">
      <w:pPr>
        <w:pStyle w:val="afff3"/>
        <w:jc w:val="both"/>
        <w:rPr>
          <w:position w:val="-2"/>
          <w:sz w:val="18"/>
          <w:szCs w:val="18"/>
        </w:rPr>
      </w:pPr>
      <w:r w:rsidRPr="002A63E3">
        <w:rPr>
          <w:position w:val="-2"/>
          <w:sz w:val="18"/>
          <w:szCs w:val="18"/>
        </w:rPr>
        <w:t>3. Настоящее постановление вступает в силу после его официального опубликования, за исключением пункта 2.29 Административного регламента.</w:t>
      </w:r>
    </w:p>
    <w:p w:rsidR="002A63E3" w:rsidRPr="002A63E3" w:rsidRDefault="002A63E3" w:rsidP="00DE5201">
      <w:pPr>
        <w:pStyle w:val="afff3"/>
        <w:jc w:val="both"/>
        <w:rPr>
          <w:position w:val="-2"/>
          <w:sz w:val="18"/>
          <w:szCs w:val="18"/>
        </w:rPr>
      </w:pPr>
      <w:r w:rsidRPr="002A63E3">
        <w:rPr>
          <w:position w:val="-2"/>
          <w:sz w:val="18"/>
          <w:szCs w:val="18"/>
        </w:rPr>
        <w:t>Пункт 2.29 Административного регламента вступает в силу, а пункт 2.28 Административного регламента утрачивает силу с 01.07.2020.</w:t>
      </w:r>
    </w:p>
    <w:p w:rsidR="002A63E3" w:rsidRPr="002A63E3" w:rsidRDefault="002A63E3" w:rsidP="00DE5201">
      <w:pPr>
        <w:pStyle w:val="afff3"/>
        <w:jc w:val="both"/>
        <w:rPr>
          <w:sz w:val="18"/>
          <w:szCs w:val="18"/>
        </w:rPr>
      </w:pPr>
      <w:r w:rsidRPr="002A63E3">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2A63E3" w:rsidRPr="002A63E3" w:rsidRDefault="002A63E3" w:rsidP="00DE5201">
      <w:pPr>
        <w:jc w:val="both"/>
        <w:rPr>
          <w:sz w:val="18"/>
          <w:szCs w:val="18"/>
        </w:rPr>
      </w:pPr>
      <w:r w:rsidRPr="002A63E3">
        <w:rPr>
          <w:sz w:val="18"/>
          <w:szCs w:val="18"/>
        </w:rPr>
        <w:t xml:space="preserve">Глава администрации </w:t>
      </w:r>
    </w:p>
    <w:p w:rsidR="002A63E3" w:rsidRDefault="002A63E3" w:rsidP="00DE5201">
      <w:pPr>
        <w:pStyle w:val="afff3"/>
        <w:jc w:val="both"/>
        <w:rPr>
          <w:color w:val="000000"/>
          <w:sz w:val="18"/>
          <w:szCs w:val="18"/>
        </w:rPr>
      </w:pPr>
      <w:r w:rsidRPr="002A63E3">
        <w:rPr>
          <w:sz w:val="18"/>
          <w:szCs w:val="18"/>
        </w:rPr>
        <w:t>Мошковского сельсовета</w:t>
      </w:r>
      <w:r w:rsidRPr="002A63E3">
        <w:rPr>
          <w:color w:val="000000"/>
          <w:sz w:val="18"/>
          <w:szCs w:val="18"/>
        </w:rPr>
        <w:t xml:space="preserve">                                                                      И.Б. Гнивковский</w:t>
      </w:r>
    </w:p>
    <w:p w:rsidR="00155E93" w:rsidRPr="00155E93" w:rsidRDefault="00155E93" w:rsidP="00155E93">
      <w:pPr>
        <w:pStyle w:val="afff3"/>
        <w:jc w:val="both"/>
        <w:rPr>
          <w:color w:val="000000"/>
          <w:sz w:val="18"/>
          <w:szCs w:val="18"/>
        </w:rPr>
      </w:pPr>
    </w:p>
    <w:p w:rsidR="00155E93" w:rsidRPr="00155E93" w:rsidRDefault="00155E93" w:rsidP="00155E93">
      <w:pPr>
        <w:pStyle w:val="afff3"/>
        <w:jc w:val="center"/>
        <w:rPr>
          <w:sz w:val="18"/>
          <w:szCs w:val="18"/>
        </w:rPr>
      </w:pPr>
      <w:r w:rsidRPr="00155E93">
        <w:rPr>
          <w:sz w:val="18"/>
          <w:szCs w:val="18"/>
        </w:rPr>
        <w:t>Утвержден</w:t>
      </w:r>
      <w:r>
        <w:rPr>
          <w:sz w:val="18"/>
          <w:szCs w:val="18"/>
        </w:rPr>
        <w:t xml:space="preserve"> </w:t>
      </w:r>
      <w:r w:rsidRPr="00155E93">
        <w:rPr>
          <w:sz w:val="18"/>
          <w:szCs w:val="18"/>
        </w:rPr>
        <w:t xml:space="preserve">постановлением администрации </w:t>
      </w:r>
      <w:r>
        <w:rPr>
          <w:sz w:val="18"/>
          <w:szCs w:val="18"/>
        </w:rPr>
        <w:t>Мошковского</w:t>
      </w:r>
      <w:r w:rsidRPr="00155E93">
        <w:rPr>
          <w:sz w:val="18"/>
          <w:szCs w:val="18"/>
        </w:rPr>
        <w:t xml:space="preserve"> сельсовета</w:t>
      </w:r>
      <w:r>
        <w:rPr>
          <w:sz w:val="18"/>
          <w:szCs w:val="18"/>
        </w:rPr>
        <w:t xml:space="preserve"> </w:t>
      </w:r>
      <w:r w:rsidRPr="00155E93">
        <w:rPr>
          <w:sz w:val="18"/>
          <w:szCs w:val="18"/>
        </w:rPr>
        <w:t>от 08.06.2020 № 39</w:t>
      </w:r>
    </w:p>
    <w:p w:rsidR="00155E93" w:rsidRPr="00155E93" w:rsidRDefault="00155E93" w:rsidP="00155E93">
      <w:pPr>
        <w:pStyle w:val="ConsPlusNormal2"/>
        <w:jc w:val="right"/>
        <w:rPr>
          <w:rFonts w:ascii="Times New Roman" w:hAnsi="Times New Roman"/>
          <w:position w:val="-2"/>
          <w:sz w:val="18"/>
          <w:szCs w:val="18"/>
        </w:rPr>
      </w:pPr>
    </w:p>
    <w:p w:rsidR="00155E93" w:rsidRPr="00155E93" w:rsidRDefault="00155E93" w:rsidP="00155E93">
      <w:pPr>
        <w:pStyle w:val="ConsPlusTitle"/>
        <w:jc w:val="center"/>
        <w:rPr>
          <w:rFonts w:ascii="Times New Roman" w:hAnsi="Times New Roman" w:cs="Times New Roman"/>
          <w:position w:val="-2"/>
          <w:sz w:val="18"/>
          <w:szCs w:val="18"/>
        </w:rPr>
      </w:pPr>
      <w:bookmarkStart w:id="2" w:name="P29"/>
      <w:bookmarkEnd w:id="2"/>
      <w:r w:rsidRPr="00155E93">
        <w:rPr>
          <w:rFonts w:ascii="Times New Roman" w:hAnsi="Times New Roman" w:cs="Times New Roman"/>
          <w:position w:val="-2"/>
          <w:sz w:val="18"/>
          <w:szCs w:val="18"/>
        </w:rPr>
        <w:t>Административный регламент предоставления муниципальной услуги «Предоставление выписки из похозяйственн</w:t>
      </w:r>
      <w:r>
        <w:rPr>
          <w:rFonts w:ascii="Times New Roman" w:hAnsi="Times New Roman" w:cs="Times New Roman"/>
          <w:position w:val="-2"/>
          <w:sz w:val="18"/>
          <w:szCs w:val="18"/>
        </w:rPr>
        <w:t>о</w:t>
      </w:r>
      <w:r w:rsidRPr="00155E93">
        <w:rPr>
          <w:rFonts w:ascii="Times New Roman" w:hAnsi="Times New Roman" w:cs="Times New Roman"/>
          <w:position w:val="-2"/>
          <w:sz w:val="18"/>
          <w:szCs w:val="18"/>
        </w:rPr>
        <w:t>й книги»</w:t>
      </w:r>
    </w:p>
    <w:p w:rsidR="00155E93" w:rsidRPr="00155E93" w:rsidRDefault="00155E93" w:rsidP="00155E93">
      <w:pPr>
        <w:jc w:val="center"/>
        <w:rPr>
          <w:b/>
          <w:position w:val="-2"/>
          <w:sz w:val="18"/>
          <w:szCs w:val="18"/>
        </w:rPr>
      </w:pPr>
      <w:r w:rsidRPr="00155E93">
        <w:rPr>
          <w:b/>
          <w:position w:val="-2"/>
          <w:sz w:val="18"/>
          <w:szCs w:val="18"/>
        </w:rPr>
        <w:t>I. Общие положения</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Предмет регулирования</w:t>
      </w:r>
    </w:p>
    <w:p w:rsidR="00155E93" w:rsidRPr="00155E93" w:rsidRDefault="00155E93" w:rsidP="00155E93">
      <w:pPr>
        <w:pStyle w:val="ConsPlusTitle"/>
        <w:jc w:val="both"/>
        <w:rPr>
          <w:rFonts w:ascii="Times New Roman" w:hAnsi="Times New Roman" w:cs="Times New Roman"/>
          <w:b w:val="0"/>
          <w:position w:val="-2"/>
          <w:sz w:val="18"/>
          <w:szCs w:val="18"/>
        </w:rPr>
      </w:pPr>
      <w:r w:rsidRPr="00155E93">
        <w:rPr>
          <w:rFonts w:ascii="Times New Roman" w:hAnsi="Times New Roman" w:cs="Times New Roman"/>
          <w:b w:val="0"/>
          <w:position w:val="-2"/>
          <w:sz w:val="18"/>
          <w:szCs w:val="18"/>
        </w:rPr>
        <w:t>1.1. Административный регламент устанавливает порядок и стандарт предоставления муниципальной услуги «Предоставление выписки из похозяйственн</w:t>
      </w:r>
      <w:r>
        <w:rPr>
          <w:rFonts w:ascii="Times New Roman" w:hAnsi="Times New Roman" w:cs="Times New Roman"/>
          <w:b w:val="0"/>
          <w:position w:val="-2"/>
          <w:sz w:val="18"/>
          <w:szCs w:val="18"/>
        </w:rPr>
        <w:t>о</w:t>
      </w:r>
      <w:r w:rsidRPr="00155E93">
        <w:rPr>
          <w:rFonts w:ascii="Times New Roman" w:hAnsi="Times New Roman" w:cs="Times New Roman"/>
          <w:b w:val="0"/>
          <w:position w:val="-2"/>
          <w:sz w:val="18"/>
          <w:szCs w:val="18"/>
        </w:rPr>
        <w:t>й книги»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w:t>
      </w:r>
      <w:r w:rsidRPr="00155E93">
        <w:rPr>
          <w:rFonts w:ascii="Times New Roman" w:hAnsi="Times New Roman" w:cs="Times New Roman"/>
          <w:b w:val="0"/>
          <w:i/>
          <w:position w:val="-2"/>
          <w:sz w:val="18"/>
          <w:szCs w:val="18"/>
        </w:rPr>
        <w:t xml:space="preserve"> </w:t>
      </w:r>
      <w:r w:rsidRPr="00155E93">
        <w:rPr>
          <w:rFonts w:ascii="Times New Roman" w:hAnsi="Times New Roman" w:cs="Times New Roman"/>
          <w:b w:val="0"/>
          <w:position w:val="-2"/>
          <w:sz w:val="18"/>
          <w:szCs w:val="18"/>
        </w:rPr>
        <w:t>(далее - Администрация) при предоставлении муниципальной услуги.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Круг заявителей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1.2. Заявителями при предоставлении муниципальной услуги являются граждане, являющиеся членами личного подсобного хозяйства, зарегистрированного в похозяйственн</w:t>
      </w:r>
      <w:r>
        <w:rPr>
          <w:rFonts w:ascii="Times New Roman" w:hAnsi="Times New Roman"/>
          <w:position w:val="-2"/>
          <w:sz w:val="18"/>
          <w:szCs w:val="18"/>
        </w:rPr>
        <w:t>о</w:t>
      </w:r>
      <w:r w:rsidRPr="00155E93">
        <w:rPr>
          <w:rFonts w:ascii="Times New Roman" w:hAnsi="Times New Roman"/>
          <w:position w:val="-2"/>
          <w:sz w:val="18"/>
          <w:szCs w:val="18"/>
        </w:rPr>
        <w:t>й книге, либо их уполномоченные представители, обратившиеся в Администрацию с заявлением о предоставлении выписки из похозяйственн</w:t>
      </w:r>
      <w:r>
        <w:rPr>
          <w:rFonts w:ascii="Times New Roman" w:hAnsi="Times New Roman"/>
          <w:position w:val="-2"/>
          <w:sz w:val="18"/>
          <w:szCs w:val="18"/>
        </w:rPr>
        <w:t>о</w:t>
      </w:r>
      <w:r w:rsidRPr="00155E93">
        <w:rPr>
          <w:rFonts w:ascii="Times New Roman" w:hAnsi="Times New Roman"/>
          <w:position w:val="-2"/>
          <w:sz w:val="18"/>
          <w:szCs w:val="18"/>
        </w:rPr>
        <w:t>й книги (далее – заявители).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Требования к порядку информирования о предоставлении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1.3. Информирование заявителя о предоставлении муниципальной услуги осуществляется: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1.3.1. Лично;</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1.3.3. Посредством использования телефонной, почтовой связи, а также электронной почты;</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1.3.4. Посредством размещения информации на официальном сайте Администрации в информационно-телекоммуникационной сети «Интернет» </w:t>
      </w:r>
      <w:r w:rsidRPr="00155E93">
        <w:rPr>
          <w:rFonts w:ascii="Times New Roman" w:hAnsi="Times New Roman"/>
          <w:sz w:val="18"/>
          <w:szCs w:val="18"/>
        </w:rPr>
        <w:t>http://</w:t>
      </w:r>
      <w:r w:rsidRPr="00155E93">
        <w:rPr>
          <w:rFonts w:ascii="Times New Roman" w:hAnsi="Times New Roman"/>
          <w:sz w:val="18"/>
          <w:szCs w:val="18"/>
          <w:lang w:val="en-US"/>
        </w:rPr>
        <w:t>moshkovo</w:t>
      </w:r>
      <w:r w:rsidRPr="00155E93">
        <w:rPr>
          <w:rFonts w:ascii="Times New Roman" w:hAnsi="Times New Roman"/>
          <w:sz w:val="18"/>
          <w:szCs w:val="18"/>
        </w:rPr>
        <w:t xml:space="preserve">.bekovo.pnzreg.ru </w:t>
      </w:r>
      <w:r w:rsidRPr="00155E93">
        <w:rPr>
          <w:rFonts w:ascii="Times New Roman" w:hAnsi="Times New Roman"/>
          <w:position w:val="-2"/>
          <w:sz w:val="18"/>
          <w:szCs w:val="18"/>
        </w:rP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а) при личном обращении заявителя;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б) по письменным обращениям (в том числе по электронной почте).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Ответ на обращение направляется почтой в адрес заявителя в срок, не превышающий пяти рабочих дней со дня регистрации письменного обращения;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в) по телефону.</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lastRenderedPageBreak/>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1.5. Информация по вопросам предоставления муниципальной услуги включает в себя следующие сведения: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 круг заявителей, которым предоставляется муниципальная услуга;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 срок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5) порядок и способы подачи документов, представляемых заявителем для получения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w:t>
      </w:r>
      <w:r w:rsidRPr="00155E93">
        <w:rPr>
          <w:rFonts w:ascii="Times New Roman" w:hAnsi="Times New Roman"/>
          <w:bCs/>
          <w:color w:val="000000"/>
          <w:sz w:val="18"/>
          <w:szCs w:val="18"/>
        </w:rPr>
        <w:t xml:space="preserve">Мошковского сельсовета </w:t>
      </w:r>
      <w:r w:rsidRPr="00155E93">
        <w:rPr>
          <w:rFonts w:ascii="Times New Roman" w:hAnsi="Times New Roman"/>
          <w:color w:val="000000"/>
          <w:sz w:val="18"/>
          <w:szCs w:val="18"/>
        </w:rPr>
        <w:t xml:space="preserve">Бековского </w:t>
      </w:r>
      <w:r w:rsidRPr="00155E93">
        <w:rPr>
          <w:rFonts w:ascii="Times New Roman" w:hAnsi="Times New Roman"/>
          <w:bCs/>
          <w:color w:val="000000"/>
          <w:sz w:val="18"/>
          <w:szCs w:val="18"/>
        </w:rPr>
        <w:t>района Пензенской области</w:t>
      </w:r>
      <w:r w:rsidRPr="00155E93">
        <w:rPr>
          <w:rFonts w:ascii="Times New Roman" w:hAnsi="Times New Roman"/>
          <w:position w:val="-2"/>
          <w:sz w:val="18"/>
          <w:szCs w:val="18"/>
        </w:rPr>
        <w:t>;</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10) сведения о месте нахождения, графике работы, телефонах, адресе официального сайта Администрации, а также электронной почты;</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1.7. Информация по вопросам предоставления муниципальной услуги предоставляется заявителю бесплатно.</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1.9. Порядок, форма, место размещения и способы получения справочной информации.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К справочной информации относится следующая информация: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место нахождения и график работы Администрации и МФЦ;</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справочные телефоны Администрации, МФЦ, в том числе номер телефона-автоинформатора (при наличии);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адреса официальных сайтов Администрации, МФЦ, адреса их электронной почты.</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Требования к информационным стендам МФЦ установлены пунктом 2.20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МФЦ обеспечивает размещение и актуализацию справочной информации на информационных стендах и официальном сайте МФЦ.</w:t>
      </w:r>
    </w:p>
    <w:p w:rsidR="00155E93" w:rsidRPr="00155E93" w:rsidRDefault="00155E93" w:rsidP="00155E93">
      <w:pPr>
        <w:pStyle w:val="afff3"/>
        <w:jc w:val="both"/>
        <w:rPr>
          <w:sz w:val="18"/>
          <w:szCs w:val="18"/>
        </w:rPr>
      </w:pPr>
      <w:r w:rsidRPr="00155E93">
        <w:rPr>
          <w:sz w:val="18"/>
          <w:szCs w:val="18"/>
        </w:rPr>
        <w:t>1.13. Информация о месте нахождения Администрации:</w:t>
      </w:r>
    </w:p>
    <w:p w:rsidR="00155E93" w:rsidRPr="00155E93" w:rsidRDefault="00155E93" w:rsidP="00155E93">
      <w:pPr>
        <w:jc w:val="both"/>
        <w:rPr>
          <w:sz w:val="18"/>
          <w:szCs w:val="18"/>
        </w:rPr>
      </w:pPr>
      <w:r w:rsidRPr="00155E93">
        <w:rPr>
          <w:sz w:val="18"/>
          <w:szCs w:val="18"/>
        </w:rPr>
        <w:t>Адрес: 442944, Пензенская область, Беков</w:t>
      </w:r>
      <w:r w:rsidRPr="00155E93">
        <w:rPr>
          <w:sz w:val="18"/>
          <w:szCs w:val="18"/>
          <w:lang w:val="en-US"/>
        </w:rPr>
        <w:t>c</w:t>
      </w:r>
      <w:r w:rsidRPr="00155E93">
        <w:rPr>
          <w:sz w:val="18"/>
          <w:szCs w:val="18"/>
        </w:rPr>
        <w:t>кий район, с. Мошки, ул. Садовая, 24.</w:t>
      </w:r>
    </w:p>
    <w:p w:rsidR="00155E93" w:rsidRPr="00155E93" w:rsidRDefault="00155E93" w:rsidP="00155E93">
      <w:pPr>
        <w:jc w:val="both"/>
        <w:rPr>
          <w:sz w:val="18"/>
          <w:szCs w:val="18"/>
        </w:rPr>
      </w:pPr>
      <w:r w:rsidRPr="00155E93">
        <w:rPr>
          <w:sz w:val="18"/>
          <w:szCs w:val="18"/>
        </w:rPr>
        <w:t>Прием документов для целей предоставления муниципальной услуги осуществляется по адресу: 442944, Пензенская область, Беков</w:t>
      </w:r>
      <w:r w:rsidRPr="00155E93">
        <w:rPr>
          <w:sz w:val="18"/>
          <w:szCs w:val="18"/>
          <w:lang w:val="en-US"/>
        </w:rPr>
        <w:t>c</w:t>
      </w:r>
      <w:r w:rsidRPr="00155E93">
        <w:rPr>
          <w:sz w:val="18"/>
          <w:szCs w:val="18"/>
        </w:rPr>
        <w:t>кий район, с. Мошки, ул. Садовая, 24.Телефон: 8 (84141) 52-1-21.</w:t>
      </w:r>
    </w:p>
    <w:p w:rsidR="00155E93" w:rsidRPr="00155E93" w:rsidRDefault="00155E93" w:rsidP="00155E93">
      <w:pPr>
        <w:jc w:val="both"/>
        <w:rPr>
          <w:sz w:val="18"/>
          <w:szCs w:val="18"/>
        </w:rPr>
      </w:pPr>
      <w:r w:rsidRPr="00155E93">
        <w:rPr>
          <w:sz w:val="18"/>
          <w:szCs w:val="18"/>
        </w:rPr>
        <w:t>Официальный сайт Администрации: http://</w:t>
      </w:r>
      <w:r w:rsidRPr="00155E93">
        <w:rPr>
          <w:sz w:val="18"/>
          <w:szCs w:val="18"/>
          <w:lang w:val="en-US"/>
        </w:rPr>
        <w:t>moshkovo</w:t>
      </w:r>
      <w:r w:rsidRPr="00155E93">
        <w:rPr>
          <w:sz w:val="18"/>
          <w:szCs w:val="18"/>
        </w:rPr>
        <w:t>.bekovo.pnzreg.ru/.</w:t>
      </w:r>
    </w:p>
    <w:p w:rsidR="00155E93" w:rsidRPr="00155E93" w:rsidRDefault="00155E93" w:rsidP="00155E93">
      <w:pPr>
        <w:jc w:val="both"/>
        <w:rPr>
          <w:sz w:val="18"/>
          <w:szCs w:val="18"/>
        </w:rPr>
      </w:pPr>
      <w:r w:rsidRPr="00155E93">
        <w:rPr>
          <w:sz w:val="18"/>
          <w:szCs w:val="18"/>
        </w:rPr>
        <w:t xml:space="preserve">Адрес электронной почты Администрации: </w:t>
      </w:r>
      <w:r w:rsidRPr="00155E93">
        <w:rPr>
          <w:sz w:val="18"/>
          <w:szCs w:val="18"/>
          <w:lang w:val="en-US"/>
        </w:rPr>
        <w:t>moshkiadm</w:t>
      </w:r>
      <w:r w:rsidRPr="00155E93">
        <w:rPr>
          <w:sz w:val="18"/>
          <w:szCs w:val="18"/>
        </w:rPr>
        <w:t>@</w:t>
      </w:r>
      <w:r w:rsidRPr="00155E93">
        <w:rPr>
          <w:sz w:val="18"/>
          <w:szCs w:val="18"/>
          <w:lang w:val="en-US"/>
        </w:rPr>
        <w:t>yandex</w:t>
      </w:r>
      <w:r w:rsidRPr="00155E93">
        <w:rPr>
          <w:sz w:val="18"/>
          <w:szCs w:val="18"/>
        </w:rPr>
        <w:t>.</w:t>
      </w:r>
      <w:r w:rsidRPr="00155E93">
        <w:rPr>
          <w:sz w:val="18"/>
          <w:szCs w:val="18"/>
          <w:lang w:val="en-US"/>
        </w:rPr>
        <w:t>ru</w:t>
      </w:r>
      <w:r w:rsidRPr="00155E93">
        <w:rPr>
          <w:sz w:val="18"/>
          <w:szCs w:val="18"/>
        </w:rPr>
        <w:t xml:space="preserve">. </w:t>
      </w:r>
    </w:p>
    <w:p w:rsidR="00155E93" w:rsidRPr="00155E93" w:rsidRDefault="00155E93" w:rsidP="00155E93">
      <w:pPr>
        <w:jc w:val="both"/>
        <w:rPr>
          <w:sz w:val="18"/>
          <w:szCs w:val="18"/>
        </w:rPr>
      </w:pPr>
      <w:r w:rsidRPr="00155E93">
        <w:rPr>
          <w:sz w:val="18"/>
          <w:szCs w:val="18"/>
        </w:rPr>
        <w:t>1.14. График работы Администрации: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155E93" w:rsidRPr="00155E93" w:rsidTr="002F116F">
        <w:tc>
          <w:tcPr>
            <w:tcW w:w="2943" w:type="dxa"/>
          </w:tcPr>
          <w:p w:rsidR="00155E93" w:rsidRPr="00155E93" w:rsidRDefault="00155E93" w:rsidP="00155E93">
            <w:pPr>
              <w:jc w:val="center"/>
              <w:rPr>
                <w:sz w:val="18"/>
                <w:szCs w:val="18"/>
              </w:rPr>
            </w:pPr>
            <w:r w:rsidRPr="00155E93">
              <w:rPr>
                <w:sz w:val="18"/>
                <w:szCs w:val="18"/>
              </w:rPr>
              <w:t>понедельник</w:t>
            </w:r>
          </w:p>
        </w:tc>
        <w:tc>
          <w:tcPr>
            <w:tcW w:w="6413" w:type="dxa"/>
          </w:tcPr>
          <w:p w:rsidR="00155E93" w:rsidRPr="00155E93" w:rsidRDefault="00155E93" w:rsidP="00155E93">
            <w:pPr>
              <w:jc w:val="center"/>
              <w:rPr>
                <w:sz w:val="18"/>
                <w:szCs w:val="18"/>
              </w:rPr>
            </w:pPr>
            <w:r w:rsidRPr="00155E93">
              <w:rPr>
                <w:sz w:val="18"/>
                <w:szCs w:val="18"/>
              </w:rPr>
              <w:t>8.00-17.00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вторник</w:t>
            </w:r>
          </w:p>
        </w:tc>
        <w:tc>
          <w:tcPr>
            <w:tcW w:w="6413" w:type="dxa"/>
          </w:tcPr>
          <w:p w:rsidR="00155E93" w:rsidRPr="00155E93" w:rsidRDefault="00155E93" w:rsidP="00155E93">
            <w:pPr>
              <w:jc w:val="center"/>
              <w:rPr>
                <w:sz w:val="18"/>
                <w:szCs w:val="18"/>
              </w:rPr>
            </w:pPr>
            <w:r w:rsidRPr="00155E93">
              <w:rPr>
                <w:sz w:val="18"/>
                <w:szCs w:val="18"/>
              </w:rPr>
              <w:t>8.00-1</w:t>
            </w:r>
            <w:r w:rsidRPr="00155E93">
              <w:rPr>
                <w:sz w:val="18"/>
                <w:szCs w:val="18"/>
                <w:lang w:val="en-US"/>
              </w:rPr>
              <w:t>6</w:t>
            </w:r>
            <w:r w:rsidRPr="00155E93">
              <w:rPr>
                <w:sz w:val="18"/>
                <w:szCs w:val="18"/>
              </w:rPr>
              <w:t>.00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среда</w:t>
            </w:r>
          </w:p>
        </w:tc>
        <w:tc>
          <w:tcPr>
            <w:tcW w:w="6413" w:type="dxa"/>
          </w:tcPr>
          <w:p w:rsidR="00155E93" w:rsidRPr="00155E93" w:rsidRDefault="00155E93" w:rsidP="00155E93">
            <w:pPr>
              <w:jc w:val="center"/>
              <w:rPr>
                <w:sz w:val="18"/>
                <w:szCs w:val="18"/>
              </w:rPr>
            </w:pPr>
            <w:r w:rsidRPr="00155E93">
              <w:rPr>
                <w:sz w:val="18"/>
                <w:szCs w:val="18"/>
              </w:rPr>
              <w:t>8.00-1</w:t>
            </w:r>
            <w:r w:rsidRPr="00155E93">
              <w:rPr>
                <w:sz w:val="18"/>
                <w:szCs w:val="18"/>
                <w:lang w:val="en-US"/>
              </w:rPr>
              <w:t>6</w:t>
            </w:r>
            <w:r w:rsidRPr="00155E93">
              <w:rPr>
                <w:sz w:val="18"/>
                <w:szCs w:val="18"/>
              </w:rPr>
              <w:t>.00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четверг</w:t>
            </w:r>
          </w:p>
        </w:tc>
        <w:tc>
          <w:tcPr>
            <w:tcW w:w="6413" w:type="dxa"/>
          </w:tcPr>
          <w:p w:rsidR="00155E93" w:rsidRPr="00155E93" w:rsidRDefault="00155E93" w:rsidP="00155E93">
            <w:pPr>
              <w:jc w:val="center"/>
              <w:rPr>
                <w:sz w:val="18"/>
                <w:szCs w:val="18"/>
              </w:rPr>
            </w:pPr>
            <w:r w:rsidRPr="00155E93">
              <w:rPr>
                <w:sz w:val="18"/>
                <w:szCs w:val="18"/>
              </w:rPr>
              <w:t>8.00-1</w:t>
            </w:r>
            <w:r w:rsidRPr="00155E93">
              <w:rPr>
                <w:sz w:val="18"/>
                <w:szCs w:val="18"/>
                <w:lang w:val="en-US"/>
              </w:rPr>
              <w:t>6</w:t>
            </w:r>
            <w:r w:rsidRPr="00155E93">
              <w:rPr>
                <w:sz w:val="18"/>
                <w:szCs w:val="18"/>
              </w:rPr>
              <w:t>.00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lastRenderedPageBreak/>
              <w:t>пятница</w:t>
            </w:r>
          </w:p>
        </w:tc>
        <w:tc>
          <w:tcPr>
            <w:tcW w:w="6413" w:type="dxa"/>
          </w:tcPr>
          <w:p w:rsidR="00155E93" w:rsidRPr="00155E93" w:rsidRDefault="00155E93" w:rsidP="00155E93">
            <w:pPr>
              <w:jc w:val="center"/>
              <w:rPr>
                <w:sz w:val="18"/>
                <w:szCs w:val="18"/>
              </w:rPr>
            </w:pPr>
            <w:r w:rsidRPr="00155E93">
              <w:rPr>
                <w:sz w:val="18"/>
                <w:szCs w:val="18"/>
              </w:rPr>
              <w:t>8.00-1</w:t>
            </w:r>
            <w:r w:rsidRPr="00155E93">
              <w:rPr>
                <w:sz w:val="18"/>
                <w:szCs w:val="18"/>
                <w:lang w:val="en-US"/>
              </w:rPr>
              <w:t>6</w:t>
            </w:r>
            <w:r w:rsidRPr="00155E93">
              <w:rPr>
                <w:sz w:val="18"/>
                <w:szCs w:val="18"/>
              </w:rPr>
              <w:t>.00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перерыв на обед</w:t>
            </w:r>
          </w:p>
        </w:tc>
        <w:tc>
          <w:tcPr>
            <w:tcW w:w="6413" w:type="dxa"/>
          </w:tcPr>
          <w:p w:rsidR="00155E93" w:rsidRPr="00155E93" w:rsidRDefault="00155E93" w:rsidP="00155E93">
            <w:pPr>
              <w:jc w:val="center"/>
              <w:rPr>
                <w:sz w:val="18"/>
                <w:szCs w:val="18"/>
              </w:rPr>
            </w:pPr>
            <w:r w:rsidRPr="00155E93">
              <w:rPr>
                <w:sz w:val="18"/>
                <w:szCs w:val="18"/>
              </w:rPr>
              <w:t>12.00-13.00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суббота</w:t>
            </w:r>
          </w:p>
        </w:tc>
        <w:tc>
          <w:tcPr>
            <w:tcW w:w="6413" w:type="dxa"/>
          </w:tcPr>
          <w:p w:rsidR="00155E93" w:rsidRPr="00155E93" w:rsidRDefault="00155E93" w:rsidP="00155E93">
            <w:pPr>
              <w:jc w:val="center"/>
              <w:rPr>
                <w:sz w:val="18"/>
                <w:szCs w:val="18"/>
              </w:rPr>
            </w:pPr>
            <w:r w:rsidRPr="00155E93">
              <w:rPr>
                <w:sz w:val="18"/>
                <w:szCs w:val="18"/>
              </w:rPr>
              <w:t>выходной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воскресенье</w:t>
            </w:r>
          </w:p>
        </w:tc>
        <w:tc>
          <w:tcPr>
            <w:tcW w:w="6413" w:type="dxa"/>
          </w:tcPr>
          <w:p w:rsidR="00155E93" w:rsidRPr="00155E93" w:rsidRDefault="00155E93" w:rsidP="00155E93">
            <w:pPr>
              <w:jc w:val="center"/>
              <w:rPr>
                <w:sz w:val="18"/>
                <w:szCs w:val="18"/>
              </w:rPr>
            </w:pPr>
            <w:r w:rsidRPr="00155E93">
              <w:rPr>
                <w:sz w:val="18"/>
                <w:szCs w:val="18"/>
              </w:rPr>
              <w:t>выходной день</w:t>
            </w:r>
          </w:p>
        </w:tc>
      </w:tr>
    </w:tbl>
    <w:p w:rsidR="00155E93" w:rsidRPr="00155E93" w:rsidRDefault="00155E93" w:rsidP="00155E93">
      <w:pPr>
        <w:jc w:val="both"/>
        <w:rPr>
          <w:sz w:val="18"/>
          <w:szCs w:val="18"/>
        </w:rPr>
      </w:pPr>
      <w:r w:rsidRPr="00155E93">
        <w:rPr>
          <w:sz w:val="18"/>
          <w:szCs w:val="18"/>
        </w:rPr>
        <w:t>1.15. Часы приема заявлений на предоставление муниципальной услуги Администрацией: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155E93" w:rsidRPr="00155E93" w:rsidTr="002F116F">
        <w:tc>
          <w:tcPr>
            <w:tcW w:w="2943" w:type="dxa"/>
          </w:tcPr>
          <w:p w:rsidR="00155E93" w:rsidRPr="00155E93" w:rsidRDefault="00155E93" w:rsidP="00155E93">
            <w:pPr>
              <w:jc w:val="center"/>
              <w:rPr>
                <w:sz w:val="18"/>
                <w:szCs w:val="18"/>
              </w:rPr>
            </w:pPr>
            <w:r w:rsidRPr="00155E93">
              <w:rPr>
                <w:sz w:val="18"/>
                <w:szCs w:val="18"/>
              </w:rPr>
              <w:t>понедельник</w:t>
            </w:r>
          </w:p>
        </w:tc>
        <w:tc>
          <w:tcPr>
            <w:tcW w:w="6413" w:type="dxa"/>
          </w:tcPr>
          <w:p w:rsidR="00155E93" w:rsidRPr="00155E93" w:rsidRDefault="00155E93" w:rsidP="00155E93">
            <w:pPr>
              <w:jc w:val="center"/>
              <w:rPr>
                <w:sz w:val="18"/>
                <w:szCs w:val="18"/>
              </w:rPr>
            </w:pPr>
            <w:r w:rsidRPr="00155E93">
              <w:rPr>
                <w:sz w:val="18"/>
                <w:szCs w:val="18"/>
              </w:rPr>
              <w:t>не приемный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вторник</w:t>
            </w:r>
          </w:p>
        </w:tc>
        <w:tc>
          <w:tcPr>
            <w:tcW w:w="6413" w:type="dxa"/>
          </w:tcPr>
          <w:p w:rsidR="00155E93" w:rsidRPr="00155E93" w:rsidRDefault="00155E93" w:rsidP="00155E93">
            <w:pPr>
              <w:jc w:val="center"/>
              <w:rPr>
                <w:sz w:val="18"/>
                <w:szCs w:val="18"/>
              </w:rPr>
            </w:pPr>
            <w:r w:rsidRPr="00155E93">
              <w:rPr>
                <w:sz w:val="18"/>
                <w:szCs w:val="18"/>
              </w:rPr>
              <w:t>9.00-15.00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среда</w:t>
            </w:r>
          </w:p>
        </w:tc>
        <w:tc>
          <w:tcPr>
            <w:tcW w:w="6413" w:type="dxa"/>
          </w:tcPr>
          <w:p w:rsidR="00155E93" w:rsidRPr="00155E93" w:rsidRDefault="00155E93" w:rsidP="00155E93">
            <w:pPr>
              <w:jc w:val="center"/>
              <w:rPr>
                <w:sz w:val="18"/>
                <w:szCs w:val="18"/>
              </w:rPr>
            </w:pPr>
            <w:r w:rsidRPr="00155E93">
              <w:rPr>
                <w:sz w:val="18"/>
                <w:szCs w:val="18"/>
              </w:rPr>
              <w:t>не приемный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четверг</w:t>
            </w:r>
          </w:p>
        </w:tc>
        <w:tc>
          <w:tcPr>
            <w:tcW w:w="6413" w:type="dxa"/>
          </w:tcPr>
          <w:p w:rsidR="00155E93" w:rsidRPr="00155E93" w:rsidRDefault="00155E93" w:rsidP="00155E93">
            <w:pPr>
              <w:jc w:val="center"/>
              <w:rPr>
                <w:sz w:val="18"/>
                <w:szCs w:val="18"/>
              </w:rPr>
            </w:pPr>
            <w:r w:rsidRPr="00155E93">
              <w:rPr>
                <w:sz w:val="18"/>
                <w:szCs w:val="18"/>
              </w:rPr>
              <w:t>9.00-15.00</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пятница</w:t>
            </w:r>
          </w:p>
        </w:tc>
        <w:tc>
          <w:tcPr>
            <w:tcW w:w="6413" w:type="dxa"/>
          </w:tcPr>
          <w:p w:rsidR="00155E93" w:rsidRPr="00155E93" w:rsidRDefault="00155E93" w:rsidP="00155E93">
            <w:pPr>
              <w:jc w:val="center"/>
              <w:rPr>
                <w:sz w:val="18"/>
                <w:szCs w:val="18"/>
              </w:rPr>
            </w:pPr>
            <w:r w:rsidRPr="00155E93">
              <w:rPr>
                <w:sz w:val="18"/>
                <w:szCs w:val="18"/>
              </w:rPr>
              <w:t>не приемный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суббота</w:t>
            </w:r>
          </w:p>
        </w:tc>
        <w:tc>
          <w:tcPr>
            <w:tcW w:w="6413" w:type="dxa"/>
          </w:tcPr>
          <w:p w:rsidR="00155E93" w:rsidRPr="00155E93" w:rsidRDefault="00155E93" w:rsidP="00155E93">
            <w:pPr>
              <w:jc w:val="center"/>
              <w:rPr>
                <w:sz w:val="18"/>
                <w:szCs w:val="18"/>
              </w:rPr>
            </w:pPr>
            <w:r w:rsidRPr="00155E93">
              <w:rPr>
                <w:sz w:val="18"/>
                <w:szCs w:val="18"/>
              </w:rPr>
              <w:t>выходной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воскресенье</w:t>
            </w:r>
          </w:p>
        </w:tc>
        <w:tc>
          <w:tcPr>
            <w:tcW w:w="6413" w:type="dxa"/>
          </w:tcPr>
          <w:p w:rsidR="00155E93" w:rsidRPr="00155E93" w:rsidRDefault="00155E93" w:rsidP="00155E93">
            <w:pPr>
              <w:jc w:val="center"/>
              <w:rPr>
                <w:sz w:val="18"/>
                <w:szCs w:val="18"/>
              </w:rPr>
            </w:pPr>
            <w:r w:rsidRPr="00155E93">
              <w:rPr>
                <w:sz w:val="18"/>
                <w:szCs w:val="18"/>
              </w:rPr>
              <w:t>выходной день</w:t>
            </w:r>
          </w:p>
        </w:tc>
      </w:tr>
      <w:tr w:rsidR="00155E93" w:rsidRPr="00155E93" w:rsidTr="002F116F">
        <w:tc>
          <w:tcPr>
            <w:tcW w:w="2943" w:type="dxa"/>
          </w:tcPr>
          <w:p w:rsidR="00155E93" w:rsidRPr="00155E93" w:rsidRDefault="00155E93" w:rsidP="00155E93">
            <w:pPr>
              <w:jc w:val="center"/>
              <w:rPr>
                <w:sz w:val="18"/>
                <w:szCs w:val="18"/>
              </w:rPr>
            </w:pPr>
            <w:r w:rsidRPr="00155E93">
              <w:rPr>
                <w:sz w:val="18"/>
                <w:szCs w:val="18"/>
              </w:rPr>
              <w:t>перерыв на обед</w:t>
            </w:r>
          </w:p>
        </w:tc>
        <w:tc>
          <w:tcPr>
            <w:tcW w:w="6413" w:type="dxa"/>
          </w:tcPr>
          <w:p w:rsidR="00155E93" w:rsidRPr="00155E93" w:rsidRDefault="00155E93" w:rsidP="00155E93">
            <w:pPr>
              <w:jc w:val="center"/>
              <w:rPr>
                <w:sz w:val="18"/>
                <w:szCs w:val="18"/>
              </w:rPr>
            </w:pPr>
            <w:r w:rsidRPr="00155E93">
              <w:rPr>
                <w:sz w:val="18"/>
                <w:szCs w:val="18"/>
              </w:rPr>
              <w:t>12.00-13.00</w:t>
            </w:r>
          </w:p>
        </w:tc>
      </w:tr>
    </w:tbl>
    <w:p w:rsidR="00155E93" w:rsidRPr="00155E93" w:rsidRDefault="00155E93" w:rsidP="00155E93">
      <w:pPr>
        <w:pStyle w:val="afff3"/>
        <w:jc w:val="both"/>
        <w:rPr>
          <w:sz w:val="18"/>
          <w:szCs w:val="18"/>
        </w:rPr>
      </w:pPr>
      <w:r w:rsidRPr="00155E93">
        <w:rPr>
          <w:sz w:val="18"/>
          <w:szCs w:val="18"/>
        </w:rPr>
        <w:t>1.16.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155E93" w:rsidRPr="00155E93" w:rsidRDefault="00155E93" w:rsidP="00155E93">
      <w:pPr>
        <w:pStyle w:val="afff3"/>
        <w:jc w:val="both"/>
        <w:rPr>
          <w:sz w:val="18"/>
          <w:szCs w:val="18"/>
        </w:rPr>
      </w:pPr>
      <w:r w:rsidRPr="00155E93">
        <w:rPr>
          <w:sz w:val="18"/>
          <w:szCs w:val="18"/>
        </w:rPr>
        <w:t>Адрес места нахождения МФЦ: 442940, Пензенская область, Бековский район, р.п. Беково, ул. Советская, д. 23/1.</w:t>
      </w:r>
    </w:p>
    <w:p w:rsidR="00155E93" w:rsidRPr="00155E93" w:rsidRDefault="00155E93" w:rsidP="00155E93">
      <w:pPr>
        <w:pStyle w:val="afff3"/>
        <w:jc w:val="both"/>
        <w:rPr>
          <w:sz w:val="18"/>
          <w:szCs w:val="18"/>
        </w:rPr>
      </w:pPr>
      <w:r w:rsidRPr="00155E93">
        <w:rPr>
          <w:sz w:val="18"/>
          <w:szCs w:val="18"/>
        </w:rPr>
        <w:t>Телефон для справок МФЦ: 8 (84141) 2-22-11.</w:t>
      </w:r>
    </w:p>
    <w:p w:rsidR="00155E93" w:rsidRPr="00155E93" w:rsidRDefault="00155E93" w:rsidP="00155E93">
      <w:pPr>
        <w:pStyle w:val="afff3"/>
        <w:jc w:val="both"/>
        <w:rPr>
          <w:sz w:val="18"/>
          <w:szCs w:val="18"/>
        </w:rPr>
      </w:pPr>
      <w:r w:rsidRPr="00155E93">
        <w:rPr>
          <w:sz w:val="18"/>
          <w:szCs w:val="18"/>
        </w:rPr>
        <w:t>Официальный сайт МФЦ: http://bekovo.mdocs.ru.</w:t>
      </w:r>
    </w:p>
    <w:p w:rsidR="00155E93" w:rsidRPr="00155E93" w:rsidRDefault="00155E93" w:rsidP="00155E93">
      <w:pPr>
        <w:pStyle w:val="afff3"/>
        <w:jc w:val="both"/>
        <w:rPr>
          <w:sz w:val="18"/>
          <w:szCs w:val="18"/>
        </w:rPr>
      </w:pPr>
      <w:r w:rsidRPr="00155E93">
        <w:rPr>
          <w:sz w:val="18"/>
          <w:szCs w:val="18"/>
        </w:rPr>
        <w:t>Адрес электронной почты МФЦ: bekovo@mfcinfo.ru.</w:t>
      </w:r>
    </w:p>
    <w:p w:rsidR="00155E93" w:rsidRPr="00155E93" w:rsidRDefault="00155E93" w:rsidP="00155E93">
      <w:pPr>
        <w:pStyle w:val="afff3"/>
        <w:jc w:val="both"/>
        <w:rPr>
          <w:sz w:val="18"/>
          <w:szCs w:val="18"/>
        </w:rPr>
      </w:pPr>
      <w:r w:rsidRPr="00155E93">
        <w:rPr>
          <w:sz w:val="18"/>
          <w:szCs w:val="18"/>
        </w:rPr>
        <w:t>График работы МФЦ: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понедельник</w:t>
            </w:r>
          </w:p>
        </w:tc>
        <w:tc>
          <w:tcPr>
            <w:tcW w:w="6413" w:type="dxa"/>
          </w:tcPr>
          <w:p w:rsidR="00155E93" w:rsidRPr="00155E93" w:rsidRDefault="00155E93" w:rsidP="00155E93">
            <w:pPr>
              <w:pStyle w:val="afff3"/>
              <w:jc w:val="center"/>
              <w:rPr>
                <w:sz w:val="18"/>
                <w:szCs w:val="18"/>
              </w:rPr>
            </w:pPr>
            <w:r w:rsidRPr="00155E93">
              <w:rPr>
                <w:sz w:val="18"/>
                <w:szCs w:val="18"/>
              </w:rPr>
              <w:t>8.00-17.00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вторник</w:t>
            </w:r>
          </w:p>
        </w:tc>
        <w:tc>
          <w:tcPr>
            <w:tcW w:w="6413" w:type="dxa"/>
          </w:tcPr>
          <w:p w:rsidR="00155E93" w:rsidRPr="00155E93" w:rsidRDefault="00155E93" w:rsidP="00155E93">
            <w:pPr>
              <w:pStyle w:val="afff3"/>
              <w:jc w:val="center"/>
              <w:rPr>
                <w:sz w:val="18"/>
                <w:szCs w:val="18"/>
              </w:rPr>
            </w:pPr>
            <w:r w:rsidRPr="00155E93">
              <w:rPr>
                <w:sz w:val="18"/>
                <w:szCs w:val="18"/>
              </w:rPr>
              <w:t>8.00-17.00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среда</w:t>
            </w:r>
          </w:p>
        </w:tc>
        <w:tc>
          <w:tcPr>
            <w:tcW w:w="6413" w:type="dxa"/>
          </w:tcPr>
          <w:p w:rsidR="00155E93" w:rsidRPr="00155E93" w:rsidRDefault="00155E93" w:rsidP="00155E93">
            <w:pPr>
              <w:pStyle w:val="afff3"/>
              <w:jc w:val="center"/>
              <w:rPr>
                <w:sz w:val="18"/>
                <w:szCs w:val="18"/>
              </w:rPr>
            </w:pPr>
            <w:r w:rsidRPr="00155E93">
              <w:rPr>
                <w:sz w:val="18"/>
                <w:szCs w:val="18"/>
              </w:rPr>
              <w:t>8.00-17.00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четверг</w:t>
            </w:r>
          </w:p>
        </w:tc>
        <w:tc>
          <w:tcPr>
            <w:tcW w:w="6413" w:type="dxa"/>
          </w:tcPr>
          <w:p w:rsidR="00155E93" w:rsidRPr="00155E93" w:rsidRDefault="00155E93" w:rsidP="00155E93">
            <w:pPr>
              <w:pStyle w:val="afff3"/>
              <w:jc w:val="center"/>
              <w:rPr>
                <w:sz w:val="18"/>
                <w:szCs w:val="18"/>
              </w:rPr>
            </w:pPr>
            <w:r w:rsidRPr="00155E93">
              <w:rPr>
                <w:sz w:val="18"/>
                <w:szCs w:val="18"/>
              </w:rPr>
              <w:t>8.00-17.00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пятница</w:t>
            </w:r>
          </w:p>
        </w:tc>
        <w:tc>
          <w:tcPr>
            <w:tcW w:w="6413" w:type="dxa"/>
          </w:tcPr>
          <w:p w:rsidR="00155E93" w:rsidRPr="00155E93" w:rsidRDefault="00155E93" w:rsidP="00155E93">
            <w:pPr>
              <w:pStyle w:val="afff3"/>
              <w:jc w:val="center"/>
              <w:rPr>
                <w:sz w:val="18"/>
                <w:szCs w:val="18"/>
              </w:rPr>
            </w:pPr>
            <w:r w:rsidRPr="00155E93">
              <w:rPr>
                <w:sz w:val="18"/>
                <w:szCs w:val="18"/>
              </w:rPr>
              <w:t>8.00-17.00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суббота</w:t>
            </w:r>
          </w:p>
        </w:tc>
        <w:tc>
          <w:tcPr>
            <w:tcW w:w="6413" w:type="dxa"/>
          </w:tcPr>
          <w:p w:rsidR="00155E93" w:rsidRPr="00155E93" w:rsidRDefault="00155E93" w:rsidP="00155E93">
            <w:pPr>
              <w:pStyle w:val="afff3"/>
              <w:jc w:val="center"/>
              <w:rPr>
                <w:sz w:val="18"/>
                <w:szCs w:val="18"/>
              </w:rPr>
            </w:pPr>
            <w:r w:rsidRPr="00155E93">
              <w:rPr>
                <w:sz w:val="18"/>
                <w:szCs w:val="18"/>
              </w:rPr>
              <w:t>8.00-13.00</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воскресенье</w:t>
            </w:r>
          </w:p>
        </w:tc>
        <w:tc>
          <w:tcPr>
            <w:tcW w:w="6413" w:type="dxa"/>
          </w:tcPr>
          <w:p w:rsidR="00155E93" w:rsidRPr="00155E93" w:rsidRDefault="00155E93" w:rsidP="00155E93">
            <w:pPr>
              <w:pStyle w:val="afff3"/>
              <w:jc w:val="center"/>
              <w:rPr>
                <w:sz w:val="18"/>
                <w:szCs w:val="18"/>
              </w:rPr>
            </w:pPr>
            <w:r w:rsidRPr="00155E93">
              <w:rPr>
                <w:sz w:val="18"/>
                <w:szCs w:val="18"/>
              </w:rPr>
              <w:t>выходной день</w:t>
            </w:r>
          </w:p>
        </w:tc>
      </w:tr>
      <w:tr w:rsidR="00155E93" w:rsidRPr="00155E93" w:rsidTr="00155E93">
        <w:tc>
          <w:tcPr>
            <w:tcW w:w="2943" w:type="dxa"/>
          </w:tcPr>
          <w:p w:rsidR="00155E93" w:rsidRPr="00155E93" w:rsidRDefault="00155E93" w:rsidP="00155E93">
            <w:pPr>
              <w:pStyle w:val="afff3"/>
              <w:jc w:val="both"/>
              <w:rPr>
                <w:sz w:val="18"/>
                <w:szCs w:val="18"/>
              </w:rPr>
            </w:pPr>
            <w:r w:rsidRPr="00155E93">
              <w:rPr>
                <w:sz w:val="18"/>
                <w:szCs w:val="18"/>
              </w:rPr>
              <w:t>перерыв на обед</w:t>
            </w:r>
          </w:p>
        </w:tc>
        <w:tc>
          <w:tcPr>
            <w:tcW w:w="6413" w:type="dxa"/>
          </w:tcPr>
          <w:p w:rsidR="00155E93" w:rsidRPr="00155E93" w:rsidRDefault="00155E93" w:rsidP="00155E93">
            <w:pPr>
              <w:pStyle w:val="afff3"/>
              <w:jc w:val="center"/>
              <w:rPr>
                <w:sz w:val="18"/>
                <w:szCs w:val="18"/>
              </w:rPr>
            </w:pPr>
            <w:r w:rsidRPr="00155E93">
              <w:rPr>
                <w:sz w:val="18"/>
                <w:szCs w:val="18"/>
              </w:rPr>
              <w:t>без перерыва на обед</w:t>
            </w:r>
          </w:p>
        </w:tc>
      </w:tr>
    </w:tbl>
    <w:p w:rsidR="00155E93" w:rsidRPr="00155E93" w:rsidRDefault="00155E93" w:rsidP="00155E93">
      <w:pPr>
        <w:widowControl w:val="0"/>
        <w:tabs>
          <w:tab w:val="left" w:pos="9921"/>
        </w:tabs>
        <w:autoSpaceDE w:val="0"/>
        <w:autoSpaceDN w:val="0"/>
        <w:ind w:right="140"/>
        <w:jc w:val="both"/>
        <w:rPr>
          <w:sz w:val="18"/>
          <w:szCs w:val="18"/>
        </w:rPr>
      </w:pP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II. Стандарт предоставления муниципальной услуги</w:t>
      </w:r>
      <w:r>
        <w:rPr>
          <w:rFonts w:ascii="Times New Roman" w:hAnsi="Times New Roman"/>
          <w:b/>
          <w:position w:val="-2"/>
          <w:sz w:val="18"/>
          <w:szCs w:val="18"/>
        </w:rPr>
        <w:t xml:space="preserve"> </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Наименование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 Наименование муниципальной услуги - Предоставление выписки из похозяйственной книги.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Краткое наименование муниципальной услуги не предусмотрено.</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Наименование органа местного самоуправления,</w:t>
      </w:r>
      <w:r>
        <w:rPr>
          <w:rFonts w:ascii="Times New Roman" w:hAnsi="Times New Roman"/>
          <w:b/>
          <w:position w:val="-2"/>
          <w:sz w:val="18"/>
          <w:szCs w:val="18"/>
        </w:rPr>
        <w:t xml:space="preserve"> </w:t>
      </w:r>
      <w:r w:rsidRPr="00155E93">
        <w:rPr>
          <w:rFonts w:ascii="Times New Roman" w:hAnsi="Times New Roman"/>
          <w:b/>
          <w:position w:val="-2"/>
          <w:sz w:val="18"/>
          <w:szCs w:val="18"/>
        </w:rPr>
        <w:t>предоставляющего муниципальную услугу</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 Предоставление муниципальной услуги осуществляет Администрация.</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Результат предоставления муниципальной услуги</w:t>
      </w:r>
    </w:p>
    <w:p w:rsidR="00155E93" w:rsidRPr="00155E93" w:rsidRDefault="00155E93" w:rsidP="00155E93">
      <w:pPr>
        <w:pStyle w:val="ConsPlusNormal2"/>
        <w:jc w:val="both"/>
        <w:rPr>
          <w:rFonts w:ascii="Times New Roman" w:hAnsi="Times New Roman"/>
          <w:color w:val="000000"/>
          <w:position w:val="-2"/>
          <w:sz w:val="18"/>
          <w:szCs w:val="18"/>
        </w:rPr>
      </w:pPr>
      <w:r w:rsidRPr="00155E93">
        <w:rPr>
          <w:rFonts w:ascii="Times New Roman" w:hAnsi="Times New Roman"/>
          <w:color w:val="000000"/>
          <w:position w:val="-2"/>
          <w:sz w:val="18"/>
          <w:szCs w:val="18"/>
        </w:rPr>
        <w:t>2.3. Результатом предоставления муниципальной услуги является:</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 выдача выписки из похозяйственной книги;</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 выдача уведомления об отказе в выдаче выписки из похозяйственной книги.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Срок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2.4. Срок предоставления муниципальной услуги 15 рабочих дней со дня предоставления документов, указанных в </w:t>
      </w:r>
      <w:hyperlink w:anchor="P118" w:history="1">
        <w:r w:rsidRPr="00155E93">
          <w:rPr>
            <w:rFonts w:ascii="Times New Roman" w:hAnsi="Times New Roman"/>
            <w:position w:val="-2"/>
            <w:sz w:val="18"/>
            <w:szCs w:val="18"/>
          </w:rPr>
          <w:t xml:space="preserve">пункте </w:t>
        </w:r>
      </w:hyperlink>
      <w:r w:rsidRPr="00155E93">
        <w:rPr>
          <w:rFonts w:ascii="Times New Roman" w:hAnsi="Times New Roman"/>
          <w:position w:val="-2"/>
          <w:sz w:val="18"/>
          <w:szCs w:val="18"/>
        </w:rPr>
        <w:t>2.6 Административного регламента в Администрацию.</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При предоставлении муниципальной услуги через МФЦ срок предоставления муниципальной услуги исчисляется со дня передачи документов из МФЦ в Администрацию.</w:t>
      </w:r>
    </w:p>
    <w:p w:rsidR="00155E93" w:rsidRPr="00155E93" w:rsidRDefault="00155E93" w:rsidP="00155E93">
      <w:pPr>
        <w:jc w:val="center"/>
        <w:rPr>
          <w:b/>
          <w:position w:val="-2"/>
          <w:sz w:val="18"/>
          <w:szCs w:val="18"/>
        </w:rPr>
      </w:pPr>
      <w:r w:rsidRPr="00155E93">
        <w:rPr>
          <w:b/>
          <w:position w:val="-2"/>
          <w:sz w:val="18"/>
          <w:szCs w:val="18"/>
        </w:rPr>
        <w:t>Правовые основания для предоставления муниципальной услуги</w:t>
      </w:r>
    </w:p>
    <w:p w:rsidR="00155E93" w:rsidRPr="00155E93" w:rsidRDefault="00155E93" w:rsidP="00155E93">
      <w:pPr>
        <w:pStyle w:val="ConsPlusNormal2"/>
        <w:jc w:val="both"/>
        <w:rPr>
          <w:rFonts w:ascii="Times New Roman" w:hAnsi="Times New Roman"/>
          <w:sz w:val="18"/>
          <w:szCs w:val="18"/>
        </w:rPr>
      </w:pPr>
      <w:r w:rsidRPr="00155E93">
        <w:rPr>
          <w:rFonts w:ascii="Times New Roman" w:hAnsi="Times New Roman"/>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155E93" w:rsidRPr="00155E93" w:rsidRDefault="00155E93" w:rsidP="00155E93">
      <w:pPr>
        <w:pStyle w:val="ConsPlusNormal2"/>
        <w:jc w:val="both"/>
        <w:rPr>
          <w:rFonts w:ascii="Times New Roman" w:hAnsi="Times New Roman"/>
          <w:sz w:val="18"/>
          <w:szCs w:val="18"/>
        </w:rPr>
      </w:pPr>
      <w:r w:rsidRPr="00155E93">
        <w:rPr>
          <w:rFonts w:ascii="Times New Roman" w:hAnsi="Times New Roman"/>
          <w:sz w:val="18"/>
          <w:szCs w:val="18"/>
        </w:rPr>
        <w:t>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w:t>
      </w:r>
    </w:p>
    <w:p w:rsidR="00155E93" w:rsidRPr="00155E93" w:rsidRDefault="00155E93" w:rsidP="00155E93">
      <w:pPr>
        <w:pStyle w:val="ConsPlusNormal2"/>
        <w:jc w:val="both"/>
        <w:rPr>
          <w:rFonts w:ascii="Times New Roman" w:hAnsi="Times New Roman"/>
          <w:sz w:val="18"/>
          <w:szCs w:val="18"/>
        </w:rPr>
      </w:pPr>
      <w:r w:rsidRPr="00155E93">
        <w:rPr>
          <w:rFonts w:ascii="Times New Roman" w:hAnsi="Times New Roman"/>
          <w:sz w:val="18"/>
          <w:szCs w:val="18"/>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155E93" w:rsidRPr="00155E93" w:rsidRDefault="00155E93" w:rsidP="00155E93">
      <w:pPr>
        <w:autoSpaceDE w:val="0"/>
        <w:autoSpaceDN w:val="0"/>
        <w:adjustRightInd w:val="0"/>
        <w:jc w:val="center"/>
        <w:rPr>
          <w:position w:val="-2"/>
          <w:sz w:val="18"/>
          <w:szCs w:val="18"/>
        </w:rPr>
      </w:pPr>
      <w:r w:rsidRPr="00155E93">
        <w:rPr>
          <w:b/>
          <w:position w:val="-2"/>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155E93" w:rsidRPr="00155E93" w:rsidRDefault="00155E93" w:rsidP="00155E93">
      <w:pPr>
        <w:jc w:val="both"/>
        <w:rPr>
          <w:position w:val="-2"/>
          <w:sz w:val="18"/>
          <w:szCs w:val="18"/>
        </w:rPr>
      </w:pPr>
      <w:r w:rsidRPr="00155E93">
        <w:rPr>
          <w:position w:val="-2"/>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2.6.1 заявление, с указанием целей, для которых необходимо предоставление выписки из похозяйственной книги, по </w:t>
      </w:r>
      <w:hyperlink w:anchor="P534" w:history="1">
        <w:r w:rsidRPr="00155E93">
          <w:rPr>
            <w:rFonts w:ascii="Times New Roman" w:hAnsi="Times New Roman"/>
            <w:position w:val="-2"/>
            <w:sz w:val="18"/>
            <w:szCs w:val="18"/>
          </w:rPr>
          <w:t>форме</w:t>
        </w:r>
      </w:hyperlink>
      <w:r w:rsidRPr="00155E93">
        <w:rPr>
          <w:rFonts w:ascii="Times New Roman" w:hAnsi="Times New Roman"/>
          <w:position w:val="-2"/>
          <w:sz w:val="18"/>
          <w:szCs w:val="18"/>
        </w:rPr>
        <w:t xml:space="preserve"> приложения № 1 к Административному регламенту;</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2.6.2 документ, удостоверяющий личность заявителя;</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2.6.3 документ,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lastRenderedPageBreak/>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2.7.1 акт об изменении адреса, если имело место изменение названия улицы и (или) номера дома.</w:t>
      </w:r>
    </w:p>
    <w:p w:rsidR="00155E93" w:rsidRPr="00155E93" w:rsidRDefault="00155E93" w:rsidP="00155E93">
      <w:pPr>
        <w:autoSpaceDE w:val="0"/>
        <w:autoSpaceDN w:val="0"/>
        <w:adjustRightInd w:val="0"/>
        <w:jc w:val="both"/>
        <w:rPr>
          <w:sz w:val="18"/>
          <w:szCs w:val="18"/>
        </w:rPr>
      </w:pPr>
      <w:r w:rsidRPr="00155E93">
        <w:rPr>
          <w:sz w:val="18"/>
          <w:szCs w:val="18"/>
        </w:rPr>
        <w:t>В случае непредставления заявителем документов, указанных в пункте 2.7 Административного регламента, документы (содержащиеся в них сведения) запрашиваются Администрацией в порядке межведомственного информационного взаимодействия.</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 xml:space="preserve">Непредставление заявителем документа, указанного в </w:t>
      </w:r>
      <w:hyperlink w:anchor="P103" w:history="1">
        <w:r w:rsidRPr="00155E93">
          <w:rPr>
            <w:position w:val="-2"/>
            <w:sz w:val="18"/>
            <w:szCs w:val="18"/>
          </w:rPr>
          <w:t>пункте 2.7</w:t>
        </w:r>
      </w:hyperlink>
      <w:r w:rsidRPr="00155E93">
        <w:rPr>
          <w:position w:val="-2"/>
          <w:sz w:val="18"/>
          <w:szCs w:val="18"/>
        </w:rPr>
        <w:t xml:space="preserve"> Административного регламента, не является основанием для отказа заявителю в предоставлении муниципальной услуги.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2.8. Заявитель представляет оригиналы и копии документов, указанных в пункте 2.6 Административного регламента.</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В случае направления документов посредством почтовой связи, заявитель предоставляет копии документов, указанные в пункте 2.6 Административного регламента, заверенные в установленном законом Российской Федерации порядке.</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2.9. Заявитель может подать заявление и документы, необходимые для предоставления муниципальной услуги, следующими способами: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а) лично на бумажном носителе по адресу Администрации;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 xml:space="preserve">б) посредством почтовой связи по адресу Администрации; </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в) на бумажном носителе через МФЦ, с которым у Администрации заключено соглашение о взаимодействии.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Исчерпывающий перечень оснований для отказа в приеме документов, необходимых для предоставления муниципальной услуги</w:t>
      </w:r>
    </w:p>
    <w:p w:rsidR="00155E93" w:rsidRPr="00155E93" w:rsidRDefault="00155E93" w:rsidP="00155E93">
      <w:pPr>
        <w:jc w:val="both"/>
        <w:rPr>
          <w:position w:val="-2"/>
          <w:sz w:val="18"/>
          <w:szCs w:val="18"/>
        </w:rPr>
      </w:pPr>
      <w:r w:rsidRPr="00155E93">
        <w:rPr>
          <w:position w:val="-2"/>
          <w:sz w:val="18"/>
          <w:szCs w:val="18"/>
        </w:rPr>
        <w:t>2.10.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Исчерпывающий перечень оснований для отказа в предоставлении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2.11. В предоставлении муниципальной услуги заявителю отказывается в случае: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2.11.1 непредставления или неполного представления документов, указанных в пункте 2.6 Административного регламента;</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2.11.2 заявитель не является членом личного подсобного хозяйства (согласно сведениям из похозяйственной книги), относительно которого запрашивается выписка из похозяйственной книги;</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2.11.3 отсутствия в похозяйственной книге запрашиваемых заявителем сведений.</w:t>
      </w:r>
    </w:p>
    <w:p w:rsidR="00155E93" w:rsidRPr="00155E93" w:rsidRDefault="00155E93" w:rsidP="00155E93">
      <w:pPr>
        <w:jc w:val="center"/>
        <w:rPr>
          <w:b/>
          <w:position w:val="-2"/>
          <w:sz w:val="18"/>
          <w:szCs w:val="18"/>
        </w:rPr>
      </w:pPr>
      <w:r w:rsidRPr="00155E93">
        <w:rPr>
          <w:b/>
          <w:position w:val="-2"/>
          <w:sz w:val="18"/>
          <w:szCs w:val="18"/>
        </w:rPr>
        <w:t xml:space="preserve">Исчерпывающий перечень оснований для приостановления предоставления муниципальной услуги </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2.12. Основания для приостановления предоставления муниципальной услуги отсутствуют.</w:t>
      </w:r>
    </w:p>
    <w:p w:rsidR="00155E93" w:rsidRPr="00155E93" w:rsidRDefault="00155E93" w:rsidP="00155E93">
      <w:pPr>
        <w:pStyle w:val="40"/>
        <w:spacing w:before="0"/>
        <w:ind w:left="0" w:firstLine="0"/>
        <w:jc w:val="center"/>
        <w:rPr>
          <w:position w:val="-2"/>
          <w:sz w:val="18"/>
          <w:szCs w:val="18"/>
        </w:rPr>
      </w:pPr>
      <w:r w:rsidRPr="00155E93">
        <w:rPr>
          <w:position w:val="-2"/>
          <w:sz w:val="18"/>
          <w:szCs w:val="18"/>
        </w:rPr>
        <w:t>Перечень услуг, которые являются необходимыми и обязательными для предоставления муниципальной услуги</w:t>
      </w:r>
    </w:p>
    <w:p w:rsidR="00155E93" w:rsidRPr="00155E93" w:rsidRDefault="00155E93" w:rsidP="00155E93">
      <w:pPr>
        <w:pStyle w:val="formattext0"/>
        <w:shd w:val="clear" w:color="auto" w:fill="FFFFFF"/>
        <w:spacing w:before="0" w:after="0" w:line="240" w:lineRule="auto"/>
        <w:jc w:val="both"/>
        <w:rPr>
          <w:position w:val="-2"/>
          <w:sz w:val="18"/>
          <w:szCs w:val="18"/>
        </w:rPr>
      </w:pPr>
      <w:r w:rsidRPr="00155E93">
        <w:rPr>
          <w:position w:val="-2"/>
          <w:sz w:val="18"/>
          <w:szCs w:val="18"/>
        </w:rPr>
        <w:t>2.13. Для предоставления муниципальной услуги не требуется предоставления иных муниципальных услуг.</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bCs/>
          <w:position w:val="-2"/>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2.14. Муниципальная услуга предоставляется бесплатно.</w:t>
      </w:r>
    </w:p>
    <w:p w:rsidR="00155E93" w:rsidRPr="00155E93" w:rsidRDefault="00155E93" w:rsidP="00155E93">
      <w:pPr>
        <w:jc w:val="center"/>
        <w:rPr>
          <w:b/>
          <w:position w:val="-2"/>
          <w:sz w:val="18"/>
          <w:szCs w:val="18"/>
        </w:rPr>
      </w:pPr>
      <w:r w:rsidRPr="00155E93">
        <w:rPr>
          <w:b/>
          <w:position w:val="-2"/>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2.15.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155E93" w:rsidRPr="00155E93" w:rsidRDefault="00155E93" w:rsidP="00155E93">
      <w:pPr>
        <w:jc w:val="center"/>
        <w:rPr>
          <w:b/>
          <w:position w:val="-2"/>
          <w:sz w:val="18"/>
          <w:szCs w:val="18"/>
        </w:rPr>
      </w:pPr>
      <w:r w:rsidRPr="00155E93">
        <w:rPr>
          <w:b/>
          <w:position w:val="-2"/>
          <w:sz w:val="18"/>
          <w:szCs w:val="18"/>
        </w:rPr>
        <w:t>Срок регистрации заявления заявителя о предоставлении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2.16. Регистрация заявления заявителя о предоставлении муниципальной услуги осуществляется в день его получения.</w:t>
      </w:r>
    </w:p>
    <w:p w:rsidR="00155E93" w:rsidRPr="00155E93" w:rsidRDefault="00155E93" w:rsidP="00155E93">
      <w:pPr>
        <w:jc w:val="center"/>
        <w:rPr>
          <w:b/>
          <w:position w:val="-2"/>
          <w:sz w:val="18"/>
          <w:szCs w:val="18"/>
        </w:rPr>
      </w:pPr>
      <w:r w:rsidRPr="00155E93">
        <w:rPr>
          <w:b/>
          <w:position w:val="-2"/>
          <w:sz w:val="18"/>
          <w:szCs w:val="18"/>
        </w:rPr>
        <w:t>Требования к помещениям, в которых предоставляется муниципальная услуга, к залу ожидания, местам для заполнения заявлений,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2.19. Предоставление муниципальной услуги осуществляется в специально выделенных для этой цели помещениях.</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2.20. Помещения, в которых осуществляется предоставление муниципальной услуги, оборудуются: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информационными стендами, содержащими визуальную и текстовую информацию;</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стульями и столами для возможности оформления документов.</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2.21. Количество мест ожидания определяется исходя из фактической нагрузки и возможностей для их размещения в здании.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Места ожидания должны соответствовать комфортным условиям для заявителей и оптимальным условиям работы специалистов.</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2.22. Места для заполнения документов оборудуются стульями, столами (стойками) и обеспечиваются бланками заявлений и образцами их заполнения.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2.23. Кабинеты приема заявителей должны иметь информационные таблички (вывески) с указанием:</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номера кабинета;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lastRenderedPageBreak/>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2.24.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2.26. 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2.27. 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2.28. На территории, прилегающей к зданию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155E93" w:rsidRPr="00155E93" w:rsidRDefault="00155E93" w:rsidP="00155E93">
      <w:pPr>
        <w:autoSpaceDE w:val="0"/>
        <w:autoSpaceDN w:val="0"/>
        <w:adjustRightInd w:val="0"/>
        <w:jc w:val="both"/>
        <w:rPr>
          <w:sz w:val="18"/>
          <w:szCs w:val="18"/>
        </w:rPr>
      </w:pPr>
      <w:r w:rsidRPr="00155E93">
        <w:rPr>
          <w:sz w:val="18"/>
          <w:szCs w:val="18"/>
        </w:rPr>
        <w:t>2.29. На территории, прилегающей к зданию</w:t>
      </w:r>
      <w:r w:rsidRPr="00155E93">
        <w:rPr>
          <w:position w:val="-2"/>
          <w:sz w:val="18"/>
          <w:szCs w:val="18"/>
        </w:rPr>
        <w:t xml:space="preserve"> Администрации и МФЦ</w:t>
      </w:r>
      <w:r w:rsidRPr="00155E93">
        <w:rPr>
          <w:sz w:val="18"/>
          <w:szCs w:val="18"/>
        </w:rPr>
        <w:t>,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2.30. 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2.31. 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xml:space="preserve">2.32. 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2.33.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2.34. Специалисты Администрации, МФЦ оказывают помощь инвалидам в преодолении барьеров, мешающих получению ими услуг наравне с другими лицами.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Показатели доступности и качества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2.35. Показателями доступности предоставления муниципальной услуги являются:</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а) предоставление возможности получения муниципальной услуги в МФЦ;</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б) транспортная или пешая доступность к местам предоставления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в)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г) соблюдение требований Административного регламента о порядке информирования по предоставлению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2.36. Показателями качества предоставления муниципальной услуги являются:</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а) соблюдение сроков предоставления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б) соблюдение установленного времени ожидания в очереди при подаче заявления и при получении результата предоставления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в)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г)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2.37. В процессе предоставления муниципальной услуги заявитель взаимодействует с ответственными исполнителями, работниками МФЦ:</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а) при подаче документов для получения муниципальной услуги;</w:t>
      </w:r>
    </w:p>
    <w:p w:rsidR="00155E93" w:rsidRPr="00155E93" w:rsidRDefault="00155E93" w:rsidP="00155E93">
      <w:pPr>
        <w:pStyle w:val="1ff3"/>
        <w:spacing w:before="0" w:after="0" w:line="240" w:lineRule="auto"/>
        <w:rPr>
          <w:rFonts w:cs="Times New Roman"/>
          <w:position w:val="-2"/>
          <w:sz w:val="18"/>
          <w:szCs w:val="18"/>
          <w:lang w:val="ru-RU"/>
        </w:rPr>
      </w:pPr>
      <w:r w:rsidRPr="00155E93">
        <w:rPr>
          <w:rFonts w:cs="Times New Roman"/>
          <w:position w:val="-2"/>
          <w:sz w:val="18"/>
          <w:szCs w:val="18"/>
          <w:lang w:val="ru-RU"/>
        </w:rPr>
        <w:t>б) при получении результата предоставления муниципальной услуги.</w:t>
      </w:r>
    </w:p>
    <w:p w:rsidR="00155E93" w:rsidRPr="00155E93" w:rsidRDefault="00155E93" w:rsidP="00155E93">
      <w:pPr>
        <w:pStyle w:val="40"/>
        <w:spacing w:before="0"/>
        <w:ind w:firstLine="0"/>
        <w:jc w:val="center"/>
        <w:rPr>
          <w:position w:val="-2"/>
          <w:sz w:val="18"/>
          <w:szCs w:val="18"/>
        </w:rPr>
      </w:pPr>
    </w:p>
    <w:p w:rsidR="00155E93" w:rsidRPr="00155E93" w:rsidRDefault="00155E93" w:rsidP="00155E93">
      <w:pPr>
        <w:pStyle w:val="a0"/>
        <w:spacing w:after="0"/>
        <w:jc w:val="center"/>
        <w:rPr>
          <w:position w:val="-2"/>
          <w:sz w:val="18"/>
          <w:szCs w:val="18"/>
        </w:rPr>
      </w:pPr>
      <w:r w:rsidRPr="00155E93">
        <w:rPr>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55E93" w:rsidRPr="00155E93" w:rsidRDefault="00155E93" w:rsidP="00155E93">
      <w:pPr>
        <w:pStyle w:val="ConsPlusNormal2"/>
        <w:jc w:val="both"/>
        <w:rPr>
          <w:rFonts w:ascii="Times New Roman" w:hAnsi="Times New Roman"/>
          <w:b/>
          <w:position w:val="-2"/>
          <w:sz w:val="18"/>
          <w:szCs w:val="18"/>
        </w:rPr>
      </w:pPr>
    </w:p>
    <w:p w:rsidR="00155E93" w:rsidRPr="00155E93" w:rsidRDefault="00155E93" w:rsidP="00155E93">
      <w:pPr>
        <w:autoSpaceDE w:val="0"/>
        <w:autoSpaceDN w:val="0"/>
        <w:adjustRightInd w:val="0"/>
        <w:jc w:val="both"/>
        <w:rPr>
          <w:sz w:val="18"/>
          <w:szCs w:val="18"/>
        </w:rPr>
      </w:pPr>
      <w:r w:rsidRPr="00155E93">
        <w:rPr>
          <w:spacing w:val="2"/>
          <w:sz w:val="18"/>
          <w:szCs w:val="18"/>
        </w:rPr>
        <w:t xml:space="preserve">2.38. </w:t>
      </w:r>
      <w:r w:rsidRPr="00155E93">
        <w:rPr>
          <w:sz w:val="18"/>
          <w:szCs w:val="18"/>
        </w:rPr>
        <w:t>При предоставлении муниципальной услуги в электронной форме посредством Регионального портала заявителю обеспечивается:</w:t>
      </w:r>
    </w:p>
    <w:p w:rsidR="00155E93" w:rsidRPr="00155E93" w:rsidRDefault="00155E93" w:rsidP="00155E93">
      <w:pPr>
        <w:autoSpaceDE w:val="0"/>
        <w:autoSpaceDN w:val="0"/>
        <w:adjustRightInd w:val="0"/>
        <w:jc w:val="both"/>
        <w:rPr>
          <w:sz w:val="18"/>
          <w:szCs w:val="18"/>
        </w:rPr>
      </w:pPr>
      <w:r w:rsidRPr="00155E93">
        <w:rPr>
          <w:sz w:val="18"/>
          <w:szCs w:val="18"/>
        </w:rPr>
        <w:t>а) получение информации о порядке и сроках предоставления услуги;</w:t>
      </w:r>
    </w:p>
    <w:p w:rsidR="00155E93" w:rsidRPr="00155E93" w:rsidRDefault="00155E93" w:rsidP="00155E93">
      <w:pPr>
        <w:autoSpaceDE w:val="0"/>
        <w:autoSpaceDN w:val="0"/>
        <w:adjustRightInd w:val="0"/>
        <w:jc w:val="both"/>
        <w:rPr>
          <w:sz w:val="18"/>
          <w:szCs w:val="18"/>
        </w:rPr>
      </w:pPr>
      <w:r w:rsidRPr="00155E93">
        <w:rPr>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155E93" w:rsidRPr="00155E93" w:rsidRDefault="00155E93" w:rsidP="00155E93">
      <w:pPr>
        <w:autoSpaceDE w:val="0"/>
        <w:autoSpaceDN w:val="0"/>
        <w:adjustRightInd w:val="0"/>
        <w:jc w:val="both"/>
        <w:rPr>
          <w:sz w:val="18"/>
          <w:szCs w:val="18"/>
        </w:rPr>
      </w:pPr>
      <w:r w:rsidRPr="00155E93">
        <w:rPr>
          <w:sz w:val="18"/>
          <w:szCs w:val="18"/>
        </w:rPr>
        <w:t>2.39. Муниципальная услуга предоставляется в МФЦ.</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При обращении заявителя в МФЦ обеспечивается передача заявления в Администрацию, а также выдача в МФЦ заявителю результата предоставления муниципальной услуги в порядке и сроки, установленные соглашением о взаимодействии.</w:t>
      </w:r>
    </w:p>
    <w:p w:rsidR="00155E93" w:rsidRPr="00155E93" w:rsidRDefault="00155E93" w:rsidP="00155E93">
      <w:pPr>
        <w:pStyle w:val="ConsPlusNormal2"/>
        <w:jc w:val="both"/>
        <w:rPr>
          <w:rFonts w:ascii="Times New Roman" w:hAnsi="Times New Roman"/>
          <w:position w:val="-2"/>
          <w:sz w:val="18"/>
          <w:szCs w:val="18"/>
        </w:rPr>
      </w:pPr>
    </w:p>
    <w:p w:rsidR="00155E93" w:rsidRPr="00155E93" w:rsidRDefault="00155E93" w:rsidP="00155E93">
      <w:pPr>
        <w:pStyle w:val="411"/>
        <w:shd w:val="clear" w:color="auto" w:fill="auto"/>
        <w:tabs>
          <w:tab w:val="left" w:pos="1260"/>
          <w:tab w:val="left" w:pos="2162"/>
        </w:tabs>
        <w:spacing w:after="0" w:line="240" w:lineRule="auto"/>
        <w:ind w:firstLine="0"/>
        <w:rPr>
          <w:position w:val="-2"/>
          <w:sz w:val="18"/>
          <w:szCs w:val="18"/>
        </w:rPr>
      </w:pPr>
      <w:r w:rsidRPr="00155E93">
        <w:rPr>
          <w:position w:val="-2"/>
          <w:sz w:val="18"/>
          <w:szCs w:val="18"/>
        </w:rPr>
        <w:t xml:space="preserve">III. </w:t>
      </w:r>
      <w:r w:rsidRPr="00155E93">
        <w:rPr>
          <w:rStyle w:val="48"/>
          <w:bCs w:val="0"/>
          <w:color w:val="000000"/>
          <w:position w:val="-2"/>
          <w:sz w:val="18"/>
          <w:szCs w:val="1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3.1. Предоставление муниципальной услуги включает в себя следующие административные процедуры:</w:t>
      </w:r>
    </w:p>
    <w:p w:rsidR="00155E93" w:rsidRPr="00155E93" w:rsidRDefault="00155E93" w:rsidP="00155E93">
      <w:pPr>
        <w:jc w:val="both"/>
        <w:rPr>
          <w:position w:val="-2"/>
          <w:sz w:val="18"/>
          <w:szCs w:val="18"/>
        </w:rPr>
      </w:pPr>
      <w:r w:rsidRPr="00155E93">
        <w:rPr>
          <w:position w:val="-2"/>
          <w:sz w:val="18"/>
          <w:szCs w:val="18"/>
        </w:rPr>
        <w:t>3.1.1. Прием и регистрация заявления и документов,</w:t>
      </w:r>
      <w:r w:rsidRPr="00155E93">
        <w:rPr>
          <w:color w:val="000000"/>
          <w:position w:val="-2"/>
          <w:sz w:val="18"/>
          <w:szCs w:val="18"/>
        </w:rPr>
        <w:t xml:space="preserve"> необходимых для предоставления муниципальной услуги.</w:t>
      </w:r>
    </w:p>
    <w:p w:rsidR="00155E93" w:rsidRPr="00155E93" w:rsidRDefault="00155E93" w:rsidP="00155E93">
      <w:pPr>
        <w:jc w:val="both"/>
        <w:rPr>
          <w:position w:val="-2"/>
          <w:sz w:val="18"/>
          <w:szCs w:val="18"/>
        </w:rPr>
      </w:pPr>
      <w:r w:rsidRPr="00155E93">
        <w:rPr>
          <w:position w:val="-2"/>
          <w:sz w:val="18"/>
          <w:szCs w:val="18"/>
        </w:rPr>
        <w:t>3.1.2. Рассмотрение заявления и документов,</w:t>
      </w:r>
      <w:r w:rsidRPr="00155E93">
        <w:rPr>
          <w:color w:val="000000"/>
          <w:position w:val="-2"/>
          <w:sz w:val="18"/>
          <w:szCs w:val="18"/>
        </w:rPr>
        <w:t xml:space="preserve"> необходимых для предоставления муниципальной услуги, формирование и направление межведомственных запросов</w:t>
      </w:r>
      <w:r w:rsidRPr="00155E93">
        <w:rPr>
          <w:position w:val="-2"/>
          <w:sz w:val="18"/>
          <w:szCs w:val="18"/>
        </w:rPr>
        <w:t xml:space="preserve"> и принятие решения </w:t>
      </w:r>
      <w:r w:rsidRPr="00155E93">
        <w:rPr>
          <w:color w:val="000000"/>
          <w:position w:val="-2"/>
          <w:sz w:val="18"/>
          <w:szCs w:val="18"/>
          <w:lang w:bidi="ru-RU"/>
        </w:rPr>
        <w:t>о выдаче</w:t>
      </w:r>
      <w:r w:rsidRPr="00155E93">
        <w:rPr>
          <w:position w:val="-2"/>
          <w:sz w:val="18"/>
          <w:szCs w:val="18"/>
        </w:rPr>
        <w:t xml:space="preserve"> выписки из похозяйственной книги или об отказе в выдаче выписки из похозяйственной книги.</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3.1.3. Выдача заявителю выписки из похозяйственной книги или уведомления об отказе в выдаче выписки из похозяйственной книги.</w:t>
      </w:r>
    </w:p>
    <w:p w:rsidR="00155E93" w:rsidRPr="00155E93" w:rsidRDefault="00155E93" w:rsidP="00155E93">
      <w:pPr>
        <w:jc w:val="center"/>
        <w:rPr>
          <w:b/>
          <w:position w:val="-2"/>
          <w:sz w:val="18"/>
          <w:szCs w:val="18"/>
        </w:rPr>
      </w:pPr>
      <w:r w:rsidRPr="00155E93">
        <w:rPr>
          <w:b/>
          <w:position w:val="-2"/>
          <w:sz w:val="18"/>
          <w:szCs w:val="18"/>
        </w:rPr>
        <w:t>Прием и регистрация заявления и документов, необходимых для предоставления муниципальной услуги</w:t>
      </w:r>
    </w:p>
    <w:p w:rsidR="00155E93" w:rsidRPr="00155E93" w:rsidRDefault="00155E93" w:rsidP="00155E93">
      <w:pPr>
        <w:pStyle w:val="afff3"/>
        <w:jc w:val="both"/>
        <w:rPr>
          <w:sz w:val="18"/>
          <w:szCs w:val="18"/>
        </w:rPr>
      </w:pPr>
      <w:r w:rsidRPr="00155E93">
        <w:rPr>
          <w:position w:val="-2"/>
          <w:sz w:val="18"/>
          <w:szCs w:val="18"/>
        </w:rPr>
        <w:t xml:space="preserve">3.2. </w:t>
      </w:r>
      <w:r w:rsidRPr="00155E93">
        <w:rPr>
          <w:sz w:val="18"/>
          <w:szCs w:val="18"/>
        </w:rPr>
        <w:t>Основанием для начала предоставления муниципальной услуги и начала административной процедуры является поступившее от заявителя в Администрацию, в МФЦ заявление с прилагаемыми к нему документами.</w:t>
      </w:r>
    </w:p>
    <w:p w:rsidR="00155E93" w:rsidRPr="00155E93" w:rsidRDefault="00155E93" w:rsidP="00155E93">
      <w:pPr>
        <w:jc w:val="both"/>
        <w:rPr>
          <w:position w:val="-2"/>
          <w:sz w:val="18"/>
          <w:szCs w:val="18"/>
        </w:rPr>
      </w:pPr>
      <w:r w:rsidRPr="00155E93">
        <w:rPr>
          <w:position w:val="-2"/>
          <w:sz w:val="18"/>
          <w:szCs w:val="18"/>
        </w:rPr>
        <w:t>3.3. При обращении заявителя в Администрацию с заявлением, специалист Администрации, ответственный за прием и регистрацию заявления и документов, устанавливает его личность и принимает документы в одном экземпляре.</w:t>
      </w:r>
    </w:p>
    <w:p w:rsidR="00155E93" w:rsidRPr="00155E93" w:rsidRDefault="00155E93" w:rsidP="00155E93">
      <w:pPr>
        <w:jc w:val="both"/>
        <w:rPr>
          <w:position w:val="-2"/>
          <w:sz w:val="18"/>
          <w:szCs w:val="18"/>
        </w:rPr>
      </w:pPr>
      <w:r w:rsidRPr="00155E93">
        <w:rPr>
          <w:position w:val="-2"/>
          <w:sz w:val="18"/>
          <w:szCs w:val="18"/>
        </w:rPr>
        <w:t>Заявителю выдается расписка-уведомление о приеме и регистрации в Администрации заявления и документов, в которой указываются:</w:t>
      </w:r>
    </w:p>
    <w:p w:rsidR="00155E93" w:rsidRPr="00155E93" w:rsidRDefault="00155E93" w:rsidP="00155E93">
      <w:pPr>
        <w:jc w:val="both"/>
        <w:rPr>
          <w:position w:val="-2"/>
          <w:sz w:val="18"/>
          <w:szCs w:val="18"/>
        </w:rPr>
      </w:pPr>
      <w:r w:rsidRPr="00155E93">
        <w:rPr>
          <w:position w:val="-2"/>
          <w:sz w:val="18"/>
          <w:szCs w:val="18"/>
        </w:rPr>
        <w:t>- дата приема и регистрации;</w:t>
      </w:r>
    </w:p>
    <w:p w:rsidR="00155E93" w:rsidRPr="00155E93" w:rsidRDefault="00155E93" w:rsidP="00155E93">
      <w:pPr>
        <w:jc w:val="both"/>
        <w:rPr>
          <w:position w:val="-2"/>
          <w:sz w:val="18"/>
          <w:szCs w:val="18"/>
        </w:rPr>
      </w:pPr>
      <w:r w:rsidRPr="00155E93">
        <w:rPr>
          <w:position w:val="-2"/>
          <w:sz w:val="18"/>
          <w:szCs w:val="18"/>
        </w:rPr>
        <w:t>- регистрационный номер в журнале учета поступивших документов;</w:t>
      </w:r>
    </w:p>
    <w:p w:rsidR="00155E93" w:rsidRPr="00155E93" w:rsidRDefault="00155E93" w:rsidP="00155E93">
      <w:pPr>
        <w:jc w:val="both"/>
        <w:rPr>
          <w:position w:val="-2"/>
          <w:sz w:val="18"/>
          <w:szCs w:val="18"/>
        </w:rPr>
      </w:pPr>
      <w:r w:rsidRPr="00155E93">
        <w:rPr>
          <w:position w:val="-2"/>
          <w:sz w:val="18"/>
          <w:szCs w:val="18"/>
        </w:rPr>
        <w:t>- фамилия и инициалы сотрудника, принявшего заявление и сделавшего соответствующую запись в журнале учета поступивших документов.</w:t>
      </w:r>
    </w:p>
    <w:p w:rsidR="00155E93" w:rsidRPr="00155E93" w:rsidRDefault="00155E93" w:rsidP="00155E93">
      <w:pPr>
        <w:jc w:val="both"/>
        <w:rPr>
          <w:position w:val="-2"/>
          <w:sz w:val="18"/>
          <w:szCs w:val="18"/>
        </w:rPr>
      </w:pPr>
      <w:r w:rsidRPr="00155E93">
        <w:rPr>
          <w:position w:val="-2"/>
          <w:sz w:val="18"/>
          <w:szCs w:val="18"/>
        </w:rPr>
        <w:t>3.4. Заявление и документы, поступившие в Администрацию по почте либо через МФЦ, принимаются в установленном в Администрации порядке делопроизводства.</w:t>
      </w:r>
    </w:p>
    <w:p w:rsidR="00155E93" w:rsidRPr="00155E93" w:rsidRDefault="00155E93" w:rsidP="00155E93">
      <w:pPr>
        <w:jc w:val="both"/>
        <w:rPr>
          <w:position w:val="-2"/>
          <w:sz w:val="18"/>
          <w:szCs w:val="18"/>
        </w:rPr>
      </w:pPr>
      <w:r w:rsidRPr="00155E93">
        <w:rPr>
          <w:position w:val="-2"/>
          <w:sz w:val="18"/>
          <w:szCs w:val="18"/>
        </w:rPr>
        <w:t>Заявителю по почте направляется расписка-уведомление о дате приема и регистрации заявления и документов, в которой указывается:</w:t>
      </w:r>
    </w:p>
    <w:p w:rsidR="00155E93" w:rsidRPr="00155E93" w:rsidRDefault="00155E93" w:rsidP="00155E93">
      <w:pPr>
        <w:jc w:val="both"/>
        <w:rPr>
          <w:position w:val="-2"/>
          <w:sz w:val="18"/>
          <w:szCs w:val="18"/>
        </w:rPr>
      </w:pPr>
      <w:r w:rsidRPr="00155E93">
        <w:rPr>
          <w:position w:val="-2"/>
          <w:sz w:val="18"/>
          <w:szCs w:val="18"/>
        </w:rPr>
        <w:t>- дата приема и регистрации;</w:t>
      </w:r>
    </w:p>
    <w:p w:rsidR="00155E93" w:rsidRPr="00155E93" w:rsidRDefault="00155E93" w:rsidP="00155E93">
      <w:pPr>
        <w:jc w:val="both"/>
        <w:rPr>
          <w:position w:val="-2"/>
          <w:sz w:val="18"/>
          <w:szCs w:val="18"/>
        </w:rPr>
      </w:pPr>
      <w:r w:rsidRPr="00155E93">
        <w:rPr>
          <w:position w:val="-2"/>
          <w:sz w:val="18"/>
          <w:szCs w:val="18"/>
        </w:rPr>
        <w:t>- регистрационный номер принятого заявления о предоставлении муниципальной услуги в журнале учета поступивших документов.</w:t>
      </w:r>
    </w:p>
    <w:p w:rsidR="00155E93" w:rsidRPr="00155E93" w:rsidRDefault="00155E93" w:rsidP="00155E93">
      <w:pPr>
        <w:jc w:val="both"/>
        <w:rPr>
          <w:position w:val="-2"/>
          <w:sz w:val="18"/>
          <w:szCs w:val="18"/>
        </w:rPr>
      </w:pPr>
      <w:r w:rsidRPr="00155E93">
        <w:rPr>
          <w:position w:val="-2"/>
          <w:sz w:val="18"/>
          <w:szCs w:val="18"/>
        </w:rPr>
        <w:t xml:space="preserve">3.5. Регистрация заявления и документов оформляется в установленном в Администрации порядке делопроизводства, в </w:t>
      </w:r>
      <w:hyperlink w:anchor="P565" w:history="1">
        <w:r w:rsidRPr="00155E93">
          <w:rPr>
            <w:position w:val="-2"/>
            <w:sz w:val="18"/>
            <w:szCs w:val="18"/>
          </w:rPr>
          <w:t>журнале</w:t>
        </w:r>
      </w:hyperlink>
      <w:r w:rsidRPr="00155E93">
        <w:rPr>
          <w:position w:val="-2"/>
          <w:sz w:val="18"/>
          <w:szCs w:val="18"/>
        </w:rPr>
        <w:t xml:space="preserve"> учета заявлений и выдачи выписок из похозяйственной книги (далее - журнал) (приложение № 2 к Административному регламенту).</w:t>
      </w:r>
    </w:p>
    <w:p w:rsidR="00155E93" w:rsidRPr="00155E93" w:rsidRDefault="00155E93" w:rsidP="00155E93">
      <w:pPr>
        <w:jc w:val="both"/>
        <w:rPr>
          <w:position w:val="-2"/>
          <w:sz w:val="18"/>
          <w:szCs w:val="18"/>
        </w:rPr>
      </w:pPr>
      <w:r w:rsidRPr="00155E93">
        <w:rPr>
          <w:position w:val="-2"/>
          <w:sz w:val="18"/>
          <w:szCs w:val="18"/>
        </w:rPr>
        <w:t>Зарегистрированное заявление и документы передаются специалисту Администрации, ответственному за предоставление муниципальной услуги (далее – ответственный исполнитель).</w:t>
      </w:r>
    </w:p>
    <w:p w:rsidR="00155E93" w:rsidRPr="00155E93" w:rsidRDefault="00155E93" w:rsidP="00155E93">
      <w:pPr>
        <w:jc w:val="both"/>
        <w:rPr>
          <w:sz w:val="18"/>
          <w:szCs w:val="18"/>
        </w:rPr>
      </w:pPr>
      <w:r w:rsidRPr="00155E93">
        <w:rPr>
          <w:position w:val="-2"/>
          <w:sz w:val="18"/>
          <w:szCs w:val="18"/>
        </w:rPr>
        <w:t xml:space="preserve">3.6. </w:t>
      </w:r>
      <w:r w:rsidRPr="00155E93">
        <w:rPr>
          <w:sz w:val="18"/>
          <w:szCs w:val="18"/>
        </w:rPr>
        <w:t>Максимальный срок выполнения административной процедуры - 1 рабочий день со дня поступления заявления и документов в Администрацию.</w:t>
      </w:r>
    </w:p>
    <w:p w:rsidR="00155E93" w:rsidRPr="00155E93" w:rsidRDefault="00155E93" w:rsidP="00155E93">
      <w:pPr>
        <w:autoSpaceDE w:val="0"/>
        <w:autoSpaceDN w:val="0"/>
        <w:adjustRightInd w:val="0"/>
        <w:jc w:val="both"/>
        <w:rPr>
          <w:sz w:val="18"/>
          <w:szCs w:val="18"/>
        </w:rPr>
      </w:pPr>
      <w:r w:rsidRPr="00155E93">
        <w:rPr>
          <w:sz w:val="18"/>
          <w:szCs w:val="18"/>
        </w:rPr>
        <w:t>3.7. Критерием для приема и регистрации заявления и документов является поступление заявления и документов, указанных в пункте 2.6 Административного регламента.</w:t>
      </w:r>
    </w:p>
    <w:p w:rsidR="00155E93" w:rsidRPr="00155E93" w:rsidRDefault="00155E93" w:rsidP="00155E93">
      <w:pPr>
        <w:jc w:val="both"/>
        <w:rPr>
          <w:sz w:val="18"/>
          <w:szCs w:val="18"/>
        </w:rPr>
      </w:pPr>
      <w:r w:rsidRPr="00155E93">
        <w:rPr>
          <w:sz w:val="18"/>
          <w:szCs w:val="18"/>
        </w:rPr>
        <w:t>3.8. Результатом административной процедуры является регистрация заявления и документов.</w:t>
      </w:r>
    </w:p>
    <w:p w:rsidR="00155E93" w:rsidRPr="00155E93" w:rsidRDefault="00155E93" w:rsidP="00155E93">
      <w:pPr>
        <w:autoSpaceDE w:val="0"/>
        <w:autoSpaceDN w:val="0"/>
        <w:adjustRightInd w:val="0"/>
        <w:jc w:val="both"/>
        <w:rPr>
          <w:sz w:val="18"/>
          <w:szCs w:val="18"/>
        </w:rPr>
      </w:pPr>
      <w:r w:rsidRPr="00155E93">
        <w:rPr>
          <w:sz w:val="18"/>
          <w:szCs w:val="18"/>
        </w:rPr>
        <w:t>3.9. Способ фиксации - присвоение заявлению и документам регистрационного номера.</w:t>
      </w:r>
    </w:p>
    <w:p w:rsidR="00155E93" w:rsidRPr="00155E93" w:rsidRDefault="00155E93" w:rsidP="00155E93">
      <w:pPr>
        <w:pStyle w:val="ConsPlusNormal2"/>
        <w:ind w:right="-2"/>
        <w:jc w:val="center"/>
        <w:rPr>
          <w:rFonts w:ascii="Times New Roman" w:hAnsi="Times New Roman"/>
          <w:b/>
          <w:position w:val="-2"/>
          <w:sz w:val="18"/>
          <w:szCs w:val="18"/>
        </w:rPr>
      </w:pPr>
      <w:r w:rsidRPr="00155E93">
        <w:rPr>
          <w:rFonts w:ascii="Times New Roman" w:hAnsi="Times New Roman"/>
          <w:b/>
          <w:position w:val="-2"/>
          <w:sz w:val="18"/>
          <w:szCs w:val="18"/>
        </w:rPr>
        <w:t>Рассмотрение заявления и документов,</w:t>
      </w:r>
      <w:r w:rsidRPr="00155E93">
        <w:rPr>
          <w:rFonts w:ascii="Times New Roman" w:hAnsi="Times New Roman"/>
          <w:b/>
          <w:color w:val="000000"/>
          <w:position w:val="-2"/>
          <w:sz w:val="18"/>
          <w:szCs w:val="18"/>
        </w:rPr>
        <w:t xml:space="preserve"> необходимых для предоставления муниципальной услуги</w:t>
      </w:r>
      <w:r w:rsidRPr="00155E93">
        <w:rPr>
          <w:rFonts w:ascii="Times New Roman" w:hAnsi="Times New Roman"/>
          <w:b/>
          <w:position w:val="-2"/>
          <w:sz w:val="18"/>
          <w:szCs w:val="18"/>
        </w:rPr>
        <w:t xml:space="preserve"> и принятие решения </w:t>
      </w:r>
      <w:r w:rsidRPr="00155E93">
        <w:rPr>
          <w:rFonts w:ascii="Times New Roman" w:hAnsi="Times New Roman"/>
          <w:b/>
          <w:color w:val="000000"/>
          <w:position w:val="-2"/>
          <w:sz w:val="18"/>
          <w:szCs w:val="18"/>
          <w:lang w:bidi="ru-RU"/>
        </w:rPr>
        <w:t>о выдаче</w:t>
      </w:r>
      <w:r w:rsidRPr="00155E93">
        <w:rPr>
          <w:rFonts w:ascii="Times New Roman" w:hAnsi="Times New Roman"/>
          <w:b/>
          <w:position w:val="-2"/>
          <w:sz w:val="18"/>
          <w:szCs w:val="18"/>
        </w:rPr>
        <w:t xml:space="preserve"> или об отказе в выдаче выписки из похозяйственной книги </w:t>
      </w:r>
    </w:p>
    <w:p w:rsidR="00155E93" w:rsidRPr="00155E93" w:rsidRDefault="00155E93" w:rsidP="00155E93">
      <w:pPr>
        <w:jc w:val="both"/>
        <w:rPr>
          <w:position w:val="-2"/>
          <w:sz w:val="18"/>
          <w:szCs w:val="18"/>
        </w:rPr>
      </w:pPr>
      <w:r w:rsidRPr="00155E93">
        <w:rPr>
          <w:position w:val="-2"/>
          <w:sz w:val="18"/>
          <w:szCs w:val="18"/>
        </w:rPr>
        <w:t>3.10. Основанием для начала административной процедуры является поступление зарегистрированного заявления и документов на рассмотрение ответственному исполнителю.</w:t>
      </w:r>
    </w:p>
    <w:p w:rsidR="00155E93" w:rsidRPr="00155E93" w:rsidRDefault="00155E93" w:rsidP="00155E93">
      <w:pPr>
        <w:jc w:val="both"/>
        <w:rPr>
          <w:position w:val="-2"/>
          <w:sz w:val="18"/>
          <w:szCs w:val="18"/>
        </w:rPr>
      </w:pPr>
      <w:r w:rsidRPr="00155E93">
        <w:rPr>
          <w:position w:val="-2"/>
          <w:sz w:val="18"/>
          <w:szCs w:val="18"/>
        </w:rPr>
        <w:t>3.11. Ответственный исполнитель осуществляет проверку сведений, содержащихся в заявлении и документах с целью определения:</w:t>
      </w:r>
    </w:p>
    <w:p w:rsidR="00155E93" w:rsidRPr="00155E93" w:rsidRDefault="00155E93" w:rsidP="00155E93">
      <w:pPr>
        <w:jc w:val="both"/>
        <w:rPr>
          <w:position w:val="-2"/>
          <w:sz w:val="18"/>
          <w:szCs w:val="18"/>
        </w:rPr>
      </w:pPr>
      <w:r w:rsidRPr="00155E93">
        <w:rPr>
          <w:position w:val="-2"/>
          <w:sz w:val="18"/>
          <w:szCs w:val="18"/>
        </w:rPr>
        <w:t>- полноты и достоверности сведений, содержащихся в документах;</w:t>
      </w:r>
    </w:p>
    <w:p w:rsidR="00155E93" w:rsidRPr="00155E93" w:rsidRDefault="00155E93" w:rsidP="00155E93">
      <w:pPr>
        <w:jc w:val="both"/>
        <w:rPr>
          <w:position w:val="-2"/>
          <w:sz w:val="18"/>
          <w:szCs w:val="18"/>
        </w:rPr>
      </w:pPr>
      <w:r w:rsidRPr="00155E93">
        <w:rPr>
          <w:position w:val="-2"/>
          <w:sz w:val="18"/>
          <w:szCs w:val="18"/>
        </w:rPr>
        <w:t>- согласованности представленной информации между отдельными документами;</w:t>
      </w:r>
    </w:p>
    <w:p w:rsidR="00155E93" w:rsidRPr="00155E93" w:rsidRDefault="00155E93" w:rsidP="00155E93">
      <w:pPr>
        <w:jc w:val="both"/>
        <w:rPr>
          <w:position w:val="-2"/>
          <w:sz w:val="18"/>
          <w:szCs w:val="18"/>
        </w:rPr>
      </w:pPr>
      <w:r w:rsidRPr="00155E93">
        <w:rPr>
          <w:position w:val="-2"/>
          <w:sz w:val="18"/>
          <w:szCs w:val="18"/>
        </w:rPr>
        <w:t>- наличия оснований для отказа в предоставлении муниципальной услуги, предусмотренных пунктом 2.11 Административного регламента.</w:t>
      </w:r>
    </w:p>
    <w:p w:rsidR="00155E93" w:rsidRPr="002F116F" w:rsidRDefault="00155E93" w:rsidP="00155E93">
      <w:pPr>
        <w:pStyle w:val="a0"/>
        <w:tabs>
          <w:tab w:val="left" w:pos="1276"/>
          <w:tab w:val="left" w:pos="1440"/>
        </w:tabs>
        <w:spacing w:after="0"/>
        <w:ind w:right="20"/>
        <w:jc w:val="both"/>
        <w:rPr>
          <w:b w:val="0"/>
          <w:i w:val="0"/>
          <w:color w:val="000000"/>
          <w:position w:val="-2"/>
          <w:sz w:val="18"/>
          <w:szCs w:val="18"/>
        </w:rPr>
      </w:pPr>
      <w:r w:rsidRPr="002F116F">
        <w:rPr>
          <w:b w:val="0"/>
          <w:i w:val="0"/>
          <w:position w:val="-2"/>
          <w:sz w:val="18"/>
          <w:szCs w:val="18"/>
        </w:rPr>
        <w:t xml:space="preserve">3.12. </w:t>
      </w:r>
      <w:r w:rsidRPr="002F116F">
        <w:rPr>
          <w:b w:val="0"/>
          <w:i w:val="0"/>
          <w:color w:val="000000"/>
          <w:position w:val="-2"/>
          <w:sz w:val="18"/>
          <w:szCs w:val="18"/>
        </w:rPr>
        <w:t>Ответственный исполнитель в рамках межведомственного информационного взаимодействия запрашивает документ, указанный в пункте 2.7 Административного регламента, в случае если он не предоставлен заявителем самостоятельно.</w:t>
      </w:r>
    </w:p>
    <w:p w:rsidR="00155E93" w:rsidRPr="002F116F" w:rsidRDefault="00155E93" w:rsidP="00155E93">
      <w:pPr>
        <w:pStyle w:val="a0"/>
        <w:tabs>
          <w:tab w:val="left" w:pos="1260"/>
        </w:tabs>
        <w:spacing w:after="0"/>
        <w:ind w:right="20"/>
        <w:jc w:val="both"/>
        <w:rPr>
          <w:b w:val="0"/>
          <w:i w:val="0"/>
          <w:position w:val="-2"/>
          <w:sz w:val="18"/>
          <w:szCs w:val="18"/>
        </w:rPr>
      </w:pPr>
      <w:r w:rsidRPr="002F116F">
        <w:rPr>
          <w:b w:val="0"/>
          <w:i w:val="0"/>
          <w:color w:val="000000"/>
          <w:position w:val="-2"/>
          <w:sz w:val="18"/>
          <w:szCs w:val="18"/>
        </w:rPr>
        <w:t>Межведомственный запрос направляется ответственным исполнителем, уполномоченным на оформление и направление межведомственных запросов.</w:t>
      </w:r>
    </w:p>
    <w:p w:rsidR="00155E93" w:rsidRPr="00155E93" w:rsidRDefault="00155E93" w:rsidP="00155E93">
      <w:pPr>
        <w:widowControl w:val="0"/>
        <w:autoSpaceDE w:val="0"/>
        <w:autoSpaceDN w:val="0"/>
        <w:jc w:val="both"/>
        <w:rPr>
          <w:color w:val="000000"/>
          <w:position w:val="-2"/>
          <w:sz w:val="18"/>
          <w:szCs w:val="18"/>
        </w:rPr>
      </w:pPr>
      <w:r w:rsidRPr="00155E93">
        <w:rPr>
          <w:color w:val="000000"/>
          <w:position w:val="-2"/>
          <w:sz w:val="18"/>
          <w:szCs w:val="18"/>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55E93" w:rsidRPr="00155E93" w:rsidRDefault="00155E93" w:rsidP="00155E93">
      <w:pPr>
        <w:widowControl w:val="0"/>
        <w:autoSpaceDE w:val="0"/>
        <w:autoSpaceDN w:val="0"/>
        <w:jc w:val="both"/>
        <w:rPr>
          <w:color w:val="000000"/>
          <w:position w:val="-2"/>
          <w:sz w:val="18"/>
          <w:szCs w:val="18"/>
        </w:rPr>
      </w:pPr>
      <w:r w:rsidRPr="00155E93">
        <w:rPr>
          <w:color w:val="000000"/>
          <w:position w:val="-2"/>
          <w:sz w:val="18"/>
          <w:szCs w:val="18"/>
        </w:rPr>
        <w:t>В случае отсутствия технической возможности межведомственные запросы направляются на бумажном носителе.</w:t>
      </w:r>
    </w:p>
    <w:p w:rsidR="00155E93" w:rsidRPr="00155E93" w:rsidRDefault="00155E93" w:rsidP="00155E93">
      <w:pPr>
        <w:pStyle w:val="afff3"/>
        <w:jc w:val="both"/>
        <w:rPr>
          <w:position w:val="-2"/>
          <w:sz w:val="18"/>
          <w:szCs w:val="18"/>
        </w:rPr>
      </w:pPr>
      <w:r w:rsidRPr="00155E93">
        <w:rPr>
          <w:position w:val="-2"/>
          <w:sz w:val="18"/>
          <w:szCs w:val="18"/>
        </w:rPr>
        <w:t xml:space="preserve">3.13. </w:t>
      </w:r>
      <w:r w:rsidRPr="00155E93">
        <w:rPr>
          <w:color w:val="000000"/>
          <w:position w:val="-2"/>
          <w:sz w:val="18"/>
          <w:szCs w:val="18"/>
        </w:rPr>
        <w:t xml:space="preserve">По результатам проверки, представленных заявителем и полученных по межведомственным запросам документов, </w:t>
      </w:r>
      <w:r w:rsidRPr="00155E93">
        <w:rPr>
          <w:position w:val="-2"/>
          <w:sz w:val="18"/>
          <w:szCs w:val="18"/>
        </w:rPr>
        <w:t>в случае отсутствия оснований для отказа в предоставлении муниципальной услуги, предусмотренных пунктом 2.11 Административного регламента, ответственный исполнитель подготавливает проект выписки из похозяйственной книги, визирует ее и передает на подпись главе Администрации.</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3.14. Проект выписки из похозяйственной книги составляется в двух экземплярах. Оба экземпляра являются подлинными.</w:t>
      </w:r>
    </w:p>
    <w:p w:rsidR="00155E93" w:rsidRPr="00155E93" w:rsidRDefault="00155E93" w:rsidP="00155E93">
      <w:pPr>
        <w:pStyle w:val="ConsPlusNormal2"/>
        <w:tabs>
          <w:tab w:val="left" w:pos="1843"/>
        </w:tabs>
        <w:jc w:val="both"/>
        <w:rPr>
          <w:rFonts w:ascii="Times New Roman" w:hAnsi="Times New Roman"/>
          <w:position w:val="-2"/>
          <w:sz w:val="18"/>
          <w:szCs w:val="18"/>
        </w:rPr>
      </w:pPr>
      <w:r w:rsidRPr="00155E93">
        <w:rPr>
          <w:rFonts w:ascii="Times New Roman" w:hAnsi="Times New Roman"/>
          <w:position w:val="-2"/>
          <w:sz w:val="18"/>
          <w:szCs w:val="18"/>
        </w:rPr>
        <w:t xml:space="preserve">3.15. В случае выявления оснований для отказа в выдаче выписки из похозяйственной книги, указанных в </w:t>
      </w:r>
      <w:hyperlink w:anchor="P188" w:history="1">
        <w:r w:rsidRPr="00155E93">
          <w:rPr>
            <w:rFonts w:ascii="Times New Roman" w:hAnsi="Times New Roman"/>
            <w:position w:val="-2"/>
            <w:sz w:val="18"/>
            <w:szCs w:val="18"/>
          </w:rPr>
          <w:t xml:space="preserve">пункте </w:t>
        </w:r>
      </w:hyperlink>
      <w:r w:rsidRPr="00155E93">
        <w:rPr>
          <w:rFonts w:ascii="Times New Roman" w:hAnsi="Times New Roman"/>
          <w:position w:val="-2"/>
          <w:sz w:val="18"/>
          <w:szCs w:val="18"/>
        </w:rPr>
        <w:t>2.11 Административного регламента, ответственный исполнитель готовит проект уведомления об отказе в выдаче выписки из похозяйственной книги с указанием причин отказа и представляет на подпись главе Администрации.</w:t>
      </w:r>
    </w:p>
    <w:p w:rsidR="00155E93" w:rsidRPr="00155E93" w:rsidRDefault="00155E93" w:rsidP="00155E93">
      <w:pPr>
        <w:jc w:val="both"/>
        <w:rPr>
          <w:position w:val="-2"/>
          <w:sz w:val="18"/>
          <w:szCs w:val="18"/>
        </w:rPr>
      </w:pPr>
      <w:r w:rsidRPr="00155E93">
        <w:rPr>
          <w:position w:val="-2"/>
          <w:sz w:val="18"/>
          <w:szCs w:val="18"/>
        </w:rPr>
        <w:t>3.16. Подготовленный проект выписки из похозяйственной книги либо проект уведомления об отказе в выдаче выписки из похозяйственной книги направляется на подпись и заверения печатью главе Администрации.</w:t>
      </w:r>
    </w:p>
    <w:p w:rsidR="00155E93" w:rsidRPr="002F116F" w:rsidRDefault="00155E93" w:rsidP="00155E93">
      <w:pPr>
        <w:pStyle w:val="a0"/>
        <w:tabs>
          <w:tab w:val="left" w:pos="10080"/>
        </w:tabs>
        <w:spacing w:after="0"/>
        <w:jc w:val="both"/>
        <w:rPr>
          <w:b w:val="0"/>
          <w:i w:val="0"/>
          <w:position w:val="-2"/>
          <w:sz w:val="18"/>
          <w:szCs w:val="18"/>
        </w:rPr>
      </w:pPr>
      <w:r w:rsidRPr="002F116F">
        <w:rPr>
          <w:b w:val="0"/>
          <w:i w:val="0"/>
          <w:position w:val="-2"/>
          <w:sz w:val="18"/>
          <w:szCs w:val="18"/>
        </w:rPr>
        <w:t xml:space="preserve">3.17. </w:t>
      </w:r>
      <w:r w:rsidRPr="002F116F">
        <w:rPr>
          <w:b w:val="0"/>
          <w:i w:val="0"/>
          <w:color w:val="000000"/>
          <w:position w:val="-2"/>
          <w:sz w:val="18"/>
          <w:szCs w:val="18"/>
        </w:rPr>
        <w:t xml:space="preserve">Глава Администрации рассматривает подготовленный проект </w:t>
      </w:r>
      <w:r w:rsidRPr="002F116F">
        <w:rPr>
          <w:b w:val="0"/>
          <w:i w:val="0"/>
          <w:position w:val="-2"/>
          <w:sz w:val="18"/>
          <w:szCs w:val="18"/>
        </w:rPr>
        <w:t>выписки из похозяйственной книги либо уведомления об отказе в выдаче выписки из похозяйственной книги</w:t>
      </w:r>
      <w:r w:rsidRPr="002F116F">
        <w:rPr>
          <w:b w:val="0"/>
          <w:i w:val="0"/>
          <w:color w:val="000000"/>
          <w:position w:val="-2"/>
          <w:sz w:val="18"/>
          <w:szCs w:val="18"/>
        </w:rPr>
        <w:t xml:space="preserve"> и подписывает его, после чего специалист Администрации, ответственный за прием и регистрацию заявления и документов регистрирует </w:t>
      </w:r>
      <w:r w:rsidRPr="002F116F">
        <w:rPr>
          <w:b w:val="0"/>
          <w:i w:val="0"/>
          <w:position w:val="-2"/>
          <w:sz w:val="18"/>
          <w:szCs w:val="18"/>
        </w:rPr>
        <w:t>выписку из похозяйственной книги либо уведомление об отказе в выдаче выписки из похозяйственной книги</w:t>
      </w:r>
      <w:r w:rsidRPr="002F116F">
        <w:rPr>
          <w:b w:val="0"/>
          <w:i w:val="0"/>
          <w:color w:val="000000"/>
          <w:position w:val="-2"/>
          <w:sz w:val="18"/>
          <w:szCs w:val="18"/>
        </w:rPr>
        <w:t xml:space="preserve"> в установленном порядке и передает их ответственному исполнителю.</w:t>
      </w:r>
    </w:p>
    <w:p w:rsidR="00155E93" w:rsidRPr="00155E93" w:rsidRDefault="00155E93" w:rsidP="00155E93">
      <w:pPr>
        <w:jc w:val="both"/>
        <w:rPr>
          <w:position w:val="-2"/>
          <w:sz w:val="18"/>
          <w:szCs w:val="18"/>
        </w:rPr>
      </w:pPr>
      <w:r w:rsidRPr="00155E93">
        <w:rPr>
          <w:color w:val="000000"/>
          <w:position w:val="-2"/>
          <w:sz w:val="18"/>
          <w:szCs w:val="18"/>
        </w:rPr>
        <w:lastRenderedPageBreak/>
        <w:t xml:space="preserve">3.18. Максимальный срок выполнения административной процедуры </w:t>
      </w:r>
      <w:r w:rsidRPr="00155E93">
        <w:rPr>
          <w:position w:val="-2"/>
          <w:sz w:val="18"/>
          <w:szCs w:val="18"/>
        </w:rPr>
        <w:t>– 10 рабочих дней со дня поступления зарегистрированного заявления и приложенных к нему документов ответственному исполнителю</w:t>
      </w:r>
      <w:r w:rsidRPr="00155E93">
        <w:rPr>
          <w:color w:val="000000"/>
          <w:position w:val="-2"/>
          <w:sz w:val="18"/>
          <w:szCs w:val="18"/>
        </w:rPr>
        <w:t>.</w:t>
      </w:r>
    </w:p>
    <w:p w:rsidR="00155E93" w:rsidRPr="00155E93" w:rsidRDefault="00155E93" w:rsidP="00155E93">
      <w:pPr>
        <w:jc w:val="both"/>
        <w:rPr>
          <w:position w:val="-2"/>
          <w:sz w:val="18"/>
          <w:szCs w:val="18"/>
        </w:rPr>
      </w:pPr>
      <w:r w:rsidRPr="00155E93">
        <w:rPr>
          <w:position w:val="-2"/>
          <w:sz w:val="18"/>
          <w:szCs w:val="18"/>
        </w:rPr>
        <w:t xml:space="preserve">3.19. Критерием принятия решения о </w:t>
      </w:r>
      <w:r w:rsidRPr="00155E93">
        <w:rPr>
          <w:color w:val="000000"/>
          <w:position w:val="-2"/>
          <w:sz w:val="18"/>
          <w:szCs w:val="18"/>
        </w:rPr>
        <w:t>предоставлении (отказе в предоставлении) муниципальной услуги является наличие (отсутствие) оснований, указанных в пункте 2.11 Административного регламента.</w:t>
      </w:r>
    </w:p>
    <w:p w:rsidR="00155E93" w:rsidRPr="00155E93" w:rsidRDefault="00155E93" w:rsidP="00155E93">
      <w:pPr>
        <w:jc w:val="both"/>
        <w:rPr>
          <w:position w:val="-2"/>
          <w:sz w:val="18"/>
          <w:szCs w:val="18"/>
        </w:rPr>
      </w:pPr>
      <w:r w:rsidRPr="00155E93">
        <w:rPr>
          <w:position w:val="-2"/>
          <w:sz w:val="18"/>
          <w:szCs w:val="18"/>
        </w:rPr>
        <w:t>3.20. Результатом административной процедуры является подписанная главой Администрации выписка из похозяйственной книги либо уведомление об отказе в выдаче выписки из похозяйственной книги.</w:t>
      </w:r>
    </w:p>
    <w:p w:rsidR="00155E93" w:rsidRPr="00155E93" w:rsidRDefault="00155E93" w:rsidP="00155E93">
      <w:pPr>
        <w:jc w:val="both"/>
        <w:rPr>
          <w:position w:val="-2"/>
          <w:sz w:val="18"/>
          <w:szCs w:val="18"/>
        </w:rPr>
      </w:pPr>
      <w:r w:rsidRPr="00155E93">
        <w:rPr>
          <w:position w:val="-2"/>
          <w:sz w:val="18"/>
          <w:szCs w:val="18"/>
        </w:rPr>
        <w:t>3.21. Способ фиксации – присвоение регистрационного номера подписанной выписке из похозяйственной книги либо уведомлению об отказе в выдаче выписки из похозяйственной книги.</w:t>
      </w:r>
    </w:p>
    <w:p w:rsidR="00155E93" w:rsidRPr="00155E93" w:rsidRDefault="00155E93" w:rsidP="00155E93">
      <w:pPr>
        <w:widowControl w:val="0"/>
        <w:autoSpaceDE w:val="0"/>
        <w:autoSpaceDN w:val="0"/>
        <w:jc w:val="center"/>
        <w:rPr>
          <w:b/>
          <w:position w:val="-2"/>
          <w:sz w:val="18"/>
          <w:szCs w:val="18"/>
        </w:rPr>
      </w:pPr>
      <w:r w:rsidRPr="00155E93">
        <w:rPr>
          <w:b/>
          <w:position w:val="-2"/>
          <w:sz w:val="18"/>
          <w:szCs w:val="18"/>
        </w:rPr>
        <w:t>Выдача заявителю выписки из похозяйственной книги или уведомления об отказе в выдаче выписки из похозяйственной книги</w:t>
      </w:r>
    </w:p>
    <w:p w:rsidR="00155E93" w:rsidRPr="00155E93" w:rsidRDefault="00155E93" w:rsidP="00155E93">
      <w:pPr>
        <w:jc w:val="both"/>
        <w:rPr>
          <w:position w:val="-2"/>
          <w:sz w:val="18"/>
          <w:szCs w:val="18"/>
        </w:rPr>
      </w:pPr>
      <w:r w:rsidRPr="00155E93">
        <w:rPr>
          <w:position w:val="-2"/>
          <w:sz w:val="18"/>
          <w:szCs w:val="18"/>
        </w:rPr>
        <w:t>3.22. Основанием для начала административной процедуры являются подписанные и зарегистрированные в установленном порядке следующие документы:</w:t>
      </w:r>
    </w:p>
    <w:p w:rsidR="00155E93" w:rsidRPr="00155E93" w:rsidRDefault="00155E93" w:rsidP="00155E93">
      <w:pPr>
        <w:jc w:val="both"/>
        <w:rPr>
          <w:position w:val="-2"/>
          <w:sz w:val="18"/>
          <w:szCs w:val="18"/>
        </w:rPr>
      </w:pPr>
      <w:r w:rsidRPr="00155E93">
        <w:rPr>
          <w:position w:val="-2"/>
          <w:sz w:val="18"/>
          <w:szCs w:val="18"/>
        </w:rPr>
        <w:t>- выписка из похозяйственной книги;</w:t>
      </w:r>
    </w:p>
    <w:p w:rsidR="00155E93" w:rsidRPr="00155E93" w:rsidRDefault="00155E93" w:rsidP="00155E93">
      <w:pPr>
        <w:jc w:val="both"/>
        <w:rPr>
          <w:position w:val="-2"/>
          <w:sz w:val="18"/>
          <w:szCs w:val="18"/>
        </w:rPr>
      </w:pPr>
      <w:r w:rsidRPr="00155E93">
        <w:rPr>
          <w:position w:val="-2"/>
          <w:sz w:val="18"/>
          <w:szCs w:val="18"/>
        </w:rPr>
        <w:t>- уведомление об отказе в выдаче выписки из похозяйственной книги.</w:t>
      </w:r>
    </w:p>
    <w:p w:rsidR="00155E93" w:rsidRPr="00155E93" w:rsidRDefault="00155E93" w:rsidP="00155E93">
      <w:pPr>
        <w:jc w:val="both"/>
        <w:rPr>
          <w:position w:val="-2"/>
          <w:sz w:val="18"/>
          <w:szCs w:val="18"/>
        </w:rPr>
      </w:pPr>
      <w:r w:rsidRPr="00155E93">
        <w:rPr>
          <w:position w:val="-2"/>
          <w:sz w:val="18"/>
          <w:szCs w:val="18"/>
        </w:rPr>
        <w:t>3.23. Ответственный исполнитель в течение 2 рабочих дней со дня подписания главой Администрации выписки из похозяйственной книги либо уведомления об отказе в выдаче выписка из похозяйственной книги извещает заявителя о необходимости получения результата предоставления муниципальной услуги с указанием времени и места получения по телефону.</w:t>
      </w:r>
    </w:p>
    <w:p w:rsidR="00155E93" w:rsidRPr="00155E93" w:rsidRDefault="00155E93" w:rsidP="00155E93">
      <w:pPr>
        <w:pStyle w:val="a0"/>
        <w:tabs>
          <w:tab w:val="left" w:pos="720"/>
        </w:tabs>
        <w:spacing w:after="0"/>
        <w:jc w:val="both"/>
        <w:rPr>
          <w:b w:val="0"/>
          <w:i w:val="0"/>
          <w:position w:val="-2"/>
          <w:sz w:val="18"/>
          <w:szCs w:val="18"/>
        </w:rPr>
      </w:pPr>
      <w:r w:rsidRPr="00155E93">
        <w:rPr>
          <w:b w:val="0"/>
          <w:i w:val="0"/>
          <w:color w:val="000000"/>
          <w:position w:val="-2"/>
          <w:sz w:val="18"/>
          <w:szCs w:val="18"/>
        </w:rPr>
        <w:t>Прибывший в назначенный день заявитель предъявляет документы, удостоверяющие личность.</w:t>
      </w:r>
    </w:p>
    <w:p w:rsidR="00155E93" w:rsidRPr="00155E93" w:rsidRDefault="00155E93" w:rsidP="00155E93">
      <w:pPr>
        <w:pStyle w:val="a0"/>
        <w:spacing w:after="0"/>
        <w:jc w:val="both"/>
        <w:rPr>
          <w:b w:val="0"/>
          <w:i w:val="0"/>
          <w:position w:val="-2"/>
          <w:sz w:val="18"/>
          <w:szCs w:val="18"/>
        </w:rPr>
      </w:pPr>
      <w:r w:rsidRPr="00155E93">
        <w:rPr>
          <w:b w:val="0"/>
          <w:i w:val="0"/>
          <w:color w:val="000000"/>
          <w:position w:val="-2"/>
          <w:sz w:val="18"/>
          <w:szCs w:val="18"/>
        </w:rPr>
        <w:t>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 свои фамилию, имя, отчество (при наличии), поставить подпись и дату получения результата предоставления муниципальной услуги.</w:t>
      </w:r>
    </w:p>
    <w:p w:rsidR="00155E93" w:rsidRPr="00155E93" w:rsidRDefault="00155E93" w:rsidP="00155E93">
      <w:pPr>
        <w:pStyle w:val="a0"/>
        <w:spacing w:after="0"/>
        <w:jc w:val="both"/>
        <w:rPr>
          <w:b w:val="0"/>
          <w:i w:val="0"/>
          <w:position w:val="-2"/>
          <w:sz w:val="18"/>
          <w:szCs w:val="18"/>
        </w:rPr>
      </w:pPr>
      <w:r w:rsidRPr="00155E93">
        <w:rPr>
          <w:b w:val="0"/>
          <w:i w:val="0"/>
          <w:color w:val="000000"/>
          <w:position w:val="-2"/>
          <w:sz w:val="18"/>
          <w:szCs w:val="18"/>
        </w:rPr>
        <w:t xml:space="preserve">После внесения этих данных в журнал, ответственный исполнитель выдает заявителю два экземпляра </w:t>
      </w:r>
      <w:r w:rsidRPr="00155E93">
        <w:rPr>
          <w:b w:val="0"/>
          <w:i w:val="0"/>
          <w:position w:val="-2"/>
          <w:sz w:val="18"/>
          <w:szCs w:val="18"/>
        </w:rPr>
        <w:t>выписки из похозяйственной книги либо один экземпляр уведомления об отказе в выдаче выписка из похозяйственной книги</w:t>
      </w:r>
      <w:r w:rsidRPr="00155E93">
        <w:rPr>
          <w:b w:val="0"/>
          <w:i w:val="0"/>
          <w:color w:val="000000"/>
          <w:position w:val="-2"/>
          <w:sz w:val="18"/>
          <w:szCs w:val="18"/>
        </w:rPr>
        <w:t>.</w:t>
      </w:r>
    </w:p>
    <w:p w:rsidR="00155E93" w:rsidRPr="00155E93" w:rsidRDefault="00155E93" w:rsidP="00155E93">
      <w:pPr>
        <w:pStyle w:val="a0"/>
        <w:spacing w:after="0"/>
        <w:jc w:val="both"/>
        <w:rPr>
          <w:b w:val="0"/>
          <w:i w:val="0"/>
          <w:position w:val="-2"/>
          <w:sz w:val="18"/>
          <w:szCs w:val="18"/>
        </w:rPr>
      </w:pPr>
      <w:r w:rsidRPr="00155E93">
        <w:rPr>
          <w:b w:val="0"/>
          <w:i w:val="0"/>
          <w:color w:val="000000"/>
          <w:position w:val="-2"/>
          <w:sz w:val="18"/>
          <w:szCs w:val="18"/>
        </w:rPr>
        <w:t xml:space="preserve">В случае, если заявитель не явился в назначенный день, ответственный исполнитель в течение 2 рабочих дней по почтовому адресу, указанному в заявлении, направляет заявителю вместе с сопроводительным письмом подписанным главой Администрации два экземпляра </w:t>
      </w:r>
      <w:r w:rsidRPr="00155E93">
        <w:rPr>
          <w:b w:val="0"/>
          <w:i w:val="0"/>
          <w:position w:val="-2"/>
          <w:sz w:val="18"/>
          <w:szCs w:val="18"/>
        </w:rPr>
        <w:t>выписки из похозяйственной книги либо один экземпляр уведомления об отказе в выдаче выписка из похозяйственной книги</w:t>
      </w:r>
      <w:r w:rsidRPr="00155E93">
        <w:rPr>
          <w:b w:val="0"/>
          <w:i w:val="0"/>
          <w:color w:val="000000"/>
          <w:position w:val="-2"/>
          <w:sz w:val="18"/>
          <w:szCs w:val="18"/>
        </w:rPr>
        <w:t>.</w:t>
      </w:r>
    </w:p>
    <w:p w:rsidR="00155E93" w:rsidRPr="00155E93" w:rsidRDefault="00155E93" w:rsidP="00155E93">
      <w:pPr>
        <w:pStyle w:val="a0"/>
        <w:tabs>
          <w:tab w:val="center" w:pos="3299"/>
          <w:tab w:val="left" w:pos="4605"/>
          <w:tab w:val="left" w:pos="5805"/>
          <w:tab w:val="right" w:pos="9407"/>
        </w:tabs>
        <w:spacing w:after="0"/>
        <w:jc w:val="both"/>
        <w:rPr>
          <w:b w:val="0"/>
          <w:i w:val="0"/>
          <w:position w:val="-2"/>
          <w:sz w:val="18"/>
          <w:szCs w:val="18"/>
        </w:rPr>
      </w:pPr>
      <w:r w:rsidRPr="00155E93">
        <w:rPr>
          <w:b w:val="0"/>
          <w:i w:val="0"/>
          <w:color w:val="000000"/>
          <w:position w:val="-2"/>
          <w:sz w:val="18"/>
          <w:szCs w:val="18"/>
        </w:rPr>
        <w:t xml:space="preserve">При этом в журнале учета заявлений и выдачи результата предоставления муниципальной услуги в </w:t>
      </w:r>
      <w:r w:rsidRPr="00155E93">
        <w:rPr>
          <w:b w:val="0"/>
          <w:i w:val="0"/>
          <w:color w:val="000000"/>
          <w:position w:val="-2"/>
          <w:sz w:val="18"/>
          <w:szCs w:val="18"/>
        </w:rPr>
        <w:tab/>
        <w:t>графе «Примечание» ответственный исполнитель, фиксирует дату и исходящий номер сопроводительного письма или уведомления.</w:t>
      </w:r>
    </w:p>
    <w:p w:rsidR="00155E93" w:rsidRPr="00155E93" w:rsidRDefault="00155E93" w:rsidP="00155E93">
      <w:pPr>
        <w:jc w:val="both"/>
        <w:rPr>
          <w:position w:val="-2"/>
          <w:sz w:val="18"/>
          <w:szCs w:val="18"/>
        </w:rPr>
      </w:pPr>
      <w:r w:rsidRPr="00155E93">
        <w:rPr>
          <w:position w:val="-2"/>
          <w:sz w:val="18"/>
          <w:szCs w:val="18"/>
        </w:rPr>
        <w:t>3.24. Результат предоставления муниципальной услуги направляется заявителю одним из способов, указанном в заявлении:</w:t>
      </w:r>
    </w:p>
    <w:p w:rsidR="00155E93" w:rsidRPr="00155E93" w:rsidRDefault="00155E93" w:rsidP="00155E93">
      <w:pPr>
        <w:jc w:val="both"/>
        <w:rPr>
          <w:position w:val="-2"/>
          <w:sz w:val="18"/>
          <w:szCs w:val="18"/>
        </w:rPr>
      </w:pPr>
      <w:r w:rsidRPr="00155E93">
        <w:rPr>
          <w:position w:val="-2"/>
          <w:sz w:val="18"/>
          <w:szCs w:val="18"/>
        </w:rPr>
        <w:t>- в виде документа на бумажном носителе, который заявитель получает непосредственно при личном обращении в Администрацию;</w:t>
      </w:r>
    </w:p>
    <w:p w:rsidR="00155E93" w:rsidRPr="00155E93" w:rsidRDefault="00155E93" w:rsidP="00155E93">
      <w:pPr>
        <w:jc w:val="both"/>
        <w:rPr>
          <w:position w:val="-2"/>
          <w:sz w:val="18"/>
          <w:szCs w:val="18"/>
        </w:rPr>
      </w:pPr>
      <w:r w:rsidRPr="00155E93">
        <w:rPr>
          <w:position w:val="-2"/>
          <w:sz w:val="18"/>
          <w:szCs w:val="18"/>
        </w:rPr>
        <w:t>- в виде документа на бумажном носителе, который заявитель получает через МФЦ;</w:t>
      </w:r>
    </w:p>
    <w:p w:rsidR="00155E93" w:rsidRPr="00155E93" w:rsidRDefault="00155E93" w:rsidP="00155E93">
      <w:pPr>
        <w:jc w:val="both"/>
        <w:rPr>
          <w:position w:val="-2"/>
          <w:sz w:val="18"/>
          <w:szCs w:val="18"/>
        </w:rPr>
      </w:pPr>
      <w:r w:rsidRPr="00155E93">
        <w:rPr>
          <w:position w:val="-2"/>
          <w:sz w:val="18"/>
          <w:szCs w:val="18"/>
        </w:rPr>
        <w:t>- в виде документа на бумажном носителе, который направляется заявителю посредством почтового отправления.</w:t>
      </w:r>
    </w:p>
    <w:p w:rsidR="00155E93" w:rsidRPr="00155E93" w:rsidRDefault="00155E93" w:rsidP="00155E93">
      <w:pPr>
        <w:jc w:val="both"/>
        <w:rPr>
          <w:position w:val="-2"/>
          <w:sz w:val="18"/>
          <w:szCs w:val="18"/>
        </w:rPr>
      </w:pPr>
      <w:r w:rsidRPr="00155E93">
        <w:rPr>
          <w:position w:val="-2"/>
          <w:sz w:val="18"/>
          <w:szCs w:val="18"/>
        </w:rPr>
        <w:t>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 предусмотренный соглашением о взаимодействии.</w:t>
      </w:r>
    </w:p>
    <w:p w:rsidR="00155E93" w:rsidRPr="00155E93" w:rsidRDefault="00155E93" w:rsidP="00155E93">
      <w:pPr>
        <w:jc w:val="both"/>
        <w:rPr>
          <w:position w:val="-2"/>
          <w:sz w:val="18"/>
          <w:szCs w:val="18"/>
        </w:rPr>
      </w:pPr>
      <w:r w:rsidRPr="00155E93">
        <w:rPr>
          <w:position w:val="-2"/>
          <w:sz w:val="18"/>
          <w:szCs w:val="18"/>
        </w:rPr>
        <w:t>3.25. Максимальный срок административной процедуры составляет - 4 рабочих дня со дня подписания главой Администрации выписки из похозяйственной книги или уведомления об отказе в выдаче выписки из похозяйственной книги.</w:t>
      </w:r>
    </w:p>
    <w:p w:rsidR="00155E93" w:rsidRPr="00155E93" w:rsidRDefault="00155E93" w:rsidP="00155E93">
      <w:pPr>
        <w:jc w:val="both"/>
        <w:rPr>
          <w:position w:val="-2"/>
          <w:sz w:val="18"/>
          <w:szCs w:val="18"/>
        </w:rPr>
      </w:pPr>
      <w:r w:rsidRPr="00155E93">
        <w:rPr>
          <w:position w:val="-2"/>
          <w:sz w:val="18"/>
          <w:szCs w:val="18"/>
        </w:rPr>
        <w:t>3.26. Критерием для выдачи результата предоставления муниципальной услуги является наличие зарегистрированной в установленном в Администрации порядке делопроизводства выписки из похозяйственной книги либо уведомления об отказе в выдаче выписки из похозяйственной книги.</w:t>
      </w:r>
    </w:p>
    <w:p w:rsidR="00155E93" w:rsidRPr="00155E93" w:rsidRDefault="00155E93" w:rsidP="00155E93">
      <w:pPr>
        <w:jc w:val="both"/>
        <w:rPr>
          <w:position w:val="-2"/>
          <w:sz w:val="18"/>
          <w:szCs w:val="18"/>
        </w:rPr>
      </w:pPr>
      <w:r w:rsidRPr="00155E93">
        <w:rPr>
          <w:position w:val="-2"/>
          <w:sz w:val="18"/>
          <w:szCs w:val="18"/>
        </w:rPr>
        <w:t>3.27. Результатом административной процедуры является выдача заявителю результата предоставления муниципальной услуги.</w:t>
      </w:r>
    </w:p>
    <w:p w:rsidR="00155E93" w:rsidRPr="00155E93" w:rsidRDefault="00155E93" w:rsidP="00155E93">
      <w:pPr>
        <w:jc w:val="both"/>
        <w:rPr>
          <w:position w:val="-2"/>
          <w:sz w:val="18"/>
          <w:szCs w:val="18"/>
        </w:rPr>
      </w:pPr>
      <w:r w:rsidRPr="00155E93">
        <w:rPr>
          <w:position w:val="-2"/>
          <w:sz w:val="18"/>
          <w:szCs w:val="18"/>
        </w:rPr>
        <w:t>3.28. Способ фиксации – расписка заявителя в получении выписки из похозяйственной книги либо уведомления об отказе в выдаче выписки из похозяйственной книги или отметка в журнале исходящей корреспонденции о направлении выписки из похозяйственной книги, либо уведомления об отказе в выдаче выписки из похозяйственной книги посредством почтового отправления.</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Особенности предоставления муниципальной услуги в МФЦ</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3.29. Заявление может быть подано через МФЦ.</w:t>
      </w:r>
    </w:p>
    <w:p w:rsidR="00155E93" w:rsidRPr="00155E93" w:rsidRDefault="00155E93" w:rsidP="00155E93">
      <w:pPr>
        <w:jc w:val="both"/>
        <w:rPr>
          <w:position w:val="-2"/>
          <w:sz w:val="18"/>
          <w:szCs w:val="18"/>
        </w:rPr>
      </w:pPr>
      <w:r w:rsidRPr="00155E93">
        <w:rPr>
          <w:position w:val="-2"/>
          <w:sz w:val="18"/>
          <w:szCs w:val="18"/>
        </w:rPr>
        <w:t>Специалист МФЦ принимает от заявителя заявление и документы и регистрирует их.</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При приеме у заявителя заявления и документов специалист МФЦ:</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проверяет правильность заполнения заявления в соответствии с требованиями, установленными законодательством и комплектность документов, указанных в пункте 2.6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3.30. Срок выполнения данного административного действия не более 30 минут.</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3.31. Передачу и доставку заявления и документов из МФЦ в Администрацию осуществляет специалист МФЦ - курьер (далее - курьер) не позднее одного рабочего дня, следующего за днем регистрации заявления и документов.</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3.32. Специалист Администрации, ответственный за прием и регистрацию заявления и документов по предоставлению муниципальной услуги, регистрирует заявление и документы в установленном порядке в день передачи курьером заявления и документов заявителя из МФЦ в Администрацию.</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3.33. Результат предоставления муниципальной услуги направляется заявителю одним из способов, указанным им в заявлении.</w:t>
      </w:r>
    </w:p>
    <w:p w:rsidR="00155E93" w:rsidRPr="00155E93" w:rsidRDefault="00155E93" w:rsidP="00155E93">
      <w:pPr>
        <w:jc w:val="both"/>
        <w:rPr>
          <w:position w:val="-2"/>
          <w:sz w:val="18"/>
          <w:szCs w:val="18"/>
        </w:rPr>
      </w:pPr>
      <w:r w:rsidRPr="00155E93">
        <w:rPr>
          <w:position w:val="-2"/>
          <w:sz w:val="18"/>
          <w:szCs w:val="18"/>
        </w:rPr>
        <w:t>При наличии в заявлении указания о выдаче результата предоставления муниципальной услуги через МФЦ по месту представления заявления и документов, Администрация обеспечивает передачу выписки из похозяйственной книги либо уведомления об отказе в выдаче выписки из похозяйственной книги в МФЦ для выдачи заявителю в течение срока предоставления муниципальной услуги, указанного в пункте 2.4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3.34. При выдаче заявителю результата предоставления муниципальной услуги специалист МФЦ проверяет документ, удостоверяющий личность заявителя. Заявителю выдается результат предоставления муниципальной услуги под подпись с указанием даты его получения.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3.35. В случае неявки заявителя в МФЦ в течение 30 дней со дня окончания срока получения результата предоставления муниципальной услуги, МФЦ курьером отправляет результат предоставления муниципальной услуги в Администрацию под подпись с сопроводительным письмом.</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lastRenderedPageBreak/>
        <w:t>Порядок исправления допущенных опечаток и ошибок в выданных в результате предоставления муниципальной услуги документах</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3.36.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3.37. При обращении об исправлении технической ошибки заявитель представляет:</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заявление об исправлении технической ошибки;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3.38.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3.39.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3.40.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3.41.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новой выписки из похозяйственной книги либо нового</w:t>
      </w:r>
      <w:r w:rsidRPr="00155E93">
        <w:rPr>
          <w:rFonts w:ascii="Times New Roman" w:hAnsi="Times New Roman"/>
          <w:i/>
          <w:position w:val="-2"/>
          <w:sz w:val="18"/>
          <w:szCs w:val="18"/>
        </w:rPr>
        <w:t xml:space="preserve"> </w:t>
      </w:r>
      <w:r w:rsidRPr="00155E93">
        <w:rPr>
          <w:rFonts w:ascii="Times New Roman" w:hAnsi="Times New Roman"/>
          <w:position w:val="-2"/>
          <w:sz w:val="18"/>
          <w:szCs w:val="18"/>
        </w:rPr>
        <w:t>уведомления об отказе в выдаче выписки из похозяйственной книги.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3.42.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3.43. Ответственный исполнитель подписывает выписку из похозяйственной книги и передает ее, либо</w:t>
      </w:r>
      <w:r w:rsidRPr="00155E93">
        <w:rPr>
          <w:rFonts w:ascii="Times New Roman" w:hAnsi="Times New Roman"/>
          <w:i/>
          <w:position w:val="-2"/>
          <w:sz w:val="18"/>
          <w:szCs w:val="18"/>
        </w:rPr>
        <w:t xml:space="preserve"> </w:t>
      </w:r>
      <w:r w:rsidRPr="00155E93">
        <w:rPr>
          <w:rFonts w:ascii="Times New Roman" w:hAnsi="Times New Roman"/>
          <w:position w:val="-2"/>
          <w:sz w:val="18"/>
          <w:szCs w:val="18"/>
        </w:rPr>
        <w:t>уведомление об отказе в выдаче выписки из похозяйственной книги</w:t>
      </w:r>
      <w:r w:rsidRPr="00155E93">
        <w:rPr>
          <w:rFonts w:ascii="Times New Roman" w:hAnsi="Times New Roman"/>
          <w:i/>
          <w:position w:val="-2"/>
          <w:sz w:val="18"/>
          <w:szCs w:val="18"/>
        </w:rPr>
        <w:t xml:space="preserve"> </w:t>
      </w:r>
      <w:r w:rsidRPr="00155E93">
        <w:rPr>
          <w:rFonts w:ascii="Times New Roman" w:hAnsi="Times New Roman"/>
          <w:position w:val="-2"/>
          <w:sz w:val="18"/>
          <w:szCs w:val="18"/>
        </w:rPr>
        <w:t>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3.44. Глава Администрации подписывает выписку из похозяйственной книги и заверяет ее печатью, либо подписывает уведомление об отказе в выдаче выписки из похозяйственной книги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3.45.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3.46.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а) в случае наличия технической ошибки в выданном в результате предоставления муниципальной услуги документе - выписка из похозяйственной книги либо</w:t>
      </w:r>
      <w:r w:rsidRPr="00155E93">
        <w:rPr>
          <w:rFonts w:ascii="Times New Roman" w:hAnsi="Times New Roman"/>
          <w:i/>
          <w:position w:val="-2"/>
          <w:sz w:val="18"/>
          <w:szCs w:val="18"/>
        </w:rPr>
        <w:t xml:space="preserve"> </w:t>
      </w:r>
      <w:r w:rsidRPr="00155E93">
        <w:rPr>
          <w:rFonts w:ascii="Times New Roman" w:hAnsi="Times New Roman"/>
          <w:position w:val="-2"/>
          <w:sz w:val="18"/>
          <w:szCs w:val="18"/>
        </w:rPr>
        <w:t>уведомление об отказе в выдаче выписки из похозяйственной книги;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3.47.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а) в случае наличия технической ошибки в выданном в результате предоставления муниципальной услуги документе - выписка из похозяйственной книги либо</w:t>
      </w:r>
      <w:r w:rsidRPr="00155E93">
        <w:rPr>
          <w:rFonts w:ascii="Times New Roman" w:hAnsi="Times New Roman"/>
          <w:i/>
          <w:position w:val="-2"/>
          <w:sz w:val="18"/>
          <w:szCs w:val="18"/>
        </w:rPr>
        <w:t xml:space="preserve"> </w:t>
      </w:r>
      <w:r w:rsidRPr="00155E93">
        <w:rPr>
          <w:rFonts w:ascii="Times New Roman" w:hAnsi="Times New Roman"/>
          <w:position w:val="-2"/>
          <w:sz w:val="18"/>
          <w:szCs w:val="18"/>
        </w:rPr>
        <w:t>уведомление об отказе в выдаче выписки из похозяйственной книги;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155E93" w:rsidRPr="00155E93" w:rsidRDefault="00155E93" w:rsidP="00155E93">
      <w:pPr>
        <w:pStyle w:val="ConsPlusNormal2"/>
        <w:jc w:val="center"/>
        <w:rPr>
          <w:rFonts w:ascii="Times New Roman" w:hAnsi="Times New Roman"/>
          <w:b/>
          <w:bCs/>
          <w:position w:val="-2"/>
          <w:sz w:val="18"/>
          <w:szCs w:val="18"/>
        </w:rPr>
      </w:pPr>
      <w:r w:rsidRPr="00155E93">
        <w:rPr>
          <w:rFonts w:ascii="Times New Roman" w:hAnsi="Times New Roman"/>
          <w:b/>
          <w:position w:val="-2"/>
          <w:sz w:val="18"/>
          <w:szCs w:val="18"/>
          <w:lang w:val="en-US"/>
        </w:rPr>
        <w:t>I</w:t>
      </w:r>
      <w:r w:rsidRPr="00155E93">
        <w:rPr>
          <w:rFonts w:ascii="Times New Roman" w:hAnsi="Times New Roman"/>
          <w:b/>
          <w:position w:val="-2"/>
          <w:sz w:val="18"/>
          <w:szCs w:val="18"/>
        </w:rPr>
        <w:t>V. Формы контроля за исполнением Административного регламента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Текущий контроль осуществляется путем проведения проверок</w:t>
      </w:r>
      <w:r w:rsidRPr="00155E93">
        <w:rPr>
          <w:rFonts w:ascii="Times New Roman" w:hAnsi="Times New Roman"/>
          <w:color w:val="92D050"/>
          <w:position w:val="-2"/>
          <w:sz w:val="18"/>
          <w:szCs w:val="18"/>
        </w:rPr>
        <w:t xml:space="preserve"> </w:t>
      </w:r>
      <w:r w:rsidRPr="00155E93">
        <w:rPr>
          <w:rFonts w:ascii="Times New Roman" w:hAnsi="Times New Roman"/>
          <w:position w:val="-2"/>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4.2. В Администрации проводятся плановые и внеплановые проверки полноты и качества исполнения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Периодичность осуществления проверок определяется главой Администрации.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Плановые и внеплановые проверки проводятся на основании распоряжений Администрации.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4.5. Ответственные исполнители несут персональную ответственность за:</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4.5.1. Соответствие результатов рассмотрения документов требованиям законодательства Российской Федерации;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t>4.5.2. Соблюдение сроков выполнения административных процедур при предоставлении муниципальной услуги.</w:t>
      </w:r>
    </w:p>
    <w:p w:rsidR="00155E93" w:rsidRPr="00155E93" w:rsidRDefault="00155E93" w:rsidP="00155E93">
      <w:pPr>
        <w:pStyle w:val="ConsPlusNormal2"/>
        <w:jc w:val="both"/>
        <w:rPr>
          <w:rFonts w:ascii="Times New Roman" w:hAnsi="Times New Roman"/>
          <w:position w:val="-2"/>
          <w:sz w:val="18"/>
          <w:szCs w:val="18"/>
        </w:rPr>
      </w:pPr>
      <w:r w:rsidRPr="00155E93">
        <w:rPr>
          <w:rFonts w:ascii="Times New Roman" w:hAnsi="Times New Roman"/>
          <w:position w:val="-2"/>
          <w:sz w:val="18"/>
          <w:szCs w:val="18"/>
        </w:rPr>
        <w:lastRenderedPageBreak/>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155E93" w:rsidRPr="00155E93" w:rsidRDefault="00155E93" w:rsidP="00155E93">
      <w:pPr>
        <w:autoSpaceDE w:val="0"/>
        <w:autoSpaceDN w:val="0"/>
        <w:adjustRightInd w:val="0"/>
        <w:jc w:val="center"/>
        <w:rPr>
          <w:b/>
          <w:position w:val="-2"/>
          <w:sz w:val="18"/>
          <w:szCs w:val="18"/>
        </w:rPr>
      </w:pPr>
      <w:r w:rsidRPr="00155E93">
        <w:rPr>
          <w:b/>
          <w:position w:val="-2"/>
          <w:sz w:val="18"/>
          <w:szCs w:val="18"/>
          <w:lang w:val="en-US"/>
        </w:rPr>
        <w:t>V</w:t>
      </w:r>
      <w:r w:rsidRPr="00155E93">
        <w:rPr>
          <w:b/>
          <w:position w:val="-2"/>
          <w:sz w:val="18"/>
          <w:szCs w:val="18"/>
        </w:rPr>
        <w:t>.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155E93" w:rsidRPr="00155E93" w:rsidRDefault="00155E93" w:rsidP="00155E93">
      <w:pPr>
        <w:autoSpaceDE w:val="0"/>
        <w:autoSpaceDN w:val="0"/>
        <w:adjustRightInd w:val="0"/>
        <w:jc w:val="center"/>
        <w:rPr>
          <w:position w:val="-2"/>
          <w:sz w:val="18"/>
          <w:szCs w:val="18"/>
        </w:rPr>
      </w:pP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55E93" w:rsidRPr="00155E93" w:rsidRDefault="00155E93" w:rsidP="00155E93">
      <w:pPr>
        <w:jc w:val="both"/>
        <w:rPr>
          <w:position w:val="-2"/>
          <w:sz w:val="18"/>
          <w:szCs w:val="18"/>
        </w:rPr>
      </w:pPr>
      <w:r w:rsidRPr="00155E93">
        <w:rPr>
          <w:position w:val="-2"/>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5.6. Жалоба на решения и действия (бездействие) должностных лиц, муниципальных служащих Администрации подается главе Администрации.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 xml:space="preserve">5.7. Жалоба на решения и действия (бездействие) главы Администрации подается главе Администрации. </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b/>
          <w:position w:val="-2"/>
          <w:sz w:val="18"/>
          <w:szCs w:val="1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155E93" w:rsidRPr="00155E93" w:rsidRDefault="00155E93" w:rsidP="00155E93">
      <w:pPr>
        <w:autoSpaceDE w:val="0"/>
        <w:autoSpaceDN w:val="0"/>
        <w:adjustRightInd w:val="0"/>
        <w:jc w:val="both"/>
        <w:rPr>
          <w:position w:val="-2"/>
          <w:sz w:val="18"/>
          <w:szCs w:val="18"/>
        </w:rPr>
      </w:pPr>
      <w:r w:rsidRPr="00155E93">
        <w:rPr>
          <w:position w:val="-2"/>
          <w:sz w:val="18"/>
          <w:szCs w:val="18"/>
        </w:rPr>
        <w:t>5.9.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155E93" w:rsidRPr="00155E93" w:rsidRDefault="00155E93" w:rsidP="00155E93">
      <w:pPr>
        <w:jc w:val="both"/>
        <w:rPr>
          <w:position w:val="-2"/>
          <w:sz w:val="18"/>
          <w:szCs w:val="18"/>
        </w:rPr>
      </w:pPr>
      <w:r w:rsidRPr="00155E93">
        <w:rPr>
          <w:position w:val="-2"/>
          <w:sz w:val="18"/>
          <w:szCs w:val="18"/>
        </w:rPr>
        <w:t>- ФЗ № 210-ФЗ;</w:t>
      </w:r>
    </w:p>
    <w:p w:rsidR="00155E93" w:rsidRPr="00155E93" w:rsidRDefault="00155E93" w:rsidP="00155E93">
      <w:pPr>
        <w:jc w:val="both"/>
        <w:rPr>
          <w:position w:val="-2"/>
          <w:sz w:val="18"/>
          <w:szCs w:val="18"/>
        </w:rPr>
      </w:pPr>
      <w:r w:rsidRPr="00155E93">
        <w:rPr>
          <w:position w:val="-2"/>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55E93" w:rsidRPr="00155E93" w:rsidRDefault="00155E93" w:rsidP="00155E93">
      <w:pPr>
        <w:jc w:val="both"/>
        <w:rPr>
          <w:position w:val="-2"/>
          <w:sz w:val="18"/>
          <w:szCs w:val="18"/>
        </w:rPr>
      </w:pPr>
      <w:r w:rsidRPr="00155E93">
        <w:rPr>
          <w:position w:val="-2"/>
          <w:sz w:val="18"/>
          <w:szCs w:val="18"/>
        </w:rPr>
        <w:t>- постановление Администрации от 23.11.2018 № 80 «</w:t>
      </w:r>
      <w:r w:rsidRPr="00155E93">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155E93">
        <w:rPr>
          <w:position w:val="-2"/>
          <w:sz w:val="18"/>
          <w:szCs w:val="18"/>
        </w:rPr>
        <w:t>».</w:t>
      </w:r>
    </w:p>
    <w:p w:rsidR="00155E93" w:rsidRDefault="00155E93" w:rsidP="00155E93">
      <w:pPr>
        <w:autoSpaceDE w:val="0"/>
        <w:autoSpaceDN w:val="0"/>
        <w:adjustRightInd w:val="0"/>
        <w:jc w:val="both"/>
        <w:rPr>
          <w:position w:val="-2"/>
          <w:sz w:val="18"/>
          <w:szCs w:val="18"/>
        </w:rPr>
      </w:pPr>
      <w:r w:rsidRPr="00155E93">
        <w:rPr>
          <w:position w:val="-2"/>
          <w:sz w:val="18"/>
          <w:szCs w:val="18"/>
        </w:rPr>
        <w:t>5.10. Особенности подачи и рассмотрения жалоб на решения и действия (бездействие) МФЦ, работников МФЦ устанавливаются муниципальными правовыми актами в соответствии со статьей 11.2 ФЗ № 210-ФЗ.</w:t>
      </w:r>
    </w:p>
    <w:p w:rsidR="00155E93" w:rsidRPr="00155E93" w:rsidRDefault="00155E93" w:rsidP="00155E93">
      <w:pPr>
        <w:autoSpaceDE w:val="0"/>
        <w:autoSpaceDN w:val="0"/>
        <w:adjustRightInd w:val="0"/>
        <w:jc w:val="both"/>
        <w:rPr>
          <w:position w:val="-2"/>
          <w:sz w:val="18"/>
          <w:szCs w:val="18"/>
        </w:rPr>
      </w:pPr>
    </w:p>
    <w:p w:rsidR="00155E93" w:rsidRDefault="00155E93" w:rsidP="00155E93">
      <w:pPr>
        <w:pStyle w:val="ConsPlusNormal2"/>
        <w:jc w:val="center"/>
        <w:rPr>
          <w:rFonts w:ascii="Times New Roman" w:hAnsi="Times New Roman"/>
          <w:position w:val="-2"/>
          <w:sz w:val="18"/>
          <w:szCs w:val="18"/>
        </w:rPr>
      </w:pPr>
      <w:r w:rsidRPr="00155E93">
        <w:rPr>
          <w:rFonts w:ascii="Times New Roman" w:hAnsi="Times New Roman"/>
          <w:position w:val="-2"/>
          <w:sz w:val="18"/>
          <w:szCs w:val="18"/>
        </w:rPr>
        <w:t>Приложение № 1</w:t>
      </w:r>
      <w:r>
        <w:rPr>
          <w:rFonts w:ascii="Times New Roman" w:hAnsi="Times New Roman"/>
          <w:position w:val="-2"/>
          <w:sz w:val="18"/>
          <w:szCs w:val="18"/>
        </w:rPr>
        <w:t xml:space="preserve"> </w:t>
      </w:r>
      <w:r w:rsidRPr="00155E93">
        <w:rPr>
          <w:rFonts w:ascii="Times New Roman" w:hAnsi="Times New Roman"/>
          <w:position w:val="-2"/>
          <w:sz w:val="18"/>
          <w:szCs w:val="18"/>
        </w:rPr>
        <w:t>к административному регламенту представления</w:t>
      </w:r>
      <w:r>
        <w:rPr>
          <w:rFonts w:ascii="Times New Roman" w:hAnsi="Times New Roman"/>
          <w:position w:val="-2"/>
          <w:sz w:val="18"/>
          <w:szCs w:val="18"/>
        </w:rPr>
        <w:t xml:space="preserve"> </w:t>
      </w:r>
      <w:r w:rsidRPr="00155E93">
        <w:rPr>
          <w:rFonts w:ascii="Times New Roman" w:hAnsi="Times New Roman"/>
          <w:position w:val="-2"/>
          <w:sz w:val="18"/>
          <w:szCs w:val="18"/>
        </w:rPr>
        <w:t>муниципальной услуги</w:t>
      </w:r>
    </w:p>
    <w:p w:rsidR="00155E93" w:rsidRPr="00155E93" w:rsidRDefault="00155E93" w:rsidP="00155E93">
      <w:pPr>
        <w:pStyle w:val="ConsPlusNormal2"/>
        <w:jc w:val="center"/>
        <w:rPr>
          <w:rFonts w:ascii="Times New Roman" w:hAnsi="Times New Roman"/>
          <w:b/>
          <w:position w:val="-2"/>
          <w:sz w:val="18"/>
          <w:szCs w:val="18"/>
        </w:rPr>
      </w:pPr>
      <w:r w:rsidRPr="00155E93">
        <w:rPr>
          <w:rFonts w:ascii="Times New Roman" w:hAnsi="Times New Roman"/>
          <w:position w:val="-2"/>
          <w:sz w:val="18"/>
          <w:szCs w:val="18"/>
        </w:rPr>
        <w:t>«Предоставление выписки</w:t>
      </w:r>
      <w:r>
        <w:rPr>
          <w:rFonts w:ascii="Times New Roman" w:hAnsi="Times New Roman"/>
          <w:position w:val="-2"/>
          <w:sz w:val="18"/>
          <w:szCs w:val="18"/>
        </w:rPr>
        <w:t xml:space="preserve"> </w:t>
      </w:r>
      <w:r w:rsidRPr="00155E93">
        <w:rPr>
          <w:rFonts w:ascii="Times New Roman" w:hAnsi="Times New Roman"/>
          <w:position w:val="-2"/>
          <w:sz w:val="18"/>
          <w:szCs w:val="18"/>
        </w:rPr>
        <w:t>из похозяйственной книги»</w:t>
      </w:r>
    </w:p>
    <w:p w:rsidR="00155E93" w:rsidRPr="00155E93" w:rsidRDefault="00155E93" w:rsidP="00155E93">
      <w:pPr>
        <w:pStyle w:val="ConsPlusNormal2"/>
        <w:jc w:val="right"/>
        <w:rPr>
          <w:rFonts w:ascii="Times New Roman" w:hAnsi="Times New Roman"/>
          <w:position w:val="-2"/>
          <w:sz w:val="18"/>
          <w:szCs w:val="18"/>
        </w:rPr>
      </w:pPr>
    </w:p>
    <w:p w:rsidR="00155E93" w:rsidRPr="00155E93" w:rsidRDefault="00155E93" w:rsidP="00155E93">
      <w:pPr>
        <w:widowControl w:val="0"/>
        <w:autoSpaceDE w:val="0"/>
        <w:autoSpaceDN w:val="0"/>
        <w:jc w:val="center"/>
        <w:rPr>
          <w:position w:val="-2"/>
          <w:sz w:val="18"/>
          <w:szCs w:val="18"/>
        </w:rPr>
      </w:pPr>
      <w:r w:rsidRPr="00155E93">
        <w:rPr>
          <w:position w:val="-2"/>
          <w:sz w:val="18"/>
          <w:szCs w:val="18"/>
        </w:rPr>
        <w:t>Форма</w:t>
      </w:r>
      <w:r>
        <w:rPr>
          <w:position w:val="-2"/>
          <w:sz w:val="18"/>
          <w:szCs w:val="18"/>
        </w:rPr>
        <w:t xml:space="preserve"> </w:t>
      </w:r>
      <w:r w:rsidRPr="00155E93">
        <w:rPr>
          <w:position w:val="-2"/>
          <w:sz w:val="18"/>
          <w:szCs w:val="18"/>
        </w:rPr>
        <w:t>заявления на предоставление муниципальной услуги</w:t>
      </w:r>
    </w:p>
    <w:p w:rsidR="00155E93" w:rsidRPr="00155E93" w:rsidRDefault="00155E93" w:rsidP="00155E93">
      <w:pPr>
        <w:pStyle w:val="ConsPlusNormal2"/>
        <w:jc w:val="center"/>
        <w:rPr>
          <w:rFonts w:ascii="Times New Roman" w:hAnsi="Times New Roman"/>
          <w:position w:val="-2"/>
          <w:sz w:val="18"/>
          <w:szCs w:val="18"/>
        </w:rPr>
      </w:pPr>
    </w:p>
    <w:p w:rsidR="00155E93" w:rsidRPr="00155E93" w:rsidRDefault="00155E93" w:rsidP="00155E93">
      <w:pPr>
        <w:pStyle w:val="ConsPlusNonformat"/>
        <w:jc w:val="right"/>
        <w:rPr>
          <w:rFonts w:ascii="Times New Roman" w:hAnsi="Times New Roman" w:cs="Times New Roman"/>
          <w:position w:val="-2"/>
          <w:sz w:val="18"/>
          <w:szCs w:val="18"/>
        </w:rPr>
      </w:pPr>
      <w:r w:rsidRPr="00155E93">
        <w:rPr>
          <w:rFonts w:ascii="Times New Roman" w:hAnsi="Times New Roman" w:cs="Times New Roman"/>
          <w:position w:val="-2"/>
          <w:sz w:val="18"/>
          <w:szCs w:val="18"/>
        </w:rPr>
        <w:t>Главе администрации</w:t>
      </w:r>
    </w:p>
    <w:p w:rsidR="00155E93" w:rsidRPr="00155E93" w:rsidRDefault="00155E93" w:rsidP="00155E93">
      <w:pPr>
        <w:pStyle w:val="ConsPlusNonformat"/>
        <w:jc w:val="right"/>
        <w:rPr>
          <w:rFonts w:ascii="Times New Roman" w:hAnsi="Times New Roman" w:cs="Times New Roman"/>
          <w:i/>
          <w:position w:val="-2"/>
          <w:sz w:val="18"/>
          <w:szCs w:val="18"/>
        </w:rPr>
      </w:pPr>
      <w:r w:rsidRPr="00155E93">
        <w:rPr>
          <w:rFonts w:ascii="Times New Roman" w:hAnsi="Times New Roman" w:cs="Times New Roman"/>
          <w:position w:val="-2"/>
          <w:sz w:val="18"/>
          <w:szCs w:val="18"/>
        </w:rPr>
        <w:t>Мошковского сельсовета</w:t>
      </w:r>
    </w:p>
    <w:p w:rsidR="00155E93" w:rsidRPr="00155E93" w:rsidRDefault="00155E93" w:rsidP="00155E93">
      <w:pPr>
        <w:pStyle w:val="ConsPlusNonformat"/>
        <w:jc w:val="right"/>
        <w:rPr>
          <w:rFonts w:ascii="Times New Roman" w:hAnsi="Times New Roman" w:cs="Times New Roman"/>
          <w:i/>
          <w:position w:val="-2"/>
          <w:sz w:val="18"/>
          <w:szCs w:val="18"/>
        </w:rPr>
      </w:pPr>
      <w:r w:rsidRPr="00155E93">
        <w:rPr>
          <w:rFonts w:ascii="Times New Roman" w:hAnsi="Times New Roman" w:cs="Times New Roman"/>
          <w:i/>
          <w:position w:val="-2"/>
          <w:sz w:val="18"/>
          <w:szCs w:val="18"/>
        </w:rPr>
        <w:t>____________________________________________</w:t>
      </w:r>
    </w:p>
    <w:p w:rsidR="00155E93" w:rsidRPr="00155E93" w:rsidRDefault="00155E93" w:rsidP="00155E93">
      <w:pPr>
        <w:pStyle w:val="ConsPlusNonformat"/>
        <w:jc w:val="right"/>
        <w:rPr>
          <w:rFonts w:ascii="Times New Roman" w:hAnsi="Times New Roman" w:cs="Times New Roman"/>
          <w:i/>
          <w:position w:val="-2"/>
          <w:sz w:val="18"/>
          <w:szCs w:val="18"/>
        </w:rPr>
      </w:pPr>
    </w:p>
    <w:p w:rsidR="00155E93" w:rsidRPr="00155E93" w:rsidRDefault="00155E93" w:rsidP="00155E93">
      <w:pPr>
        <w:pStyle w:val="ConsPlusNonformat"/>
        <w:jc w:val="right"/>
        <w:rPr>
          <w:rFonts w:ascii="Times New Roman" w:hAnsi="Times New Roman" w:cs="Times New Roman"/>
          <w:position w:val="-2"/>
          <w:sz w:val="18"/>
          <w:szCs w:val="18"/>
        </w:rPr>
      </w:pPr>
      <w:r w:rsidRPr="00155E93">
        <w:rPr>
          <w:rFonts w:ascii="Times New Roman" w:hAnsi="Times New Roman" w:cs="Times New Roman"/>
          <w:position w:val="-2"/>
          <w:sz w:val="18"/>
          <w:szCs w:val="18"/>
        </w:rPr>
        <w:t>от __________________________________</w:t>
      </w:r>
    </w:p>
    <w:p w:rsidR="00155E93" w:rsidRPr="00155E93" w:rsidRDefault="00155E93" w:rsidP="00155E93">
      <w:pPr>
        <w:pStyle w:val="ConsPlusNonformat"/>
        <w:jc w:val="right"/>
        <w:rPr>
          <w:rFonts w:ascii="Times New Roman" w:hAnsi="Times New Roman" w:cs="Times New Roman"/>
          <w:i/>
          <w:position w:val="-2"/>
          <w:sz w:val="18"/>
          <w:szCs w:val="18"/>
        </w:rPr>
      </w:pPr>
      <w:r w:rsidRPr="00155E93">
        <w:rPr>
          <w:rFonts w:ascii="Times New Roman" w:hAnsi="Times New Roman" w:cs="Times New Roman"/>
          <w:i/>
          <w:position w:val="-2"/>
          <w:sz w:val="18"/>
          <w:szCs w:val="18"/>
        </w:rPr>
        <w:t>(Ф.И.О. (отчество при наличии)</w:t>
      </w:r>
    </w:p>
    <w:p w:rsidR="00155E93" w:rsidRPr="00155E93" w:rsidRDefault="00155E93" w:rsidP="00155E93">
      <w:pPr>
        <w:pStyle w:val="ConsPlusNonformat"/>
        <w:jc w:val="right"/>
        <w:rPr>
          <w:rFonts w:ascii="Times New Roman" w:hAnsi="Times New Roman" w:cs="Times New Roman"/>
          <w:position w:val="-2"/>
          <w:sz w:val="18"/>
          <w:szCs w:val="18"/>
        </w:rPr>
      </w:pPr>
      <w:r w:rsidRPr="00155E93">
        <w:rPr>
          <w:rFonts w:ascii="Times New Roman" w:hAnsi="Times New Roman" w:cs="Times New Roman"/>
          <w:position w:val="-2"/>
          <w:sz w:val="18"/>
          <w:szCs w:val="18"/>
        </w:rPr>
        <w:t>__________________________________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проживающего: ___________________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 xml:space="preserve"> _________________________________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 xml:space="preserve"> тел. ____________________________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документ, удостоверяющий личность</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 xml:space="preserve"> _________________________________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t>серия ___________№ ______________</w:t>
      </w:r>
    </w:p>
    <w:p w:rsidR="00155E93" w:rsidRPr="00155E93" w:rsidRDefault="00155E93" w:rsidP="00155E93">
      <w:pPr>
        <w:widowControl w:val="0"/>
        <w:autoSpaceDE w:val="0"/>
        <w:autoSpaceDN w:val="0"/>
        <w:jc w:val="right"/>
        <w:rPr>
          <w:position w:val="-2"/>
          <w:sz w:val="18"/>
          <w:szCs w:val="18"/>
        </w:rPr>
      </w:pPr>
      <w:r w:rsidRPr="00155E93">
        <w:rPr>
          <w:position w:val="-2"/>
          <w:sz w:val="18"/>
          <w:szCs w:val="18"/>
        </w:rPr>
        <w:lastRenderedPageBreak/>
        <w:t>когда и кем выдан________________</w:t>
      </w:r>
    </w:p>
    <w:p w:rsidR="00155E93" w:rsidRPr="00155E93" w:rsidRDefault="00155E93" w:rsidP="00155E93">
      <w:pPr>
        <w:widowControl w:val="0"/>
        <w:autoSpaceDE w:val="0"/>
        <w:autoSpaceDN w:val="0"/>
        <w:jc w:val="center"/>
        <w:rPr>
          <w:position w:val="-2"/>
          <w:sz w:val="18"/>
          <w:szCs w:val="18"/>
        </w:rPr>
      </w:pPr>
      <w:bookmarkStart w:id="3" w:name="P581"/>
      <w:bookmarkStart w:id="4" w:name="P400"/>
      <w:bookmarkEnd w:id="3"/>
      <w:bookmarkEnd w:id="4"/>
      <w:r w:rsidRPr="00155E93">
        <w:rPr>
          <w:position w:val="-2"/>
          <w:sz w:val="18"/>
          <w:szCs w:val="18"/>
        </w:rPr>
        <w:t>Заявление</w:t>
      </w:r>
    </w:p>
    <w:p w:rsidR="00155E93" w:rsidRPr="00155E93" w:rsidRDefault="00155E93" w:rsidP="00155E93">
      <w:pPr>
        <w:widowControl w:val="0"/>
        <w:autoSpaceDE w:val="0"/>
        <w:autoSpaceDN w:val="0"/>
        <w:jc w:val="center"/>
        <w:rPr>
          <w:position w:val="-2"/>
          <w:sz w:val="18"/>
          <w:szCs w:val="18"/>
        </w:rPr>
      </w:pP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В целях ______________________________________________________________</w:t>
      </w:r>
      <w:r>
        <w:rPr>
          <w:position w:val="-2"/>
          <w:sz w:val="18"/>
          <w:szCs w:val="18"/>
        </w:rPr>
        <w:t>_____</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__________________________________________________________________________,</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прошу выдать выписку из похозяйственной книги.</w:t>
      </w:r>
    </w:p>
    <w:p w:rsidR="00155E93" w:rsidRPr="00155E93" w:rsidRDefault="00155E93" w:rsidP="00155E93">
      <w:pPr>
        <w:widowControl w:val="0"/>
        <w:autoSpaceDE w:val="0"/>
        <w:autoSpaceDN w:val="0"/>
        <w:jc w:val="both"/>
        <w:rPr>
          <w:position w:val="-2"/>
          <w:sz w:val="18"/>
          <w:szCs w:val="18"/>
        </w:rPr>
      </w:pP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К заявлению прилагаются следующие документы:</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___________________________________________________________________________</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___________________________________________________________________________</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___________________________________________________________________________</w:t>
      </w:r>
    </w:p>
    <w:p w:rsidR="00776570" w:rsidRDefault="00776570" w:rsidP="00155E93">
      <w:pPr>
        <w:shd w:val="clear" w:color="auto" w:fill="FFFFFF"/>
        <w:jc w:val="both"/>
        <w:textAlignment w:val="baseline"/>
        <w:rPr>
          <w:position w:val="-2"/>
          <w:sz w:val="18"/>
          <w:szCs w:val="18"/>
        </w:rPr>
      </w:pPr>
    </w:p>
    <w:p w:rsidR="00155E93" w:rsidRPr="00155E93" w:rsidRDefault="00155E93" w:rsidP="00155E93">
      <w:pPr>
        <w:shd w:val="clear" w:color="auto" w:fill="FFFFFF"/>
        <w:jc w:val="both"/>
        <w:textAlignment w:val="baseline"/>
        <w:rPr>
          <w:color w:val="000000"/>
          <w:position w:val="-2"/>
          <w:sz w:val="18"/>
          <w:szCs w:val="18"/>
        </w:rPr>
      </w:pPr>
      <w:r w:rsidRPr="00155E93">
        <w:rPr>
          <w:position w:val="-2"/>
          <w:sz w:val="18"/>
          <w:szCs w:val="18"/>
        </w:rPr>
        <w:t>Способ получения результата муниципальной услуги: _____________________________</w:t>
      </w:r>
    </w:p>
    <w:p w:rsidR="00155E93" w:rsidRPr="00155E93" w:rsidRDefault="00155E93" w:rsidP="00155E93">
      <w:pPr>
        <w:widowControl w:val="0"/>
        <w:autoSpaceDE w:val="0"/>
        <w:autoSpaceDN w:val="0"/>
        <w:jc w:val="both"/>
        <w:rPr>
          <w:position w:val="-2"/>
          <w:sz w:val="18"/>
          <w:szCs w:val="18"/>
        </w:rPr>
      </w:pP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_________________                           _____________________</w:t>
      </w:r>
    </w:p>
    <w:p w:rsidR="00155E93" w:rsidRPr="00155E93" w:rsidRDefault="00155E93" w:rsidP="00155E93">
      <w:pPr>
        <w:widowControl w:val="0"/>
        <w:autoSpaceDE w:val="0"/>
        <w:autoSpaceDN w:val="0"/>
        <w:jc w:val="both"/>
        <w:rPr>
          <w:position w:val="-2"/>
          <w:sz w:val="18"/>
          <w:szCs w:val="18"/>
        </w:rPr>
      </w:pPr>
      <w:r w:rsidRPr="00155E93">
        <w:rPr>
          <w:position w:val="-2"/>
          <w:sz w:val="18"/>
          <w:szCs w:val="18"/>
        </w:rPr>
        <w:t xml:space="preserve">        (дата)                                                           (подпись)</w:t>
      </w:r>
    </w:p>
    <w:p w:rsidR="00155E93" w:rsidRPr="00155E93" w:rsidRDefault="00155E93" w:rsidP="00155E93">
      <w:pPr>
        <w:pStyle w:val="ConsPlusNormal2"/>
        <w:jc w:val="right"/>
        <w:rPr>
          <w:rFonts w:ascii="Times New Roman" w:hAnsi="Times New Roman"/>
          <w:position w:val="-2"/>
          <w:sz w:val="18"/>
          <w:szCs w:val="18"/>
        </w:rPr>
      </w:pPr>
    </w:p>
    <w:p w:rsidR="00155E93" w:rsidRDefault="00155E93" w:rsidP="00155E93">
      <w:pPr>
        <w:pStyle w:val="ConsPlusNormal2"/>
        <w:jc w:val="center"/>
        <w:rPr>
          <w:rFonts w:ascii="Times New Roman" w:hAnsi="Times New Roman"/>
          <w:position w:val="-2"/>
          <w:sz w:val="18"/>
          <w:szCs w:val="18"/>
        </w:rPr>
      </w:pPr>
      <w:r w:rsidRPr="00155E93">
        <w:rPr>
          <w:rFonts w:ascii="Times New Roman" w:hAnsi="Times New Roman"/>
          <w:position w:val="-2"/>
          <w:sz w:val="18"/>
          <w:szCs w:val="18"/>
        </w:rPr>
        <w:t>Приложение № 2</w:t>
      </w:r>
      <w:r>
        <w:rPr>
          <w:rFonts w:ascii="Times New Roman" w:hAnsi="Times New Roman"/>
          <w:position w:val="-2"/>
          <w:sz w:val="18"/>
          <w:szCs w:val="18"/>
        </w:rPr>
        <w:t xml:space="preserve"> </w:t>
      </w:r>
      <w:r w:rsidRPr="00155E93">
        <w:rPr>
          <w:rFonts w:ascii="Times New Roman" w:hAnsi="Times New Roman"/>
          <w:position w:val="-2"/>
          <w:sz w:val="18"/>
          <w:szCs w:val="18"/>
        </w:rPr>
        <w:t>к административному регламенту представления</w:t>
      </w:r>
      <w:r>
        <w:rPr>
          <w:rFonts w:ascii="Times New Roman" w:hAnsi="Times New Roman"/>
          <w:position w:val="-2"/>
          <w:sz w:val="18"/>
          <w:szCs w:val="18"/>
        </w:rPr>
        <w:t xml:space="preserve"> </w:t>
      </w:r>
      <w:r w:rsidRPr="00155E93">
        <w:rPr>
          <w:rFonts w:ascii="Times New Roman" w:hAnsi="Times New Roman"/>
          <w:position w:val="-2"/>
          <w:sz w:val="18"/>
          <w:szCs w:val="18"/>
        </w:rPr>
        <w:t>муниципальной услуги</w:t>
      </w:r>
    </w:p>
    <w:p w:rsidR="00155E93" w:rsidRPr="00155E93" w:rsidRDefault="00155E93" w:rsidP="00155E93">
      <w:pPr>
        <w:pStyle w:val="ConsPlusNormal2"/>
        <w:jc w:val="center"/>
        <w:rPr>
          <w:rFonts w:ascii="Times New Roman" w:eastAsia="Times New Roman" w:hAnsi="Times New Roman"/>
          <w:position w:val="-2"/>
          <w:sz w:val="18"/>
          <w:szCs w:val="18"/>
        </w:rPr>
      </w:pPr>
      <w:r w:rsidRPr="00155E93">
        <w:rPr>
          <w:rFonts w:ascii="Times New Roman" w:hAnsi="Times New Roman"/>
          <w:position w:val="-2"/>
          <w:sz w:val="18"/>
          <w:szCs w:val="18"/>
        </w:rPr>
        <w:t>«Предоставление выписки</w:t>
      </w:r>
      <w:r>
        <w:rPr>
          <w:rFonts w:ascii="Times New Roman" w:hAnsi="Times New Roman"/>
          <w:position w:val="-2"/>
          <w:sz w:val="18"/>
          <w:szCs w:val="18"/>
        </w:rPr>
        <w:t xml:space="preserve"> </w:t>
      </w:r>
      <w:r w:rsidRPr="00155E93">
        <w:rPr>
          <w:rFonts w:ascii="Times New Roman" w:hAnsi="Times New Roman"/>
          <w:position w:val="-2"/>
          <w:sz w:val="18"/>
          <w:szCs w:val="18"/>
        </w:rPr>
        <w:t>из похозяйственной книги»</w:t>
      </w:r>
    </w:p>
    <w:p w:rsidR="00155E93" w:rsidRPr="00155E93" w:rsidRDefault="00155E93" w:rsidP="00155E93">
      <w:pPr>
        <w:widowControl w:val="0"/>
        <w:autoSpaceDE w:val="0"/>
        <w:autoSpaceDN w:val="0"/>
        <w:jc w:val="both"/>
        <w:rPr>
          <w:position w:val="-2"/>
          <w:sz w:val="18"/>
          <w:szCs w:val="18"/>
        </w:rPr>
      </w:pPr>
      <w:bookmarkStart w:id="5" w:name="P534"/>
      <w:bookmarkEnd w:id="5"/>
    </w:p>
    <w:p w:rsidR="00155E93" w:rsidRPr="00155E93" w:rsidRDefault="00155E93" w:rsidP="00155E93">
      <w:pPr>
        <w:widowControl w:val="0"/>
        <w:autoSpaceDE w:val="0"/>
        <w:autoSpaceDN w:val="0"/>
        <w:jc w:val="center"/>
        <w:rPr>
          <w:position w:val="-2"/>
          <w:sz w:val="18"/>
          <w:szCs w:val="18"/>
        </w:rPr>
      </w:pPr>
      <w:bookmarkStart w:id="6" w:name="P565"/>
      <w:bookmarkEnd w:id="6"/>
      <w:r w:rsidRPr="00155E93">
        <w:rPr>
          <w:position w:val="-2"/>
          <w:sz w:val="18"/>
          <w:szCs w:val="18"/>
        </w:rPr>
        <w:t>Журнал</w:t>
      </w:r>
    </w:p>
    <w:p w:rsidR="00155E93" w:rsidRPr="00155E93" w:rsidRDefault="00155E93" w:rsidP="00155E93">
      <w:pPr>
        <w:widowControl w:val="0"/>
        <w:autoSpaceDE w:val="0"/>
        <w:autoSpaceDN w:val="0"/>
        <w:jc w:val="center"/>
        <w:rPr>
          <w:position w:val="-2"/>
          <w:sz w:val="18"/>
          <w:szCs w:val="18"/>
        </w:rPr>
      </w:pPr>
      <w:r w:rsidRPr="00155E93">
        <w:rPr>
          <w:position w:val="-2"/>
          <w:sz w:val="18"/>
          <w:szCs w:val="18"/>
        </w:rPr>
        <w:t>учета заявлений о выдаче выписки из похозяйственной книги</w:t>
      </w:r>
    </w:p>
    <w:p w:rsidR="00155E93" w:rsidRPr="00155E93" w:rsidRDefault="00155E93" w:rsidP="00155E93">
      <w:pPr>
        <w:widowControl w:val="0"/>
        <w:autoSpaceDE w:val="0"/>
        <w:autoSpaceDN w:val="0"/>
        <w:jc w:val="both"/>
        <w:rPr>
          <w:position w:val="-2"/>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1145"/>
        <w:gridCol w:w="1191"/>
        <w:gridCol w:w="1417"/>
        <w:gridCol w:w="1703"/>
        <w:gridCol w:w="1701"/>
        <w:gridCol w:w="1247"/>
        <w:gridCol w:w="945"/>
      </w:tblGrid>
      <w:tr w:rsidR="00155E93" w:rsidRPr="00155E93" w:rsidTr="00155E93">
        <w:trPr>
          <w:trHeight w:val="948"/>
          <w:jc w:val="center"/>
        </w:trPr>
        <w:tc>
          <w:tcPr>
            <w:tcW w:w="540"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п/п</w:t>
            </w:r>
          </w:p>
        </w:tc>
        <w:tc>
          <w:tcPr>
            <w:tcW w:w="1145"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Дата приема</w:t>
            </w:r>
          </w:p>
        </w:tc>
        <w:tc>
          <w:tcPr>
            <w:tcW w:w="1191"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Фамилия, имя, отчество (при наличии) заявителя</w:t>
            </w:r>
          </w:p>
        </w:tc>
        <w:tc>
          <w:tcPr>
            <w:tcW w:w="1417"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Адрес регистрации по месту жительства</w:t>
            </w:r>
          </w:p>
        </w:tc>
        <w:tc>
          <w:tcPr>
            <w:tcW w:w="1703"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Дата выдачи выписки из похозяйственной книги</w:t>
            </w:r>
          </w:p>
        </w:tc>
        <w:tc>
          <w:tcPr>
            <w:tcW w:w="1701"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Подпись заявителя в получении выписки</w:t>
            </w:r>
          </w:p>
        </w:tc>
        <w:tc>
          <w:tcPr>
            <w:tcW w:w="1247"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Отказ в выдаче выписки</w:t>
            </w:r>
          </w:p>
        </w:tc>
        <w:tc>
          <w:tcPr>
            <w:tcW w:w="945" w:type="dxa"/>
          </w:tcPr>
          <w:p w:rsidR="00155E93" w:rsidRPr="00155E93" w:rsidRDefault="00155E93" w:rsidP="00155E93">
            <w:pPr>
              <w:widowControl w:val="0"/>
              <w:autoSpaceDE w:val="0"/>
              <w:autoSpaceDN w:val="0"/>
              <w:jc w:val="center"/>
              <w:rPr>
                <w:position w:val="-2"/>
                <w:sz w:val="18"/>
                <w:szCs w:val="18"/>
              </w:rPr>
            </w:pPr>
            <w:r w:rsidRPr="00155E93">
              <w:rPr>
                <w:position w:val="-2"/>
                <w:sz w:val="18"/>
                <w:szCs w:val="18"/>
              </w:rPr>
              <w:t>Примечание</w:t>
            </w:r>
          </w:p>
        </w:tc>
      </w:tr>
      <w:tr w:rsidR="00155E93" w:rsidRPr="00155E93" w:rsidTr="002F116F">
        <w:trPr>
          <w:jc w:val="center"/>
        </w:trPr>
        <w:tc>
          <w:tcPr>
            <w:tcW w:w="540" w:type="dxa"/>
          </w:tcPr>
          <w:p w:rsidR="00155E93" w:rsidRPr="00155E93" w:rsidRDefault="00155E93" w:rsidP="00155E93">
            <w:pPr>
              <w:widowControl w:val="0"/>
              <w:autoSpaceDE w:val="0"/>
              <w:autoSpaceDN w:val="0"/>
              <w:rPr>
                <w:position w:val="-2"/>
                <w:sz w:val="18"/>
                <w:szCs w:val="18"/>
              </w:rPr>
            </w:pPr>
          </w:p>
        </w:tc>
        <w:tc>
          <w:tcPr>
            <w:tcW w:w="1145" w:type="dxa"/>
          </w:tcPr>
          <w:p w:rsidR="00155E93" w:rsidRPr="00155E93" w:rsidRDefault="00155E93" w:rsidP="00155E93">
            <w:pPr>
              <w:widowControl w:val="0"/>
              <w:autoSpaceDE w:val="0"/>
              <w:autoSpaceDN w:val="0"/>
              <w:rPr>
                <w:position w:val="-2"/>
                <w:sz w:val="18"/>
                <w:szCs w:val="18"/>
              </w:rPr>
            </w:pPr>
          </w:p>
        </w:tc>
        <w:tc>
          <w:tcPr>
            <w:tcW w:w="1191" w:type="dxa"/>
          </w:tcPr>
          <w:p w:rsidR="00155E93" w:rsidRPr="00155E93" w:rsidRDefault="00155E93" w:rsidP="00155E93">
            <w:pPr>
              <w:widowControl w:val="0"/>
              <w:autoSpaceDE w:val="0"/>
              <w:autoSpaceDN w:val="0"/>
              <w:rPr>
                <w:position w:val="-2"/>
                <w:sz w:val="18"/>
                <w:szCs w:val="18"/>
              </w:rPr>
            </w:pPr>
          </w:p>
        </w:tc>
        <w:tc>
          <w:tcPr>
            <w:tcW w:w="1417" w:type="dxa"/>
          </w:tcPr>
          <w:p w:rsidR="00155E93" w:rsidRPr="00155E93" w:rsidRDefault="00155E93" w:rsidP="00155E93">
            <w:pPr>
              <w:widowControl w:val="0"/>
              <w:autoSpaceDE w:val="0"/>
              <w:autoSpaceDN w:val="0"/>
              <w:rPr>
                <w:position w:val="-2"/>
                <w:sz w:val="18"/>
                <w:szCs w:val="18"/>
              </w:rPr>
            </w:pPr>
          </w:p>
        </w:tc>
        <w:tc>
          <w:tcPr>
            <w:tcW w:w="1703" w:type="dxa"/>
          </w:tcPr>
          <w:p w:rsidR="00155E93" w:rsidRPr="00155E93" w:rsidRDefault="00155E93" w:rsidP="00155E93">
            <w:pPr>
              <w:widowControl w:val="0"/>
              <w:autoSpaceDE w:val="0"/>
              <w:autoSpaceDN w:val="0"/>
              <w:rPr>
                <w:position w:val="-2"/>
                <w:sz w:val="18"/>
                <w:szCs w:val="18"/>
              </w:rPr>
            </w:pPr>
          </w:p>
        </w:tc>
        <w:tc>
          <w:tcPr>
            <w:tcW w:w="1701" w:type="dxa"/>
          </w:tcPr>
          <w:p w:rsidR="00155E93" w:rsidRPr="00155E93" w:rsidRDefault="00155E93" w:rsidP="00155E93">
            <w:pPr>
              <w:widowControl w:val="0"/>
              <w:autoSpaceDE w:val="0"/>
              <w:autoSpaceDN w:val="0"/>
              <w:rPr>
                <w:position w:val="-2"/>
                <w:sz w:val="18"/>
                <w:szCs w:val="18"/>
              </w:rPr>
            </w:pPr>
          </w:p>
        </w:tc>
        <w:tc>
          <w:tcPr>
            <w:tcW w:w="1247" w:type="dxa"/>
          </w:tcPr>
          <w:p w:rsidR="00155E93" w:rsidRPr="00155E93" w:rsidRDefault="00155E93" w:rsidP="00155E93">
            <w:pPr>
              <w:widowControl w:val="0"/>
              <w:autoSpaceDE w:val="0"/>
              <w:autoSpaceDN w:val="0"/>
              <w:rPr>
                <w:position w:val="-2"/>
                <w:sz w:val="18"/>
                <w:szCs w:val="18"/>
              </w:rPr>
            </w:pPr>
          </w:p>
        </w:tc>
        <w:tc>
          <w:tcPr>
            <w:tcW w:w="945" w:type="dxa"/>
          </w:tcPr>
          <w:p w:rsidR="00155E93" w:rsidRPr="00155E93" w:rsidRDefault="00155E93" w:rsidP="00155E93">
            <w:pPr>
              <w:widowControl w:val="0"/>
              <w:autoSpaceDE w:val="0"/>
              <w:autoSpaceDN w:val="0"/>
              <w:rPr>
                <w:position w:val="-2"/>
                <w:sz w:val="18"/>
                <w:szCs w:val="18"/>
              </w:rPr>
            </w:pPr>
          </w:p>
        </w:tc>
      </w:tr>
      <w:tr w:rsidR="00155E93" w:rsidRPr="00155E93" w:rsidTr="002F116F">
        <w:trPr>
          <w:jc w:val="center"/>
        </w:trPr>
        <w:tc>
          <w:tcPr>
            <w:tcW w:w="540" w:type="dxa"/>
          </w:tcPr>
          <w:p w:rsidR="00155E93" w:rsidRPr="00155E93" w:rsidRDefault="00155E93" w:rsidP="00155E93">
            <w:pPr>
              <w:widowControl w:val="0"/>
              <w:autoSpaceDE w:val="0"/>
              <w:autoSpaceDN w:val="0"/>
              <w:rPr>
                <w:position w:val="-2"/>
                <w:sz w:val="18"/>
                <w:szCs w:val="18"/>
              </w:rPr>
            </w:pPr>
          </w:p>
        </w:tc>
        <w:tc>
          <w:tcPr>
            <w:tcW w:w="1145" w:type="dxa"/>
          </w:tcPr>
          <w:p w:rsidR="00155E93" w:rsidRPr="00155E93" w:rsidRDefault="00155E93" w:rsidP="00155E93">
            <w:pPr>
              <w:widowControl w:val="0"/>
              <w:autoSpaceDE w:val="0"/>
              <w:autoSpaceDN w:val="0"/>
              <w:rPr>
                <w:position w:val="-2"/>
                <w:sz w:val="18"/>
                <w:szCs w:val="18"/>
              </w:rPr>
            </w:pPr>
          </w:p>
        </w:tc>
        <w:tc>
          <w:tcPr>
            <w:tcW w:w="1191" w:type="dxa"/>
          </w:tcPr>
          <w:p w:rsidR="00155E93" w:rsidRPr="00155E93" w:rsidRDefault="00155E93" w:rsidP="00155E93">
            <w:pPr>
              <w:widowControl w:val="0"/>
              <w:autoSpaceDE w:val="0"/>
              <w:autoSpaceDN w:val="0"/>
              <w:rPr>
                <w:position w:val="-2"/>
                <w:sz w:val="18"/>
                <w:szCs w:val="18"/>
              </w:rPr>
            </w:pPr>
          </w:p>
        </w:tc>
        <w:tc>
          <w:tcPr>
            <w:tcW w:w="1417" w:type="dxa"/>
          </w:tcPr>
          <w:p w:rsidR="00155E93" w:rsidRPr="00155E93" w:rsidRDefault="00155E93" w:rsidP="00155E93">
            <w:pPr>
              <w:widowControl w:val="0"/>
              <w:autoSpaceDE w:val="0"/>
              <w:autoSpaceDN w:val="0"/>
              <w:rPr>
                <w:position w:val="-2"/>
                <w:sz w:val="18"/>
                <w:szCs w:val="18"/>
              </w:rPr>
            </w:pPr>
          </w:p>
        </w:tc>
        <w:tc>
          <w:tcPr>
            <w:tcW w:w="1703" w:type="dxa"/>
          </w:tcPr>
          <w:p w:rsidR="00155E93" w:rsidRPr="00155E93" w:rsidRDefault="00155E93" w:rsidP="00155E93">
            <w:pPr>
              <w:widowControl w:val="0"/>
              <w:autoSpaceDE w:val="0"/>
              <w:autoSpaceDN w:val="0"/>
              <w:rPr>
                <w:position w:val="-2"/>
                <w:sz w:val="18"/>
                <w:szCs w:val="18"/>
              </w:rPr>
            </w:pPr>
          </w:p>
        </w:tc>
        <w:tc>
          <w:tcPr>
            <w:tcW w:w="1701" w:type="dxa"/>
          </w:tcPr>
          <w:p w:rsidR="00155E93" w:rsidRPr="00155E93" w:rsidRDefault="00155E93" w:rsidP="00155E93">
            <w:pPr>
              <w:widowControl w:val="0"/>
              <w:autoSpaceDE w:val="0"/>
              <w:autoSpaceDN w:val="0"/>
              <w:rPr>
                <w:position w:val="-2"/>
                <w:sz w:val="18"/>
                <w:szCs w:val="18"/>
              </w:rPr>
            </w:pPr>
          </w:p>
        </w:tc>
        <w:tc>
          <w:tcPr>
            <w:tcW w:w="1247" w:type="dxa"/>
          </w:tcPr>
          <w:p w:rsidR="00155E93" w:rsidRPr="00155E93" w:rsidRDefault="00155E93" w:rsidP="00155E93">
            <w:pPr>
              <w:widowControl w:val="0"/>
              <w:autoSpaceDE w:val="0"/>
              <w:autoSpaceDN w:val="0"/>
              <w:rPr>
                <w:position w:val="-2"/>
                <w:sz w:val="18"/>
                <w:szCs w:val="18"/>
              </w:rPr>
            </w:pPr>
          </w:p>
        </w:tc>
        <w:tc>
          <w:tcPr>
            <w:tcW w:w="945" w:type="dxa"/>
          </w:tcPr>
          <w:p w:rsidR="00155E93" w:rsidRPr="00155E93" w:rsidRDefault="00155E93" w:rsidP="00155E93">
            <w:pPr>
              <w:widowControl w:val="0"/>
              <w:autoSpaceDE w:val="0"/>
              <w:autoSpaceDN w:val="0"/>
              <w:rPr>
                <w:position w:val="-2"/>
                <w:sz w:val="18"/>
                <w:szCs w:val="18"/>
              </w:rPr>
            </w:pPr>
          </w:p>
        </w:tc>
      </w:tr>
    </w:tbl>
    <w:p w:rsidR="00155E93" w:rsidRDefault="00155E93" w:rsidP="00155E93">
      <w:pPr>
        <w:pStyle w:val="afff3"/>
        <w:jc w:val="both"/>
        <w:rPr>
          <w:sz w:val="18"/>
          <w:szCs w:val="18"/>
        </w:rPr>
      </w:pPr>
      <w:r>
        <w:rPr>
          <w:sz w:val="18"/>
          <w:szCs w:val="18"/>
        </w:rPr>
        <w:t>_________________________________________________________________________________________________________________</w:t>
      </w:r>
    </w:p>
    <w:p w:rsidR="002F116F" w:rsidRDefault="002F116F" w:rsidP="002F116F">
      <w:pPr>
        <w:jc w:val="center"/>
        <w:rPr>
          <w:b/>
          <w:sz w:val="18"/>
          <w:szCs w:val="18"/>
        </w:rPr>
      </w:pPr>
    </w:p>
    <w:p w:rsidR="002F116F" w:rsidRPr="002F116F" w:rsidRDefault="00155E93" w:rsidP="002F116F">
      <w:pPr>
        <w:jc w:val="center"/>
        <w:rPr>
          <w:b/>
          <w:sz w:val="18"/>
          <w:szCs w:val="18"/>
        </w:rPr>
      </w:pPr>
      <w:r w:rsidRPr="002F116F">
        <w:rPr>
          <w:b/>
          <w:sz w:val="18"/>
          <w:szCs w:val="18"/>
        </w:rPr>
        <w:t>Постановление</w:t>
      </w:r>
      <w:r w:rsidR="002F116F" w:rsidRPr="002F116F">
        <w:rPr>
          <w:b/>
          <w:sz w:val="18"/>
          <w:szCs w:val="18"/>
        </w:rPr>
        <w:t xml:space="preserve"> администрации Мошковского сельсовета Бековского района Пензенской области от </w:t>
      </w:r>
      <w:r w:rsidR="002F116F">
        <w:rPr>
          <w:b/>
          <w:sz w:val="18"/>
          <w:szCs w:val="18"/>
        </w:rPr>
        <w:t>08.06.2020 № 40 «</w:t>
      </w:r>
      <w:r w:rsidR="002F116F" w:rsidRPr="002F116F">
        <w:rPr>
          <w:b/>
          <w:sz w:val="18"/>
          <w:szCs w:val="18"/>
        </w:rPr>
        <w:t>Об утверждении административного регламента предоставления</w:t>
      </w:r>
      <w:r w:rsidR="002F116F">
        <w:rPr>
          <w:b/>
          <w:sz w:val="18"/>
          <w:szCs w:val="18"/>
        </w:rPr>
        <w:t xml:space="preserve"> </w:t>
      </w:r>
      <w:r w:rsidR="002F116F" w:rsidRPr="002F116F">
        <w:rPr>
          <w:b/>
          <w:sz w:val="18"/>
          <w:szCs w:val="18"/>
        </w:rPr>
        <w:t>муниципальной услуги «Признание садового дома жилым домом или жилого дома садовым домом»</w:t>
      </w:r>
      <w:r w:rsidR="002F116F">
        <w:rPr>
          <w:b/>
          <w:sz w:val="18"/>
          <w:szCs w:val="18"/>
        </w:rPr>
        <w:t>»</w:t>
      </w:r>
    </w:p>
    <w:p w:rsidR="002F116F" w:rsidRPr="002F116F" w:rsidRDefault="002F116F" w:rsidP="002F116F">
      <w:pPr>
        <w:jc w:val="both"/>
        <w:rPr>
          <w:sz w:val="18"/>
          <w:szCs w:val="18"/>
          <w:lang w:eastAsia="ar-SA"/>
        </w:rPr>
      </w:pPr>
      <w:r w:rsidRPr="002F116F">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w:t>
      </w:r>
      <w:r w:rsidRPr="002F116F">
        <w:rPr>
          <w:sz w:val="18"/>
          <w:szCs w:val="18"/>
          <w:lang w:eastAsia="ar-SA"/>
        </w:rPr>
        <w:t xml:space="preserve">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w:t>
      </w:r>
      <w:r w:rsidRPr="002F116F">
        <w:rPr>
          <w:sz w:val="18"/>
          <w:szCs w:val="18"/>
        </w:rPr>
        <w:t>(с последующими изменениями)</w:t>
      </w:r>
      <w:r w:rsidRPr="002F116F">
        <w:rPr>
          <w:sz w:val="18"/>
          <w:szCs w:val="18"/>
          <w:lang w:eastAsia="ar-SA"/>
        </w:rPr>
        <w:t>, статьёй 23 Устава Мошковского сельсовета Бековского района Пензенской области,</w:t>
      </w:r>
    </w:p>
    <w:p w:rsidR="002F116F" w:rsidRPr="002F116F" w:rsidRDefault="002F116F" w:rsidP="002F116F">
      <w:pPr>
        <w:jc w:val="center"/>
        <w:rPr>
          <w:sz w:val="18"/>
          <w:szCs w:val="18"/>
        </w:rPr>
      </w:pPr>
      <w:r w:rsidRPr="002F116F">
        <w:rPr>
          <w:sz w:val="18"/>
          <w:szCs w:val="18"/>
        </w:rPr>
        <w:t xml:space="preserve">администрация </w:t>
      </w:r>
      <w:r w:rsidRPr="002F116F">
        <w:rPr>
          <w:sz w:val="18"/>
          <w:szCs w:val="18"/>
          <w:lang w:eastAsia="ar-SA"/>
        </w:rPr>
        <w:t>Мошковского сельсовета</w:t>
      </w:r>
      <w:r w:rsidRPr="002F116F">
        <w:rPr>
          <w:sz w:val="18"/>
          <w:szCs w:val="18"/>
        </w:rPr>
        <w:t xml:space="preserve"> </w:t>
      </w:r>
      <w:r w:rsidRPr="002F116F">
        <w:rPr>
          <w:b/>
          <w:sz w:val="18"/>
          <w:szCs w:val="18"/>
        </w:rPr>
        <w:t>постановляет:</w:t>
      </w:r>
    </w:p>
    <w:p w:rsidR="002F116F" w:rsidRPr="002F116F" w:rsidRDefault="002F116F" w:rsidP="002F116F">
      <w:pPr>
        <w:pStyle w:val="ConsPlusTitle"/>
        <w:jc w:val="both"/>
        <w:rPr>
          <w:rFonts w:ascii="Times New Roman" w:hAnsi="Times New Roman" w:cs="Times New Roman"/>
          <w:b w:val="0"/>
          <w:position w:val="-2"/>
          <w:sz w:val="18"/>
          <w:szCs w:val="18"/>
        </w:rPr>
      </w:pPr>
      <w:r w:rsidRPr="002F116F">
        <w:rPr>
          <w:rFonts w:ascii="Times New Roman" w:hAnsi="Times New Roman" w:cs="Times New Roman"/>
          <w:b w:val="0"/>
          <w:sz w:val="18"/>
          <w:szCs w:val="18"/>
        </w:rPr>
        <w:t>1. Утвердить прилагаемый административный регламент предоставления муниципальной услуги «Признание садового дома жилым домом или жилого дома садовым домом»</w:t>
      </w:r>
      <w:r w:rsidRPr="002F116F">
        <w:rPr>
          <w:rFonts w:ascii="Times New Roman" w:hAnsi="Times New Roman" w:cs="Times New Roman"/>
          <w:sz w:val="18"/>
          <w:szCs w:val="18"/>
        </w:rPr>
        <w:t xml:space="preserve"> </w:t>
      </w:r>
      <w:r w:rsidRPr="002F116F">
        <w:rPr>
          <w:rFonts w:ascii="Times New Roman" w:hAnsi="Times New Roman" w:cs="Times New Roman"/>
          <w:b w:val="0"/>
          <w:position w:val="-2"/>
          <w:sz w:val="18"/>
          <w:szCs w:val="18"/>
        </w:rPr>
        <w:t>(далее – Административный регламент).</w:t>
      </w:r>
    </w:p>
    <w:p w:rsidR="002F116F" w:rsidRPr="002F116F" w:rsidRDefault="002F116F" w:rsidP="002F116F">
      <w:pPr>
        <w:jc w:val="both"/>
        <w:rPr>
          <w:sz w:val="18"/>
          <w:szCs w:val="18"/>
        </w:rPr>
      </w:pPr>
      <w:r w:rsidRPr="002F116F">
        <w:rPr>
          <w:sz w:val="18"/>
          <w:szCs w:val="18"/>
        </w:rPr>
        <w:t xml:space="preserve">2. Признать утратившим силу постановление администрации </w:t>
      </w:r>
      <w:r w:rsidRPr="002F116F">
        <w:rPr>
          <w:sz w:val="18"/>
          <w:szCs w:val="18"/>
          <w:lang w:eastAsia="ar-SA"/>
        </w:rPr>
        <w:t>Мошковского сельсовета</w:t>
      </w:r>
      <w:r w:rsidRPr="002F116F">
        <w:rPr>
          <w:sz w:val="18"/>
          <w:szCs w:val="18"/>
        </w:rPr>
        <w:t xml:space="preserve"> Бековского района Пензенской области от 18.12.2019 № 133 «Об утверждении административного регламента предоставления муниципальной услуги «Признание садового дома жилым домом или жилого дома садовым домом».</w:t>
      </w:r>
    </w:p>
    <w:p w:rsidR="002F116F" w:rsidRPr="002F116F" w:rsidRDefault="002F116F" w:rsidP="002F116F">
      <w:pPr>
        <w:jc w:val="both"/>
        <w:rPr>
          <w:sz w:val="18"/>
          <w:szCs w:val="18"/>
        </w:rPr>
      </w:pPr>
      <w:r w:rsidRPr="002F116F">
        <w:rPr>
          <w:sz w:val="18"/>
          <w:szCs w:val="18"/>
        </w:rPr>
        <w:t xml:space="preserve">3. Опубликовать настоящее постановление в информационном бюллетене «Ведомости </w:t>
      </w:r>
      <w:r w:rsidRPr="002F116F">
        <w:rPr>
          <w:sz w:val="18"/>
          <w:szCs w:val="18"/>
          <w:lang w:eastAsia="ar-SA"/>
        </w:rPr>
        <w:t>Мошковского сельсовета</w:t>
      </w:r>
      <w:r w:rsidRPr="002F116F">
        <w:rPr>
          <w:sz w:val="18"/>
          <w:szCs w:val="18"/>
        </w:rPr>
        <w:t xml:space="preserve">» и на официальном сайте администрации </w:t>
      </w:r>
      <w:r w:rsidRPr="002F116F">
        <w:rPr>
          <w:sz w:val="18"/>
          <w:szCs w:val="18"/>
          <w:lang w:eastAsia="ar-SA"/>
        </w:rPr>
        <w:t>Мошковского сельсовета</w:t>
      </w:r>
      <w:r w:rsidRPr="002F116F">
        <w:rPr>
          <w:sz w:val="18"/>
          <w:szCs w:val="18"/>
        </w:rPr>
        <w:t xml:space="preserve"> Бековского района Пензенской области в информационно-телекоммуникационной сети «Интернет».</w:t>
      </w:r>
    </w:p>
    <w:p w:rsidR="002F116F" w:rsidRPr="002F116F" w:rsidRDefault="002F116F" w:rsidP="002F116F">
      <w:pPr>
        <w:jc w:val="both"/>
        <w:rPr>
          <w:sz w:val="18"/>
          <w:szCs w:val="18"/>
        </w:rPr>
      </w:pPr>
      <w:r w:rsidRPr="002F116F">
        <w:rPr>
          <w:sz w:val="18"/>
          <w:szCs w:val="18"/>
        </w:rPr>
        <w:t>4. Настоящее постановление вступает в силу после его официального опубликования, за исключением пункта 2.23 Административного регламента.</w:t>
      </w:r>
    </w:p>
    <w:p w:rsidR="002F116F" w:rsidRPr="002F116F" w:rsidRDefault="002F116F" w:rsidP="002F116F">
      <w:pPr>
        <w:jc w:val="both"/>
        <w:rPr>
          <w:sz w:val="18"/>
          <w:szCs w:val="18"/>
        </w:rPr>
      </w:pPr>
      <w:r w:rsidRPr="002F116F">
        <w:rPr>
          <w:sz w:val="18"/>
          <w:szCs w:val="18"/>
        </w:rPr>
        <w:t>Пункт 2.23 Административного регламента вступает в силу, а пункт 2.22 Административного регламента утрачивает силу с 01.07.2020.</w:t>
      </w:r>
    </w:p>
    <w:p w:rsidR="002F116F" w:rsidRPr="002F116F" w:rsidRDefault="002F116F" w:rsidP="002F116F">
      <w:pPr>
        <w:jc w:val="both"/>
        <w:rPr>
          <w:sz w:val="18"/>
          <w:szCs w:val="18"/>
        </w:rPr>
      </w:pPr>
      <w:r w:rsidRPr="002F116F">
        <w:rPr>
          <w:sz w:val="18"/>
          <w:szCs w:val="18"/>
        </w:rPr>
        <w:t xml:space="preserve">5. Контроль за исполнением настоящего постановления возложить на главу администрации </w:t>
      </w:r>
      <w:r w:rsidRPr="002F116F">
        <w:rPr>
          <w:sz w:val="18"/>
          <w:szCs w:val="18"/>
          <w:lang w:eastAsia="ar-SA"/>
        </w:rPr>
        <w:t>Мошковского сельсовета Гнивковского И.Б.</w:t>
      </w:r>
    </w:p>
    <w:p w:rsidR="002F116F" w:rsidRPr="002F116F" w:rsidRDefault="002F116F" w:rsidP="002F116F">
      <w:pPr>
        <w:jc w:val="both"/>
        <w:rPr>
          <w:sz w:val="18"/>
          <w:szCs w:val="18"/>
        </w:rPr>
      </w:pPr>
      <w:r w:rsidRPr="002F116F">
        <w:rPr>
          <w:sz w:val="18"/>
          <w:szCs w:val="18"/>
        </w:rPr>
        <w:t xml:space="preserve">Глава администрации </w:t>
      </w:r>
    </w:p>
    <w:p w:rsidR="00155E93" w:rsidRDefault="002F116F" w:rsidP="002F116F">
      <w:pPr>
        <w:pStyle w:val="afff3"/>
        <w:jc w:val="both"/>
        <w:rPr>
          <w:sz w:val="18"/>
          <w:szCs w:val="18"/>
          <w:lang w:eastAsia="ar-SA"/>
        </w:rPr>
      </w:pPr>
      <w:r w:rsidRPr="002F116F">
        <w:rPr>
          <w:sz w:val="18"/>
          <w:szCs w:val="18"/>
          <w:lang w:eastAsia="ar-SA"/>
        </w:rPr>
        <w:t>Мошковского сельсовета                                                                      И.Б. Гнивковский</w:t>
      </w:r>
    </w:p>
    <w:p w:rsidR="002F116F" w:rsidRDefault="002F116F" w:rsidP="002F116F">
      <w:pPr>
        <w:pStyle w:val="afff3"/>
        <w:jc w:val="both"/>
        <w:rPr>
          <w:sz w:val="18"/>
          <w:szCs w:val="18"/>
          <w:lang w:eastAsia="ar-SA"/>
        </w:rPr>
      </w:pPr>
    </w:p>
    <w:p w:rsidR="002F116F" w:rsidRPr="002F116F" w:rsidRDefault="002F116F" w:rsidP="002F116F">
      <w:pPr>
        <w:jc w:val="center"/>
        <w:rPr>
          <w:sz w:val="18"/>
          <w:szCs w:val="18"/>
        </w:rPr>
      </w:pPr>
      <w:r w:rsidRPr="002F116F">
        <w:rPr>
          <w:sz w:val="18"/>
          <w:szCs w:val="18"/>
        </w:rPr>
        <w:t>Приложение</w:t>
      </w:r>
      <w:r>
        <w:rPr>
          <w:sz w:val="18"/>
          <w:szCs w:val="18"/>
        </w:rPr>
        <w:t xml:space="preserve"> </w:t>
      </w:r>
      <w:r w:rsidRPr="002F116F">
        <w:rPr>
          <w:sz w:val="18"/>
          <w:szCs w:val="18"/>
        </w:rPr>
        <w:t>Утвержден</w:t>
      </w:r>
      <w:r>
        <w:rPr>
          <w:sz w:val="18"/>
          <w:szCs w:val="18"/>
        </w:rPr>
        <w:t xml:space="preserve"> </w:t>
      </w:r>
      <w:r w:rsidRPr="002F116F">
        <w:rPr>
          <w:sz w:val="18"/>
          <w:szCs w:val="18"/>
        </w:rPr>
        <w:t xml:space="preserve">постановлением администрации </w:t>
      </w:r>
      <w:r>
        <w:rPr>
          <w:sz w:val="18"/>
          <w:szCs w:val="18"/>
        </w:rPr>
        <w:t>Мошковского</w:t>
      </w:r>
      <w:r w:rsidRPr="002F116F">
        <w:rPr>
          <w:sz w:val="18"/>
          <w:szCs w:val="18"/>
          <w:lang w:eastAsia="ar-SA"/>
        </w:rPr>
        <w:t xml:space="preserve"> сельсовета</w:t>
      </w:r>
      <w:r w:rsidRPr="002F116F">
        <w:rPr>
          <w:sz w:val="18"/>
          <w:szCs w:val="18"/>
        </w:rPr>
        <w:t xml:space="preserve"> от 08.06.2020 № 40</w:t>
      </w:r>
    </w:p>
    <w:p w:rsidR="002F116F" w:rsidRPr="002F116F" w:rsidRDefault="002F116F" w:rsidP="002F116F">
      <w:pPr>
        <w:autoSpaceDE w:val="0"/>
        <w:autoSpaceDN w:val="0"/>
        <w:jc w:val="right"/>
        <w:rPr>
          <w:color w:val="000000"/>
          <w:sz w:val="18"/>
          <w:szCs w:val="18"/>
        </w:rPr>
      </w:pPr>
    </w:p>
    <w:p w:rsidR="002F116F" w:rsidRPr="002F116F" w:rsidRDefault="002F116F" w:rsidP="002F116F">
      <w:pPr>
        <w:tabs>
          <w:tab w:val="left" w:pos="9921"/>
        </w:tabs>
        <w:autoSpaceDE w:val="0"/>
        <w:autoSpaceDN w:val="0"/>
        <w:ind w:right="140"/>
        <w:jc w:val="center"/>
        <w:rPr>
          <w:b/>
          <w:bCs/>
          <w:sz w:val="18"/>
          <w:szCs w:val="18"/>
        </w:rPr>
      </w:pPr>
      <w:r w:rsidRPr="002F116F">
        <w:rPr>
          <w:b/>
          <w:bCs/>
          <w:sz w:val="18"/>
          <w:szCs w:val="18"/>
        </w:rPr>
        <w:t>Административный регламент</w:t>
      </w:r>
    </w:p>
    <w:p w:rsidR="002F116F" w:rsidRPr="002F116F" w:rsidRDefault="002F116F" w:rsidP="002F116F">
      <w:pPr>
        <w:tabs>
          <w:tab w:val="left" w:pos="9921"/>
        </w:tabs>
        <w:autoSpaceDE w:val="0"/>
        <w:autoSpaceDN w:val="0"/>
        <w:ind w:right="140"/>
        <w:jc w:val="center"/>
        <w:rPr>
          <w:b/>
          <w:bCs/>
          <w:sz w:val="18"/>
          <w:szCs w:val="18"/>
        </w:rPr>
      </w:pPr>
      <w:r w:rsidRPr="002F116F">
        <w:rPr>
          <w:b/>
          <w:bCs/>
          <w:sz w:val="18"/>
          <w:szCs w:val="18"/>
        </w:rPr>
        <w:t xml:space="preserve"> предоставления муниципальной услуги «Признание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center"/>
        <w:outlineLvl w:val="1"/>
        <w:rPr>
          <w:b/>
          <w:bCs/>
          <w:sz w:val="18"/>
          <w:szCs w:val="18"/>
        </w:rPr>
      </w:pPr>
      <w:r w:rsidRPr="002F116F">
        <w:rPr>
          <w:b/>
          <w:bCs/>
          <w:sz w:val="18"/>
          <w:szCs w:val="18"/>
        </w:rPr>
        <w:t>I. Общие положения</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Предмет регулирования</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 xml:space="preserve">1.1. Административный регламент предоставления муниципальной услуги «Признание садового дома жилым домом или жилого дома садовым домом» (далее - Административный регламент) устанавливает сроки и последовательность административных </w:t>
      </w:r>
      <w:r w:rsidRPr="002F116F">
        <w:rPr>
          <w:sz w:val="18"/>
          <w:szCs w:val="18"/>
        </w:rPr>
        <w:lastRenderedPageBreak/>
        <w:t xml:space="preserve">процедур (действий), порядок и стандарт предоставления муниципальной услуги осуществляемых администрацией </w:t>
      </w:r>
      <w:r w:rsidRPr="002F116F">
        <w:rPr>
          <w:sz w:val="18"/>
          <w:szCs w:val="18"/>
          <w:lang w:eastAsia="ar-SA"/>
        </w:rPr>
        <w:t>Мошковского сельсовета</w:t>
      </w:r>
      <w:r w:rsidRPr="002F116F">
        <w:rPr>
          <w:sz w:val="18"/>
          <w:szCs w:val="18"/>
        </w:rPr>
        <w:t xml:space="preserve"> Бековского района Пензенской области (далее - Администрация) в процессе предоставления муниципальной услуги «Признание садового дома жилым домом или жилого дома садовым домом» (далее - муниципальная услуга).</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Круг заявителей</w:t>
      </w:r>
    </w:p>
    <w:p w:rsidR="002F116F" w:rsidRPr="002F116F" w:rsidRDefault="002F116F" w:rsidP="002F116F">
      <w:pPr>
        <w:tabs>
          <w:tab w:val="left" w:pos="9921"/>
        </w:tabs>
        <w:ind w:right="140"/>
        <w:jc w:val="both"/>
        <w:rPr>
          <w:sz w:val="18"/>
          <w:szCs w:val="18"/>
        </w:rPr>
      </w:pPr>
      <w:r w:rsidRPr="002F116F">
        <w:rPr>
          <w:sz w:val="18"/>
          <w:szCs w:val="18"/>
        </w:rPr>
        <w:t xml:space="preserve">1.2. Заявителями являются - собственники садового или жилого дома, расположенного на территории </w:t>
      </w:r>
      <w:r w:rsidRPr="002F116F">
        <w:rPr>
          <w:sz w:val="18"/>
          <w:szCs w:val="18"/>
          <w:lang w:eastAsia="ar-SA"/>
        </w:rPr>
        <w:t>Мошковского сельсовета</w:t>
      </w:r>
      <w:r w:rsidRPr="002F116F">
        <w:rPr>
          <w:sz w:val="18"/>
          <w:szCs w:val="18"/>
        </w:rPr>
        <w:t xml:space="preserve"> Бековского района Пензенской области (далее – заявители). </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(далее - представитель заявителя).</w:t>
      </w:r>
    </w:p>
    <w:p w:rsidR="002F116F" w:rsidRPr="002F116F" w:rsidRDefault="002F116F" w:rsidP="002F116F">
      <w:pPr>
        <w:tabs>
          <w:tab w:val="center" w:pos="4677"/>
        </w:tabs>
        <w:autoSpaceDE w:val="0"/>
        <w:autoSpaceDN w:val="0"/>
        <w:jc w:val="center"/>
        <w:outlineLvl w:val="2"/>
        <w:rPr>
          <w:b/>
          <w:sz w:val="18"/>
          <w:szCs w:val="18"/>
        </w:rPr>
      </w:pPr>
      <w:r w:rsidRPr="002F116F">
        <w:rPr>
          <w:b/>
          <w:sz w:val="18"/>
          <w:szCs w:val="18"/>
        </w:rPr>
        <w:t>Требования к порядку информирования о предоставлении муниципальной услуги</w:t>
      </w:r>
    </w:p>
    <w:p w:rsidR="002F116F" w:rsidRPr="002F116F" w:rsidRDefault="002F116F" w:rsidP="002F116F">
      <w:pPr>
        <w:tabs>
          <w:tab w:val="center" w:pos="4677"/>
        </w:tabs>
        <w:autoSpaceDE w:val="0"/>
        <w:autoSpaceDN w:val="0"/>
        <w:jc w:val="both"/>
        <w:outlineLvl w:val="2"/>
        <w:rPr>
          <w:sz w:val="18"/>
          <w:szCs w:val="18"/>
        </w:rPr>
      </w:pPr>
      <w:r w:rsidRPr="002F116F">
        <w:rPr>
          <w:sz w:val="18"/>
          <w:szCs w:val="18"/>
        </w:rPr>
        <w:t>1.3.  Информирование заявителя о предоставлении муниципальной услуги осуществляется:</w:t>
      </w:r>
    </w:p>
    <w:p w:rsidR="002F116F" w:rsidRPr="002F116F" w:rsidRDefault="002F116F" w:rsidP="002F116F">
      <w:pPr>
        <w:tabs>
          <w:tab w:val="center" w:pos="4677"/>
        </w:tabs>
        <w:autoSpaceDE w:val="0"/>
        <w:autoSpaceDN w:val="0"/>
        <w:jc w:val="both"/>
        <w:outlineLvl w:val="2"/>
        <w:rPr>
          <w:sz w:val="18"/>
          <w:szCs w:val="18"/>
        </w:rPr>
      </w:pPr>
      <w:r w:rsidRPr="002F116F">
        <w:rPr>
          <w:sz w:val="18"/>
          <w:szCs w:val="18"/>
        </w:rPr>
        <w:t>1.3.1. Лично;</w:t>
      </w:r>
    </w:p>
    <w:p w:rsidR="002F116F" w:rsidRPr="002F116F" w:rsidRDefault="002F116F" w:rsidP="002F116F">
      <w:pPr>
        <w:tabs>
          <w:tab w:val="center" w:pos="4677"/>
        </w:tabs>
        <w:autoSpaceDE w:val="0"/>
        <w:autoSpaceDN w:val="0"/>
        <w:jc w:val="both"/>
        <w:outlineLvl w:val="2"/>
        <w:rPr>
          <w:sz w:val="18"/>
          <w:szCs w:val="18"/>
        </w:rPr>
      </w:pPr>
      <w:r w:rsidRPr="002F116F">
        <w:rPr>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F116F" w:rsidRPr="002F116F" w:rsidRDefault="002F116F" w:rsidP="002F116F">
      <w:pPr>
        <w:jc w:val="both"/>
        <w:rPr>
          <w:sz w:val="18"/>
          <w:szCs w:val="18"/>
        </w:rPr>
      </w:pPr>
      <w:r w:rsidRPr="002F116F">
        <w:rPr>
          <w:color w:val="000000"/>
          <w:sz w:val="18"/>
          <w:szCs w:val="18"/>
        </w:rPr>
        <w:t>1.3.3. Посредством использования телефонной, почтовой связи, а также электронной почты;</w:t>
      </w:r>
    </w:p>
    <w:p w:rsidR="002F116F" w:rsidRPr="002F116F" w:rsidRDefault="002F116F" w:rsidP="002F116F">
      <w:pPr>
        <w:ind w:right="-5"/>
        <w:jc w:val="both"/>
        <w:rPr>
          <w:sz w:val="18"/>
          <w:szCs w:val="18"/>
        </w:rPr>
      </w:pPr>
      <w:r w:rsidRPr="002F116F">
        <w:rPr>
          <w:sz w:val="18"/>
          <w:szCs w:val="18"/>
        </w:rPr>
        <w:t xml:space="preserve">1.3.4. Посредством размещения информации на официальном сайте Администрации в информационно-телекоммуникационной сети «Интернет» </w:t>
      </w:r>
      <w:r w:rsidRPr="002F116F">
        <w:rPr>
          <w:color w:val="000000"/>
          <w:sz w:val="18"/>
          <w:szCs w:val="18"/>
        </w:rPr>
        <w:t>(</w:t>
      </w:r>
      <w:r w:rsidRPr="002F116F">
        <w:rPr>
          <w:sz w:val="18"/>
          <w:szCs w:val="18"/>
          <w:lang w:val="en-US"/>
        </w:rPr>
        <w:t>http</w:t>
      </w:r>
      <w:r w:rsidRPr="002F116F">
        <w:rPr>
          <w:sz w:val="18"/>
          <w:szCs w:val="18"/>
        </w:rPr>
        <w:t>://moshkovo.bekovo.pnzreg.ru</w:t>
      </w:r>
      <w:r w:rsidRPr="002F116F">
        <w:rPr>
          <w:color w:val="000000"/>
          <w:sz w:val="18"/>
          <w:szCs w:val="18"/>
        </w:rPr>
        <w:t>) (далее – официальный</w:t>
      </w:r>
      <w:r w:rsidRPr="002F116F">
        <w:rPr>
          <w:sz w:val="18"/>
          <w:szCs w:val="18"/>
        </w:rPr>
        <w:t xml:space="preserve"> </w:t>
      </w:r>
      <w:r w:rsidRPr="002F116F">
        <w:rPr>
          <w:color w:val="000000"/>
          <w:sz w:val="18"/>
          <w:szCs w:val="18"/>
        </w:rPr>
        <w:t>сайт Администрации), в федеральной государственной информационной системе «Единый портал государственных и муниципальных услуг (функций)» (</w:t>
      </w:r>
      <w:hyperlink r:id="rId16" w:history="1">
        <w:r w:rsidRPr="002F116F">
          <w:rPr>
            <w:sz w:val="18"/>
            <w:szCs w:val="18"/>
            <w:lang w:val="en-US"/>
          </w:rPr>
          <w:t>www</w:t>
        </w:r>
        <w:r w:rsidRPr="002F116F">
          <w:rPr>
            <w:sz w:val="18"/>
            <w:szCs w:val="18"/>
          </w:rPr>
          <w:t>.</w:t>
        </w:r>
        <w:r w:rsidRPr="002F116F">
          <w:rPr>
            <w:sz w:val="18"/>
            <w:szCs w:val="18"/>
            <w:lang w:val="en-US"/>
          </w:rPr>
          <w:t>gosuslugi</w:t>
        </w:r>
        <w:r w:rsidRPr="002F116F">
          <w:rPr>
            <w:sz w:val="18"/>
            <w:szCs w:val="18"/>
          </w:rPr>
          <w:t>.</w:t>
        </w:r>
        <w:r w:rsidRPr="002F116F">
          <w:rPr>
            <w:sz w:val="18"/>
            <w:szCs w:val="18"/>
            <w:lang w:val="en-US"/>
          </w:rPr>
          <w:t>ru</w:t>
        </w:r>
      </w:hyperlink>
      <w:r w:rsidRPr="002F116F">
        <w:rPr>
          <w:color w:val="000000"/>
          <w:sz w:val="18"/>
          <w:szCs w:val="18"/>
        </w:rPr>
        <w:t>)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2F116F">
        <w:rPr>
          <w:color w:val="000000"/>
          <w:sz w:val="18"/>
          <w:szCs w:val="18"/>
          <w:lang w:val="en-US"/>
        </w:rPr>
        <w:t>gosuslugi</w:t>
      </w:r>
      <w:r w:rsidRPr="002F116F">
        <w:rPr>
          <w:color w:val="000000"/>
          <w:sz w:val="18"/>
          <w:szCs w:val="18"/>
        </w:rPr>
        <w:t>.</w:t>
      </w:r>
      <w:r w:rsidRPr="002F116F">
        <w:rPr>
          <w:color w:val="000000"/>
          <w:sz w:val="18"/>
          <w:szCs w:val="18"/>
          <w:lang w:val="en-US"/>
        </w:rPr>
        <w:t>pnzreg</w:t>
      </w:r>
      <w:r w:rsidRPr="002F116F">
        <w:rPr>
          <w:color w:val="000000"/>
          <w:sz w:val="18"/>
          <w:szCs w:val="18"/>
        </w:rPr>
        <w:t>.</w:t>
      </w:r>
      <w:r w:rsidRPr="002F116F">
        <w:rPr>
          <w:color w:val="000000"/>
          <w:sz w:val="18"/>
          <w:szCs w:val="18"/>
          <w:lang w:val="en-US"/>
        </w:rPr>
        <w:t>ru</w:t>
      </w:r>
      <w:r w:rsidRPr="002F116F">
        <w:rPr>
          <w:color w:val="000000"/>
          <w:sz w:val="18"/>
          <w:szCs w:val="18"/>
        </w:rPr>
        <w:t>) (далее - Региональный портал);</w:t>
      </w:r>
    </w:p>
    <w:p w:rsidR="002F116F" w:rsidRPr="002F116F" w:rsidRDefault="002F116F" w:rsidP="002F116F">
      <w:pPr>
        <w:ind w:right="80"/>
        <w:jc w:val="both"/>
        <w:rPr>
          <w:sz w:val="18"/>
          <w:szCs w:val="18"/>
        </w:rPr>
      </w:pPr>
      <w:r w:rsidRPr="002F116F">
        <w:rPr>
          <w:color w:val="000000"/>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F116F" w:rsidRPr="002F116F" w:rsidRDefault="002F116F" w:rsidP="002F116F">
      <w:pPr>
        <w:tabs>
          <w:tab w:val="left" w:pos="720"/>
        </w:tabs>
        <w:ind w:right="80"/>
        <w:jc w:val="both"/>
        <w:rPr>
          <w:sz w:val="18"/>
          <w:szCs w:val="18"/>
        </w:rPr>
      </w:pPr>
      <w:r w:rsidRPr="002F116F">
        <w:rPr>
          <w:color w:val="000000"/>
          <w:sz w:val="18"/>
          <w:szCs w:val="18"/>
        </w:rPr>
        <w:tab/>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2F116F" w:rsidRPr="002F116F" w:rsidRDefault="002F116F" w:rsidP="002F116F">
      <w:pPr>
        <w:jc w:val="both"/>
        <w:rPr>
          <w:sz w:val="18"/>
          <w:szCs w:val="18"/>
        </w:rPr>
      </w:pPr>
      <w:r w:rsidRPr="002F116F">
        <w:rPr>
          <w:color w:val="000000"/>
          <w:sz w:val="18"/>
          <w:szCs w:val="18"/>
        </w:rPr>
        <w:t>а) при личном обращении заявителя;</w:t>
      </w:r>
    </w:p>
    <w:p w:rsidR="002F116F" w:rsidRPr="002F116F" w:rsidRDefault="002F116F" w:rsidP="002F116F">
      <w:pPr>
        <w:jc w:val="both"/>
        <w:rPr>
          <w:sz w:val="18"/>
          <w:szCs w:val="18"/>
        </w:rPr>
      </w:pPr>
      <w:r w:rsidRPr="002F116F">
        <w:rPr>
          <w:color w:val="000000"/>
          <w:sz w:val="18"/>
          <w:szCs w:val="18"/>
        </w:rPr>
        <w:t>б) по письменным обращениям (в том числе по электронной почте).</w:t>
      </w:r>
    </w:p>
    <w:p w:rsidR="002F116F" w:rsidRPr="002F116F" w:rsidRDefault="002F116F" w:rsidP="002F116F">
      <w:pPr>
        <w:jc w:val="both"/>
        <w:rPr>
          <w:color w:val="000000"/>
          <w:sz w:val="18"/>
          <w:szCs w:val="18"/>
        </w:rPr>
      </w:pPr>
      <w:r w:rsidRPr="002F116F">
        <w:rPr>
          <w:color w:val="000000"/>
          <w:sz w:val="18"/>
          <w:szCs w:val="18"/>
        </w:rPr>
        <w:t>Ответ на обращение направляется почтой в адрес заявителя в срок, не</w:t>
      </w:r>
      <w:r w:rsidRPr="002F116F">
        <w:rPr>
          <w:sz w:val="18"/>
          <w:szCs w:val="18"/>
        </w:rPr>
        <w:t xml:space="preserve"> </w:t>
      </w:r>
      <w:r w:rsidRPr="002F116F">
        <w:rPr>
          <w:color w:val="000000"/>
          <w:sz w:val="18"/>
          <w:szCs w:val="18"/>
        </w:rPr>
        <w:t>превышающий пяти рабочих дней со дня регистрации письменного обращения либо в электронной форме на адрес электронной почты заявителя, в случае если заявитель указывает на такой способ его получения.</w:t>
      </w:r>
    </w:p>
    <w:p w:rsidR="002F116F" w:rsidRPr="002F116F" w:rsidRDefault="002F116F" w:rsidP="002F116F">
      <w:pPr>
        <w:jc w:val="both"/>
        <w:rPr>
          <w:sz w:val="18"/>
          <w:szCs w:val="18"/>
        </w:rPr>
      </w:pPr>
      <w:r w:rsidRPr="002F116F">
        <w:rPr>
          <w:color w:val="000000"/>
          <w:sz w:val="18"/>
          <w:szCs w:val="18"/>
        </w:rPr>
        <w:t>в) по телефону.</w:t>
      </w:r>
    </w:p>
    <w:p w:rsidR="002F116F" w:rsidRPr="002F116F" w:rsidRDefault="002F116F" w:rsidP="002F116F">
      <w:pPr>
        <w:ind w:right="80"/>
        <w:jc w:val="both"/>
        <w:rPr>
          <w:sz w:val="18"/>
          <w:szCs w:val="18"/>
        </w:rPr>
      </w:pPr>
      <w:r w:rsidRPr="002F116F">
        <w:rPr>
          <w:color w:val="000000"/>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2F116F" w:rsidRPr="002F116F" w:rsidRDefault="002F116F" w:rsidP="002F116F">
      <w:pPr>
        <w:ind w:right="80"/>
        <w:jc w:val="both"/>
        <w:rPr>
          <w:sz w:val="18"/>
          <w:szCs w:val="18"/>
        </w:rPr>
      </w:pPr>
      <w:r w:rsidRPr="002F116F">
        <w:rPr>
          <w:color w:val="000000"/>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2F116F" w:rsidRPr="002F116F" w:rsidRDefault="002F116F" w:rsidP="002F116F">
      <w:pPr>
        <w:ind w:right="80"/>
        <w:jc w:val="both"/>
        <w:rPr>
          <w:sz w:val="18"/>
          <w:szCs w:val="18"/>
        </w:rPr>
      </w:pPr>
      <w:r w:rsidRPr="002F116F">
        <w:rPr>
          <w:color w:val="000000"/>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2F116F" w:rsidRPr="002F116F" w:rsidRDefault="002F116F" w:rsidP="002F116F">
      <w:pPr>
        <w:ind w:right="80"/>
        <w:jc w:val="both"/>
        <w:rPr>
          <w:sz w:val="18"/>
          <w:szCs w:val="18"/>
        </w:rPr>
      </w:pPr>
      <w:r w:rsidRPr="002F116F">
        <w:rPr>
          <w:color w:val="000000"/>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2F116F" w:rsidRPr="002F116F" w:rsidRDefault="002F116F" w:rsidP="002F116F">
      <w:pPr>
        <w:tabs>
          <w:tab w:val="left" w:pos="967"/>
        </w:tabs>
        <w:ind w:right="40"/>
        <w:jc w:val="both"/>
        <w:rPr>
          <w:color w:val="000000"/>
          <w:sz w:val="18"/>
          <w:szCs w:val="18"/>
        </w:rPr>
      </w:pPr>
      <w:r w:rsidRPr="002F116F">
        <w:rPr>
          <w:color w:val="000000"/>
          <w:sz w:val="18"/>
          <w:szCs w:val="18"/>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2F116F" w:rsidRPr="002F116F" w:rsidRDefault="002F116F" w:rsidP="002F116F">
      <w:pPr>
        <w:tabs>
          <w:tab w:val="left" w:pos="967"/>
        </w:tabs>
        <w:ind w:right="40"/>
        <w:jc w:val="both"/>
        <w:rPr>
          <w:color w:val="000000"/>
          <w:sz w:val="18"/>
          <w:szCs w:val="18"/>
        </w:rPr>
      </w:pPr>
      <w:r w:rsidRPr="002F116F">
        <w:rPr>
          <w:color w:val="000000"/>
          <w:sz w:val="18"/>
          <w:szCs w:val="18"/>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2F116F" w:rsidRPr="002F116F" w:rsidRDefault="002F116F" w:rsidP="002F116F">
      <w:pPr>
        <w:tabs>
          <w:tab w:val="left" w:pos="967"/>
        </w:tabs>
        <w:ind w:right="40"/>
        <w:jc w:val="both"/>
        <w:rPr>
          <w:sz w:val="18"/>
          <w:szCs w:val="18"/>
        </w:rPr>
      </w:pPr>
      <w:r w:rsidRPr="002F116F">
        <w:rPr>
          <w:color w:val="000000"/>
          <w:sz w:val="18"/>
          <w:szCs w:val="18"/>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2F116F" w:rsidRPr="002F116F" w:rsidRDefault="002F116F" w:rsidP="002F116F">
      <w:pPr>
        <w:ind w:right="40"/>
        <w:jc w:val="both"/>
        <w:rPr>
          <w:sz w:val="18"/>
          <w:szCs w:val="18"/>
        </w:rPr>
      </w:pPr>
      <w:r w:rsidRPr="002F116F">
        <w:rPr>
          <w:color w:val="000000"/>
          <w:sz w:val="18"/>
          <w:szCs w:val="18"/>
        </w:rPr>
        <w:t>1.5. Информация по вопросам предоставления муниципальной услуги включает в себя следующие сведения:</w:t>
      </w:r>
    </w:p>
    <w:p w:rsidR="002F116F" w:rsidRPr="002F116F" w:rsidRDefault="002F116F" w:rsidP="002F116F">
      <w:pPr>
        <w:ind w:right="40"/>
        <w:jc w:val="both"/>
        <w:rPr>
          <w:sz w:val="18"/>
          <w:szCs w:val="18"/>
        </w:rPr>
      </w:pPr>
      <w:r w:rsidRPr="002F116F">
        <w:rPr>
          <w:color w:val="000000"/>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2F116F" w:rsidRPr="002F116F" w:rsidRDefault="002F116F" w:rsidP="002F116F">
      <w:pPr>
        <w:jc w:val="both"/>
        <w:rPr>
          <w:sz w:val="18"/>
          <w:szCs w:val="18"/>
        </w:rPr>
      </w:pPr>
      <w:r w:rsidRPr="002F116F">
        <w:rPr>
          <w:color w:val="000000"/>
          <w:sz w:val="18"/>
          <w:szCs w:val="18"/>
        </w:rPr>
        <w:t>2) круг заявителей, которым предоставляется муниципальная услуга;</w:t>
      </w:r>
    </w:p>
    <w:p w:rsidR="002F116F" w:rsidRPr="002F116F" w:rsidRDefault="002F116F" w:rsidP="002F116F">
      <w:pPr>
        <w:ind w:right="40"/>
        <w:jc w:val="both"/>
        <w:rPr>
          <w:sz w:val="18"/>
          <w:szCs w:val="18"/>
        </w:rPr>
      </w:pPr>
      <w:r w:rsidRPr="002F116F">
        <w:rPr>
          <w:color w:val="000000"/>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2F116F" w:rsidRPr="002F116F" w:rsidRDefault="002F116F" w:rsidP="002F116F">
      <w:pPr>
        <w:jc w:val="both"/>
        <w:rPr>
          <w:sz w:val="18"/>
          <w:szCs w:val="18"/>
        </w:rPr>
      </w:pPr>
      <w:r w:rsidRPr="002F116F">
        <w:rPr>
          <w:color w:val="000000"/>
          <w:sz w:val="18"/>
          <w:szCs w:val="18"/>
        </w:rPr>
        <w:t>4) срок предоставления муниципальной услуги;</w:t>
      </w:r>
    </w:p>
    <w:p w:rsidR="002F116F" w:rsidRPr="002F116F" w:rsidRDefault="002F116F" w:rsidP="002F116F">
      <w:pPr>
        <w:ind w:right="40"/>
        <w:jc w:val="both"/>
        <w:rPr>
          <w:sz w:val="18"/>
          <w:szCs w:val="18"/>
        </w:rPr>
      </w:pPr>
      <w:r w:rsidRPr="002F116F">
        <w:rPr>
          <w:color w:val="000000"/>
          <w:sz w:val="18"/>
          <w:szCs w:val="18"/>
        </w:rPr>
        <w:t>5) порядок и способы подачи документов, представляемых заявителем для получения муниципальной услуги;</w:t>
      </w:r>
    </w:p>
    <w:p w:rsidR="002F116F" w:rsidRPr="002F116F" w:rsidRDefault="002F116F" w:rsidP="002F116F">
      <w:pPr>
        <w:ind w:right="40"/>
        <w:jc w:val="both"/>
        <w:rPr>
          <w:sz w:val="18"/>
          <w:szCs w:val="18"/>
        </w:rPr>
      </w:pPr>
      <w:r w:rsidRPr="002F116F">
        <w:rPr>
          <w:color w:val="000000"/>
          <w:sz w:val="18"/>
          <w:szCs w:val="18"/>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сельсовета Бековского района Пензенской области;</w:t>
      </w:r>
    </w:p>
    <w:p w:rsidR="002F116F" w:rsidRPr="002F116F" w:rsidRDefault="002F116F" w:rsidP="002F116F">
      <w:pPr>
        <w:ind w:right="40"/>
        <w:jc w:val="both"/>
        <w:rPr>
          <w:sz w:val="18"/>
          <w:szCs w:val="18"/>
        </w:rPr>
      </w:pPr>
      <w:r w:rsidRPr="002F116F">
        <w:rPr>
          <w:color w:val="000000"/>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2F116F" w:rsidRPr="002F116F" w:rsidRDefault="002F116F" w:rsidP="002F116F">
      <w:pPr>
        <w:ind w:right="40"/>
        <w:jc w:val="both"/>
        <w:rPr>
          <w:sz w:val="18"/>
          <w:szCs w:val="18"/>
        </w:rPr>
      </w:pPr>
      <w:r w:rsidRPr="002F116F">
        <w:rPr>
          <w:color w:val="000000"/>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2F116F" w:rsidRPr="002F116F" w:rsidRDefault="002F116F" w:rsidP="002F116F">
      <w:pPr>
        <w:ind w:right="40"/>
        <w:jc w:val="both"/>
        <w:rPr>
          <w:sz w:val="18"/>
          <w:szCs w:val="18"/>
        </w:rPr>
      </w:pPr>
      <w:r w:rsidRPr="002F116F">
        <w:rPr>
          <w:color w:val="000000"/>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2F116F" w:rsidRPr="002F116F" w:rsidRDefault="002F116F" w:rsidP="002F116F">
      <w:pPr>
        <w:ind w:right="40"/>
        <w:jc w:val="both"/>
        <w:rPr>
          <w:sz w:val="18"/>
          <w:szCs w:val="18"/>
        </w:rPr>
      </w:pPr>
      <w:r w:rsidRPr="002F116F">
        <w:rPr>
          <w:color w:val="000000"/>
          <w:sz w:val="18"/>
          <w:szCs w:val="18"/>
        </w:rPr>
        <w:t>10) сведения о месте нахождения, графике работы, телефонах, адресе официального сайта Администрации, а также электронной почты;</w:t>
      </w:r>
    </w:p>
    <w:p w:rsidR="002F116F" w:rsidRPr="002F116F" w:rsidRDefault="002F116F" w:rsidP="002F116F">
      <w:pPr>
        <w:ind w:right="40"/>
        <w:jc w:val="both"/>
        <w:rPr>
          <w:sz w:val="18"/>
          <w:szCs w:val="18"/>
        </w:rPr>
      </w:pPr>
      <w:r w:rsidRPr="002F116F">
        <w:rPr>
          <w:color w:val="000000"/>
          <w:sz w:val="18"/>
          <w:szCs w:val="18"/>
        </w:rPr>
        <w:lastRenderedPageBreak/>
        <w:t>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2F116F" w:rsidRPr="002F116F" w:rsidRDefault="002F116F" w:rsidP="002F116F">
      <w:pPr>
        <w:ind w:right="40"/>
        <w:jc w:val="both"/>
        <w:rPr>
          <w:sz w:val="18"/>
          <w:szCs w:val="18"/>
        </w:rPr>
      </w:pPr>
      <w:r w:rsidRPr="002F116F">
        <w:rPr>
          <w:color w:val="000000"/>
          <w:sz w:val="18"/>
          <w:szCs w:val="18"/>
        </w:rPr>
        <w:t>11)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2F116F" w:rsidRPr="002F116F" w:rsidRDefault="002F116F" w:rsidP="002F116F">
      <w:pPr>
        <w:ind w:right="15"/>
        <w:jc w:val="both"/>
        <w:rPr>
          <w:sz w:val="18"/>
          <w:szCs w:val="18"/>
        </w:rPr>
      </w:pPr>
      <w:r w:rsidRPr="002F116F">
        <w:rPr>
          <w:sz w:val="18"/>
          <w:szCs w:val="18"/>
        </w:rPr>
        <w:t xml:space="preserve">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w:t>
      </w:r>
      <w:r w:rsidRPr="002F116F">
        <w:rPr>
          <w:color w:val="000000"/>
          <w:sz w:val="18"/>
          <w:szCs w:val="18"/>
        </w:rPr>
        <w:t>Административного регламента.</w:t>
      </w:r>
    </w:p>
    <w:p w:rsidR="002F116F" w:rsidRPr="002F116F" w:rsidRDefault="002F116F" w:rsidP="002F116F">
      <w:pPr>
        <w:ind w:right="15"/>
        <w:jc w:val="both"/>
        <w:rPr>
          <w:sz w:val="18"/>
          <w:szCs w:val="18"/>
        </w:rPr>
      </w:pPr>
      <w:r w:rsidRPr="002F116F">
        <w:rPr>
          <w:color w:val="000000"/>
          <w:sz w:val="18"/>
          <w:szCs w:val="18"/>
        </w:rPr>
        <w:t>1.7. Информация по вопросам предоставления муниципальной услуги</w:t>
      </w:r>
      <w:r w:rsidRPr="002F116F">
        <w:rPr>
          <w:sz w:val="18"/>
          <w:szCs w:val="18"/>
        </w:rPr>
        <w:t xml:space="preserve"> </w:t>
      </w:r>
      <w:r w:rsidRPr="002F116F">
        <w:rPr>
          <w:color w:val="000000"/>
          <w:sz w:val="18"/>
          <w:szCs w:val="18"/>
        </w:rPr>
        <w:t>предоставляется заявителю бесплатно.</w:t>
      </w:r>
    </w:p>
    <w:p w:rsidR="002F116F" w:rsidRPr="002F116F" w:rsidRDefault="002F116F" w:rsidP="002F116F">
      <w:pPr>
        <w:ind w:right="15"/>
        <w:jc w:val="both"/>
        <w:rPr>
          <w:sz w:val="18"/>
          <w:szCs w:val="18"/>
        </w:rPr>
      </w:pPr>
      <w:r w:rsidRPr="002F116F">
        <w:rPr>
          <w:color w:val="000000"/>
          <w:sz w:val="18"/>
          <w:szCs w:val="1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w:t>
      </w:r>
      <w:r w:rsidRPr="002F116F">
        <w:rPr>
          <w:sz w:val="18"/>
          <w:szCs w:val="18"/>
        </w:rPr>
        <w:t xml:space="preserve"> </w:t>
      </w:r>
      <w:r w:rsidRPr="002F116F">
        <w:rPr>
          <w:color w:val="000000"/>
          <w:sz w:val="18"/>
          <w:szCs w:val="18"/>
        </w:rPr>
        <w:t>персональных данных.</w:t>
      </w:r>
    </w:p>
    <w:p w:rsidR="002F116F" w:rsidRPr="002F116F" w:rsidRDefault="002F116F" w:rsidP="002F116F">
      <w:pPr>
        <w:tabs>
          <w:tab w:val="center" w:pos="4677"/>
        </w:tabs>
        <w:autoSpaceDE w:val="0"/>
        <w:autoSpaceDN w:val="0"/>
        <w:ind w:right="15"/>
        <w:jc w:val="both"/>
        <w:outlineLvl w:val="2"/>
        <w:rPr>
          <w:sz w:val="18"/>
          <w:szCs w:val="18"/>
        </w:rPr>
      </w:pPr>
      <w:r w:rsidRPr="002F116F">
        <w:rPr>
          <w:sz w:val="18"/>
          <w:szCs w:val="18"/>
        </w:rPr>
        <w:t>1.9. Порядок, форма, место размещения и способы получения справочной информации.</w:t>
      </w:r>
    </w:p>
    <w:p w:rsidR="002F116F" w:rsidRPr="002F116F" w:rsidRDefault="002F116F" w:rsidP="002F116F">
      <w:pPr>
        <w:ind w:right="15"/>
        <w:jc w:val="both"/>
        <w:rPr>
          <w:sz w:val="18"/>
          <w:szCs w:val="18"/>
        </w:rPr>
      </w:pPr>
      <w:r w:rsidRPr="002F116F">
        <w:rPr>
          <w:color w:val="000000"/>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2F116F" w:rsidRPr="002F116F" w:rsidRDefault="002F116F" w:rsidP="002F116F">
      <w:pPr>
        <w:jc w:val="both"/>
        <w:rPr>
          <w:sz w:val="18"/>
          <w:szCs w:val="18"/>
        </w:rPr>
      </w:pPr>
      <w:r w:rsidRPr="002F116F">
        <w:rPr>
          <w:color w:val="000000"/>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2F116F" w:rsidRPr="002F116F" w:rsidRDefault="002F116F" w:rsidP="002F116F">
      <w:pPr>
        <w:jc w:val="both"/>
        <w:rPr>
          <w:sz w:val="18"/>
          <w:szCs w:val="18"/>
        </w:rPr>
      </w:pPr>
      <w:r w:rsidRPr="002F116F">
        <w:rPr>
          <w:color w:val="000000"/>
          <w:sz w:val="18"/>
          <w:szCs w:val="18"/>
        </w:rPr>
        <w:t>К справочной информации относится следующая информация:</w:t>
      </w:r>
    </w:p>
    <w:p w:rsidR="002F116F" w:rsidRPr="002F116F" w:rsidRDefault="002F116F" w:rsidP="002F116F">
      <w:pPr>
        <w:jc w:val="both"/>
        <w:rPr>
          <w:bCs/>
          <w:sz w:val="18"/>
          <w:szCs w:val="18"/>
        </w:rPr>
      </w:pPr>
      <w:r w:rsidRPr="002F116F">
        <w:rPr>
          <w:color w:val="000000"/>
          <w:sz w:val="18"/>
          <w:szCs w:val="18"/>
        </w:rPr>
        <w:t>- место нахождения и график работы Администрации и МФЦ;</w:t>
      </w:r>
    </w:p>
    <w:p w:rsidR="002F116F" w:rsidRPr="002F116F" w:rsidRDefault="002F116F" w:rsidP="002F116F">
      <w:pPr>
        <w:jc w:val="both"/>
        <w:rPr>
          <w:bCs/>
          <w:sz w:val="18"/>
          <w:szCs w:val="18"/>
        </w:rPr>
      </w:pPr>
      <w:r w:rsidRPr="002F116F">
        <w:rPr>
          <w:color w:val="000000"/>
          <w:sz w:val="18"/>
          <w:szCs w:val="18"/>
        </w:rPr>
        <w:t>- справочные телефоны Администрации и МФЦ, в том числе номер телефона-автоинформатора (при наличии);</w:t>
      </w:r>
    </w:p>
    <w:p w:rsidR="002F116F" w:rsidRPr="002F116F" w:rsidRDefault="002F116F" w:rsidP="002F116F">
      <w:pPr>
        <w:jc w:val="both"/>
        <w:rPr>
          <w:sz w:val="18"/>
          <w:szCs w:val="18"/>
        </w:rPr>
      </w:pPr>
      <w:r w:rsidRPr="002F116F">
        <w:rPr>
          <w:color w:val="000000"/>
          <w:sz w:val="18"/>
          <w:szCs w:val="18"/>
        </w:rPr>
        <w:t>- адреса официальных сайтов Администрации и МФЦ, адреса их электронной почты.</w:t>
      </w:r>
    </w:p>
    <w:p w:rsidR="002F116F" w:rsidRPr="002F116F" w:rsidRDefault="002F116F" w:rsidP="002F116F">
      <w:pPr>
        <w:jc w:val="both"/>
        <w:rPr>
          <w:sz w:val="18"/>
          <w:szCs w:val="18"/>
        </w:rPr>
      </w:pPr>
      <w:r w:rsidRPr="002F116F">
        <w:rPr>
          <w:color w:val="000000"/>
          <w:sz w:val="18"/>
          <w:szCs w:val="18"/>
        </w:rPr>
        <w:t>1.10. Справочная информация, предусмотренная пунктом 1.9 Административного регламента, размещается на информационных стендах</w:t>
      </w:r>
      <w:r w:rsidRPr="002F116F">
        <w:rPr>
          <w:sz w:val="18"/>
          <w:szCs w:val="18"/>
        </w:rPr>
        <w:t xml:space="preserve"> </w:t>
      </w:r>
      <w:r w:rsidRPr="002F116F">
        <w:rPr>
          <w:color w:val="000000"/>
          <w:sz w:val="18"/>
          <w:szCs w:val="18"/>
        </w:rPr>
        <w:t>Администрации, МФЦ, на официальном сайте Администрации, МФЦ, на Едином портале, Региональном портале.</w:t>
      </w:r>
    </w:p>
    <w:p w:rsidR="002F116F" w:rsidRPr="002F116F" w:rsidRDefault="002F116F" w:rsidP="002F116F">
      <w:pPr>
        <w:jc w:val="both"/>
        <w:rPr>
          <w:sz w:val="18"/>
          <w:szCs w:val="18"/>
        </w:rPr>
      </w:pPr>
      <w:r w:rsidRPr="002F116F">
        <w:rPr>
          <w:color w:val="000000"/>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2F116F" w:rsidRPr="002F116F" w:rsidRDefault="002F116F" w:rsidP="002F116F">
      <w:pPr>
        <w:jc w:val="both"/>
        <w:rPr>
          <w:sz w:val="18"/>
          <w:szCs w:val="18"/>
        </w:rPr>
      </w:pPr>
      <w:r w:rsidRPr="002F116F">
        <w:rPr>
          <w:color w:val="000000"/>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2F116F" w:rsidRPr="002F116F" w:rsidRDefault="002F116F" w:rsidP="002F116F">
      <w:pPr>
        <w:jc w:val="both"/>
        <w:rPr>
          <w:sz w:val="18"/>
          <w:szCs w:val="18"/>
        </w:rPr>
      </w:pPr>
      <w:r w:rsidRPr="002F116F">
        <w:rPr>
          <w:color w:val="000000"/>
          <w:sz w:val="18"/>
          <w:szCs w:val="18"/>
        </w:rPr>
        <w:t>МФЦ обеспечивает размещение и актуализацию справочной информации на информационных стендах и официальном сайте МФЦ.</w:t>
      </w:r>
    </w:p>
    <w:p w:rsidR="002F116F" w:rsidRPr="002F116F" w:rsidRDefault="002F116F" w:rsidP="002F116F">
      <w:pPr>
        <w:tabs>
          <w:tab w:val="left" w:pos="9921"/>
        </w:tabs>
        <w:autoSpaceDE w:val="0"/>
        <w:autoSpaceDN w:val="0"/>
        <w:ind w:right="140"/>
        <w:jc w:val="both"/>
        <w:rPr>
          <w:sz w:val="18"/>
          <w:szCs w:val="18"/>
        </w:rPr>
      </w:pPr>
    </w:p>
    <w:p w:rsidR="002F116F" w:rsidRPr="002F116F" w:rsidRDefault="002F116F" w:rsidP="002F116F">
      <w:pPr>
        <w:tabs>
          <w:tab w:val="left" w:pos="9921"/>
        </w:tabs>
        <w:autoSpaceDE w:val="0"/>
        <w:autoSpaceDN w:val="0"/>
        <w:ind w:right="140"/>
        <w:jc w:val="center"/>
        <w:outlineLvl w:val="1"/>
        <w:rPr>
          <w:b/>
          <w:bCs/>
          <w:sz w:val="18"/>
          <w:szCs w:val="18"/>
        </w:rPr>
      </w:pPr>
      <w:r w:rsidRPr="002F116F">
        <w:rPr>
          <w:b/>
          <w:bCs/>
          <w:sz w:val="18"/>
          <w:szCs w:val="18"/>
        </w:rPr>
        <w:t>II. Стандарт предоставления муниципальной услуги</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Наименование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2.1. Наименование муниципальной услуги: «Признание садового дома жилым домом или жилого дома садовым домом».</w:t>
      </w:r>
    </w:p>
    <w:p w:rsidR="002F116F" w:rsidRPr="002F116F" w:rsidRDefault="002F116F" w:rsidP="002F116F">
      <w:pPr>
        <w:autoSpaceDE w:val="0"/>
        <w:autoSpaceDN w:val="0"/>
        <w:jc w:val="both"/>
        <w:rPr>
          <w:sz w:val="18"/>
          <w:szCs w:val="18"/>
        </w:rPr>
      </w:pPr>
      <w:r w:rsidRPr="002F116F">
        <w:rPr>
          <w:sz w:val="18"/>
          <w:szCs w:val="18"/>
        </w:rPr>
        <w:t>Краткое наименование муниципальной услуги не предусмотрено.</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Наименование органа местного самоуправления, предоставляющего муниципальную услугу</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2.2. Предоставление муниципальной услуги осуществляет Администрация.</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Результат предоставления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2.3. Результатом предоставления муниципальной услуги является: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решение о признании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решение об отказе в признании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Срок предоставления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xml:space="preserve">2.4. Срок предоставления муниципальной услуги - 45 календарных дней со дня подачи заявления о предоставлении муниципальной услуги в Администрацию.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В случае если окончание срока рассмотрения заявления приходится на нерабочий день, днем окончания срока считается рабочий день, следующий за нерабочим днем.</w:t>
      </w:r>
    </w:p>
    <w:p w:rsidR="002F116F" w:rsidRPr="002F116F" w:rsidRDefault="002F116F" w:rsidP="002F116F">
      <w:pPr>
        <w:jc w:val="both"/>
        <w:rPr>
          <w:sz w:val="18"/>
          <w:szCs w:val="18"/>
        </w:rPr>
      </w:pPr>
      <w:r w:rsidRPr="002F116F">
        <w:rPr>
          <w:sz w:val="18"/>
          <w:szCs w:val="18"/>
        </w:rPr>
        <w:t xml:space="preserve">В случае представления заявления через МФЦ срок, указанный в абзаце первом настоящего пункта, исчисляется со дня получения МФЦ заявления и документов, указанных в пункте 2.6 раздела 2 Административного регламента. </w:t>
      </w:r>
    </w:p>
    <w:p w:rsidR="002F116F" w:rsidRPr="002F116F" w:rsidRDefault="002F116F" w:rsidP="002F116F">
      <w:pPr>
        <w:jc w:val="both"/>
        <w:rPr>
          <w:color w:val="000000"/>
          <w:sz w:val="18"/>
          <w:szCs w:val="18"/>
        </w:rPr>
      </w:pPr>
      <w:r w:rsidRPr="002F116F">
        <w:rPr>
          <w:color w:val="000000"/>
          <w:sz w:val="18"/>
          <w:szCs w:val="18"/>
        </w:rPr>
        <w:t>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 указанным в заявлении способом, не позднее чем через 3 рабочих дня со дня принятия такого решения.</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Правовые основания для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Едином портале, Региональном портале и на официальном сайте Администрации, информационных стендах Администрации, МФЦ.</w:t>
      </w:r>
    </w:p>
    <w:p w:rsidR="002F116F" w:rsidRPr="002F116F" w:rsidRDefault="002F116F" w:rsidP="002F116F">
      <w:pPr>
        <w:autoSpaceDE w:val="0"/>
        <w:autoSpaceDN w:val="0"/>
        <w:jc w:val="both"/>
        <w:rPr>
          <w:sz w:val="18"/>
          <w:szCs w:val="18"/>
        </w:rPr>
      </w:pPr>
      <w:r w:rsidRPr="002F116F">
        <w:rPr>
          <w:sz w:val="18"/>
          <w:szCs w:val="18"/>
        </w:rPr>
        <w:t>Специалисты Администрации, обеспечивают размещение и актуализацию перечня нормативных правовых актов, регулирующих предоставление муниципальной услуги, на Едином портале, Региональном портале, на официальном сайте Администрации и информационных стендах Администрации.</w:t>
      </w:r>
    </w:p>
    <w:p w:rsidR="002F116F" w:rsidRPr="002F116F" w:rsidRDefault="002F116F" w:rsidP="002F116F">
      <w:pPr>
        <w:autoSpaceDE w:val="0"/>
        <w:autoSpaceDN w:val="0"/>
        <w:jc w:val="both"/>
        <w:rPr>
          <w:sz w:val="18"/>
          <w:szCs w:val="18"/>
        </w:rPr>
      </w:pPr>
      <w:r w:rsidRPr="002F116F">
        <w:rPr>
          <w:sz w:val="18"/>
          <w:szCs w:val="18"/>
        </w:rPr>
        <w:t>Специалисты МФЦ обеспечивают размещение и актуализацию перечня нормативных правовых актов, регулирующих предоставление муниципальной услуги, на информационных стендах МФЦ.</w:t>
      </w:r>
    </w:p>
    <w:p w:rsidR="002F116F" w:rsidRPr="002F116F" w:rsidRDefault="002F116F" w:rsidP="002F116F">
      <w:pPr>
        <w:autoSpaceDE w:val="0"/>
        <w:autoSpaceDN w:val="0"/>
        <w:adjustRightInd w:val="0"/>
        <w:jc w:val="center"/>
        <w:rPr>
          <w:b/>
          <w:sz w:val="18"/>
          <w:szCs w:val="18"/>
        </w:rPr>
      </w:pPr>
      <w:r w:rsidRPr="002F116F">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F116F" w:rsidRPr="002F116F" w:rsidRDefault="002F116F" w:rsidP="002F116F">
      <w:pPr>
        <w:tabs>
          <w:tab w:val="left" w:pos="9921"/>
        </w:tabs>
        <w:autoSpaceDE w:val="0"/>
        <w:autoSpaceDN w:val="0"/>
        <w:adjustRightInd w:val="0"/>
        <w:ind w:right="140"/>
        <w:jc w:val="both"/>
        <w:rPr>
          <w:sz w:val="18"/>
          <w:szCs w:val="18"/>
        </w:rPr>
      </w:pPr>
      <w:bookmarkStart w:id="7" w:name="P164"/>
      <w:bookmarkEnd w:id="7"/>
      <w:r w:rsidRPr="002F116F">
        <w:rPr>
          <w:sz w:val="18"/>
          <w:szCs w:val="18"/>
        </w:rPr>
        <w:t>2.6. Исчерпывающий перечень документов, которые заявитель (представитель заявителя) должен представить самостоятельно:</w:t>
      </w:r>
    </w:p>
    <w:p w:rsidR="002F116F" w:rsidRPr="002F116F" w:rsidRDefault="002F116F" w:rsidP="002F116F">
      <w:pPr>
        <w:autoSpaceDE w:val="0"/>
        <w:autoSpaceDN w:val="0"/>
        <w:adjustRightInd w:val="0"/>
        <w:jc w:val="both"/>
        <w:rPr>
          <w:sz w:val="18"/>
          <w:szCs w:val="18"/>
        </w:rPr>
      </w:pPr>
      <w:r w:rsidRPr="002F116F">
        <w:rPr>
          <w:sz w:val="18"/>
          <w:szCs w:val="18"/>
        </w:rPr>
        <w:t>1)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результата предоставления муниципальной услуги (почтовое отправление с уведомлением о вручении, электронная почта, получение лично в МФЦ, получение лично в Администрации);</w:t>
      </w:r>
    </w:p>
    <w:p w:rsidR="002F116F" w:rsidRPr="002F116F" w:rsidRDefault="002F116F" w:rsidP="002F116F">
      <w:pPr>
        <w:tabs>
          <w:tab w:val="left" w:pos="9921"/>
        </w:tabs>
        <w:ind w:right="140"/>
        <w:jc w:val="both"/>
        <w:rPr>
          <w:sz w:val="18"/>
          <w:szCs w:val="18"/>
        </w:rPr>
      </w:pPr>
      <w:r w:rsidRPr="002F116F">
        <w:rPr>
          <w:sz w:val="18"/>
          <w:szCs w:val="18"/>
        </w:rPr>
        <w:lastRenderedPageBreak/>
        <w:t>2)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заверенная копия такого документа;</w:t>
      </w:r>
    </w:p>
    <w:p w:rsidR="002F116F" w:rsidRPr="002F116F" w:rsidRDefault="002F116F" w:rsidP="002F116F">
      <w:pPr>
        <w:tabs>
          <w:tab w:val="left" w:pos="9921"/>
        </w:tabs>
        <w:ind w:right="140"/>
        <w:jc w:val="both"/>
        <w:rPr>
          <w:sz w:val="18"/>
          <w:szCs w:val="18"/>
        </w:rPr>
      </w:pPr>
      <w:r w:rsidRPr="002F116F">
        <w:rPr>
          <w:sz w:val="18"/>
          <w:szCs w:val="18"/>
        </w:rPr>
        <w:t>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2F116F" w:rsidRPr="002F116F" w:rsidRDefault="002F116F" w:rsidP="002F116F">
      <w:pPr>
        <w:tabs>
          <w:tab w:val="left" w:pos="9921"/>
        </w:tabs>
        <w:ind w:right="140"/>
        <w:jc w:val="both"/>
        <w:rPr>
          <w:sz w:val="18"/>
          <w:szCs w:val="18"/>
        </w:rPr>
      </w:pPr>
      <w:r w:rsidRPr="002F116F">
        <w:rPr>
          <w:sz w:val="18"/>
          <w:szCs w:val="18"/>
        </w:rPr>
        <w:t>4) нотариально удостоверенное согласие третьих лиц на признание садового дома жилым домом или жилого дома садовым домом (в случае, если садовый дом или жилой дом обременен правами третьих лиц);</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5) документ, подтверждающий полномочия представителя физического лица, юридического лица действовать от его имени.</w:t>
      </w:r>
    </w:p>
    <w:p w:rsidR="002F116F" w:rsidRPr="002F116F" w:rsidRDefault="002F116F" w:rsidP="002F116F">
      <w:pPr>
        <w:autoSpaceDE w:val="0"/>
        <w:autoSpaceDN w:val="0"/>
        <w:jc w:val="both"/>
        <w:rPr>
          <w:sz w:val="18"/>
          <w:szCs w:val="18"/>
        </w:rPr>
      </w:pPr>
      <w:r w:rsidRPr="002F116F">
        <w:rPr>
          <w:sz w:val="18"/>
          <w:szCs w:val="1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2F116F" w:rsidRPr="002F116F" w:rsidRDefault="002F116F" w:rsidP="002F116F">
      <w:pPr>
        <w:autoSpaceDE w:val="0"/>
        <w:autoSpaceDN w:val="0"/>
        <w:adjustRightInd w:val="0"/>
        <w:jc w:val="both"/>
        <w:rPr>
          <w:sz w:val="18"/>
          <w:szCs w:val="18"/>
        </w:rPr>
      </w:pPr>
      <w:r w:rsidRPr="002F116F">
        <w:rPr>
          <w:sz w:val="18"/>
          <w:szCs w:val="18"/>
        </w:rPr>
        <w:t>-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садовый дом или жилой дом.</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2.6.2. Заявитель (представитель заявителя) может подать заявление и (или) документы, необходимые для предоставления муниципальной услуги, следующими способами:</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1) лично на бумажном носителе по местонахождению Администрации;</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2) посредством почтовой связи по местонахождению Администрации;</w:t>
      </w:r>
    </w:p>
    <w:p w:rsidR="002F116F" w:rsidRPr="002F116F" w:rsidRDefault="002F116F" w:rsidP="002F116F">
      <w:pPr>
        <w:tabs>
          <w:tab w:val="left" w:pos="9921"/>
        </w:tabs>
        <w:autoSpaceDE w:val="0"/>
        <w:autoSpaceDN w:val="0"/>
        <w:adjustRightInd w:val="0"/>
        <w:ind w:right="140"/>
        <w:jc w:val="both"/>
        <w:rPr>
          <w:sz w:val="18"/>
          <w:szCs w:val="18"/>
        </w:rPr>
      </w:pPr>
      <w:r w:rsidRPr="002F116F">
        <w:rPr>
          <w:sz w:val="18"/>
          <w:szCs w:val="18"/>
        </w:rPr>
        <w:t>3)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Исчерпывающий перечень оснований для отказа в приеме документов, необходимых для предоставления муниципальной услуги</w:t>
      </w:r>
    </w:p>
    <w:p w:rsidR="002F116F" w:rsidRPr="002F116F" w:rsidRDefault="002F116F" w:rsidP="002F116F">
      <w:pPr>
        <w:tabs>
          <w:tab w:val="left" w:pos="9921"/>
        </w:tabs>
        <w:autoSpaceDE w:val="0"/>
        <w:autoSpaceDN w:val="0"/>
        <w:ind w:right="140"/>
        <w:jc w:val="both"/>
        <w:rPr>
          <w:sz w:val="18"/>
          <w:szCs w:val="18"/>
        </w:rPr>
      </w:pPr>
      <w:bookmarkStart w:id="8" w:name="P190"/>
      <w:bookmarkEnd w:id="8"/>
      <w:r w:rsidRPr="002F116F">
        <w:rPr>
          <w:sz w:val="18"/>
          <w:szCs w:val="18"/>
        </w:rPr>
        <w:t>2.7. Оснований для отказа в приеме документов законодательством Российской Федерации не предусмотрено.</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Исчерпывающий перечень оснований для приостановления предоставления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2.8. Основания для приостановления предоставления муниципальной услуги не предусмотрены.</w:t>
      </w:r>
    </w:p>
    <w:p w:rsidR="002F116F" w:rsidRPr="002F116F" w:rsidRDefault="002F116F" w:rsidP="002F116F">
      <w:pPr>
        <w:tabs>
          <w:tab w:val="left" w:pos="9921"/>
        </w:tabs>
        <w:ind w:right="140"/>
        <w:jc w:val="center"/>
        <w:rPr>
          <w:b/>
          <w:sz w:val="18"/>
          <w:szCs w:val="18"/>
        </w:rPr>
      </w:pPr>
      <w:r w:rsidRPr="002F116F">
        <w:rPr>
          <w:b/>
          <w:sz w:val="18"/>
          <w:szCs w:val="18"/>
        </w:rPr>
        <w:t>Исчерпывающий перечень оснований для отказа в предоставлении муниципальной услуги</w:t>
      </w:r>
    </w:p>
    <w:p w:rsidR="002F116F" w:rsidRPr="002F116F" w:rsidRDefault="002F116F" w:rsidP="002F116F">
      <w:pPr>
        <w:tabs>
          <w:tab w:val="left" w:pos="9921"/>
        </w:tabs>
        <w:autoSpaceDE w:val="0"/>
        <w:autoSpaceDN w:val="0"/>
        <w:adjustRightInd w:val="0"/>
        <w:ind w:right="140"/>
        <w:jc w:val="both"/>
        <w:rPr>
          <w:sz w:val="18"/>
          <w:szCs w:val="18"/>
        </w:rPr>
      </w:pPr>
      <w:bookmarkStart w:id="9" w:name="Par0"/>
      <w:bookmarkEnd w:id="9"/>
      <w:r w:rsidRPr="002F116F">
        <w:rPr>
          <w:sz w:val="18"/>
          <w:szCs w:val="18"/>
        </w:rPr>
        <w:t>2.9. Решение об отказе в признании садового дома жилым домом или жилого дома садовым домом принимается в следующих случаях:</w:t>
      </w:r>
    </w:p>
    <w:p w:rsidR="002F116F" w:rsidRPr="002F116F" w:rsidRDefault="002F116F" w:rsidP="002F116F">
      <w:pPr>
        <w:tabs>
          <w:tab w:val="left" w:pos="9921"/>
        </w:tabs>
        <w:ind w:right="140"/>
        <w:jc w:val="both"/>
        <w:rPr>
          <w:sz w:val="18"/>
          <w:szCs w:val="18"/>
        </w:rPr>
      </w:pPr>
      <w:r w:rsidRPr="002F116F">
        <w:rPr>
          <w:sz w:val="18"/>
          <w:szCs w:val="18"/>
        </w:rPr>
        <w:t>1) непредставление заявителем документов, предусмотренных подпунктами 1 и (или) 3 пункта 2.6 раздела 2 Административного регламента;</w:t>
      </w:r>
    </w:p>
    <w:p w:rsidR="002F116F" w:rsidRPr="002F116F" w:rsidRDefault="002F116F" w:rsidP="002F116F">
      <w:pPr>
        <w:autoSpaceDE w:val="0"/>
        <w:autoSpaceDN w:val="0"/>
        <w:adjustRightInd w:val="0"/>
        <w:jc w:val="both"/>
        <w:rPr>
          <w:sz w:val="18"/>
          <w:szCs w:val="18"/>
        </w:rPr>
      </w:pPr>
      <w:r w:rsidRPr="002F116F">
        <w:rPr>
          <w:sz w:val="18"/>
          <w:szCs w:val="18"/>
        </w:rPr>
        <w:t>2)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2F116F" w:rsidRPr="002F116F" w:rsidRDefault="002F116F" w:rsidP="002F116F">
      <w:pPr>
        <w:autoSpaceDE w:val="0"/>
        <w:autoSpaceDN w:val="0"/>
        <w:adjustRightInd w:val="0"/>
        <w:jc w:val="both"/>
        <w:rPr>
          <w:sz w:val="18"/>
          <w:szCs w:val="18"/>
        </w:rPr>
      </w:pPr>
      <w:r w:rsidRPr="002F116F">
        <w:rPr>
          <w:sz w:val="18"/>
          <w:szCs w:val="18"/>
        </w:rPr>
        <w:t xml:space="preserve">3)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17" w:history="1">
        <w:r w:rsidRPr="002F116F">
          <w:rPr>
            <w:sz w:val="18"/>
            <w:szCs w:val="18"/>
          </w:rPr>
          <w:t>подпунктом 2 пункта 2.6</w:t>
        </w:r>
      </w:hyperlink>
      <w:r w:rsidRPr="002F116F">
        <w:rPr>
          <w:sz w:val="18"/>
          <w:szCs w:val="18"/>
        </w:rPr>
        <w:t xml:space="preserve">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w:t>
      </w:r>
      <w:hyperlink r:id="rId18" w:history="1">
        <w:r w:rsidRPr="002F116F">
          <w:rPr>
            <w:sz w:val="18"/>
            <w:szCs w:val="18"/>
          </w:rPr>
          <w:t>подпунктом 2 пункта 2.6</w:t>
        </w:r>
      </w:hyperlink>
      <w:r w:rsidRPr="002F116F">
        <w:rPr>
          <w:sz w:val="18"/>
          <w:szCs w:val="18"/>
        </w:rPr>
        <w:t xml:space="preserve"> Административного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2F116F" w:rsidRPr="002F116F" w:rsidRDefault="002F116F" w:rsidP="002F116F">
      <w:pPr>
        <w:tabs>
          <w:tab w:val="left" w:pos="9921"/>
        </w:tabs>
        <w:ind w:right="140"/>
        <w:jc w:val="both"/>
        <w:rPr>
          <w:sz w:val="18"/>
          <w:szCs w:val="18"/>
        </w:rPr>
      </w:pPr>
      <w:r w:rsidRPr="002F116F">
        <w:rPr>
          <w:sz w:val="18"/>
          <w:szCs w:val="18"/>
        </w:rPr>
        <w:t>4) непредставление заявителем документа, предусмотренного подпунктом 4 пункта 2.6 раздела 2 Административного регламента, в случае если садовый дом или жилой дом обременен правами третьих лиц;</w:t>
      </w:r>
    </w:p>
    <w:p w:rsidR="002F116F" w:rsidRPr="002F116F" w:rsidRDefault="002F116F" w:rsidP="002F116F">
      <w:pPr>
        <w:tabs>
          <w:tab w:val="left" w:pos="9921"/>
        </w:tabs>
        <w:ind w:right="140"/>
        <w:jc w:val="both"/>
        <w:rPr>
          <w:sz w:val="18"/>
          <w:szCs w:val="18"/>
        </w:rPr>
      </w:pPr>
      <w:r w:rsidRPr="002F116F">
        <w:rPr>
          <w:sz w:val="18"/>
          <w:szCs w:val="18"/>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F116F" w:rsidRPr="002F116F" w:rsidRDefault="002F116F" w:rsidP="002F116F">
      <w:pPr>
        <w:tabs>
          <w:tab w:val="left" w:pos="9921"/>
        </w:tabs>
        <w:ind w:right="140"/>
        <w:jc w:val="both"/>
        <w:rPr>
          <w:sz w:val="18"/>
          <w:szCs w:val="18"/>
        </w:rPr>
      </w:pPr>
      <w:r w:rsidRPr="002F116F">
        <w:rPr>
          <w:sz w:val="18"/>
          <w:szCs w:val="18"/>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2F116F" w:rsidRPr="002F116F" w:rsidRDefault="002F116F" w:rsidP="002F116F">
      <w:pPr>
        <w:autoSpaceDE w:val="0"/>
        <w:autoSpaceDN w:val="0"/>
        <w:adjustRightInd w:val="0"/>
        <w:jc w:val="center"/>
        <w:rPr>
          <w:b/>
          <w:sz w:val="18"/>
          <w:szCs w:val="18"/>
        </w:rPr>
      </w:pPr>
      <w:bookmarkStart w:id="10" w:name="P196"/>
      <w:bookmarkEnd w:id="10"/>
      <w:r w:rsidRPr="002F116F">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2.10. Муниципальная услуга предоставляется бесплатно.</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2.11. Время ожидания в очереди не должно превышать:</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при подаче заявления и (или) документов, необходимых для предоставления муниципальной услуги - 15 минут;</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при получении результата предоставления муниципальной услуги - 15 минут.</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Срок регистрации запроса заявителя о предоставлении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2.12. Регистрация заявления о предоставлении муниципальной услуги осуществляется в день его получения.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2.13.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F116F" w:rsidRPr="002F116F" w:rsidRDefault="002F116F" w:rsidP="002F116F">
      <w:pPr>
        <w:autoSpaceDE w:val="0"/>
        <w:autoSpaceDN w:val="0"/>
        <w:jc w:val="both"/>
        <w:rPr>
          <w:color w:val="000000"/>
          <w:sz w:val="18"/>
          <w:szCs w:val="18"/>
        </w:rPr>
      </w:pPr>
      <w:r w:rsidRPr="002F116F">
        <w:rPr>
          <w:color w:val="000000"/>
          <w:sz w:val="18"/>
          <w:szCs w:val="18"/>
        </w:rPr>
        <w:lastRenderedPageBreak/>
        <w:t>2.14.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2F116F" w:rsidRPr="002F116F" w:rsidRDefault="002F116F" w:rsidP="002F116F">
      <w:pPr>
        <w:autoSpaceDE w:val="0"/>
        <w:autoSpaceDN w:val="0"/>
        <w:jc w:val="both"/>
        <w:rPr>
          <w:color w:val="000000"/>
          <w:sz w:val="18"/>
          <w:szCs w:val="18"/>
        </w:rPr>
      </w:pPr>
      <w:r w:rsidRPr="002F116F">
        <w:rPr>
          <w:color w:val="000000"/>
          <w:sz w:val="18"/>
          <w:szCs w:val="18"/>
        </w:rPr>
        <w:t>Помещения Администрации, МФЦ должны соответствовать установленным санитарно-эпидемиологическим правилам и оборудованы средствами пожаротушения и оповещения о возникновении чрезвычайной ситуации.</w:t>
      </w:r>
    </w:p>
    <w:p w:rsidR="002F116F" w:rsidRPr="002F116F" w:rsidRDefault="002F116F" w:rsidP="002F116F">
      <w:pPr>
        <w:autoSpaceDE w:val="0"/>
        <w:autoSpaceDN w:val="0"/>
        <w:jc w:val="both"/>
        <w:rPr>
          <w:sz w:val="18"/>
          <w:szCs w:val="18"/>
        </w:rPr>
      </w:pPr>
      <w:r w:rsidRPr="002F116F">
        <w:rPr>
          <w:sz w:val="18"/>
          <w:szCs w:val="18"/>
        </w:rPr>
        <w:t>2.15. Предоставление муниципальной услуги осуществляется в специально выделенных для этой цели помещениях.</w:t>
      </w:r>
    </w:p>
    <w:p w:rsidR="002F116F" w:rsidRPr="002F116F" w:rsidRDefault="002F116F" w:rsidP="002F116F">
      <w:pPr>
        <w:autoSpaceDE w:val="0"/>
        <w:autoSpaceDN w:val="0"/>
        <w:jc w:val="both"/>
        <w:rPr>
          <w:sz w:val="18"/>
          <w:szCs w:val="18"/>
        </w:rPr>
      </w:pPr>
      <w:r w:rsidRPr="002F116F">
        <w:rPr>
          <w:sz w:val="18"/>
          <w:szCs w:val="18"/>
        </w:rPr>
        <w:t>2.16. Помещения, в которых осуществляется предоставление муниципальной услуги, оборудуются:</w:t>
      </w:r>
    </w:p>
    <w:p w:rsidR="002F116F" w:rsidRPr="002F116F" w:rsidRDefault="002F116F" w:rsidP="002F116F">
      <w:pPr>
        <w:autoSpaceDE w:val="0"/>
        <w:autoSpaceDN w:val="0"/>
        <w:jc w:val="both"/>
        <w:rPr>
          <w:sz w:val="18"/>
          <w:szCs w:val="18"/>
        </w:rPr>
      </w:pPr>
      <w:r w:rsidRPr="002F116F">
        <w:rPr>
          <w:sz w:val="18"/>
          <w:szCs w:val="18"/>
        </w:rPr>
        <w:t>- информационными стендами, содержащими визуальную и текстовую информацию;</w:t>
      </w:r>
    </w:p>
    <w:p w:rsidR="002F116F" w:rsidRPr="002F116F" w:rsidRDefault="002F116F" w:rsidP="002F116F">
      <w:pPr>
        <w:autoSpaceDE w:val="0"/>
        <w:autoSpaceDN w:val="0"/>
        <w:jc w:val="both"/>
        <w:rPr>
          <w:sz w:val="18"/>
          <w:szCs w:val="18"/>
        </w:rPr>
      </w:pPr>
      <w:r w:rsidRPr="002F116F">
        <w:rPr>
          <w:sz w:val="18"/>
          <w:szCs w:val="18"/>
        </w:rPr>
        <w:t>- стульями и столами для возможности оформления документов.</w:t>
      </w:r>
    </w:p>
    <w:p w:rsidR="002F116F" w:rsidRPr="002F116F" w:rsidRDefault="002F116F" w:rsidP="002F116F">
      <w:pPr>
        <w:autoSpaceDE w:val="0"/>
        <w:autoSpaceDN w:val="0"/>
        <w:jc w:val="both"/>
        <w:rPr>
          <w:sz w:val="18"/>
          <w:szCs w:val="18"/>
        </w:rPr>
      </w:pPr>
      <w:r w:rsidRPr="002F116F">
        <w:rPr>
          <w:sz w:val="18"/>
          <w:szCs w:val="18"/>
        </w:rPr>
        <w:t>2.17. Количество мест ожидания определяется исходя из фактической нагрузки и возможностей для их размещения в здании.</w:t>
      </w:r>
    </w:p>
    <w:p w:rsidR="002F116F" w:rsidRPr="002F116F" w:rsidRDefault="002F116F" w:rsidP="002F116F">
      <w:pPr>
        <w:autoSpaceDE w:val="0"/>
        <w:autoSpaceDN w:val="0"/>
        <w:jc w:val="both"/>
        <w:rPr>
          <w:sz w:val="18"/>
          <w:szCs w:val="18"/>
        </w:rPr>
      </w:pPr>
      <w:r w:rsidRPr="002F116F">
        <w:rPr>
          <w:sz w:val="18"/>
          <w:szCs w:val="18"/>
        </w:rPr>
        <w:t>Места ожидания должны соответствовать комфортным условиям для заявителей и оптимальным условиям работы специалистов.</w:t>
      </w:r>
    </w:p>
    <w:p w:rsidR="002F116F" w:rsidRPr="002F116F" w:rsidRDefault="002F116F" w:rsidP="002F116F">
      <w:pPr>
        <w:autoSpaceDE w:val="0"/>
        <w:autoSpaceDN w:val="0"/>
        <w:jc w:val="both"/>
        <w:rPr>
          <w:sz w:val="18"/>
          <w:szCs w:val="18"/>
        </w:rPr>
      </w:pPr>
      <w:r w:rsidRPr="002F116F">
        <w:rPr>
          <w:sz w:val="18"/>
          <w:szCs w:val="18"/>
        </w:rPr>
        <w:t>2.18. Места для заполнения документов оборудуются стульями, столами (стойками) и обеспечиваются бланками заявлений и образцами их заполнения.</w:t>
      </w:r>
    </w:p>
    <w:p w:rsidR="002F116F" w:rsidRPr="002F116F" w:rsidRDefault="002F116F" w:rsidP="002F116F">
      <w:pPr>
        <w:autoSpaceDE w:val="0"/>
        <w:autoSpaceDN w:val="0"/>
        <w:jc w:val="both"/>
        <w:rPr>
          <w:sz w:val="18"/>
          <w:szCs w:val="18"/>
        </w:rPr>
      </w:pPr>
      <w:r w:rsidRPr="002F116F">
        <w:rPr>
          <w:sz w:val="18"/>
          <w:szCs w:val="18"/>
        </w:rPr>
        <w:t>2.19. Кабинеты приема заявителей должны иметь информационные таблички (вывески) с указанием:</w:t>
      </w:r>
    </w:p>
    <w:p w:rsidR="002F116F" w:rsidRPr="002F116F" w:rsidRDefault="002F116F" w:rsidP="002F116F">
      <w:pPr>
        <w:autoSpaceDE w:val="0"/>
        <w:autoSpaceDN w:val="0"/>
        <w:jc w:val="both"/>
        <w:rPr>
          <w:sz w:val="18"/>
          <w:szCs w:val="18"/>
        </w:rPr>
      </w:pPr>
      <w:r w:rsidRPr="002F116F">
        <w:rPr>
          <w:sz w:val="18"/>
          <w:szCs w:val="18"/>
        </w:rPr>
        <w:t>- номера кабинета;</w:t>
      </w:r>
    </w:p>
    <w:p w:rsidR="002F116F" w:rsidRPr="002F116F" w:rsidRDefault="002F116F" w:rsidP="002F116F">
      <w:pPr>
        <w:autoSpaceDE w:val="0"/>
        <w:autoSpaceDN w:val="0"/>
        <w:jc w:val="both"/>
        <w:rPr>
          <w:sz w:val="18"/>
          <w:szCs w:val="18"/>
        </w:rPr>
      </w:pPr>
      <w:r w:rsidRPr="002F116F">
        <w:rPr>
          <w:sz w:val="18"/>
          <w:szCs w:val="18"/>
        </w:rPr>
        <w:t>- фамилии, имени, отчества (при наличии) и должности специалиста.</w:t>
      </w:r>
    </w:p>
    <w:p w:rsidR="002F116F" w:rsidRPr="002F116F" w:rsidRDefault="002F116F" w:rsidP="002F116F">
      <w:pPr>
        <w:autoSpaceDE w:val="0"/>
        <w:autoSpaceDN w:val="0"/>
        <w:jc w:val="both"/>
        <w:rPr>
          <w:sz w:val="18"/>
          <w:szCs w:val="18"/>
        </w:rPr>
      </w:pPr>
      <w:r w:rsidRPr="002F116F">
        <w:rPr>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2F116F" w:rsidRPr="002F116F" w:rsidRDefault="002F116F" w:rsidP="002F116F">
      <w:pPr>
        <w:autoSpaceDE w:val="0"/>
        <w:autoSpaceDN w:val="0"/>
        <w:jc w:val="both"/>
        <w:rPr>
          <w:sz w:val="18"/>
          <w:szCs w:val="18"/>
        </w:rPr>
      </w:pPr>
      <w:r w:rsidRPr="002F116F">
        <w:rPr>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2F116F" w:rsidRPr="002F116F" w:rsidRDefault="002F116F" w:rsidP="002F116F">
      <w:pPr>
        <w:autoSpaceDE w:val="0"/>
        <w:autoSpaceDN w:val="0"/>
        <w:jc w:val="both"/>
        <w:rPr>
          <w:sz w:val="18"/>
          <w:szCs w:val="18"/>
        </w:rPr>
      </w:pPr>
      <w:r w:rsidRPr="002F116F">
        <w:rPr>
          <w:sz w:val="18"/>
          <w:szCs w:val="18"/>
        </w:rPr>
        <w:t>Зал ожидания и места для заполнения запросов оборудуются стульями, столами в количестве не менее двух для возможности оформления документов, обеспечиваются бланками документов и канцелярскими принадлежностями, оборудуются информационным стендом, на котором размещается следующая информация:</w:t>
      </w:r>
    </w:p>
    <w:p w:rsidR="002F116F" w:rsidRPr="002F116F" w:rsidRDefault="002F116F" w:rsidP="002F116F">
      <w:pPr>
        <w:autoSpaceDE w:val="0"/>
        <w:autoSpaceDN w:val="0"/>
        <w:jc w:val="both"/>
        <w:rPr>
          <w:sz w:val="18"/>
          <w:szCs w:val="18"/>
        </w:rPr>
      </w:pPr>
      <w:r w:rsidRPr="002F116F">
        <w:rPr>
          <w:sz w:val="18"/>
          <w:szCs w:val="18"/>
        </w:rPr>
        <w:t>- текст административного регламента;</w:t>
      </w:r>
    </w:p>
    <w:p w:rsidR="002F116F" w:rsidRPr="002F116F" w:rsidRDefault="002F116F" w:rsidP="002F116F">
      <w:pPr>
        <w:autoSpaceDE w:val="0"/>
        <w:autoSpaceDN w:val="0"/>
        <w:jc w:val="both"/>
        <w:rPr>
          <w:sz w:val="18"/>
          <w:szCs w:val="18"/>
        </w:rPr>
      </w:pPr>
      <w:r w:rsidRPr="002F116F">
        <w:rPr>
          <w:sz w:val="18"/>
          <w:szCs w:val="18"/>
        </w:rPr>
        <w:t>- краткое описание порядка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 перечень документов, необходимых для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 образцы заявлений;</w:t>
      </w:r>
    </w:p>
    <w:p w:rsidR="002F116F" w:rsidRPr="002F116F" w:rsidRDefault="002F116F" w:rsidP="002F116F">
      <w:pPr>
        <w:autoSpaceDE w:val="0"/>
        <w:autoSpaceDN w:val="0"/>
        <w:jc w:val="both"/>
        <w:rPr>
          <w:sz w:val="18"/>
          <w:szCs w:val="18"/>
        </w:rPr>
      </w:pPr>
      <w:r w:rsidRPr="002F116F">
        <w:rPr>
          <w:sz w:val="18"/>
          <w:szCs w:val="18"/>
        </w:rPr>
        <w:t>- порядок досудебного (внесудебного) обжалования решений и действий (бездействия) органа, предоставляющего муниципальную услугу, а также их должностных лиц и муниципальных служащих;</w:t>
      </w:r>
    </w:p>
    <w:p w:rsidR="002F116F" w:rsidRPr="002F116F" w:rsidRDefault="002F116F" w:rsidP="002F116F">
      <w:pPr>
        <w:autoSpaceDE w:val="0"/>
        <w:autoSpaceDN w:val="0"/>
        <w:jc w:val="both"/>
        <w:rPr>
          <w:sz w:val="18"/>
          <w:szCs w:val="18"/>
        </w:rPr>
      </w:pPr>
      <w:r w:rsidRPr="002F116F">
        <w:rPr>
          <w:sz w:val="18"/>
          <w:szCs w:val="18"/>
        </w:rPr>
        <w:t>- справочная информация.</w:t>
      </w:r>
    </w:p>
    <w:p w:rsidR="002F116F" w:rsidRPr="002F116F" w:rsidRDefault="002F116F" w:rsidP="002F116F">
      <w:pPr>
        <w:autoSpaceDE w:val="0"/>
        <w:autoSpaceDN w:val="0"/>
        <w:jc w:val="both"/>
        <w:rPr>
          <w:sz w:val="18"/>
          <w:szCs w:val="18"/>
        </w:rPr>
      </w:pPr>
      <w:r w:rsidRPr="002F116F">
        <w:rPr>
          <w:sz w:val="18"/>
          <w:szCs w:val="18"/>
        </w:rPr>
        <w:t>2.20.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F116F" w:rsidRPr="002F116F" w:rsidRDefault="002F116F" w:rsidP="002F116F">
      <w:pPr>
        <w:autoSpaceDE w:val="0"/>
        <w:autoSpaceDN w:val="0"/>
        <w:jc w:val="both"/>
        <w:rPr>
          <w:sz w:val="18"/>
          <w:szCs w:val="18"/>
        </w:rPr>
      </w:pPr>
      <w:r w:rsidRPr="002F116F">
        <w:rPr>
          <w:sz w:val="18"/>
          <w:szCs w:val="18"/>
        </w:rPr>
        <w:t>2.21.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2F116F" w:rsidRPr="002F116F" w:rsidRDefault="002F116F" w:rsidP="002F116F">
      <w:pPr>
        <w:autoSpaceDE w:val="0"/>
        <w:autoSpaceDN w:val="0"/>
        <w:jc w:val="both"/>
        <w:rPr>
          <w:sz w:val="18"/>
          <w:szCs w:val="18"/>
        </w:rPr>
      </w:pPr>
      <w:r w:rsidRPr="002F116F">
        <w:rPr>
          <w:sz w:val="18"/>
          <w:szCs w:val="18"/>
        </w:rPr>
        <w:t>2.22.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F116F" w:rsidRPr="002F116F" w:rsidRDefault="002F116F" w:rsidP="002F116F">
      <w:pPr>
        <w:autoSpaceDE w:val="0"/>
        <w:autoSpaceDN w:val="0"/>
        <w:jc w:val="both"/>
        <w:rPr>
          <w:sz w:val="18"/>
          <w:szCs w:val="18"/>
        </w:rPr>
      </w:pPr>
      <w:r w:rsidRPr="002F116F">
        <w:rPr>
          <w:sz w:val="18"/>
          <w:szCs w:val="18"/>
        </w:rPr>
        <w:t>2.23.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а также инвалидами III группы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2F116F" w:rsidRPr="002F116F" w:rsidRDefault="002F116F" w:rsidP="002F116F">
      <w:pPr>
        <w:autoSpaceDE w:val="0"/>
        <w:autoSpaceDN w:val="0"/>
        <w:jc w:val="both"/>
        <w:rPr>
          <w:sz w:val="18"/>
          <w:szCs w:val="18"/>
        </w:rPr>
      </w:pPr>
      <w:r w:rsidRPr="002F116F">
        <w:rPr>
          <w:sz w:val="18"/>
          <w:szCs w:val="18"/>
        </w:rPr>
        <w:t>2.24. 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муниципальной услуги.</w:t>
      </w:r>
    </w:p>
    <w:p w:rsidR="002F116F" w:rsidRPr="002F116F" w:rsidRDefault="002F116F" w:rsidP="002F116F">
      <w:pPr>
        <w:autoSpaceDE w:val="0"/>
        <w:autoSpaceDN w:val="0"/>
        <w:jc w:val="both"/>
        <w:rPr>
          <w:sz w:val="18"/>
          <w:szCs w:val="18"/>
        </w:rPr>
      </w:pPr>
      <w:r w:rsidRPr="002F116F">
        <w:rPr>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F116F" w:rsidRPr="002F116F" w:rsidRDefault="002F116F" w:rsidP="002F116F">
      <w:pPr>
        <w:autoSpaceDE w:val="0"/>
        <w:autoSpaceDN w:val="0"/>
        <w:jc w:val="both"/>
        <w:rPr>
          <w:sz w:val="18"/>
          <w:szCs w:val="18"/>
        </w:rPr>
      </w:pPr>
      <w:r w:rsidRPr="002F116F">
        <w:rPr>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2F116F" w:rsidRPr="002F116F" w:rsidRDefault="002F116F" w:rsidP="002F116F">
      <w:pPr>
        <w:autoSpaceDE w:val="0"/>
        <w:autoSpaceDN w:val="0"/>
        <w:jc w:val="both"/>
        <w:rPr>
          <w:sz w:val="18"/>
          <w:szCs w:val="18"/>
        </w:rPr>
      </w:pPr>
      <w:r w:rsidRPr="002F116F">
        <w:rPr>
          <w:sz w:val="18"/>
          <w:szCs w:val="18"/>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2F116F" w:rsidRPr="002F116F" w:rsidRDefault="002F116F" w:rsidP="002F116F">
      <w:pPr>
        <w:autoSpaceDE w:val="0"/>
        <w:autoSpaceDN w:val="0"/>
        <w:jc w:val="both"/>
        <w:rPr>
          <w:sz w:val="18"/>
          <w:szCs w:val="18"/>
        </w:rPr>
      </w:pPr>
      <w:r w:rsidRPr="002F116F">
        <w:rPr>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F116F" w:rsidRPr="002F116F" w:rsidRDefault="002F116F" w:rsidP="002F116F">
      <w:pPr>
        <w:autoSpaceDE w:val="0"/>
        <w:autoSpaceDN w:val="0"/>
        <w:jc w:val="both"/>
        <w:rPr>
          <w:sz w:val="18"/>
          <w:szCs w:val="18"/>
        </w:rPr>
      </w:pPr>
      <w:r w:rsidRPr="002F116F">
        <w:rPr>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2F116F" w:rsidRPr="002F116F" w:rsidRDefault="002F116F" w:rsidP="002F116F">
      <w:pPr>
        <w:autoSpaceDE w:val="0"/>
        <w:autoSpaceDN w:val="0"/>
        <w:jc w:val="both"/>
        <w:rPr>
          <w:sz w:val="18"/>
          <w:szCs w:val="18"/>
        </w:rPr>
      </w:pPr>
      <w:r w:rsidRPr="002F116F">
        <w:rPr>
          <w:sz w:val="18"/>
          <w:szCs w:val="1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2F116F" w:rsidRPr="002F116F" w:rsidRDefault="002F116F" w:rsidP="002F116F">
      <w:pPr>
        <w:autoSpaceDE w:val="0"/>
        <w:autoSpaceDN w:val="0"/>
        <w:jc w:val="both"/>
        <w:rPr>
          <w:sz w:val="18"/>
          <w:szCs w:val="18"/>
        </w:rPr>
      </w:pPr>
      <w:r w:rsidRPr="002F116F">
        <w:rPr>
          <w:sz w:val="18"/>
          <w:szCs w:val="18"/>
        </w:rPr>
        <w:t>Рабочее место специалиста Администрации,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2F116F" w:rsidRPr="002F116F" w:rsidRDefault="002F116F" w:rsidP="002F116F">
      <w:pPr>
        <w:autoSpaceDE w:val="0"/>
        <w:autoSpaceDN w:val="0"/>
        <w:jc w:val="both"/>
        <w:rPr>
          <w:sz w:val="18"/>
          <w:szCs w:val="18"/>
        </w:rPr>
      </w:pPr>
      <w:r w:rsidRPr="002F116F">
        <w:rPr>
          <w:sz w:val="18"/>
          <w:szCs w:val="18"/>
        </w:rPr>
        <w:t>Специалисты Администрации, МФЦ обеспечиваются личными нагрудными карточками (бейджами) с указанием фамилии, имени, отчества (при наличии) и должности.</w:t>
      </w:r>
    </w:p>
    <w:p w:rsidR="002F116F" w:rsidRPr="002F116F" w:rsidRDefault="002F116F" w:rsidP="002F116F">
      <w:pPr>
        <w:autoSpaceDE w:val="0"/>
        <w:autoSpaceDN w:val="0"/>
        <w:jc w:val="center"/>
        <w:rPr>
          <w:b/>
          <w:sz w:val="18"/>
          <w:szCs w:val="18"/>
        </w:rPr>
      </w:pPr>
      <w:r w:rsidRPr="002F116F">
        <w:rPr>
          <w:b/>
          <w:sz w:val="18"/>
          <w:szCs w:val="18"/>
        </w:rPr>
        <w:t>Показатели доступности и качества муниципальной услуги</w:t>
      </w:r>
    </w:p>
    <w:p w:rsidR="002F116F" w:rsidRPr="002F116F" w:rsidRDefault="002F116F" w:rsidP="002F116F">
      <w:pPr>
        <w:autoSpaceDE w:val="0"/>
        <w:autoSpaceDN w:val="0"/>
        <w:jc w:val="both"/>
        <w:rPr>
          <w:sz w:val="18"/>
          <w:szCs w:val="18"/>
        </w:rPr>
      </w:pPr>
    </w:p>
    <w:p w:rsidR="002F116F" w:rsidRPr="002F116F" w:rsidRDefault="002F116F" w:rsidP="002F116F">
      <w:pPr>
        <w:autoSpaceDE w:val="0"/>
        <w:autoSpaceDN w:val="0"/>
        <w:jc w:val="both"/>
        <w:rPr>
          <w:sz w:val="18"/>
          <w:szCs w:val="18"/>
        </w:rPr>
      </w:pPr>
      <w:r w:rsidRPr="002F116F">
        <w:rPr>
          <w:sz w:val="18"/>
          <w:szCs w:val="18"/>
        </w:rPr>
        <w:lastRenderedPageBreak/>
        <w:t>2.25. Показатели доступности и качества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2.25.1. Показателями доступности предоставления муниципальной услуги являются:</w:t>
      </w:r>
    </w:p>
    <w:p w:rsidR="002F116F" w:rsidRPr="002F116F" w:rsidRDefault="002F116F" w:rsidP="002F116F">
      <w:pPr>
        <w:autoSpaceDE w:val="0"/>
        <w:autoSpaceDN w:val="0"/>
        <w:jc w:val="both"/>
        <w:rPr>
          <w:sz w:val="18"/>
          <w:szCs w:val="18"/>
        </w:rPr>
      </w:pPr>
      <w:r w:rsidRPr="002F116F">
        <w:rPr>
          <w:sz w:val="18"/>
          <w:szCs w:val="18"/>
        </w:rPr>
        <w:t>- транспортная доступность к месту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 обеспечение беспрепятственного доступа лиц к помещениям, в которых предоставляется муниципальная услуга;</w:t>
      </w:r>
    </w:p>
    <w:p w:rsidR="002F116F" w:rsidRPr="002F116F" w:rsidRDefault="002F116F" w:rsidP="002F116F">
      <w:pPr>
        <w:autoSpaceDE w:val="0"/>
        <w:autoSpaceDN w:val="0"/>
        <w:jc w:val="both"/>
        <w:rPr>
          <w:sz w:val="18"/>
          <w:szCs w:val="18"/>
        </w:rPr>
      </w:pPr>
      <w:r w:rsidRPr="002F116F">
        <w:rPr>
          <w:sz w:val="18"/>
          <w:szCs w:val="18"/>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2F116F" w:rsidRPr="002F116F" w:rsidRDefault="002F116F" w:rsidP="002F116F">
      <w:pPr>
        <w:autoSpaceDE w:val="0"/>
        <w:autoSpaceDN w:val="0"/>
        <w:jc w:val="both"/>
        <w:rPr>
          <w:sz w:val="18"/>
          <w:szCs w:val="18"/>
        </w:rPr>
      </w:pPr>
      <w:r w:rsidRPr="002F116F">
        <w:rPr>
          <w:sz w:val="18"/>
          <w:szCs w:val="18"/>
        </w:rPr>
        <w:t>- размещение информации о порядке предоставления муниципальной услуги на информационных стендах Администрации, МФЦ;</w:t>
      </w:r>
    </w:p>
    <w:p w:rsidR="002F116F" w:rsidRPr="002F116F" w:rsidRDefault="002F116F" w:rsidP="002F116F">
      <w:pPr>
        <w:autoSpaceDE w:val="0"/>
        <w:autoSpaceDN w:val="0"/>
        <w:jc w:val="both"/>
        <w:rPr>
          <w:sz w:val="18"/>
          <w:szCs w:val="18"/>
        </w:rPr>
      </w:pPr>
      <w:r w:rsidRPr="002F116F">
        <w:rPr>
          <w:sz w:val="18"/>
          <w:szCs w:val="18"/>
        </w:rPr>
        <w:t>- размещение информации о порядке предоставления муниципальной услуги в средствах массовой информации.</w:t>
      </w:r>
    </w:p>
    <w:p w:rsidR="002F116F" w:rsidRPr="002F116F" w:rsidRDefault="002F116F" w:rsidP="002F116F">
      <w:pPr>
        <w:autoSpaceDE w:val="0"/>
        <w:autoSpaceDN w:val="0"/>
        <w:jc w:val="both"/>
        <w:rPr>
          <w:sz w:val="18"/>
          <w:szCs w:val="18"/>
        </w:rPr>
      </w:pPr>
      <w:r w:rsidRPr="002F116F">
        <w:rPr>
          <w:sz w:val="18"/>
          <w:szCs w:val="18"/>
        </w:rPr>
        <w:t>2.25.2. Показателями качества предоставления муниципальной услуги являются отсутствие:</w:t>
      </w:r>
    </w:p>
    <w:p w:rsidR="002F116F" w:rsidRPr="002F116F" w:rsidRDefault="002F116F" w:rsidP="002F116F">
      <w:pPr>
        <w:autoSpaceDE w:val="0"/>
        <w:autoSpaceDN w:val="0"/>
        <w:jc w:val="both"/>
        <w:rPr>
          <w:sz w:val="18"/>
          <w:szCs w:val="18"/>
        </w:rPr>
      </w:pPr>
      <w:r w:rsidRPr="002F116F">
        <w:rPr>
          <w:sz w:val="18"/>
          <w:szCs w:val="18"/>
        </w:rPr>
        <w:t>- очередей при приеме и выдаче документов заявителям (их представителям);</w:t>
      </w:r>
    </w:p>
    <w:p w:rsidR="002F116F" w:rsidRPr="002F116F" w:rsidRDefault="002F116F" w:rsidP="002F116F">
      <w:pPr>
        <w:autoSpaceDE w:val="0"/>
        <w:autoSpaceDN w:val="0"/>
        <w:jc w:val="both"/>
        <w:rPr>
          <w:sz w:val="18"/>
          <w:szCs w:val="18"/>
        </w:rPr>
      </w:pPr>
      <w:r w:rsidRPr="002F116F">
        <w:rPr>
          <w:sz w:val="18"/>
          <w:szCs w:val="18"/>
        </w:rPr>
        <w:t>- нарушений сроков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2F116F" w:rsidRPr="002F116F" w:rsidRDefault="002F116F" w:rsidP="002F116F">
      <w:pPr>
        <w:autoSpaceDE w:val="0"/>
        <w:autoSpaceDN w:val="0"/>
        <w:jc w:val="both"/>
        <w:rPr>
          <w:sz w:val="18"/>
          <w:szCs w:val="18"/>
        </w:rPr>
      </w:pPr>
      <w:r w:rsidRPr="002F116F">
        <w:rPr>
          <w:sz w:val="18"/>
          <w:szCs w:val="1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2F116F" w:rsidRPr="002F116F" w:rsidRDefault="002F116F" w:rsidP="002F116F">
      <w:pPr>
        <w:jc w:val="center"/>
        <w:rPr>
          <w:b/>
          <w:sz w:val="18"/>
          <w:szCs w:val="18"/>
        </w:rPr>
      </w:pPr>
      <w:r w:rsidRPr="002F116F">
        <w:rPr>
          <w:b/>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F116F" w:rsidRPr="002F116F" w:rsidRDefault="002F116F" w:rsidP="002F116F">
      <w:pPr>
        <w:jc w:val="both"/>
        <w:rPr>
          <w:sz w:val="18"/>
          <w:szCs w:val="18"/>
        </w:rPr>
      </w:pPr>
      <w:r w:rsidRPr="002F116F">
        <w:rPr>
          <w:sz w:val="18"/>
          <w:szCs w:val="18"/>
        </w:rPr>
        <w:t>2.26. Предоставление муниципальной услуги в МФЦ осуществляется по принципу «одного окна» после однократного обращения заявителя (представителя заявителя) с соответствующим заявлением.</w:t>
      </w:r>
    </w:p>
    <w:p w:rsidR="002F116F" w:rsidRPr="002F116F" w:rsidRDefault="002F116F" w:rsidP="002F116F">
      <w:pPr>
        <w:autoSpaceDE w:val="0"/>
        <w:autoSpaceDN w:val="0"/>
        <w:jc w:val="both"/>
        <w:rPr>
          <w:sz w:val="18"/>
          <w:szCs w:val="18"/>
        </w:rPr>
      </w:pPr>
      <w:r w:rsidRPr="002F116F">
        <w:rPr>
          <w:sz w:val="18"/>
          <w:szCs w:val="18"/>
        </w:rPr>
        <w:t>В МФЦ осуществляются прием и выдача документов только при личном обращении заявителя (представителя заявителя).</w:t>
      </w:r>
    </w:p>
    <w:p w:rsidR="002F116F" w:rsidRPr="002F116F" w:rsidRDefault="002F116F" w:rsidP="002F116F">
      <w:pPr>
        <w:jc w:val="both"/>
        <w:rPr>
          <w:sz w:val="18"/>
          <w:szCs w:val="18"/>
        </w:rPr>
      </w:pPr>
      <w:r w:rsidRPr="002F116F">
        <w:rPr>
          <w:sz w:val="18"/>
          <w:szCs w:val="18"/>
        </w:rPr>
        <w:t>2.27.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w:t>
      </w:r>
    </w:p>
    <w:p w:rsidR="002F116F" w:rsidRPr="002F116F" w:rsidRDefault="002F116F" w:rsidP="002F116F">
      <w:pPr>
        <w:jc w:val="both"/>
        <w:rPr>
          <w:sz w:val="18"/>
          <w:szCs w:val="18"/>
        </w:rPr>
      </w:pPr>
      <w:r w:rsidRPr="002F116F">
        <w:rPr>
          <w:sz w:val="18"/>
          <w:szCs w:val="18"/>
        </w:rPr>
        <w:t>При обращении заявителя в МФЦ обеспечивается передача заявления в Администрацию в порядке и сроки, установленные соглашением о взаимодействии между МФЦ и Администрацией, при личном обращении заявителя.</w:t>
      </w:r>
    </w:p>
    <w:p w:rsidR="002F116F" w:rsidRPr="002F116F" w:rsidRDefault="002F116F" w:rsidP="002F116F">
      <w:pPr>
        <w:jc w:val="both"/>
        <w:rPr>
          <w:sz w:val="18"/>
          <w:szCs w:val="18"/>
        </w:rPr>
      </w:pPr>
      <w:r w:rsidRPr="002F116F">
        <w:rPr>
          <w:sz w:val="18"/>
          <w:szCs w:val="18"/>
        </w:rPr>
        <w:t>Администрация обязана представить в полном объеме предусмотренную Административным регламентом информацию МФЦ для ее размещения в месте, отведенном для информирования заявителей.</w:t>
      </w:r>
    </w:p>
    <w:p w:rsidR="002F116F" w:rsidRPr="002F116F" w:rsidRDefault="002F116F" w:rsidP="002F116F">
      <w:pPr>
        <w:jc w:val="both"/>
        <w:rPr>
          <w:sz w:val="18"/>
          <w:szCs w:val="18"/>
        </w:rPr>
      </w:pPr>
      <w:r w:rsidRPr="002F116F">
        <w:rPr>
          <w:sz w:val="18"/>
          <w:szCs w:val="18"/>
        </w:rPr>
        <w:t>2.28. При предоставлении муниципальной услуги в электронной форме заявителю (представителю заявителя) посредством Регионального портала обеспечивается:</w:t>
      </w:r>
    </w:p>
    <w:p w:rsidR="002F116F" w:rsidRPr="002F116F" w:rsidRDefault="002F116F" w:rsidP="002F116F">
      <w:pPr>
        <w:jc w:val="both"/>
        <w:rPr>
          <w:sz w:val="18"/>
          <w:szCs w:val="18"/>
        </w:rPr>
      </w:pPr>
      <w:r w:rsidRPr="002F116F">
        <w:rPr>
          <w:sz w:val="18"/>
          <w:szCs w:val="18"/>
        </w:rPr>
        <w:t>1) получение информации о порядке и сроках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2)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2F116F" w:rsidRPr="002F116F" w:rsidRDefault="002F116F" w:rsidP="002F116F">
      <w:pPr>
        <w:tabs>
          <w:tab w:val="left" w:pos="9921"/>
        </w:tabs>
        <w:autoSpaceDE w:val="0"/>
        <w:autoSpaceDN w:val="0"/>
        <w:adjustRightInd w:val="0"/>
        <w:ind w:right="140"/>
        <w:jc w:val="center"/>
        <w:rPr>
          <w:b/>
          <w:bCs/>
          <w:sz w:val="18"/>
          <w:szCs w:val="18"/>
        </w:rPr>
      </w:pPr>
      <w:r w:rsidRPr="002F116F">
        <w:rPr>
          <w:b/>
          <w:bCs/>
          <w:sz w:val="18"/>
          <w:szCs w:val="1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 Предоставление муниципальной услуги включает в себя следующие административные процедуры:</w:t>
      </w:r>
    </w:p>
    <w:p w:rsidR="002F116F" w:rsidRPr="002F116F" w:rsidRDefault="002F116F" w:rsidP="002F116F">
      <w:pPr>
        <w:tabs>
          <w:tab w:val="left" w:pos="171"/>
          <w:tab w:val="left" w:pos="456"/>
          <w:tab w:val="left" w:pos="741"/>
          <w:tab w:val="left" w:pos="9921"/>
        </w:tabs>
        <w:ind w:right="140"/>
        <w:jc w:val="both"/>
        <w:rPr>
          <w:sz w:val="18"/>
          <w:szCs w:val="18"/>
        </w:rPr>
      </w:pPr>
      <w:r w:rsidRPr="002F116F">
        <w:rPr>
          <w:sz w:val="18"/>
          <w:szCs w:val="18"/>
        </w:rPr>
        <w:t>3.1.1. Прием и регистрация заявления и документов для получения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3.1.2. Рассмотрение заявления и документов и принятие решение о признании садового дома жилым домом или жилого дома садовым домом или решение об отказе в признании садового дома жилым домом или жилого дома садовым домом;</w:t>
      </w:r>
    </w:p>
    <w:p w:rsidR="002F116F" w:rsidRPr="002F116F" w:rsidRDefault="002F116F" w:rsidP="002F116F">
      <w:pPr>
        <w:tabs>
          <w:tab w:val="left" w:pos="741"/>
          <w:tab w:val="left" w:pos="9921"/>
        </w:tabs>
        <w:ind w:right="140"/>
        <w:jc w:val="both"/>
        <w:rPr>
          <w:sz w:val="18"/>
          <w:szCs w:val="18"/>
        </w:rPr>
      </w:pPr>
      <w:r w:rsidRPr="002F116F">
        <w:rPr>
          <w:sz w:val="18"/>
          <w:szCs w:val="18"/>
        </w:rPr>
        <w:t>3.1.3. Направление заявителю результата предоставления муниципальной услуги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2F116F" w:rsidRPr="002F116F" w:rsidRDefault="002F116F" w:rsidP="002F116F">
      <w:pPr>
        <w:autoSpaceDE w:val="0"/>
        <w:autoSpaceDN w:val="0"/>
        <w:jc w:val="both"/>
        <w:rPr>
          <w:sz w:val="18"/>
          <w:szCs w:val="18"/>
        </w:rPr>
      </w:pPr>
      <w:r w:rsidRPr="002F116F">
        <w:rPr>
          <w:sz w:val="18"/>
          <w:szCs w:val="18"/>
        </w:rPr>
        <w:t>3.1.4. Исправление допущенных опечаток и ошибок в выданных в результате предоставления муниципальной услуги документах.</w:t>
      </w:r>
    </w:p>
    <w:p w:rsidR="002F116F" w:rsidRPr="002F116F" w:rsidRDefault="002F116F" w:rsidP="002F116F">
      <w:pPr>
        <w:tabs>
          <w:tab w:val="left" w:pos="9921"/>
        </w:tabs>
        <w:autoSpaceDE w:val="0"/>
        <w:autoSpaceDN w:val="0"/>
        <w:ind w:right="140"/>
        <w:jc w:val="center"/>
        <w:outlineLvl w:val="2"/>
        <w:rPr>
          <w:b/>
          <w:bCs/>
          <w:sz w:val="18"/>
          <w:szCs w:val="18"/>
        </w:rPr>
      </w:pPr>
      <w:r w:rsidRPr="002F116F">
        <w:rPr>
          <w:b/>
          <w:bCs/>
          <w:sz w:val="18"/>
          <w:szCs w:val="18"/>
        </w:rPr>
        <w:t>Прием и регистрация заявления и документов для получения муниципальной услуги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3.2. Основанием для начала административной процедуры является обращение заявителя (представителя заявителя) с заявлением для предоставления муниципальной услуги по форме согласно приложению к Административному регламенту в Администрацию, МФЦ.</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3.3. При представлении заявителем заявления и документов, необходимых для предоставления муниципальной услуги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представленных документах, полнота и правильность оформления заявления.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3.4. При приеме заявления и документов специалист Администрации, ответственный за прием и регистрацию документов по предоставлению муниципальной услуги, проверяет:</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правильность заполнения заявления;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комплектность документов, прилагаемых к заявлению.</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3.5. Поступившие заявление и документы, в том числе из МФЦ, регистрируются с присвоением входящего номера и указанием даты получения.</w:t>
      </w:r>
    </w:p>
    <w:p w:rsidR="002F116F" w:rsidRPr="002F116F" w:rsidRDefault="002F116F" w:rsidP="002F116F">
      <w:pPr>
        <w:autoSpaceDE w:val="0"/>
        <w:autoSpaceDN w:val="0"/>
        <w:adjustRightInd w:val="0"/>
        <w:jc w:val="both"/>
        <w:rPr>
          <w:bCs/>
          <w:sz w:val="18"/>
          <w:szCs w:val="18"/>
        </w:rPr>
      </w:pPr>
      <w:r w:rsidRPr="002F116F">
        <w:rPr>
          <w:sz w:val="18"/>
          <w:szCs w:val="18"/>
        </w:rPr>
        <w:t xml:space="preserve">3.6. Если заявление и документы представляются заявителем (представителем заявителя) в МФЦ лично, то специалистом МФЦ заявителю (представителю заявителя) выдается </w:t>
      </w:r>
      <w:hyperlink r:id="rId19" w:anchor="P657" w:history="1">
        <w:r w:rsidRPr="002F116F">
          <w:rPr>
            <w:sz w:val="18"/>
            <w:szCs w:val="18"/>
          </w:rPr>
          <w:t>расписка</w:t>
        </w:r>
      </w:hyperlink>
      <w:r w:rsidRPr="002F116F">
        <w:rPr>
          <w:sz w:val="18"/>
          <w:szCs w:val="18"/>
        </w:rPr>
        <w:t xml:space="preserve"> в получении документов, </w:t>
      </w:r>
      <w:r w:rsidRPr="002F116F">
        <w:rPr>
          <w:bCs/>
          <w:color w:val="000000"/>
          <w:sz w:val="18"/>
          <w:szCs w:val="18"/>
        </w:rPr>
        <w:t xml:space="preserve">с указанием их перечня и даты получения, в день предоставления данных документов. </w:t>
      </w:r>
    </w:p>
    <w:p w:rsidR="002F116F" w:rsidRPr="002F116F" w:rsidRDefault="002F116F" w:rsidP="002F116F">
      <w:pPr>
        <w:jc w:val="both"/>
        <w:rPr>
          <w:sz w:val="18"/>
          <w:szCs w:val="18"/>
        </w:rPr>
      </w:pPr>
      <w:r w:rsidRPr="002F116F">
        <w:rPr>
          <w:sz w:val="18"/>
          <w:szCs w:val="18"/>
        </w:rPr>
        <w:t>3.7. 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w:t>
      </w:r>
    </w:p>
    <w:p w:rsidR="002F116F" w:rsidRPr="002F116F" w:rsidRDefault="002F116F" w:rsidP="002F116F">
      <w:pPr>
        <w:jc w:val="both"/>
        <w:rPr>
          <w:color w:val="000000"/>
          <w:sz w:val="18"/>
          <w:szCs w:val="18"/>
        </w:rPr>
      </w:pPr>
      <w:r w:rsidRPr="002F116F">
        <w:rPr>
          <w:color w:val="000000"/>
          <w:sz w:val="18"/>
          <w:szCs w:val="18"/>
        </w:rPr>
        <w:t xml:space="preserve">3.8. Критерием для приема и регистрации заявления и документов, необходимых для предоставления муниципальной услуги, является поступившее в Администрацию заявление и документы.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3.9. Зарегистрированное заявление и документы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xml:space="preserve">3.10. Способ фиксации результата административной процедуры является регистрация в Книге регистрации заявления о предоставлении муниципальной услуги.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3.11. Продолжительность административной процедуры (максимальный срок ее выполнения) составляет 5 календарных дней со дня поступления заявления и документов в Администрацию.</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lastRenderedPageBreak/>
        <w:t>3.12. Результатом административной процедуры является прием и регистрация поступившего заявления и документов, определение ответственного исполнителя.</w:t>
      </w:r>
    </w:p>
    <w:p w:rsidR="002F116F" w:rsidRPr="002F116F" w:rsidRDefault="002F116F" w:rsidP="002F116F">
      <w:pPr>
        <w:tabs>
          <w:tab w:val="left" w:pos="9921"/>
        </w:tabs>
        <w:autoSpaceDE w:val="0"/>
        <w:autoSpaceDN w:val="0"/>
        <w:ind w:right="140"/>
        <w:jc w:val="center"/>
        <w:rPr>
          <w:b/>
          <w:sz w:val="18"/>
          <w:szCs w:val="18"/>
        </w:rPr>
      </w:pPr>
      <w:r w:rsidRPr="002F116F">
        <w:rPr>
          <w:b/>
          <w:sz w:val="18"/>
          <w:szCs w:val="18"/>
        </w:rPr>
        <w:t>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3.14.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полноты и достоверности сведений, содержащихся в представленных документах;</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согласованности представленной информации между отдельными документами комплекта;</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наличия оснований для отказа в предоставлении муниципальной услуги, предусмотренных пунктом 2.9 Административного регламента (за исключением подпункта 3 пункта 2.9 Административного регламента).</w:t>
      </w:r>
      <w:bookmarkStart w:id="11" w:name="Par342"/>
      <w:bookmarkEnd w:id="11"/>
    </w:p>
    <w:p w:rsidR="002F116F" w:rsidRPr="002F116F" w:rsidRDefault="002F116F" w:rsidP="002F116F">
      <w:pPr>
        <w:tabs>
          <w:tab w:val="left" w:pos="9921"/>
        </w:tabs>
        <w:autoSpaceDE w:val="0"/>
        <w:autoSpaceDN w:val="0"/>
        <w:ind w:right="140"/>
        <w:jc w:val="both"/>
        <w:rPr>
          <w:sz w:val="18"/>
          <w:szCs w:val="18"/>
        </w:rPr>
      </w:pPr>
      <w:r w:rsidRPr="002F116F">
        <w:rPr>
          <w:sz w:val="18"/>
          <w:szCs w:val="18"/>
        </w:rPr>
        <w:t>3.15. В случае наличия оснований для отказа в предоставлении муниципальной услуги, предусмотренных пунктами 2.9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both"/>
        <w:rPr>
          <w:color w:val="000000"/>
          <w:sz w:val="18"/>
          <w:szCs w:val="18"/>
        </w:rPr>
      </w:pPr>
      <w:r w:rsidRPr="002F116F">
        <w:rPr>
          <w:color w:val="000000"/>
          <w:sz w:val="18"/>
          <w:szCs w:val="18"/>
        </w:rPr>
        <w:t xml:space="preserve">При отсутствии </w:t>
      </w:r>
      <w:r w:rsidR="00D34C45" w:rsidRPr="002F116F">
        <w:rPr>
          <w:color w:val="000000"/>
          <w:sz w:val="18"/>
          <w:szCs w:val="18"/>
        </w:rPr>
        <w:t>документа,</w:t>
      </w:r>
      <w:r w:rsidRPr="002F116F">
        <w:rPr>
          <w:color w:val="000000"/>
          <w:sz w:val="18"/>
          <w:szCs w:val="18"/>
        </w:rPr>
        <w:t xml:space="preserve"> указанного в подпункте 2 пункта 2.6 раздела 2 Административного регламента, ответственный исполнитель в течение 1 рабочего дня со </w:t>
      </w:r>
      <w:r w:rsidR="00D34C45" w:rsidRPr="002F116F">
        <w:rPr>
          <w:color w:val="000000"/>
          <w:sz w:val="18"/>
          <w:szCs w:val="18"/>
        </w:rPr>
        <w:t>дня регистрации</w:t>
      </w:r>
      <w:r w:rsidRPr="002F116F">
        <w:rPr>
          <w:color w:val="000000"/>
          <w:sz w:val="18"/>
          <w:szCs w:val="18"/>
        </w:rPr>
        <w:t xml:space="preserve"> заявления в Администрации, осуществляет подготовку и направление запросов о представлении документов, подлежащих получению в рамках межведомственного взаимодействия.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Межведомственные запросы в форме электронного документа подписываются электронной подписью.</w:t>
      </w:r>
    </w:p>
    <w:p w:rsidR="002F116F" w:rsidRPr="002F116F" w:rsidRDefault="002F116F" w:rsidP="002F116F">
      <w:pPr>
        <w:tabs>
          <w:tab w:val="left" w:pos="9921"/>
        </w:tabs>
        <w:autoSpaceDE w:val="0"/>
        <w:autoSpaceDN w:val="0"/>
        <w:ind w:right="140"/>
        <w:jc w:val="both"/>
        <w:rPr>
          <w:color w:val="000000"/>
          <w:sz w:val="18"/>
          <w:szCs w:val="18"/>
        </w:rPr>
      </w:pPr>
      <w:r w:rsidRPr="002F116F">
        <w:rPr>
          <w:color w:val="000000"/>
          <w:sz w:val="18"/>
          <w:szCs w:val="18"/>
        </w:rPr>
        <w:t>Срок подготовки и направления ответа на межведомственный запрос не может превышать 5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3.16. В течение 1 рабочего дня, со дня получения запрашиваемых документов и (или) информации, ответственный исполнитель проверяет полноту полученных документов и (или) информации.</w:t>
      </w:r>
    </w:p>
    <w:p w:rsidR="002F116F" w:rsidRPr="002F116F" w:rsidRDefault="002F116F" w:rsidP="002F116F">
      <w:pPr>
        <w:tabs>
          <w:tab w:val="left" w:pos="9921"/>
        </w:tabs>
        <w:autoSpaceDE w:val="0"/>
        <w:autoSpaceDN w:val="0"/>
        <w:ind w:right="140"/>
        <w:jc w:val="both"/>
        <w:rPr>
          <w:color w:val="000000"/>
          <w:sz w:val="18"/>
          <w:szCs w:val="18"/>
        </w:rPr>
      </w:pPr>
      <w:r w:rsidRPr="002F116F">
        <w:rPr>
          <w:color w:val="000000"/>
          <w:sz w:val="18"/>
          <w:szCs w:val="18"/>
        </w:rPr>
        <w:t>3.17. В случае поступления ответа, свидетельствующего об отсутствии в Едином государственном реестре недвижимости сведений о зарегистрированных правах на садовый дом или жилой дом, ответственный исполнитель в течение 1 рабочего дня с момента получения ответа на межведомственный запрос направляет в адрес заявителя уведомление  о получении такого ответа и предлагает заявителю представить документ, предусмотренный подпунктом 2 пункта 2.6 раздела 2</w:t>
      </w:r>
      <w:r w:rsidRPr="002F116F">
        <w:rPr>
          <w:color w:val="FFC000"/>
          <w:sz w:val="18"/>
          <w:szCs w:val="18"/>
        </w:rPr>
        <w:t xml:space="preserve"> </w:t>
      </w:r>
      <w:r w:rsidRPr="002F116F">
        <w:rPr>
          <w:color w:val="000000"/>
          <w:sz w:val="18"/>
          <w:szCs w:val="18"/>
        </w:rPr>
        <w:t>Административного регламента или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w:t>
      </w:r>
    </w:p>
    <w:p w:rsidR="002F116F" w:rsidRPr="002F116F" w:rsidRDefault="002F116F" w:rsidP="002F116F">
      <w:pPr>
        <w:tabs>
          <w:tab w:val="left" w:pos="9921"/>
        </w:tabs>
        <w:autoSpaceDE w:val="0"/>
        <w:autoSpaceDN w:val="0"/>
        <w:ind w:right="140"/>
        <w:jc w:val="both"/>
        <w:rPr>
          <w:color w:val="000000"/>
          <w:sz w:val="18"/>
          <w:szCs w:val="18"/>
        </w:rPr>
      </w:pPr>
      <w:r w:rsidRPr="002F116F">
        <w:rPr>
          <w:color w:val="000000"/>
          <w:sz w:val="18"/>
          <w:szCs w:val="18"/>
        </w:rPr>
        <w:t>3.18. В случае непредставления заявителем документа, предусмотренного подпунктом 2 пункта 2.6 Административного регламента или нотариально заверенной копии такого документа, по истечении 15 календарных дней со дня направления уведомления, ответственный исполнитель в течение 1 рабочего дня со дня окончания вышеуказанного срока, подготавливает решение об отказе в признании садового дома жилым домом или жилого дома садовым домом в соответствии с пунктом 2.9. Административного регламента.</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3.19. В случае представления заявителем документов, указанных в подпункте 2 пункта 2.6</w:t>
      </w:r>
      <w:r w:rsidRPr="002F116F">
        <w:rPr>
          <w:color w:val="FF0000"/>
          <w:sz w:val="18"/>
          <w:szCs w:val="18"/>
        </w:rPr>
        <w:t xml:space="preserve"> </w:t>
      </w:r>
      <w:r w:rsidRPr="002F116F">
        <w:rPr>
          <w:sz w:val="18"/>
          <w:szCs w:val="18"/>
        </w:rPr>
        <w:t>Административного Регламента, по собственной инициативе направление межведомственного запроса не осуществляется.</w:t>
      </w:r>
    </w:p>
    <w:p w:rsidR="002F116F" w:rsidRPr="002F116F" w:rsidRDefault="002F116F" w:rsidP="002F116F">
      <w:pPr>
        <w:tabs>
          <w:tab w:val="left" w:pos="9921"/>
        </w:tabs>
        <w:autoSpaceDE w:val="0"/>
        <w:autoSpaceDN w:val="0"/>
        <w:ind w:right="140"/>
        <w:jc w:val="both"/>
        <w:rPr>
          <w:color w:val="000000"/>
          <w:sz w:val="18"/>
          <w:szCs w:val="18"/>
        </w:rPr>
      </w:pPr>
      <w:r w:rsidRPr="002F116F">
        <w:rPr>
          <w:color w:val="000000"/>
          <w:sz w:val="18"/>
          <w:szCs w:val="18"/>
        </w:rPr>
        <w:t xml:space="preserve">3.20. По результатам рассмотрения сведений, полученных через систему межведомственного взаимодействия или представленных заявителем по собственной инициативе, ответственный исполнитель в течение 1 рабочего дня  подготавливает решение о признании садового дома жилым домом или жилого дома садовым домом (по форме, установленной приложением № 3 к Положению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либо решение об отказе в признании садового дома жилым домом или жилого дома садовым домом.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Ответственный исполнитель направляет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на подпись главе Администрации.</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 xml:space="preserve">3.21. Результатом выполнения административной процедуры является принятие </w:t>
      </w:r>
      <w:bookmarkStart w:id="12" w:name="_Hlk34384483"/>
      <w:r w:rsidRPr="002F116F">
        <w:rPr>
          <w:sz w:val="18"/>
          <w:szCs w:val="18"/>
        </w:rPr>
        <w:t>решения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bookmarkEnd w:id="12"/>
      <w:r w:rsidRPr="002F116F">
        <w:rPr>
          <w:sz w:val="18"/>
          <w:szCs w:val="18"/>
        </w:rPr>
        <w:t xml:space="preserve"> и подписание его главой Администрации. </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Решение об отказе в признании садового дома жилым домом или жилого дома садовым домом должно содержать основания, предусмотренные пунктом 2.9 Административного регламента. Отказ в признании садового дома жилым домом или жилого дома садовым домом может быть обжалован заявителем в судебном порядке.</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3.22. Способом фиксации результата выполнения административной процедуры является регистрация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2F116F" w:rsidRPr="002F116F" w:rsidRDefault="002F116F" w:rsidP="002F116F">
      <w:pPr>
        <w:tabs>
          <w:tab w:val="left" w:pos="9921"/>
        </w:tabs>
        <w:autoSpaceDE w:val="0"/>
        <w:autoSpaceDN w:val="0"/>
        <w:ind w:right="140"/>
        <w:jc w:val="both"/>
        <w:rPr>
          <w:sz w:val="18"/>
          <w:szCs w:val="18"/>
        </w:rPr>
      </w:pPr>
      <w:r w:rsidRPr="002F116F">
        <w:rPr>
          <w:sz w:val="18"/>
          <w:szCs w:val="18"/>
        </w:rPr>
        <w:t>3.23. Максимальный срок выполнения административных действий в рамках данной административной процедуры – 30 календарных дней со дня регистрации заявления и документов в Администрации.</w:t>
      </w:r>
    </w:p>
    <w:p w:rsidR="002F116F" w:rsidRPr="002F116F" w:rsidRDefault="002F116F" w:rsidP="002F116F">
      <w:pPr>
        <w:tabs>
          <w:tab w:val="left" w:pos="9921"/>
        </w:tabs>
        <w:autoSpaceDE w:val="0"/>
        <w:autoSpaceDN w:val="0"/>
        <w:ind w:right="140"/>
        <w:jc w:val="both"/>
        <w:rPr>
          <w:sz w:val="18"/>
          <w:szCs w:val="18"/>
        </w:rPr>
      </w:pPr>
    </w:p>
    <w:p w:rsidR="002F116F" w:rsidRPr="002F116F" w:rsidRDefault="002F116F" w:rsidP="002F116F">
      <w:pPr>
        <w:tabs>
          <w:tab w:val="left" w:pos="9921"/>
        </w:tabs>
        <w:autoSpaceDE w:val="0"/>
        <w:autoSpaceDN w:val="0"/>
        <w:adjustRightInd w:val="0"/>
        <w:ind w:right="140"/>
        <w:jc w:val="center"/>
        <w:rPr>
          <w:b/>
          <w:sz w:val="18"/>
          <w:szCs w:val="18"/>
        </w:rPr>
      </w:pPr>
      <w:r w:rsidRPr="002F116F">
        <w:rPr>
          <w:b/>
          <w:sz w:val="18"/>
          <w:szCs w:val="18"/>
        </w:rPr>
        <w:t>Направление заявителю результата предоставления муниципальной услуги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2F116F" w:rsidRPr="002F116F" w:rsidRDefault="002F116F" w:rsidP="002F116F">
      <w:pPr>
        <w:tabs>
          <w:tab w:val="left" w:pos="1080"/>
          <w:tab w:val="left" w:pos="9921"/>
        </w:tabs>
        <w:autoSpaceDE w:val="0"/>
        <w:ind w:right="140"/>
        <w:jc w:val="both"/>
        <w:rPr>
          <w:sz w:val="18"/>
          <w:szCs w:val="18"/>
        </w:rPr>
      </w:pPr>
      <w:r w:rsidRPr="002F116F">
        <w:rPr>
          <w:sz w:val="18"/>
          <w:szCs w:val="18"/>
        </w:rPr>
        <w:lastRenderedPageBreak/>
        <w:t>3.24.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w:t>
      </w:r>
    </w:p>
    <w:p w:rsidR="002F116F" w:rsidRPr="002F116F" w:rsidRDefault="002F116F" w:rsidP="002F116F">
      <w:pPr>
        <w:tabs>
          <w:tab w:val="left" w:pos="1080"/>
          <w:tab w:val="left" w:pos="9921"/>
        </w:tabs>
        <w:autoSpaceDE w:val="0"/>
        <w:ind w:right="140"/>
        <w:jc w:val="both"/>
        <w:rPr>
          <w:sz w:val="18"/>
          <w:szCs w:val="18"/>
        </w:rPr>
      </w:pPr>
      <w:r w:rsidRPr="002F116F">
        <w:rPr>
          <w:sz w:val="18"/>
          <w:szCs w:val="18"/>
        </w:rPr>
        <w:t>3.25.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 способом, указанным в заявлении.</w:t>
      </w:r>
    </w:p>
    <w:p w:rsidR="002F116F" w:rsidRPr="002F116F" w:rsidRDefault="002F116F" w:rsidP="002F116F">
      <w:pPr>
        <w:tabs>
          <w:tab w:val="left" w:pos="9921"/>
        </w:tabs>
        <w:autoSpaceDE w:val="0"/>
        <w:ind w:right="140"/>
        <w:jc w:val="both"/>
        <w:rPr>
          <w:color w:val="000000"/>
          <w:sz w:val="18"/>
          <w:szCs w:val="18"/>
        </w:rPr>
      </w:pPr>
      <w:r w:rsidRPr="002F116F">
        <w:rPr>
          <w:color w:val="000000"/>
          <w:sz w:val="18"/>
          <w:szCs w:val="18"/>
        </w:rPr>
        <w:t>3.26.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выдаче или направлении результата предоставления муниципальной услуги.</w:t>
      </w:r>
    </w:p>
    <w:p w:rsidR="002F116F" w:rsidRPr="002F116F" w:rsidRDefault="002F116F" w:rsidP="002F116F">
      <w:pPr>
        <w:tabs>
          <w:tab w:val="left" w:pos="9921"/>
        </w:tabs>
        <w:autoSpaceDE w:val="0"/>
        <w:ind w:right="140"/>
        <w:jc w:val="both"/>
        <w:rPr>
          <w:sz w:val="18"/>
          <w:szCs w:val="18"/>
        </w:rPr>
      </w:pPr>
      <w:r w:rsidRPr="002F116F">
        <w:rPr>
          <w:sz w:val="18"/>
          <w:szCs w:val="18"/>
        </w:rPr>
        <w:t>3.27.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 указанным в заявлении способом не позднее, чем через 3 рабочих дня со дня принятия такого решения.</w:t>
      </w:r>
    </w:p>
    <w:p w:rsidR="002F116F" w:rsidRPr="002F116F" w:rsidRDefault="002F116F" w:rsidP="002F116F">
      <w:pPr>
        <w:tabs>
          <w:tab w:val="left" w:pos="9921"/>
        </w:tabs>
        <w:autoSpaceDE w:val="0"/>
        <w:autoSpaceDN w:val="0"/>
        <w:adjustRightInd w:val="0"/>
        <w:ind w:right="140"/>
        <w:jc w:val="center"/>
        <w:rPr>
          <w:b/>
          <w:sz w:val="18"/>
          <w:szCs w:val="18"/>
        </w:rPr>
      </w:pPr>
      <w:r w:rsidRPr="002F116F">
        <w:rPr>
          <w:b/>
          <w:sz w:val="18"/>
          <w:szCs w:val="18"/>
        </w:rPr>
        <w:t>Исправление допущенных опечаток и ошибок в выданных в результате предоставления муниципальной услуги документах</w:t>
      </w:r>
    </w:p>
    <w:p w:rsidR="002F116F" w:rsidRPr="002F116F" w:rsidRDefault="002F116F" w:rsidP="002F116F">
      <w:pPr>
        <w:tabs>
          <w:tab w:val="left" w:pos="9921"/>
        </w:tabs>
        <w:ind w:right="140"/>
        <w:jc w:val="both"/>
        <w:rPr>
          <w:sz w:val="18"/>
          <w:szCs w:val="18"/>
        </w:rPr>
      </w:pPr>
      <w:r w:rsidRPr="002F116F">
        <w:rPr>
          <w:sz w:val="18"/>
          <w:szCs w:val="18"/>
        </w:rPr>
        <w:t>3.28.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2F116F" w:rsidRPr="002F116F" w:rsidRDefault="002F116F" w:rsidP="002F116F">
      <w:pPr>
        <w:tabs>
          <w:tab w:val="left" w:pos="9921"/>
        </w:tabs>
        <w:ind w:right="140"/>
        <w:jc w:val="both"/>
        <w:rPr>
          <w:sz w:val="18"/>
          <w:szCs w:val="18"/>
        </w:rPr>
      </w:pPr>
      <w:r w:rsidRPr="002F116F">
        <w:rPr>
          <w:sz w:val="18"/>
          <w:szCs w:val="18"/>
        </w:rPr>
        <w:t>3.29. При обращении об исправлении технической ошибки заявитель представляет:</w:t>
      </w:r>
    </w:p>
    <w:p w:rsidR="002F116F" w:rsidRPr="002F116F" w:rsidRDefault="002F116F" w:rsidP="002F116F">
      <w:pPr>
        <w:tabs>
          <w:tab w:val="left" w:pos="9921"/>
        </w:tabs>
        <w:ind w:right="140"/>
        <w:jc w:val="both"/>
        <w:rPr>
          <w:sz w:val="18"/>
          <w:szCs w:val="18"/>
        </w:rPr>
      </w:pPr>
      <w:r w:rsidRPr="002F116F">
        <w:rPr>
          <w:sz w:val="18"/>
          <w:szCs w:val="18"/>
        </w:rPr>
        <w:t>- заявление об исправлении технической ошибки;</w:t>
      </w:r>
    </w:p>
    <w:p w:rsidR="002F116F" w:rsidRPr="002F116F" w:rsidRDefault="002F116F" w:rsidP="002F116F">
      <w:pPr>
        <w:tabs>
          <w:tab w:val="left" w:pos="9921"/>
        </w:tabs>
        <w:ind w:right="140"/>
        <w:jc w:val="both"/>
        <w:rPr>
          <w:sz w:val="18"/>
          <w:szCs w:val="18"/>
        </w:rPr>
      </w:pPr>
      <w:r w:rsidRPr="002F116F">
        <w:rPr>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2F116F" w:rsidRPr="002F116F" w:rsidRDefault="002F116F" w:rsidP="002F116F">
      <w:pPr>
        <w:autoSpaceDE w:val="0"/>
        <w:autoSpaceDN w:val="0"/>
        <w:jc w:val="both"/>
        <w:rPr>
          <w:sz w:val="18"/>
          <w:szCs w:val="18"/>
        </w:rPr>
      </w:pPr>
      <w:r w:rsidRPr="002F116F">
        <w:rPr>
          <w:sz w:val="18"/>
          <w:szCs w:val="18"/>
        </w:rPr>
        <w:t>3.30. 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w:t>
      </w:r>
    </w:p>
    <w:p w:rsidR="002F116F" w:rsidRPr="002F116F" w:rsidRDefault="002F116F" w:rsidP="002F116F">
      <w:pPr>
        <w:autoSpaceDE w:val="0"/>
        <w:autoSpaceDN w:val="0"/>
        <w:jc w:val="both"/>
        <w:rPr>
          <w:sz w:val="18"/>
          <w:szCs w:val="18"/>
        </w:rPr>
      </w:pPr>
      <w:r w:rsidRPr="002F116F">
        <w:rPr>
          <w:sz w:val="18"/>
          <w:szCs w:val="18"/>
        </w:rPr>
        <w:t>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2F116F" w:rsidRPr="002F116F" w:rsidRDefault="002F116F" w:rsidP="002F116F">
      <w:pPr>
        <w:autoSpaceDE w:val="0"/>
        <w:autoSpaceDN w:val="0"/>
        <w:jc w:val="both"/>
        <w:rPr>
          <w:sz w:val="18"/>
          <w:szCs w:val="18"/>
        </w:rPr>
      </w:pPr>
      <w:r w:rsidRPr="002F116F">
        <w:rPr>
          <w:sz w:val="18"/>
          <w:szCs w:val="18"/>
        </w:rPr>
        <w:t>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2F116F" w:rsidRPr="002F116F" w:rsidRDefault="002F116F" w:rsidP="002F116F">
      <w:pPr>
        <w:autoSpaceDE w:val="0"/>
        <w:autoSpaceDN w:val="0"/>
        <w:jc w:val="both"/>
        <w:rPr>
          <w:sz w:val="18"/>
          <w:szCs w:val="18"/>
        </w:rPr>
      </w:pPr>
      <w:r w:rsidRPr="002F116F">
        <w:rPr>
          <w:sz w:val="18"/>
          <w:szCs w:val="18"/>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2F116F" w:rsidRPr="002F116F" w:rsidRDefault="002F116F" w:rsidP="002F116F">
      <w:pPr>
        <w:autoSpaceDE w:val="0"/>
        <w:autoSpaceDN w:val="0"/>
        <w:jc w:val="both"/>
        <w:rPr>
          <w:color w:val="000000"/>
          <w:sz w:val="18"/>
          <w:szCs w:val="18"/>
        </w:rPr>
      </w:pPr>
      <w:r w:rsidRPr="002F116F">
        <w:rPr>
          <w:color w:val="000000"/>
          <w:sz w:val="18"/>
          <w:szCs w:val="18"/>
        </w:rPr>
        <w:t>3.31.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о внесения изменений в решение о признании садового дома жилым домом или жилого дома садовым домом (далее – решение) или решение об отказе в признании садового дома жилым домом или жилого дома садовым домом.</w:t>
      </w:r>
    </w:p>
    <w:p w:rsidR="002F116F" w:rsidRPr="002F116F" w:rsidRDefault="002F116F" w:rsidP="002F116F">
      <w:pPr>
        <w:autoSpaceDE w:val="0"/>
        <w:autoSpaceDN w:val="0"/>
        <w:jc w:val="both"/>
        <w:rPr>
          <w:sz w:val="18"/>
          <w:szCs w:val="18"/>
        </w:rPr>
      </w:pPr>
      <w:r w:rsidRPr="002F116F">
        <w:rPr>
          <w:sz w:val="18"/>
          <w:szCs w:val="18"/>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2F116F" w:rsidRPr="002F116F" w:rsidRDefault="002F116F" w:rsidP="002F116F">
      <w:pPr>
        <w:autoSpaceDE w:val="0"/>
        <w:autoSpaceDN w:val="0"/>
        <w:jc w:val="both"/>
        <w:rPr>
          <w:sz w:val="18"/>
          <w:szCs w:val="18"/>
        </w:rPr>
      </w:pPr>
      <w:r w:rsidRPr="002F116F">
        <w:rPr>
          <w:sz w:val="18"/>
          <w:szCs w:val="18"/>
        </w:rPr>
        <w:t>3.32. Ответственный исполнитель передает подготовленное решение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2F116F" w:rsidRPr="002F116F" w:rsidRDefault="002F116F" w:rsidP="002F116F">
      <w:pPr>
        <w:autoSpaceDE w:val="0"/>
        <w:autoSpaceDN w:val="0"/>
        <w:jc w:val="both"/>
        <w:rPr>
          <w:sz w:val="18"/>
          <w:szCs w:val="18"/>
        </w:rPr>
      </w:pPr>
      <w:r w:rsidRPr="002F116F">
        <w:rPr>
          <w:sz w:val="18"/>
          <w:szCs w:val="18"/>
        </w:rPr>
        <w:t>Глава Администрации подписывает решение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2F116F" w:rsidRPr="002F116F" w:rsidRDefault="002F116F" w:rsidP="002F116F">
      <w:pPr>
        <w:autoSpaceDE w:val="0"/>
        <w:autoSpaceDN w:val="0"/>
        <w:jc w:val="both"/>
        <w:rPr>
          <w:sz w:val="18"/>
          <w:szCs w:val="18"/>
        </w:rPr>
      </w:pPr>
      <w:r w:rsidRPr="002F116F">
        <w:rPr>
          <w:sz w:val="18"/>
          <w:szCs w:val="18"/>
        </w:rPr>
        <w:t>3.33.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календарных дней с даты регистрации заявления об исправлении технической ошибки в Администрации.</w:t>
      </w:r>
    </w:p>
    <w:p w:rsidR="002F116F" w:rsidRPr="002F116F" w:rsidRDefault="002F116F" w:rsidP="002F116F">
      <w:pPr>
        <w:autoSpaceDE w:val="0"/>
        <w:autoSpaceDN w:val="0"/>
        <w:jc w:val="both"/>
        <w:rPr>
          <w:sz w:val="18"/>
          <w:szCs w:val="18"/>
        </w:rPr>
      </w:pPr>
      <w:r w:rsidRPr="002F116F">
        <w:rPr>
          <w:sz w:val="18"/>
          <w:szCs w:val="18"/>
        </w:rPr>
        <w:t>3.34.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2F116F" w:rsidRPr="002F116F" w:rsidRDefault="002F116F" w:rsidP="002F116F">
      <w:pPr>
        <w:autoSpaceDE w:val="0"/>
        <w:autoSpaceDN w:val="0"/>
        <w:jc w:val="both"/>
        <w:rPr>
          <w:sz w:val="18"/>
          <w:szCs w:val="18"/>
        </w:rPr>
      </w:pPr>
      <w:r w:rsidRPr="002F116F">
        <w:rPr>
          <w:sz w:val="18"/>
          <w:szCs w:val="18"/>
        </w:rPr>
        <w:t>1) в случае наличия технической ошибки в выданном в результате предоставления муниципальной услуги документе - решение, с внесенными изменениями;</w:t>
      </w:r>
    </w:p>
    <w:p w:rsidR="002F116F" w:rsidRPr="002F116F" w:rsidRDefault="002F116F" w:rsidP="002F116F">
      <w:pPr>
        <w:autoSpaceDE w:val="0"/>
        <w:autoSpaceDN w:val="0"/>
        <w:jc w:val="both"/>
        <w:rPr>
          <w:sz w:val="18"/>
          <w:szCs w:val="18"/>
        </w:rPr>
      </w:pPr>
      <w:r w:rsidRPr="002F116F">
        <w:rPr>
          <w:sz w:val="18"/>
          <w:szCs w:val="18"/>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F116F" w:rsidRPr="002F116F" w:rsidRDefault="002F116F" w:rsidP="002F116F">
      <w:pPr>
        <w:autoSpaceDE w:val="0"/>
        <w:autoSpaceDN w:val="0"/>
        <w:jc w:val="both"/>
        <w:rPr>
          <w:sz w:val="18"/>
          <w:szCs w:val="18"/>
        </w:rPr>
      </w:pPr>
      <w:r w:rsidRPr="002F116F">
        <w:rPr>
          <w:sz w:val="18"/>
          <w:szCs w:val="18"/>
        </w:rPr>
        <w:t>3.35.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2F116F" w:rsidRPr="002F116F" w:rsidRDefault="002F116F" w:rsidP="002F116F">
      <w:pPr>
        <w:autoSpaceDE w:val="0"/>
        <w:autoSpaceDN w:val="0"/>
        <w:jc w:val="both"/>
        <w:rPr>
          <w:sz w:val="18"/>
          <w:szCs w:val="18"/>
        </w:rPr>
      </w:pPr>
      <w:r w:rsidRPr="002F116F">
        <w:rPr>
          <w:sz w:val="18"/>
          <w:szCs w:val="18"/>
        </w:rPr>
        <w:t>1) в случае наличия технической ошибки в выданном в результате предоставления муниципальной услуги документе - решение, с внесенными изменениями;</w:t>
      </w:r>
    </w:p>
    <w:p w:rsidR="002F116F" w:rsidRPr="002F116F" w:rsidRDefault="002F116F" w:rsidP="002F116F">
      <w:pPr>
        <w:tabs>
          <w:tab w:val="num" w:pos="0"/>
        </w:tabs>
        <w:jc w:val="both"/>
        <w:rPr>
          <w:sz w:val="18"/>
          <w:szCs w:val="18"/>
        </w:rPr>
      </w:pPr>
      <w:r w:rsidRPr="002F116F">
        <w:rPr>
          <w:sz w:val="18"/>
          <w:szCs w:val="18"/>
        </w:rPr>
        <w:t>2)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2F116F" w:rsidRPr="002F116F" w:rsidRDefault="002F116F" w:rsidP="002F116F">
      <w:pPr>
        <w:autoSpaceDE w:val="0"/>
        <w:autoSpaceDN w:val="0"/>
        <w:jc w:val="center"/>
        <w:rPr>
          <w:b/>
          <w:sz w:val="18"/>
          <w:szCs w:val="18"/>
        </w:rPr>
      </w:pPr>
      <w:r w:rsidRPr="002F116F">
        <w:rPr>
          <w:b/>
          <w:sz w:val="18"/>
          <w:szCs w:val="18"/>
        </w:rPr>
        <w:t>Особенности предоставления муниципальной услуги в МФЦ</w:t>
      </w:r>
    </w:p>
    <w:p w:rsidR="002F116F" w:rsidRPr="002F116F" w:rsidRDefault="002F116F" w:rsidP="002F116F">
      <w:pPr>
        <w:autoSpaceDE w:val="0"/>
        <w:autoSpaceDN w:val="0"/>
        <w:jc w:val="both"/>
        <w:rPr>
          <w:sz w:val="18"/>
          <w:szCs w:val="18"/>
        </w:rPr>
      </w:pPr>
      <w:r w:rsidRPr="002F116F">
        <w:rPr>
          <w:sz w:val="18"/>
          <w:szCs w:val="18"/>
        </w:rPr>
        <w:t>3.36. Заявление может быть подано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2F116F" w:rsidRPr="002F116F" w:rsidRDefault="002F116F" w:rsidP="002F116F">
      <w:pPr>
        <w:autoSpaceDE w:val="0"/>
        <w:autoSpaceDN w:val="0"/>
        <w:jc w:val="both"/>
        <w:rPr>
          <w:sz w:val="18"/>
          <w:szCs w:val="18"/>
        </w:rPr>
      </w:pPr>
      <w:r w:rsidRPr="002F116F">
        <w:rPr>
          <w:sz w:val="18"/>
          <w:szCs w:val="18"/>
        </w:rPr>
        <w:t>3.37. В случае если муниципальная услуга оказывается на базе МФЦ, специалист МФЦ:</w:t>
      </w:r>
    </w:p>
    <w:p w:rsidR="002F116F" w:rsidRPr="002F116F" w:rsidRDefault="002F116F" w:rsidP="002F116F">
      <w:pPr>
        <w:autoSpaceDE w:val="0"/>
        <w:autoSpaceDN w:val="0"/>
        <w:jc w:val="both"/>
        <w:rPr>
          <w:sz w:val="18"/>
          <w:szCs w:val="18"/>
        </w:rPr>
      </w:pPr>
      <w:r w:rsidRPr="002F116F">
        <w:rPr>
          <w:sz w:val="18"/>
          <w:szCs w:val="18"/>
        </w:rPr>
        <w:t>- принимает от заявителя заявление и документы, регистрирует заявление в соответствии с документооборотом МФЦ;</w:t>
      </w:r>
    </w:p>
    <w:p w:rsidR="002F116F" w:rsidRPr="002F116F" w:rsidRDefault="002F116F" w:rsidP="002F116F">
      <w:pPr>
        <w:autoSpaceDE w:val="0"/>
        <w:autoSpaceDN w:val="0"/>
        <w:jc w:val="both"/>
        <w:rPr>
          <w:sz w:val="18"/>
          <w:szCs w:val="18"/>
        </w:rPr>
      </w:pPr>
      <w:r w:rsidRPr="002F116F">
        <w:rPr>
          <w:sz w:val="18"/>
          <w:szCs w:val="18"/>
        </w:rPr>
        <w:t>- проверяет правильность заполнения заявления;</w:t>
      </w:r>
    </w:p>
    <w:p w:rsidR="002F116F" w:rsidRPr="002F116F" w:rsidRDefault="002F116F" w:rsidP="002F116F">
      <w:pPr>
        <w:autoSpaceDE w:val="0"/>
        <w:autoSpaceDN w:val="0"/>
        <w:jc w:val="both"/>
        <w:rPr>
          <w:sz w:val="18"/>
          <w:szCs w:val="18"/>
        </w:rPr>
      </w:pPr>
      <w:r w:rsidRPr="002F116F">
        <w:rPr>
          <w:sz w:val="18"/>
          <w:szCs w:val="18"/>
        </w:rPr>
        <w:t>- проверяет комплектность представленных заявителем документов;</w:t>
      </w:r>
    </w:p>
    <w:p w:rsidR="002F116F" w:rsidRPr="002F116F" w:rsidRDefault="002F116F" w:rsidP="002F116F">
      <w:pPr>
        <w:autoSpaceDE w:val="0"/>
        <w:autoSpaceDN w:val="0"/>
        <w:jc w:val="both"/>
        <w:rPr>
          <w:sz w:val="18"/>
          <w:szCs w:val="18"/>
        </w:rPr>
      </w:pPr>
      <w:r w:rsidRPr="002F116F">
        <w:rPr>
          <w:sz w:val="18"/>
          <w:szCs w:val="18"/>
        </w:rPr>
        <w:t xml:space="preserve">- выдает расписку о принятии заявления и документов с описью представленных документов и указанием срока получения </w:t>
      </w:r>
      <w:r w:rsidR="00D34C45" w:rsidRPr="002F116F">
        <w:rPr>
          <w:sz w:val="18"/>
          <w:szCs w:val="18"/>
        </w:rPr>
        <w:t>результата муниципальной</w:t>
      </w:r>
      <w:r w:rsidRPr="002F116F">
        <w:rPr>
          <w:sz w:val="18"/>
          <w:szCs w:val="18"/>
        </w:rPr>
        <w:t xml:space="preserve"> услуги.</w:t>
      </w:r>
    </w:p>
    <w:p w:rsidR="002F116F" w:rsidRPr="002F116F" w:rsidRDefault="002F116F" w:rsidP="002F116F">
      <w:pPr>
        <w:autoSpaceDE w:val="0"/>
        <w:autoSpaceDN w:val="0"/>
        <w:jc w:val="both"/>
        <w:rPr>
          <w:sz w:val="18"/>
          <w:szCs w:val="18"/>
        </w:rPr>
      </w:pPr>
      <w:r w:rsidRPr="002F116F">
        <w:rPr>
          <w:sz w:val="18"/>
          <w:szCs w:val="18"/>
        </w:rPr>
        <w:t xml:space="preserve">3.38. Передача документов заявителя из МФЦ в </w:t>
      </w:r>
      <w:r w:rsidR="00D34C45" w:rsidRPr="002F116F">
        <w:rPr>
          <w:sz w:val="18"/>
          <w:szCs w:val="18"/>
        </w:rPr>
        <w:t>Администрацию осуществляется</w:t>
      </w:r>
      <w:r w:rsidRPr="002F116F">
        <w:rPr>
          <w:sz w:val="18"/>
          <w:szCs w:val="18"/>
        </w:rPr>
        <w:t xml:space="preserve"> не позднее 1 рабочего дня, следующего за днем регистрации заявления и принятых документов, указанных в </w:t>
      </w:r>
      <w:hyperlink w:anchor="P118" w:history="1">
        <w:r w:rsidRPr="002F116F">
          <w:rPr>
            <w:sz w:val="18"/>
            <w:szCs w:val="18"/>
          </w:rPr>
          <w:t>пункте 2.6.</w:t>
        </w:r>
      </w:hyperlink>
      <w:r w:rsidRPr="002F116F">
        <w:rPr>
          <w:sz w:val="18"/>
          <w:szCs w:val="18"/>
        </w:rPr>
        <w:t xml:space="preserve"> Административного регламента.</w:t>
      </w:r>
    </w:p>
    <w:p w:rsidR="002F116F" w:rsidRPr="002F116F" w:rsidRDefault="002F116F" w:rsidP="002F116F">
      <w:pPr>
        <w:autoSpaceDE w:val="0"/>
        <w:autoSpaceDN w:val="0"/>
        <w:jc w:val="both"/>
        <w:rPr>
          <w:sz w:val="18"/>
          <w:szCs w:val="18"/>
        </w:rPr>
      </w:pPr>
      <w:r w:rsidRPr="002F116F">
        <w:rPr>
          <w:sz w:val="18"/>
          <w:szCs w:val="18"/>
        </w:rPr>
        <w:lastRenderedPageBreak/>
        <w:t>3.39. Передача документов заявителя из МФЦ в Администрацию осуществляется специалистом, ответственным за доставку документов МФЦ, в закрытом конверте под подпись специалисту Администрации, ответственному за прием документов заявителя, в сопроводительной ведомости.</w:t>
      </w:r>
    </w:p>
    <w:p w:rsidR="002F116F" w:rsidRPr="002F116F" w:rsidRDefault="002F116F" w:rsidP="002F116F">
      <w:pPr>
        <w:autoSpaceDE w:val="0"/>
        <w:autoSpaceDN w:val="0"/>
        <w:jc w:val="both"/>
        <w:rPr>
          <w:sz w:val="18"/>
          <w:szCs w:val="18"/>
        </w:rPr>
      </w:pPr>
      <w:r w:rsidRPr="002F116F">
        <w:rPr>
          <w:sz w:val="18"/>
          <w:szCs w:val="18"/>
        </w:rPr>
        <w:t>3.40. В срок получения результата специалист МФЦ, ответственный за доставку документов, получает в</w:t>
      </w:r>
      <w:r w:rsidRPr="002F116F">
        <w:rPr>
          <w:i/>
          <w:sz w:val="18"/>
          <w:szCs w:val="18"/>
        </w:rPr>
        <w:t xml:space="preserve"> </w:t>
      </w:r>
      <w:r w:rsidRPr="002F116F">
        <w:rPr>
          <w:sz w:val="18"/>
          <w:szCs w:val="18"/>
        </w:rPr>
        <w:t>Администрации</w:t>
      </w:r>
      <w:r w:rsidRPr="002F116F">
        <w:rPr>
          <w:i/>
          <w:sz w:val="18"/>
          <w:szCs w:val="18"/>
        </w:rPr>
        <w:t xml:space="preserve"> </w:t>
      </w:r>
      <w:r w:rsidRPr="002F116F">
        <w:rPr>
          <w:sz w:val="18"/>
          <w:szCs w:val="18"/>
        </w:rPr>
        <w:t>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под подпись.</w:t>
      </w:r>
    </w:p>
    <w:p w:rsidR="002F116F" w:rsidRPr="002F116F" w:rsidRDefault="002F116F" w:rsidP="002F116F">
      <w:pPr>
        <w:autoSpaceDE w:val="0"/>
        <w:autoSpaceDN w:val="0"/>
        <w:jc w:val="both"/>
        <w:rPr>
          <w:sz w:val="18"/>
          <w:szCs w:val="18"/>
        </w:rPr>
      </w:pPr>
      <w:r w:rsidRPr="002F116F">
        <w:rPr>
          <w:sz w:val="18"/>
          <w:szCs w:val="18"/>
        </w:rPr>
        <w:t>3.41. Полученные специалистом МФЦ документы регистрируются в установленном МФЦ порядке.</w:t>
      </w:r>
    </w:p>
    <w:p w:rsidR="002F116F" w:rsidRPr="002F116F" w:rsidRDefault="002F116F" w:rsidP="002F116F">
      <w:pPr>
        <w:autoSpaceDE w:val="0"/>
        <w:autoSpaceDN w:val="0"/>
        <w:jc w:val="both"/>
        <w:rPr>
          <w:sz w:val="18"/>
          <w:szCs w:val="18"/>
        </w:rPr>
      </w:pPr>
      <w:r w:rsidRPr="002F116F">
        <w:rPr>
          <w:sz w:val="18"/>
          <w:szCs w:val="18"/>
        </w:rPr>
        <w:t>3.42. Специалисты МФЦ уведомляют с использованием средств телефонной или почтовой связи заявителя о готовности документа, содержащего сведения о результате предоставления муниципальной услуги.</w:t>
      </w:r>
    </w:p>
    <w:p w:rsidR="002F116F" w:rsidRPr="002F116F" w:rsidRDefault="002F116F" w:rsidP="002F116F">
      <w:pPr>
        <w:autoSpaceDE w:val="0"/>
        <w:autoSpaceDN w:val="0"/>
        <w:jc w:val="both"/>
        <w:rPr>
          <w:sz w:val="18"/>
          <w:szCs w:val="18"/>
        </w:rPr>
      </w:pPr>
      <w:r w:rsidRPr="002F116F">
        <w:rPr>
          <w:sz w:val="18"/>
          <w:szCs w:val="18"/>
        </w:rPr>
        <w:t>3.43. Заявитель получает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лично, обратившись в МФЦ после предъявления документов, удостоверяющих его личность.</w:t>
      </w:r>
    </w:p>
    <w:p w:rsidR="002F116F" w:rsidRPr="002F116F" w:rsidRDefault="002F116F" w:rsidP="002F116F">
      <w:pPr>
        <w:autoSpaceDE w:val="0"/>
        <w:autoSpaceDN w:val="0"/>
        <w:jc w:val="both"/>
        <w:rPr>
          <w:sz w:val="18"/>
          <w:szCs w:val="18"/>
        </w:rPr>
      </w:pPr>
      <w:r w:rsidRPr="002F116F">
        <w:rPr>
          <w:sz w:val="18"/>
          <w:szCs w:val="18"/>
        </w:rPr>
        <w:t>От имени заявителя документ, содержащий сведения о результате предоставления муниципальной услуги, вправе получить уполномоченные в соответствии с законодательством Российской Федерации лица.</w:t>
      </w:r>
    </w:p>
    <w:p w:rsidR="002F116F" w:rsidRPr="002F116F" w:rsidRDefault="002F116F" w:rsidP="002F116F">
      <w:pPr>
        <w:tabs>
          <w:tab w:val="left" w:pos="9921"/>
        </w:tabs>
        <w:autoSpaceDE w:val="0"/>
        <w:autoSpaceDN w:val="0"/>
        <w:ind w:right="140"/>
        <w:jc w:val="center"/>
        <w:outlineLvl w:val="1"/>
        <w:rPr>
          <w:b/>
          <w:bCs/>
          <w:sz w:val="18"/>
          <w:szCs w:val="18"/>
        </w:rPr>
      </w:pPr>
      <w:r w:rsidRPr="002F116F">
        <w:rPr>
          <w:b/>
          <w:bCs/>
          <w:sz w:val="18"/>
          <w:szCs w:val="18"/>
        </w:rPr>
        <w:t>IV. Формы контроля за исполнением административного регламента</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4.2. В Администрации проводятся плановые и внеплановые проверки полноты и качества исполнения муниципальной услуги.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Периодичность осуществления проверок определяется главой Администрации.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Плановые и внеплановые проверки проводятся на основании распоряжений Администрации.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4.5. Ответственные исполнители несут персональную ответственность за:</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4.5.1. Соответствие результатов рассмотрения документов требованиям законодательства Российской Федерации;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4.5.2. Соблюдение сроков выполнения административных процедур при предоставлении муниципальной услуги.</w:t>
      </w:r>
    </w:p>
    <w:p w:rsidR="002F116F" w:rsidRPr="002F116F" w:rsidRDefault="002F116F" w:rsidP="002F116F">
      <w:pPr>
        <w:tabs>
          <w:tab w:val="left" w:pos="9921"/>
        </w:tabs>
        <w:autoSpaceDE w:val="0"/>
        <w:autoSpaceDN w:val="0"/>
        <w:ind w:right="53"/>
        <w:jc w:val="both"/>
        <w:outlineLvl w:val="1"/>
        <w:rPr>
          <w:bCs/>
          <w:sz w:val="18"/>
          <w:szCs w:val="18"/>
        </w:rPr>
      </w:pPr>
      <w:r w:rsidRPr="002F116F">
        <w:rPr>
          <w:bCs/>
          <w:sz w:val="18"/>
          <w:szCs w:val="1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2F116F" w:rsidRPr="00D34C45" w:rsidRDefault="002F116F" w:rsidP="002F116F">
      <w:pPr>
        <w:pStyle w:val="411"/>
        <w:shd w:val="clear" w:color="auto" w:fill="auto"/>
        <w:tabs>
          <w:tab w:val="left" w:pos="1291"/>
        </w:tabs>
        <w:spacing w:after="0" w:line="240" w:lineRule="auto"/>
        <w:ind w:firstLine="0"/>
        <w:rPr>
          <w:rStyle w:val="48"/>
          <w:bCs w:val="0"/>
          <w:color w:val="000000"/>
          <w:sz w:val="18"/>
          <w:szCs w:val="18"/>
        </w:rPr>
      </w:pPr>
      <w:r w:rsidRPr="00D34C45">
        <w:rPr>
          <w:rStyle w:val="48"/>
          <w:bCs w:val="0"/>
          <w:color w:val="000000"/>
          <w:sz w:val="18"/>
          <w:szCs w:val="18"/>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w:t>
      </w:r>
      <w:r w:rsidRPr="00D34C45">
        <w:rPr>
          <w:sz w:val="18"/>
          <w:szCs w:val="18"/>
        </w:rPr>
        <w:t xml:space="preserve"> </w:t>
      </w:r>
      <w:r w:rsidRPr="00D34C45">
        <w:rPr>
          <w:rStyle w:val="48"/>
          <w:bCs w:val="0"/>
          <w:color w:val="000000"/>
          <w:sz w:val="18"/>
          <w:szCs w:val="18"/>
        </w:rPr>
        <w:t>работников</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F116F" w:rsidRPr="002F116F" w:rsidRDefault="002F116F" w:rsidP="002F116F">
      <w:pPr>
        <w:tabs>
          <w:tab w:val="left" w:pos="9921"/>
        </w:tabs>
        <w:autoSpaceDE w:val="0"/>
        <w:autoSpaceDN w:val="0"/>
        <w:ind w:right="140"/>
        <w:jc w:val="center"/>
        <w:outlineLvl w:val="1"/>
        <w:rPr>
          <w:b/>
          <w:sz w:val="18"/>
          <w:szCs w:val="18"/>
        </w:rPr>
      </w:pPr>
      <w:r w:rsidRPr="002F116F">
        <w:rPr>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5.6. Жалоба на решения и действия (бездействие) должностных лиц, муниципальных служащих Администрации подается главе Администрации.</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 xml:space="preserve">5.7. Жалоба на решения и действия (бездействие) главы Администрации подается главе Администрации. </w:t>
      </w:r>
    </w:p>
    <w:p w:rsidR="002F116F" w:rsidRPr="002F116F" w:rsidRDefault="002F116F" w:rsidP="002F116F">
      <w:pPr>
        <w:tabs>
          <w:tab w:val="left" w:pos="9921"/>
        </w:tabs>
        <w:autoSpaceDE w:val="0"/>
        <w:autoSpaceDN w:val="0"/>
        <w:ind w:right="140"/>
        <w:jc w:val="center"/>
        <w:outlineLvl w:val="1"/>
        <w:rPr>
          <w:b/>
          <w:sz w:val="18"/>
          <w:szCs w:val="18"/>
        </w:rPr>
      </w:pPr>
      <w:r w:rsidRPr="002F116F">
        <w:rPr>
          <w:b/>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2F116F" w:rsidRPr="002F116F" w:rsidRDefault="002F116F" w:rsidP="002F116F">
      <w:pPr>
        <w:tabs>
          <w:tab w:val="left" w:pos="9921"/>
        </w:tabs>
        <w:autoSpaceDE w:val="0"/>
        <w:autoSpaceDN w:val="0"/>
        <w:ind w:right="-47"/>
        <w:jc w:val="both"/>
        <w:outlineLvl w:val="1"/>
        <w:rPr>
          <w:sz w:val="18"/>
          <w:szCs w:val="18"/>
        </w:rPr>
      </w:pPr>
      <w:r w:rsidRPr="002F116F">
        <w:rPr>
          <w:sz w:val="18"/>
          <w:szCs w:val="18"/>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2F116F" w:rsidRPr="002F116F" w:rsidRDefault="002F116F" w:rsidP="002F116F">
      <w:pPr>
        <w:tabs>
          <w:tab w:val="left" w:pos="9921"/>
        </w:tabs>
        <w:autoSpaceDE w:val="0"/>
        <w:autoSpaceDN w:val="0"/>
        <w:ind w:right="140"/>
        <w:jc w:val="center"/>
        <w:outlineLvl w:val="1"/>
        <w:rPr>
          <w:b/>
          <w:sz w:val="18"/>
          <w:szCs w:val="18"/>
        </w:rPr>
      </w:pPr>
    </w:p>
    <w:p w:rsidR="002F116F" w:rsidRPr="002F116F" w:rsidRDefault="002F116F" w:rsidP="002F116F">
      <w:pPr>
        <w:tabs>
          <w:tab w:val="left" w:pos="9921"/>
        </w:tabs>
        <w:autoSpaceDE w:val="0"/>
        <w:autoSpaceDN w:val="0"/>
        <w:ind w:right="140"/>
        <w:jc w:val="center"/>
        <w:outlineLvl w:val="1"/>
        <w:rPr>
          <w:b/>
          <w:sz w:val="18"/>
          <w:szCs w:val="18"/>
        </w:rPr>
      </w:pPr>
      <w:r w:rsidRPr="002F116F">
        <w:rPr>
          <w:b/>
          <w:sz w:val="18"/>
          <w:szCs w:val="18"/>
        </w:rPr>
        <w:lastRenderedPageBreak/>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5.9. Порядок досудебного (внесудебного) обжалования решений и действий (бездействия) Администрации, а также её должностных лиц, муниципальных служащих регулируются следующими нормативными правовыми актами:</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 ФЗ № 210-ФЗ;</w:t>
      </w:r>
    </w:p>
    <w:p w:rsidR="002F116F" w:rsidRPr="002F116F" w:rsidRDefault="002F116F" w:rsidP="002F116F">
      <w:pPr>
        <w:tabs>
          <w:tab w:val="left" w:pos="9921"/>
        </w:tabs>
        <w:autoSpaceDE w:val="0"/>
        <w:autoSpaceDN w:val="0"/>
        <w:ind w:right="53"/>
        <w:jc w:val="both"/>
        <w:outlineLvl w:val="1"/>
        <w:rPr>
          <w:sz w:val="18"/>
          <w:szCs w:val="18"/>
        </w:rPr>
      </w:pPr>
      <w:r w:rsidRPr="002F116F">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F116F" w:rsidRPr="002F116F" w:rsidRDefault="002F116F" w:rsidP="002F116F">
      <w:pPr>
        <w:jc w:val="both"/>
        <w:rPr>
          <w:position w:val="-2"/>
          <w:sz w:val="18"/>
          <w:szCs w:val="18"/>
        </w:rPr>
      </w:pPr>
      <w:r w:rsidRPr="002F116F">
        <w:rPr>
          <w:sz w:val="18"/>
          <w:szCs w:val="18"/>
        </w:rPr>
        <w:t xml:space="preserve">- постановление Администрации </w:t>
      </w:r>
      <w:r w:rsidRPr="002F116F">
        <w:rPr>
          <w:position w:val="-2"/>
          <w:sz w:val="18"/>
          <w:szCs w:val="18"/>
        </w:rPr>
        <w:t>от 23.11.2018 № 80 «</w:t>
      </w:r>
      <w:r w:rsidRPr="002F116F">
        <w:rPr>
          <w:sz w:val="18"/>
          <w:szCs w:val="18"/>
        </w:rPr>
        <w:t xml:space="preserve">Об утверждении Порядка подачи и рассмотрения жалоб на решения и действия (бездействие) администрации </w:t>
      </w:r>
      <w:r w:rsidRPr="002F116F">
        <w:rPr>
          <w:color w:val="000000"/>
          <w:sz w:val="18"/>
          <w:szCs w:val="18"/>
        </w:rPr>
        <w:t>Мошковского сельсовета</w:t>
      </w:r>
      <w:r w:rsidRPr="002F116F">
        <w:rPr>
          <w:sz w:val="18"/>
          <w:szCs w:val="18"/>
        </w:rPr>
        <w:t xml:space="preserve"> Бековского района Пензенской области, должностных лиц, муниципальных служащих администрации </w:t>
      </w:r>
      <w:r w:rsidRPr="002F116F">
        <w:rPr>
          <w:color w:val="000000"/>
          <w:sz w:val="18"/>
          <w:szCs w:val="18"/>
        </w:rPr>
        <w:t>Мошковского сельсовета</w:t>
      </w:r>
      <w:r w:rsidRPr="002F116F">
        <w:rPr>
          <w:sz w:val="18"/>
          <w:szCs w:val="18"/>
        </w:rPr>
        <w:t xml:space="preserve"> Бековского района Пензенской области при предоставлении муниципальных услуг</w:t>
      </w:r>
      <w:r w:rsidRPr="002F116F">
        <w:rPr>
          <w:position w:val="-2"/>
          <w:sz w:val="18"/>
          <w:szCs w:val="18"/>
        </w:rPr>
        <w:t>».</w:t>
      </w:r>
    </w:p>
    <w:p w:rsidR="00D34C45" w:rsidRDefault="002F116F" w:rsidP="00D34C45">
      <w:pPr>
        <w:tabs>
          <w:tab w:val="left" w:pos="9921"/>
        </w:tabs>
        <w:autoSpaceDE w:val="0"/>
        <w:autoSpaceDN w:val="0"/>
        <w:ind w:right="53"/>
        <w:jc w:val="both"/>
        <w:outlineLvl w:val="1"/>
        <w:rPr>
          <w:sz w:val="18"/>
          <w:szCs w:val="18"/>
        </w:rPr>
      </w:pPr>
      <w:r w:rsidRPr="002F116F">
        <w:rPr>
          <w:sz w:val="18"/>
          <w:szCs w:val="18"/>
        </w:rPr>
        <w:t>5.10. Рассмотрение жалоб на решение и действия (бездействия) МФЦ, работников МФЦ, осуществляется с учетом особенностей, установленных учредителем МФЦ в соответствии со ст. статьей 11.2 ФЗ № 210-ФЗ.</w:t>
      </w:r>
    </w:p>
    <w:p w:rsidR="00D34C45" w:rsidRDefault="00D34C45" w:rsidP="00D34C45">
      <w:pPr>
        <w:tabs>
          <w:tab w:val="left" w:pos="9921"/>
        </w:tabs>
        <w:autoSpaceDE w:val="0"/>
        <w:autoSpaceDN w:val="0"/>
        <w:ind w:right="53"/>
        <w:jc w:val="both"/>
        <w:outlineLvl w:val="1"/>
        <w:rPr>
          <w:sz w:val="18"/>
          <w:szCs w:val="18"/>
        </w:rPr>
      </w:pPr>
    </w:p>
    <w:p w:rsidR="002F116F" w:rsidRPr="002F116F" w:rsidRDefault="002F116F" w:rsidP="00D34C45">
      <w:pPr>
        <w:tabs>
          <w:tab w:val="left" w:pos="9921"/>
        </w:tabs>
        <w:autoSpaceDE w:val="0"/>
        <w:autoSpaceDN w:val="0"/>
        <w:ind w:right="53"/>
        <w:jc w:val="right"/>
        <w:outlineLvl w:val="1"/>
        <w:rPr>
          <w:sz w:val="18"/>
          <w:szCs w:val="18"/>
        </w:rPr>
      </w:pPr>
      <w:r w:rsidRPr="002F116F">
        <w:rPr>
          <w:sz w:val="18"/>
          <w:szCs w:val="18"/>
        </w:rPr>
        <w:t xml:space="preserve">Приложение </w:t>
      </w:r>
    </w:p>
    <w:p w:rsidR="002F116F" w:rsidRPr="002F116F" w:rsidRDefault="002F116F" w:rsidP="002F116F">
      <w:pPr>
        <w:tabs>
          <w:tab w:val="left" w:pos="9921"/>
        </w:tabs>
        <w:autoSpaceDE w:val="0"/>
        <w:autoSpaceDN w:val="0"/>
        <w:ind w:right="53"/>
        <w:jc w:val="right"/>
        <w:outlineLvl w:val="1"/>
        <w:rPr>
          <w:sz w:val="18"/>
          <w:szCs w:val="18"/>
        </w:rPr>
      </w:pPr>
      <w:r w:rsidRPr="002F116F">
        <w:rPr>
          <w:sz w:val="18"/>
          <w:szCs w:val="18"/>
        </w:rPr>
        <w:t xml:space="preserve">к административному регламенту </w:t>
      </w:r>
    </w:p>
    <w:p w:rsidR="002F116F" w:rsidRPr="002F116F" w:rsidRDefault="002F116F" w:rsidP="002F116F">
      <w:pPr>
        <w:tabs>
          <w:tab w:val="left" w:pos="9921"/>
        </w:tabs>
        <w:autoSpaceDE w:val="0"/>
        <w:autoSpaceDN w:val="0"/>
        <w:ind w:right="53"/>
        <w:jc w:val="right"/>
        <w:outlineLvl w:val="1"/>
        <w:rPr>
          <w:sz w:val="18"/>
          <w:szCs w:val="18"/>
        </w:rPr>
      </w:pPr>
      <w:r w:rsidRPr="002F116F">
        <w:rPr>
          <w:sz w:val="18"/>
          <w:szCs w:val="18"/>
        </w:rPr>
        <w:t xml:space="preserve">предоставления муниципальной услуги </w:t>
      </w:r>
    </w:p>
    <w:p w:rsidR="002F116F" w:rsidRPr="002F116F" w:rsidRDefault="002F116F" w:rsidP="002F116F">
      <w:pPr>
        <w:tabs>
          <w:tab w:val="left" w:pos="9921"/>
        </w:tabs>
        <w:autoSpaceDE w:val="0"/>
        <w:autoSpaceDN w:val="0"/>
        <w:ind w:right="53"/>
        <w:jc w:val="right"/>
        <w:outlineLvl w:val="1"/>
        <w:rPr>
          <w:sz w:val="18"/>
          <w:szCs w:val="18"/>
        </w:rPr>
      </w:pPr>
      <w:r w:rsidRPr="002F116F">
        <w:rPr>
          <w:sz w:val="18"/>
          <w:szCs w:val="18"/>
        </w:rPr>
        <w:t>«Признание садового дома жилым домом</w:t>
      </w:r>
    </w:p>
    <w:p w:rsidR="002F116F" w:rsidRPr="002F116F" w:rsidRDefault="002F116F" w:rsidP="002F116F">
      <w:pPr>
        <w:tabs>
          <w:tab w:val="left" w:pos="9921"/>
        </w:tabs>
        <w:autoSpaceDE w:val="0"/>
        <w:autoSpaceDN w:val="0"/>
        <w:ind w:right="53"/>
        <w:jc w:val="right"/>
        <w:outlineLvl w:val="1"/>
        <w:rPr>
          <w:sz w:val="18"/>
          <w:szCs w:val="18"/>
        </w:rPr>
      </w:pPr>
      <w:r w:rsidRPr="002F116F">
        <w:rPr>
          <w:sz w:val="18"/>
          <w:szCs w:val="18"/>
        </w:rPr>
        <w:t xml:space="preserve"> и жилого дома садовым домом»</w:t>
      </w:r>
    </w:p>
    <w:p w:rsidR="002F116F" w:rsidRPr="002F116F" w:rsidRDefault="002F116F" w:rsidP="002F116F">
      <w:pPr>
        <w:tabs>
          <w:tab w:val="left" w:pos="9921"/>
        </w:tabs>
        <w:autoSpaceDE w:val="0"/>
        <w:autoSpaceDN w:val="0"/>
        <w:ind w:right="140"/>
        <w:jc w:val="right"/>
        <w:rPr>
          <w:sz w:val="18"/>
          <w:szCs w:val="18"/>
        </w:rPr>
      </w:pPr>
      <w:bookmarkStart w:id="13" w:name="P461"/>
      <w:bookmarkEnd w:id="13"/>
    </w:p>
    <w:p w:rsidR="002F116F" w:rsidRPr="002F116F" w:rsidRDefault="002F116F" w:rsidP="002F116F">
      <w:pPr>
        <w:autoSpaceDE w:val="0"/>
        <w:autoSpaceDN w:val="0"/>
        <w:jc w:val="right"/>
        <w:rPr>
          <w:sz w:val="18"/>
          <w:szCs w:val="18"/>
        </w:rPr>
      </w:pPr>
      <w:r w:rsidRPr="002F116F">
        <w:rPr>
          <w:sz w:val="18"/>
          <w:szCs w:val="18"/>
        </w:rPr>
        <w:t>Главе администрации</w:t>
      </w:r>
    </w:p>
    <w:p w:rsidR="002F116F" w:rsidRPr="002F116F" w:rsidRDefault="002F116F" w:rsidP="002F116F">
      <w:pPr>
        <w:autoSpaceDE w:val="0"/>
        <w:autoSpaceDN w:val="0"/>
        <w:jc w:val="right"/>
        <w:rPr>
          <w:sz w:val="18"/>
          <w:szCs w:val="18"/>
        </w:rPr>
      </w:pPr>
      <w:r w:rsidRPr="002F116F">
        <w:rPr>
          <w:sz w:val="18"/>
          <w:szCs w:val="18"/>
        </w:rPr>
        <w:t xml:space="preserve"> Мошковского сельсовета Бековского </w:t>
      </w:r>
    </w:p>
    <w:p w:rsidR="002F116F" w:rsidRPr="002F116F" w:rsidRDefault="002F116F" w:rsidP="002F116F">
      <w:pPr>
        <w:autoSpaceDE w:val="0"/>
        <w:autoSpaceDN w:val="0"/>
        <w:jc w:val="right"/>
        <w:rPr>
          <w:sz w:val="18"/>
          <w:szCs w:val="18"/>
        </w:rPr>
      </w:pPr>
      <w:r w:rsidRPr="002F116F">
        <w:rPr>
          <w:sz w:val="18"/>
          <w:szCs w:val="18"/>
        </w:rPr>
        <w:t>района Пензенской области</w:t>
      </w:r>
    </w:p>
    <w:p w:rsidR="002F116F" w:rsidRPr="002F116F" w:rsidRDefault="002F116F" w:rsidP="002F116F">
      <w:pPr>
        <w:autoSpaceDE w:val="0"/>
        <w:autoSpaceDN w:val="0"/>
        <w:jc w:val="right"/>
        <w:rPr>
          <w:sz w:val="18"/>
          <w:szCs w:val="18"/>
        </w:rPr>
      </w:pPr>
      <w:r w:rsidRPr="002F116F">
        <w:rPr>
          <w:sz w:val="18"/>
          <w:szCs w:val="18"/>
        </w:rPr>
        <w:t>от _________________________________________</w:t>
      </w:r>
    </w:p>
    <w:p w:rsidR="002F116F" w:rsidRPr="002F116F" w:rsidRDefault="002F116F" w:rsidP="002F116F">
      <w:pPr>
        <w:autoSpaceDE w:val="0"/>
        <w:autoSpaceDN w:val="0"/>
        <w:jc w:val="right"/>
        <w:rPr>
          <w:sz w:val="18"/>
          <w:szCs w:val="18"/>
        </w:rPr>
      </w:pPr>
      <w:r w:rsidRPr="002F116F">
        <w:rPr>
          <w:sz w:val="18"/>
          <w:szCs w:val="18"/>
        </w:rPr>
        <w:t xml:space="preserve">                                    зарегистрированного(-</w:t>
      </w:r>
      <w:r w:rsidR="00D34C45" w:rsidRPr="002F116F">
        <w:rPr>
          <w:sz w:val="18"/>
          <w:szCs w:val="18"/>
        </w:rPr>
        <w:t>ой) по</w:t>
      </w:r>
      <w:r w:rsidRPr="002F116F">
        <w:rPr>
          <w:sz w:val="18"/>
          <w:szCs w:val="18"/>
        </w:rPr>
        <w:t xml:space="preserve"> адресу:</w:t>
      </w:r>
    </w:p>
    <w:p w:rsidR="002F116F" w:rsidRPr="002F116F" w:rsidRDefault="002F116F" w:rsidP="002F116F">
      <w:pPr>
        <w:autoSpaceDE w:val="0"/>
        <w:autoSpaceDN w:val="0"/>
        <w:jc w:val="center"/>
        <w:rPr>
          <w:sz w:val="18"/>
          <w:szCs w:val="18"/>
        </w:rPr>
      </w:pPr>
      <w:r w:rsidRPr="002F116F">
        <w:rPr>
          <w:sz w:val="18"/>
          <w:szCs w:val="18"/>
        </w:rPr>
        <w:t xml:space="preserve">                                                                 </w:t>
      </w:r>
    </w:p>
    <w:p w:rsidR="002F116F" w:rsidRPr="002F116F" w:rsidRDefault="002F116F" w:rsidP="002F116F">
      <w:pPr>
        <w:autoSpaceDE w:val="0"/>
        <w:autoSpaceDN w:val="0"/>
        <w:jc w:val="right"/>
        <w:rPr>
          <w:sz w:val="18"/>
          <w:szCs w:val="18"/>
        </w:rPr>
      </w:pPr>
      <w:r w:rsidRPr="002F116F">
        <w:rPr>
          <w:sz w:val="18"/>
          <w:szCs w:val="18"/>
        </w:rPr>
        <w:t>почтовый адрес______________________________</w:t>
      </w:r>
    </w:p>
    <w:p w:rsidR="002F116F" w:rsidRPr="002F116F" w:rsidRDefault="002F116F" w:rsidP="002F116F">
      <w:pPr>
        <w:autoSpaceDE w:val="0"/>
        <w:autoSpaceDN w:val="0"/>
        <w:jc w:val="right"/>
        <w:rPr>
          <w:sz w:val="18"/>
          <w:szCs w:val="18"/>
        </w:rPr>
      </w:pPr>
      <w:r w:rsidRPr="002F116F">
        <w:rPr>
          <w:sz w:val="18"/>
          <w:szCs w:val="18"/>
        </w:rPr>
        <w:t xml:space="preserve">                                   __________________________________________             </w:t>
      </w:r>
    </w:p>
    <w:p w:rsidR="002F116F" w:rsidRPr="002F116F" w:rsidRDefault="002F116F" w:rsidP="002F116F">
      <w:pPr>
        <w:autoSpaceDE w:val="0"/>
        <w:autoSpaceDN w:val="0"/>
        <w:jc w:val="right"/>
        <w:rPr>
          <w:sz w:val="18"/>
          <w:szCs w:val="18"/>
        </w:rPr>
      </w:pPr>
      <w:r w:rsidRPr="002F116F">
        <w:rPr>
          <w:sz w:val="18"/>
          <w:szCs w:val="18"/>
        </w:rPr>
        <w:t>или</w:t>
      </w:r>
    </w:p>
    <w:p w:rsidR="002F116F" w:rsidRPr="002F116F" w:rsidRDefault="002F116F" w:rsidP="002F116F">
      <w:pPr>
        <w:autoSpaceDE w:val="0"/>
        <w:autoSpaceDN w:val="0"/>
        <w:jc w:val="right"/>
        <w:rPr>
          <w:sz w:val="18"/>
          <w:szCs w:val="18"/>
        </w:rPr>
      </w:pPr>
      <w:r w:rsidRPr="002F116F">
        <w:rPr>
          <w:sz w:val="18"/>
          <w:szCs w:val="18"/>
        </w:rPr>
        <w:t xml:space="preserve"> эл. почта: ___________________________________</w:t>
      </w:r>
    </w:p>
    <w:p w:rsidR="002F116F" w:rsidRPr="002F116F" w:rsidRDefault="002F116F" w:rsidP="002F116F">
      <w:pPr>
        <w:autoSpaceDE w:val="0"/>
        <w:autoSpaceDN w:val="0"/>
        <w:jc w:val="right"/>
        <w:rPr>
          <w:sz w:val="18"/>
          <w:szCs w:val="18"/>
        </w:rPr>
      </w:pPr>
      <w:r w:rsidRPr="002F116F">
        <w:rPr>
          <w:sz w:val="18"/>
          <w:szCs w:val="18"/>
        </w:rPr>
        <w:t>тел.________________________________________</w:t>
      </w:r>
    </w:p>
    <w:p w:rsidR="002F116F" w:rsidRPr="002F116F" w:rsidRDefault="002F116F" w:rsidP="002F116F">
      <w:pPr>
        <w:autoSpaceDE w:val="0"/>
        <w:autoSpaceDN w:val="0"/>
        <w:jc w:val="right"/>
        <w:rPr>
          <w:sz w:val="18"/>
          <w:szCs w:val="18"/>
        </w:rPr>
      </w:pPr>
      <w:r w:rsidRPr="002F116F">
        <w:rPr>
          <w:sz w:val="18"/>
          <w:szCs w:val="18"/>
        </w:rPr>
        <w:t>документ, удостоверяющий личность:</w:t>
      </w:r>
    </w:p>
    <w:p w:rsidR="002F116F" w:rsidRPr="002F116F" w:rsidRDefault="002F116F" w:rsidP="002F116F">
      <w:pPr>
        <w:autoSpaceDE w:val="0"/>
        <w:autoSpaceDN w:val="0"/>
        <w:jc w:val="right"/>
        <w:rPr>
          <w:sz w:val="18"/>
          <w:szCs w:val="18"/>
        </w:rPr>
      </w:pPr>
      <w:r w:rsidRPr="002F116F">
        <w:rPr>
          <w:sz w:val="18"/>
          <w:szCs w:val="18"/>
        </w:rPr>
        <w:t xml:space="preserve">                                ___________________________________________</w:t>
      </w:r>
    </w:p>
    <w:p w:rsidR="002F116F" w:rsidRPr="002F116F" w:rsidRDefault="002F116F" w:rsidP="002F116F">
      <w:pPr>
        <w:autoSpaceDE w:val="0"/>
        <w:autoSpaceDN w:val="0"/>
        <w:jc w:val="right"/>
        <w:rPr>
          <w:sz w:val="18"/>
          <w:szCs w:val="18"/>
        </w:rPr>
      </w:pPr>
      <w:r w:rsidRPr="002F116F">
        <w:rPr>
          <w:sz w:val="18"/>
          <w:szCs w:val="18"/>
        </w:rPr>
        <w:t>серия __________ номер ______________________</w:t>
      </w:r>
    </w:p>
    <w:p w:rsidR="002F116F" w:rsidRPr="002F116F" w:rsidRDefault="002F116F" w:rsidP="002F116F">
      <w:pPr>
        <w:autoSpaceDE w:val="0"/>
        <w:autoSpaceDN w:val="0"/>
        <w:jc w:val="right"/>
        <w:rPr>
          <w:sz w:val="18"/>
          <w:szCs w:val="18"/>
        </w:rPr>
      </w:pPr>
      <w:r w:rsidRPr="002F116F">
        <w:rPr>
          <w:sz w:val="18"/>
          <w:szCs w:val="18"/>
        </w:rPr>
        <w:t>кем и когда выдан: __________________________</w:t>
      </w:r>
    </w:p>
    <w:p w:rsidR="002F116F" w:rsidRPr="002F116F" w:rsidRDefault="002F116F" w:rsidP="002F116F">
      <w:pPr>
        <w:autoSpaceDE w:val="0"/>
        <w:autoSpaceDN w:val="0"/>
        <w:jc w:val="right"/>
        <w:rPr>
          <w:sz w:val="18"/>
          <w:szCs w:val="18"/>
        </w:rPr>
      </w:pPr>
      <w:r w:rsidRPr="002F116F">
        <w:rPr>
          <w:sz w:val="18"/>
          <w:szCs w:val="18"/>
        </w:rPr>
        <w:t xml:space="preserve">                                  __________________________________________</w:t>
      </w:r>
    </w:p>
    <w:p w:rsidR="002F116F" w:rsidRPr="002F116F" w:rsidRDefault="002F116F" w:rsidP="002F116F">
      <w:pPr>
        <w:autoSpaceDE w:val="0"/>
        <w:autoSpaceDN w:val="0"/>
        <w:jc w:val="right"/>
        <w:rPr>
          <w:sz w:val="18"/>
          <w:szCs w:val="18"/>
        </w:rPr>
      </w:pPr>
      <w:r w:rsidRPr="002F116F">
        <w:rPr>
          <w:sz w:val="18"/>
          <w:szCs w:val="18"/>
        </w:rPr>
        <w:t>государственный номер записи</w:t>
      </w:r>
    </w:p>
    <w:p w:rsidR="002F116F" w:rsidRPr="002F116F" w:rsidRDefault="002F116F" w:rsidP="002F116F">
      <w:pPr>
        <w:autoSpaceDE w:val="0"/>
        <w:autoSpaceDN w:val="0"/>
        <w:jc w:val="right"/>
        <w:rPr>
          <w:sz w:val="18"/>
          <w:szCs w:val="18"/>
        </w:rPr>
      </w:pPr>
      <w:r w:rsidRPr="002F116F">
        <w:rPr>
          <w:sz w:val="18"/>
          <w:szCs w:val="18"/>
        </w:rPr>
        <w:t>регистрации юридического лица:</w:t>
      </w:r>
    </w:p>
    <w:p w:rsidR="002F116F" w:rsidRPr="002F116F" w:rsidRDefault="002F116F" w:rsidP="002F116F">
      <w:pPr>
        <w:autoSpaceDE w:val="0"/>
        <w:autoSpaceDN w:val="0"/>
        <w:jc w:val="right"/>
        <w:rPr>
          <w:sz w:val="18"/>
          <w:szCs w:val="18"/>
        </w:rPr>
      </w:pPr>
      <w:r w:rsidRPr="002F116F">
        <w:rPr>
          <w:sz w:val="18"/>
          <w:szCs w:val="18"/>
        </w:rPr>
        <w:t xml:space="preserve">                                  ___________________________________________</w:t>
      </w:r>
    </w:p>
    <w:p w:rsidR="002F116F" w:rsidRPr="002F116F" w:rsidRDefault="002F116F" w:rsidP="002F116F">
      <w:pPr>
        <w:autoSpaceDE w:val="0"/>
        <w:autoSpaceDN w:val="0"/>
        <w:jc w:val="center"/>
        <w:rPr>
          <w:sz w:val="18"/>
          <w:szCs w:val="18"/>
        </w:rPr>
      </w:pPr>
      <w:r w:rsidRPr="002F116F">
        <w:rPr>
          <w:sz w:val="18"/>
          <w:szCs w:val="18"/>
        </w:rPr>
        <w:t xml:space="preserve">                                                                идентификационный номер налогоплательщика </w:t>
      </w:r>
    </w:p>
    <w:p w:rsidR="002F116F" w:rsidRPr="002F116F" w:rsidRDefault="002F116F" w:rsidP="002F116F">
      <w:pPr>
        <w:autoSpaceDE w:val="0"/>
        <w:autoSpaceDN w:val="0"/>
        <w:jc w:val="right"/>
        <w:rPr>
          <w:sz w:val="18"/>
          <w:szCs w:val="18"/>
        </w:rPr>
      </w:pPr>
      <w:r w:rsidRPr="002F116F">
        <w:rPr>
          <w:sz w:val="18"/>
          <w:szCs w:val="18"/>
        </w:rPr>
        <w:t xml:space="preserve">                                   ___________________________________________</w:t>
      </w:r>
    </w:p>
    <w:p w:rsidR="002F116F" w:rsidRPr="002F116F" w:rsidRDefault="002F116F" w:rsidP="002F116F">
      <w:pPr>
        <w:tabs>
          <w:tab w:val="left" w:pos="9921"/>
        </w:tabs>
        <w:autoSpaceDE w:val="0"/>
        <w:autoSpaceDN w:val="0"/>
        <w:ind w:right="140"/>
        <w:rPr>
          <w:sz w:val="18"/>
          <w:szCs w:val="18"/>
        </w:rPr>
      </w:pPr>
    </w:p>
    <w:p w:rsidR="002F116F" w:rsidRPr="002F116F" w:rsidRDefault="002F116F" w:rsidP="002F116F">
      <w:pPr>
        <w:tabs>
          <w:tab w:val="left" w:pos="9921"/>
        </w:tabs>
        <w:autoSpaceDE w:val="0"/>
        <w:autoSpaceDN w:val="0"/>
        <w:ind w:right="140"/>
        <w:jc w:val="center"/>
        <w:rPr>
          <w:sz w:val="18"/>
          <w:szCs w:val="18"/>
        </w:rPr>
      </w:pPr>
      <w:bookmarkStart w:id="14" w:name="P715"/>
      <w:bookmarkEnd w:id="14"/>
      <w:r w:rsidRPr="002F116F">
        <w:rPr>
          <w:sz w:val="18"/>
          <w:szCs w:val="18"/>
        </w:rPr>
        <w:t>ЗАЯВЛЕНИЕ</w:t>
      </w:r>
    </w:p>
    <w:p w:rsidR="002F116F" w:rsidRPr="002F116F" w:rsidRDefault="002F116F" w:rsidP="002F116F">
      <w:pPr>
        <w:tabs>
          <w:tab w:val="left" w:pos="9921"/>
        </w:tabs>
        <w:autoSpaceDE w:val="0"/>
        <w:autoSpaceDN w:val="0"/>
        <w:ind w:right="140"/>
        <w:jc w:val="center"/>
        <w:rPr>
          <w:sz w:val="18"/>
          <w:szCs w:val="18"/>
        </w:rPr>
      </w:pPr>
    </w:p>
    <w:p w:rsidR="002F116F" w:rsidRPr="002F116F" w:rsidRDefault="002F116F" w:rsidP="002F116F">
      <w:pPr>
        <w:keepNext/>
        <w:tabs>
          <w:tab w:val="num" w:pos="0"/>
          <w:tab w:val="left" w:pos="9921"/>
        </w:tabs>
        <w:ind w:right="140"/>
        <w:jc w:val="both"/>
        <w:outlineLvl w:val="0"/>
        <w:rPr>
          <w:sz w:val="18"/>
          <w:szCs w:val="18"/>
        </w:rPr>
      </w:pPr>
      <w:r w:rsidRPr="002F116F">
        <w:rPr>
          <w:sz w:val="18"/>
          <w:szCs w:val="18"/>
        </w:rPr>
        <w:t>Прошу признать   садовый дом жилым домом / жилой дом садовым домом,</w:t>
      </w:r>
    </w:p>
    <w:p w:rsidR="002F116F" w:rsidRPr="002F116F" w:rsidRDefault="002F116F" w:rsidP="002F116F">
      <w:pPr>
        <w:tabs>
          <w:tab w:val="left" w:pos="9921"/>
        </w:tabs>
        <w:ind w:right="140"/>
        <w:jc w:val="both"/>
        <w:rPr>
          <w:sz w:val="18"/>
          <w:szCs w:val="18"/>
        </w:rPr>
      </w:pPr>
      <w:r w:rsidRPr="002F116F">
        <w:rPr>
          <w:sz w:val="18"/>
          <w:szCs w:val="18"/>
        </w:rPr>
        <w:t xml:space="preserve">                                                     (ненужное зачеркнуть)</w:t>
      </w:r>
    </w:p>
    <w:p w:rsidR="002F116F" w:rsidRPr="002F116F" w:rsidRDefault="002F116F" w:rsidP="002F116F">
      <w:pPr>
        <w:tabs>
          <w:tab w:val="left" w:pos="9921"/>
        </w:tabs>
        <w:ind w:right="140"/>
        <w:jc w:val="both"/>
        <w:rPr>
          <w:sz w:val="18"/>
          <w:szCs w:val="18"/>
        </w:rPr>
      </w:pPr>
      <w:r w:rsidRPr="002F116F">
        <w:rPr>
          <w:sz w:val="18"/>
          <w:szCs w:val="18"/>
        </w:rPr>
        <w:t>Кадастровый номер садового дома или жилого дома _________________________</w:t>
      </w:r>
    </w:p>
    <w:p w:rsidR="002F116F" w:rsidRPr="002F116F" w:rsidRDefault="002F116F" w:rsidP="002F116F">
      <w:pPr>
        <w:tabs>
          <w:tab w:val="left" w:pos="9921"/>
        </w:tabs>
        <w:ind w:right="140"/>
        <w:jc w:val="both"/>
        <w:rPr>
          <w:sz w:val="18"/>
          <w:szCs w:val="18"/>
        </w:rPr>
      </w:pPr>
      <w:r w:rsidRPr="002F116F">
        <w:rPr>
          <w:sz w:val="18"/>
          <w:szCs w:val="18"/>
        </w:rPr>
        <w:t>Кадастровый номер земельного участка, на котором расположен садовый дом или жилой дом _______________________</w:t>
      </w:r>
      <w:r w:rsidR="008C45DF">
        <w:rPr>
          <w:sz w:val="18"/>
          <w:szCs w:val="18"/>
        </w:rPr>
        <w:t>_________</w:t>
      </w:r>
    </w:p>
    <w:p w:rsidR="002F116F" w:rsidRPr="002F116F" w:rsidRDefault="002F116F" w:rsidP="002F116F">
      <w:pPr>
        <w:tabs>
          <w:tab w:val="left" w:pos="9921"/>
        </w:tabs>
        <w:ind w:right="140"/>
        <w:rPr>
          <w:sz w:val="18"/>
          <w:szCs w:val="18"/>
        </w:rPr>
      </w:pPr>
    </w:p>
    <w:p w:rsidR="002F116F" w:rsidRPr="002F116F" w:rsidRDefault="002F116F" w:rsidP="002F116F">
      <w:pPr>
        <w:tabs>
          <w:tab w:val="left" w:pos="9921"/>
        </w:tabs>
        <w:ind w:right="140"/>
        <w:rPr>
          <w:sz w:val="18"/>
          <w:szCs w:val="18"/>
        </w:rPr>
      </w:pPr>
      <w:r w:rsidRPr="002F116F">
        <w:rPr>
          <w:sz w:val="18"/>
          <w:szCs w:val="18"/>
        </w:rPr>
        <w:t>Способ получения результатов (нужное указать):</w:t>
      </w:r>
    </w:p>
    <w:p w:rsidR="002F116F" w:rsidRPr="002F116F" w:rsidRDefault="002F116F" w:rsidP="002F116F">
      <w:pPr>
        <w:numPr>
          <w:ilvl w:val="0"/>
          <w:numId w:val="39"/>
        </w:numPr>
        <w:tabs>
          <w:tab w:val="left" w:pos="795"/>
          <w:tab w:val="left" w:pos="9921"/>
        </w:tabs>
        <w:suppressAutoHyphens/>
        <w:ind w:right="140" w:firstLine="0"/>
        <w:jc w:val="both"/>
        <w:rPr>
          <w:sz w:val="18"/>
          <w:szCs w:val="18"/>
        </w:rPr>
      </w:pPr>
      <w:r w:rsidRPr="002F116F">
        <w:rPr>
          <w:sz w:val="18"/>
          <w:szCs w:val="18"/>
        </w:rPr>
        <w:t>- почтовое отправление с уведомлением о вручении;</w:t>
      </w:r>
    </w:p>
    <w:p w:rsidR="002F116F" w:rsidRPr="002F116F" w:rsidRDefault="002F116F" w:rsidP="002F116F">
      <w:pPr>
        <w:numPr>
          <w:ilvl w:val="0"/>
          <w:numId w:val="39"/>
        </w:numPr>
        <w:tabs>
          <w:tab w:val="left" w:pos="795"/>
          <w:tab w:val="left" w:pos="9921"/>
        </w:tabs>
        <w:suppressAutoHyphens/>
        <w:ind w:right="140" w:firstLine="0"/>
        <w:jc w:val="both"/>
        <w:rPr>
          <w:sz w:val="18"/>
          <w:szCs w:val="18"/>
        </w:rPr>
      </w:pPr>
      <w:r w:rsidRPr="002F116F">
        <w:rPr>
          <w:sz w:val="18"/>
          <w:szCs w:val="18"/>
        </w:rPr>
        <w:t>- электронная почта;</w:t>
      </w:r>
    </w:p>
    <w:p w:rsidR="002F116F" w:rsidRPr="002F116F" w:rsidRDefault="002F116F" w:rsidP="002F116F">
      <w:pPr>
        <w:numPr>
          <w:ilvl w:val="0"/>
          <w:numId w:val="39"/>
        </w:numPr>
        <w:tabs>
          <w:tab w:val="left" w:pos="795"/>
          <w:tab w:val="left" w:pos="9921"/>
        </w:tabs>
        <w:suppressAutoHyphens/>
        <w:ind w:right="140" w:firstLine="0"/>
        <w:jc w:val="both"/>
        <w:rPr>
          <w:sz w:val="18"/>
          <w:szCs w:val="18"/>
        </w:rPr>
      </w:pPr>
      <w:r w:rsidRPr="002F116F">
        <w:rPr>
          <w:sz w:val="18"/>
          <w:szCs w:val="18"/>
        </w:rPr>
        <w:t>- получение лично в МФЦ;</w:t>
      </w:r>
    </w:p>
    <w:p w:rsidR="002F116F" w:rsidRPr="002F116F" w:rsidRDefault="002F116F" w:rsidP="002F116F">
      <w:pPr>
        <w:numPr>
          <w:ilvl w:val="0"/>
          <w:numId w:val="39"/>
        </w:numPr>
        <w:tabs>
          <w:tab w:val="left" w:pos="795"/>
          <w:tab w:val="left" w:pos="9921"/>
        </w:tabs>
        <w:suppressAutoHyphens/>
        <w:ind w:right="140" w:firstLine="0"/>
        <w:jc w:val="both"/>
        <w:rPr>
          <w:sz w:val="18"/>
          <w:szCs w:val="18"/>
        </w:rPr>
      </w:pPr>
      <w:r w:rsidRPr="002F116F">
        <w:rPr>
          <w:sz w:val="18"/>
          <w:szCs w:val="18"/>
        </w:rPr>
        <w:t>- получение лично в Администрации.</w:t>
      </w:r>
    </w:p>
    <w:p w:rsidR="002F116F" w:rsidRPr="002F116F" w:rsidRDefault="002F116F" w:rsidP="002F116F">
      <w:pPr>
        <w:tabs>
          <w:tab w:val="left" w:pos="9921"/>
        </w:tabs>
        <w:ind w:right="140"/>
        <w:rPr>
          <w:sz w:val="18"/>
          <w:szCs w:val="18"/>
        </w:rPr>
      </w:pPr>
      <w:r w:rsidRPr="002F116F">
        <w:rPr>
          <w:sz w:val="18"/>
          <w:szCs w:val="18"/>
        </w:rPr>
        <w:t xml:space="preserve">Для рассмотрения указанного заявления представляю следующие </w:t>
      </w:r>
      <w:r w:rsidR="00D34C45" w:rsidRPr="002F116F">
        <w:rPr>
          <w:sz w:val="18"/>
          <w:szCs w:val="18"/>
        </w:rPr>
        <w:t>документы: _</w:t>
      </w:r>
      <w:r w:rsidRPr="002F116F">
        <w:rPr>
          <w:sz w:val="18"/>
          <w:szCs w:val="18"/>
        </w:rPr>
        <w:t>______________________________________________________________________________________________________________</w:t>
      </w:r>
    </w:p>
    <w:p w:rsidR="002F116F" w:rsidRPr="002F116F" w:rsidRDefault="002F116F" w:rsidP="002F116F">
      <w:pPr>
        <w:tabs>
          <w:tab w:val="left" w:pos="9921"/>
        </w:tabs>
        <w:ind w:right="140"/>
        <w:rPr>
          <w:sz w:val="18"/>
          <w:szCs w:val="18"/>
        </w:rPr>
      </w:pPr>
      <w:r w:rsidRPr="002F116F">
        <w:rPr>
          <w:sz w:val="18"/>
          <w:szCs w:val="18"/>
        </w:rPr>
        <w:t xml:space="preserve">      </w:t>
      </w:r>
    </w:p>
    <w:p w:rsidR="002F116F" w:rsidRPr="002F116F" w:rsidRDefault="002F116F" w:rsidP="002F116F">
      <w:pPr>
        <w:tabs>
          <w:tab w:val="left" w:pos="9921"/>
        </w:tabs>
        <w:ind w:right="140"/>
        <w:rPr>
          <w:sz w:val="18"/>
          <w:szCs w:val="18"/>
        </w:rPr>
      </w:pPr>
      <w:r w:rsidRPr="002F116F">
        <w:rPr>
          <w:sz w:val="18"/>
          <w:szCs w:val="18"/>
        </w:rPr>
        <w:t>Подпись _________________________                                      ____________________</w:t>
      </w:r>
    </w:p>
    <w:p w:rsidR="002F116F" w:rsidRPr="002F116F" w:rsidRDefault="002F116F" w:rsidP="002F116F">
      <w:pPr>
        <w:tabs>
          <w:tab w:val="left" w:pos="9921"/>
        </w:tabs>
        <w:ind w:right="140"/>
        <w:jc w:val="both"/>
        <w:rPr>
          <w:sz w:val="18"/>
          <w:szCs w:val="18"/>
        </w:rPr>
      </w:pPr>
      <w:r w:rsidRPr="002F116F">
        <w:rPr>
          <w:sz w:val="18"/>
          <w:szCs w:val="18"/>
        </w:rPr>
        <w:t xml:space="preserve">                                 (Ф.И.О.)                                                                (подпись)</w:t>
      </w:r>
    </w:p>
    <w:p w:rsidR="002F116F" w:rsidRPr="002F116F" w:rsidRDefault="002F116F" w:rsidP="002F116F">
      <w:pPr>
        <w:tabs>
          <w:tab w:val="left" w:pos="9921"/>
        </w:tabs>
        <w:ind w:right="140"/>
        <w:jc w:val="both"/>
        <w:rPr>
          <w:b/>
          <w:bCs/>
          <w:kern w:val="2"/>
          <w:sz w:val="18"/>
          <w:szCs w:val="18"/>
        </w:rPr>
      </w:pPr>
      <w:r w:rsidRPr="002F116F">
        <w:rPr>
          <w:sz w:val="18"/>
          <w:szCs w:val="18"/>
        </w:rPr>
        <w:t xml:space="preserve">Дата   </w:t>
      </w:r>
      <w:r w:rsidR="00D34C45" w:rsidRPr="002F116F">
        <w:rPr>
          <w:sz w:val="18"/>
          <w:szCs w:val="18"/>
        </w:rPr>
        <w:t xml:space="preserve">  «</w:t>
      </w:r>
      <w:r w:rsidRPr="002F116F">
        <w:rPr>
          <w:sz w:val="18"/>
          <w:szCs w:val="18"/>
        </w:rPr>
        <w:t>_____» _______________ 20_____ г.</w:t>
      </w:r>
    </w:p>
    <w:p w:rsidR="002F116F" w:rsidRDefault="00D34C45" w:rsidP="002F116F">
      <w:pPr>
        <w:pStyle w:val="afff3"/>
        <w:jc w:val="both"/>
        <w:rPr>
          <w:sz w:val="18"/>
          <w:szCs w:val="18"/>
        </w:rPr>
      </w:pPr>
      <w:r>
        <w:rPr>
          <w:sz w:val="18"/>
          <w:szCs w:val="18"/>
        </w:rPr>
        <w:t>_________________________________________________________________________________________________________________</w:t>
      </w:r>
    </w:p>
    <w:p w:rsidR="00D34C45" w:rsidRDefault="00D34C45" w:rsidP="002F116F">
      <w:pPr>
        <w:pStyle w:val="afff3"/>
        <w:jc w:val="both"/>
        <w:rPr>
          <w:sz w:val="18"/>
          <w:szCs w:val="18"/>
        </w:rPr>
      </w:pPr>
    </w:p>
    <w:p w:rsidR="00776570" w:rsidRDefault="00776570" w:rsidP="00776570">
      <w:pPr>
        <w:pStyle w:val="afff3"/>
        <w:jc w:val="center"/>
        <w:rPr>
          <w:b/>
          <w:sz w:val="18"/>
          <w:szCs w:val="18"/>
        </w:rPr>
      </w:pPr>
    </w:p>
    <w:p w:rsidR="00D34C45" w:rsidRPr="00D34C45" w:rsidRDefault="00D34C45" w:rsidP="00776570">
      <w:pPr>
        <w:pStyle w:val="afff3"/>
        <w:jc w:val="center"/>
        <w:rPr>
          <w:color w:val="000000"/>
          <w:sz w:val="18"/>
          <w:szCs w:val="18"/>
        </w:rPr>
      </w:pPr>
      <w:r w:rsidRPr="008C45DF">
        <w:rPr>
          <w:b/>
          <w:sz w:val="18"/>
          <w:szCs w:val="18"/>
        </w:rPr>
        <w:lastRenderedPageBreak/>
        <w:t>Постановление</w:t>
      </w:r>
      <w:r w:rsidR="008C45DF">
        <w:rPr>
          <w:b/>
          <w:sz w:val="18"/>
          <w:szCs w:val="18"/>
        </w:rPr>
        <w:t xml:space="preserve"> </w:t>
      </w:r>
      <w:r w:rsidR="00C36192">
        <w:rPr>
          <w:b/>
          <w:sz w:val="18"/>
          <w:szCs w:val="18"/>
        </w:rPr>
        <w:t>администрации Мошковского</w:t>
      </w:r>
      <w:r w:rsidR="00776570">
        <w:rPr>
          <w:b/>
          <w:sz w:val="18"/>
          <w:szCs w:val="18"/>
        </w:rPr>
        <w:t xml:space="preserve"> сельсовета Бековского района Пензенской области от 08.06.2020 № 41 «</w:t>
      </w:r>
      <w:r w:rsidRPr="00D34C45">
        <w:rPr>
          <w:b/>
          <w:bCs/>
          <w:color w:val="000000"/>
          <w:sz w:val="18"/>
          <w:szCs w:val="18"/>
        </w:rPr>
        <w:t xml:space="preserve">Об утверждении административного </w:t>
      </w:r>
      <w:r w:rsidRPr="00D34C45">
        <w:rPr>
          <w:b/>
          <w:bCs/>
          <w:iCs/>
          <w:color w:val="000000"/>
          <w:sz w:val="18"/>
          <w:szCs w:val="18"/>
        </w:rPr>
        <w:t>регламента</w:t>
      </w:r>
      <w:r w:rsidRPr="00D34C45">
        <w:rPr>
          <w:b/>
          <w:bCs/>
          <w:color w:val="000000"/>
          <w:sz w:val="18"/>
          <w:szCs w:val="18"/>
        </w:rPr>
        <w:t xml:space="preserve"> предоставления муниципальной услуги «Согласование создания места (площадки) накопления твердых коммунальных отходов»</w:t>
      </w:r>
      <w:r w:rsidR="00776570">
        <w:rPr>
          <w:b/>
          <w:bCs/>
          <w:color w:val="000000"/>
          <w:sz w:val="18"/>
          <w:szCs w:val="18"/>
        </w:rPr>
        <w:t>»</w:t>
      </w:r>
    </w:p>
    <w:p w:rsidR="00D34C45" w:rsidRPr="00D34C45" w:rsidRDefault="00D34C45" w:rsidP="00C36192">
      <w:pPr>
        <w:autoSpaceDE w:val="0"/>
        <w:autoSpaceDN w:val="0"/>
        <w:adjustRightInd w:val="0"/>
        <w:jc w:val="both"/>
        <w:rPr>
          <w:sz w:val="18"/>
          <w:szCs w:val="18"/>
        </w:rPr>
      </w:pPr>
      <w:r w:rsidRPr="00D34C45">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постановлениями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от </w:t>
      </w:r>
      <w:r w:rsidRPr="00D34C45">
        <w:rPr>
          <w:sz w:val="18"/>
          <w:szCs w:val="18"/>
          <w:lang w:eastAsia="ar-SA"/>
        </w:rPr>
        <w:t>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w:t>
      </w:r>
      <w:r w:rsidRPr="00D34C45">
        <w:rPr>
          <w:sz w:val="18"/>
          <w:szCs w:val="18"/>
        </w:rPr>
        <w:t>, статьей 23 Устава Мошковского сельсовета Бековского района Пензенской области,</w:t>
      </w:r>
    </w:p>
    <w:p w:rsidR="00D34C45" w:rsidRPr="00D34C45" w:rsidRDefault="00D34C45" w:rsidP="00C36192">
      <w:pPr>
        <w:jc w:val="center"/>
        <w:rPr>
          <w:b/>
          <w:color w:val="000000"/>
          <w:sz w:val="18"/>
          <w:szCs w:val="18"/>
        </w:rPr>
      </w:pPr>
      <w:r w:rsidRPr="00D34C45">
        <w:rPr>
          <w:color w:val="000000"/>
          <w:sz w:val="18"/>
          <w:szCs w:val="18"/>
        </w:rPr>
        <w:t>администрация Мошковского сельсовета</w:t>
      </w:r>
      <w:r w:rsidRPr="00D34C45">
        <w:rPr>
          <w:b/>
          <w:color w:val="000000"/>
          <w:sz w:val="18"/>
          <w:szCs w:val="18"/>
        </w:rPr>
        <w:t xml:space="preserve"> постановляет:</w:t>
      </w:r>
    </w:p>
    <w:p w:rsidR="00D34C45" w:rsidRPr="00D34C45" w:rsidRDefault="00D34C45" w:rsidP="00C36192">
      <w:pPr>
        <w:jc w:val="both"/>
        <w:rPr>
          <w:color w:val="000000"/>
          <w:sz w:val="18"/>
          <w:szCs w:val="18"/>
        </w:rPr>
      </w:pPr>
      <w:r w:rsidRPr="00D34C45">
        <w:rPr>
          <w:color w:val="000000"/>
          <w:sz w:val="18"/>
          <w:szCs w:val="18"/>
        </w:rPr>
        <w:t>1. Утвердить прилагаемый административный регламент предоставления муниципальной услуги «Согласование создания места (площадки) накопления твердых коммунальных отходов».</w:t>
      </w:r>
    </w:p>
    <w:p w:rsidR="00D34C45" w:rsidRPr="00D34C45" w:rsidRDefault="00D34C45" w:rsidP="00C36192">
      <w:pPr>
        <w:shd w:val="clear" w:color="auto" w:fill="FFFFFF"/>
        <w:jc w:val="both"/>
        <w:rPr>
          <w:sz w:val="18"/>
          <w:szCs w:val="18"/>
        </w:rPr>
      </w:pPr>
      <w:r w:rsidRPr="00D34C45">
        <w:rPr>
          <w:color w:val="000000"/>
          <w:sz w:val="18"/>
          <w:szCs w:val="18"/>
        </w:rPr>
        <w:t xml:space="preserve">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w:t>
      </w:r>
      <w:r w:rsidRPr="00D34C45">
        <w:rPr>
          <w:sz w:val="18"/>
          <w:szCs w:val="18"/>
        </w:rPr>
        <w:t>в информационно-телекоммуникационной сети «Интернет».</w:t>
      </w:r>
    </w:p>
    <w:p w:rsidR="00D34C45" w:rsidRPr="00D34C45" w:rsidRDefault="00D34C45" w:rsidP="00C36192">
      <w:pPr>
        <w:jc w:val="both"/>
        <w:rPr>
          <w:color w:val="000000"/>
          <w:sz w:val="18"/>
          <w:szCs w:val="18"/>
        </w:rPr>
      </w:pPr>
      <w:r w:rsidRPr="00D34C45">
        <w:rPr>
          <w:color w:val="000000"/>
          <w:sz w:val="18"/>
          <w:szCs w:val="18"/>
        </w:rPr>
        <w:t>3. Настоящее постановление вступает в силу после его официального опубликования.</w:t>
      </w:r>
    </w:p>
    <w:p w:rsidR="00D34C45" w:rsidRPr="00D34C45" w:rsidRDefault="00D34C45" w:rsidP="00C36192">
      <w:pPr>
        <w:jc w:val="both"/>
        <w:rPr>
          <w:sz w:val="18"/>
          <w:szCs w:val="18"/>
        </w:rPr>
      </w:pPr>
      <w:r w:rsidRPr="00D34C45">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D34C45" w:rsidRPr="00D34C45" w:rsidRDefault="00D34C45" w:rsidP="00C36192">
      <w:pPr>
        <w:jc w:val="both"/>
        <w:rPr>
          <w:sz w:val="18"/>
          <w:szCs w:val="18"/>
        </w:rPr>
      </w:pPr>
      <w:r w:rsidRPr="00D34C45">
        <w:rPr>
          <w:sz w:val="18"/>
          <w:szCs w:val="18"/>
        </w:rPr>
        <w:t xml:space="preserve">Глава администрации </w:t>
      </w:r>
    </w:p>
    <w:p w:rsidR="00D34C45" w:rsidRDefault="00D34C45" w:rsidP="00C36192">
      <w:pPr>
        <w:jc w:val="both"/>
        <w:rPr>
          <w:sz w:val="18"/>
          <w:szCs w:val="18"/>
        </w:rPr>
      </w:pPr>
      <w:r w:rsidRPr="00D34C45">
        <w:rPr>
          <w:sz w:val="18"/>
          <w:szCs w:val="18"/>
        </w:rPr>
        <w:t>Мошковского сельсовета                                                                И.Б. Гнивковский</w:t>
      </w:r>
    </w:p>
    <w:p w:rsidR="00C36192" w:rsidRPr="00C36192" w:rsidRDefault="00C36192" w:rsidP="00C36192">
      <w:pPr>
        <w:jc w:val="both"/>
        <w:rPr>
          <w:sz w:val="18"/>
          <w:szCs w:val="18"/>
        </w:rPr>
      </w:pPr>
    </w:p>
    <w:p w:rsidR="00C36192" w:rsidRPr="00C36192" w:rsidRDefault="00C36192" w:rsidP="00C36192">
      <w:pPr>
        <w:jc w:val="center"/>
        <w:rPr>
          <w:sz w:val="18"/>
          <w:szCs w:val="18"/>
        </w:rPr>
      </w:pPr>
      <w:r w:rsidRPr="00C36192">
        <w:rPr>
          <w:sz w:val="18"/>
          <w:szCs w:val="18"/>
        </w:rPr>
        <w:t>Утвержден</w:t>
      </w:r>
      <w:r>
        <w:rPr>
          <w:sz w:val="18"/>
          <w:szCs w:val="18"/>
        </w:rPr>
        <w:t xml:space="preserve"> </w:t>
      </w:r>
      <w:r w:rsidRPr="00C36192">
        <w:rPr>
          <w:sz w:val="18"/>
          <w:szCs w:val="18"/>
        </w:rPr>
        <w:t>постановлением администрации Мошковского сельсовета</w:t>
      </w:r>
      <w:r>
        <w:rPr>
          <w:sz w:val="18"/>
          <w:szCs w:val="18"/>
        </w:rPr>
        <w:t xml:space="preserve"> </w:t>
      </w:r>
      <w:r w:rsidRPr="00C36192">
        <w:rPr>
          <w:sz w:val="18"/>
          <w:szCs w:val="18"/>
        </w:rPr>
        <w:t>от 08.06.2020 № 41</w:t>
      </w:r>
    </w:p>
    <w:p w:rsidR="00C36192" w:rsidRPr="00C36192" w:rsidRDefault="00C36192" w:rsidP="00C36192">
      <w:pPr>
        <w:jc w:val="both"/>
        <w:rPr>
          <w:color w:val="000000"/>
          <w:sz w:val="18"/>
          <w:szCs w:val="18"/>
        </w:rPr>
      </w:pPr>
    </w:p>
    <w:p w:rsidR="00C36192" w:rsidRPr="00C36192" w:rsidRDefault="00C36192" w:rsidP="00C36192">
      <w:pPr>
        <w:jc w:val="center"/>
        <w:rPr>
          <w:color w:val="000000"/>
          <w:sz w:val="18"/>
          <w:szCs w:val="18"/>
        </w:rPr>
      </w:pPr>
      <w:r w:rsidRPr="00C36192">
        <w:rPr>
          <w:b/>
          <w:bCs/>
          <w:color w:val="000000"/>
          <w:sz w:val="18"/>
          <w:szCs w:val="18"/>
        </w:rPr>
        <w:t>Административный регламент</w:t>
      </w:r>
      <w:r>
        <w:rPr>
          <w:b/>
          <w:bCs/>
          <w:color w:val="000000"/>
          <w:sz w:val="18"/>
          <w:szCs w:val="18"/>
        </w:rPr>
        <w:t xml:space="preserve"> </w:t>
      </w:r>
      <w:r w:rsidRPr="00C36192">
        <w:rPr>
          <w:b/>
          <w:bCs/>
          <w:color w:val="000000"/>
          <w:sz w:val="18"/>
          <w:szCs w:val="18"/>
        </w:rPr>
        <w:t>предоставления муниципальной услуги «Согласование создания места (площадки) накопления твердых коммунальных отходов»</w:t>
      </w:r>
    </w:p>
    <w:p w:rsidR="00C36192" w:rsidRDefault="00C36192" w:rsidP="00C36192">
      <w:pPr>
        <w:jc w:val="center"/>
        <w:rPr>
          <w:b/>
          <w:bCs/>
          <w:color w:val="000000"/>
          <w:sz w:val="18"/>
          <w:szCs w:val="18"/>
        </w:rPr>
      </w:pPr>
    </w:p>
    <w:p w:rsidR="00C36192" w:rsidRPr="00C36192" w:rsidRDefault="00C36192" w:rsidP="00C36192">
      <w:pPr>
        <w:jc w:val="center"/>
        <w:rPr>
          <w:b/>
          <w:bCs/>
          <w:color w:val="000000"/>
          <w:sz w:val="18"/>
          <w:szCs w:val="18"/>
        </w:rPr>
      </w:pPr>
      <w:r w:rsidRPr="00C36192">
        <w:rPr>
          <w:b/>
          <w:bCs/>
          <w:color w:val="000000"/>
          <w:sz w:val="18"/>
          <w:szCs w:val="18"/>
        </w:rPr>
        <w:t>I. Общие положения</w:t>
      </w:r>
    </w:p>
    <w:p w:rsidR="00C36192" w:rsidRPr="00C36192" w:rsidRDefault="00C36192" w:rsidP="00C36192">
      <w:pPr>
        <w:jc w:val="center"/>
        <w:rPr>
          <w:b/>
          <w:bCs/>
          <w:color w:val="000000"/>
          <w:sz w:val="18"/>
          <w:szCs w:val="18"/>
        </w:rPr>
      </w:pPr>
      <w:r w:rsidRPr="00C36192">
        <w:rPr>
          <w:b/>
          <w:bCs/>
          <w:color w:val="000000"/>
          <w:sz w:val="18"/>
          <w:szCs w:val="18"/>
        </w:rPr>
        <w:t>Предмет регулирования</w:t>
      </w:r>
    </w:p>
    <w:p w:rsidR="00C36192" w:rsidRPr="00C36192" w:rsidRDefault="00C36192" w:rsidP="00C36192">
      <w:pPr>
        <w:jc w:val="both"/>
        <w:rPr>
          <w:bCs/>
          <w:color w:val="000000"/>
          <w:sz w:val="18"/>
          <w:szCs w:val="18"/>
        </w:rPr>
      </w:pPr>
      <w:r w:rsidRPr="00C36192">
        <w:rPr>
          <w:bCs/>
          <w:color w:val="000000"/>
          <w:sz w:val="18"/>
          <w:szCs w:val="18"/>
        </w:rPr>
        <w:t xml:space="preserve">1.1. Административный регламент предоставления муниципальной услуги «Согласование создания места (площадки) накопления твердых коммунальных отходов» (далее - Административный регламент) устанавливает порядок и стандарт предоставления муниципальной услуги «Согласование создания места (площадки) накопления твердых коммунальных отходов» (далее - муниципальная услуга), определяет сроки и последовательность административных процедур (действий) администрации Мошковского сельсовета </w:t>
      </w:r>
      <w:r w:rsidRPr="00C36192">
        <w:rPr>
          <w:color w:val="000000"/>
          <w:sz w:val="18"/>
          <w:szCs w:val="18"/>
        </w:rPr>
        <w:t xml:space="preserve">Бековского </w:t>
      </w:r>
      <w:r w:rsidRPr="00C36192">
        <w:rPr>
          <w:bCs/>
          <w:color w:val="000000"/>
          <w:sz w:val="18"/>
          <w:szCs w:val="18"/>
        </w:rPr>
        <w:t>района Пензенской области (далее - Администрация) при предоставлении муниципальной услуги.</w:t>
      </w:r>
    </w:p>
    <w:p w:rsidR="00C36192" w:rsidRPr="00C36192" w:rsidRDefault="00C36192" w:rsidP="00C36192">
      <w:pPr>
        <w:jc w:val="center"/>
        <w:rPr>
          <w:b/>
          <w:bCs/>
          <w:color w:val="000000"/>
          <w:sz w:val="18"/>
          <w:szCs w:val="18"/>
        </w:rPr>
      </w:pPr>
      <w:r w:rsidRPr="00C36192">
        <w:rPr>
          <w:b/>
          <w:bCs/>
          <w:color w:val="000000"/>
          <w:sz w:val="18"/>
          <w:szCs w:val="18"/>
        </w:rPr>
        <w:t>Круг заявителей</w:t>
      </w:r>
    </w:p>
    <w:p w:rsidR="00C36192" w:rsidRPr="00C36192" w:rsidRDefault="00C36192" w:rsidP="00C36192">
      <w:pPr>
        <w:jc w:val="both"/>
        <w:rPr>
          <w:bCs/>
          <w:color w:val="000000"/>
          <w:sz w:val="18"/>
          <w:szCs w:val="18"/>
        </w:rPr>
      </w:pPr>
      <w:r w:rsidRPr="00C36192">
        <w:rPr>
          <w:bCs/>
          <w:color w:val="000000"/>
          <w:sz w:val="18"/>
          <w:szCs w:val="18"/>
        </w:rPr>
        <w:t>1.2. Заявителями при предоставлении муниципальной услуги являются следующие лица (далее – заявители):</w:t>
      </w:r>
    </w:p>
    <w:p w:rsidR="00C36192" w:rsidRPr="00C36192" w:rsidRDefault="00C36192" w:rsidP="00C36192">
      <w:pPr>
        <w:jc w:val="both"/>
        <w:rPr>
          <w:bCs/>
          <w:color w:val="000000"/>
          <w:sz w:val="18"/>
          <w:szCs w:val="18"/>
        </w:rPr>
      </w:pPr>
      <w:r w:rsidRPr="00C36192">
        <w:rPr>
          <w:bCs/>
          <w:color w:val="000000"/>
          <w:sz w:val="18"/>
          <w:szCs w:val="18"/>
        </w:rPr>
        <w:t xml:space="preserve">1.2.1 лица, на которых в соответствии с законодательством Российской Федерации возложена обязанность по созданию места (площадки) накопления твердых коммунальных отходов; </w:t>
      </w:r>
    </w:p>
    <w:p w:rsidR="00C36192" w:rsidRPr="00C36192" w:rsidRDefault="00C36192" w:rsidP="00C36192">
      <w:pPr>
        <w:jc w:val="both"/>
        <w:rPr>
          <w:bCs/>
          <w:color w:val="000000"/>
          <w:sz w:val="18"/>
          <w:szCs w:val="18"/>
        </w:rPr>
      </w:pPr>
      <w:r w:rsidRPr="00C36192">
        <w:rPr>
          <w:bCs/>
          <w:color w:val="000000"/>
          <w:sz w:val="18"/>
          <w:szCs w:val="18"/>
        </w:rPr>
        <w:t>1.2.2 их уполномоченные представители.</w:t>
      </w:r>
    </w:p>
    <w:p w:rsidR="00C36192" w:rsidRPr="00C36192" w:rsidRDefault="00C36192" w:rsidP="00C36192">
      <w:pPr>
        <w:jc w:val="center"/>
        <w:rPr>
          <w:b/>
          <w:bCs/>
          <w:color w:val="000000"/>
          <w:sz w:val="18"/>
          <w:szCs w:val="18"/>
        </w:rPr>
      </w:pPr>
      <w:r w:rsidRPr="00C36192">
        <w:rPr>
          <w:b/>
          <w:bCs/>
          <w:color w:val="000000"/>
          <w:sz w:val="18"/>
          <w:szCs w:val="18"/>
        </w:rPr>
        <w:t>Требования к порядку информирования о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1.3. Информирование о предоставлении Администрацией муниципальной услуги осуществляется:</w:t>
      </w:r>
    </w:p>
    <w:p w:rsidR="00C36192" w:rsidRPr="00C36192" w:rsidRDefault="00C36192" w:rsidP="00C36192">
      <w:pPr>
        <w:jc w:val="both"/>
        <w:rPr>
          <w:bCs/>
          <w:color w:val="000000"/>
          <w:sz w:val="18"/>
          <w:szCs w:val="18"/>
        </w:rPr>
      </w:pPr>
      <w:r w:rsidRPr="00C36192">
        <w:rPr>
          <w:bCs/>
          <w:color w:val="000000"/>
          <w:sz w:val="18"/>
          <w:szCs w:val="18"/>
        </w:rPr>
        <w:t xml:space="preserve">1.3.1 непосредственно в здании Администрации Мошковского сельсовета </w:t>
      </w:r>
      <w:r w:rsidRPr="00C36192">
        <w:rPr>
          <w:color w:val="000000"/>
          <w:sz w:val="18"/>
          <w:szCs w:val="18"/>
        </w:rPr>
        <w:t>Бековского</w:t>
      </w:r>
      <w:r w:rsidRPr="00C36192">
        <w:rPr>
          <w:bCs/>
          <w:color w:val="000000"/>
          <w:sz w:val="18"/>
          <w:szCs w:val="18"/>
        </w:rPr>
        <w:t xml:space="preserve"> района Пензенской области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C36192" w:rsidRPr="00C36192" w:rsidRDefault="00C36192" w:rsidP="00C36192">
      <w:pPr>
        <w:jc w:val="both"/>
        <w:rPr>
          <w:bCs/>
          <w:color w:val="000000"/>
          <w:sz w:val="18"/>
          <w:szCs w:val="18"/>
        </w:rPr>
      </w:pPr>
      <w:r w:rsidRPr="00C36192">
        <w:rPr>
          <w:bCs/>
          <w:color w:val="000000"/>
          <w:sz w:val="18"/>
          <w:szCs w:val="18"/>
        </w:rPr>
        <w:t xml:space="preserve">1.3.2 </w:t>
      </w:r>
      <w:r w:rsidRPr="00C36192">
        <w:rPr>
          <w:sz w:val="18"/>
          <w:szCs w:val="18"/>
        </w:rPr>
        <w:t xml:space="preserve">в Муниципальном автономном учреждении Бековского района Пензенской области «Многофункциональный центр предоставления государственных и муниципальных услуг» </w:t>
      </w:r>
      <w:r w:rsidRPr="00C36192">
        <w:rPr>
          <w:bCs/>
          <w:color w:val="000000"/>
          <w:sz w:val="18"/>
          <w:szCs w:val="18"/>
        </w:rPr>
        <w:t>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C36192" w:rsidRPr="00C36192" w:rsidRDefault="00C36192" w:rsidP="00C36192">
      <w:pPr>
        <w:jc w:val="both"/>
        <w:rPr>
          <w:bCs/>
          <w:color w:val="000000"/>
          <w:sz w:val="18"/>
          <w:szCs w:val="18"/>
        </w:rPr>
      </w:pPr>
      <w:r w:rsidRPr="00C36192">
        <w:rPr>
          <w:bCs/>
          <w:color w:val="000000"/>
          <w:sz w:val="18"/>
          <w:szCs w:val="18"/>
        </w:rPr>
        <w:t>1.3.3 посредством использования телефонной, почтовой связи, а также электронной почты;</w:t>
      </w:r>
    </w:p>
    <w:p w:rsidR="00C36192" w:rsidRPr="00C36192" w:rsidRDefault="00C36192" w:rsidP="00C36192">
      <w:pPr>
        <w:jc w:val="both"/>
        <w:rPr>
          <w:bCs/>
          <w:color w:val="000000"/>
          <w:sz w:val="18"/>
          <w:szCs w:val="18"/>
        </w:rPr>
      </w:pPr>
      <w:r w:rsidRPr="00C36192">
        <w:rPr>
          <w:bCs/>
          <w:color w:val="000000"/>
          <w:sz w:val="18"/>
          <w:szCs w:val="18"/>
        </w:rPr>
        <w:t xml:space="preserve">1.3.4 посредством размещения информации на официальном сайте Администрации в информационно-телекоммуникационной сети </w:t>
      </w:r>
      <w:r w:rsidRPr="00C36192">
        <w:rPr>
          <w:bCs/>
          <w:sz w:val="18"/>
          <w:szCs w:val="18"/>
        </w:rPr>
        <w:t xml:space="preserve">«Интернет» </w:t>
      </w:r>
      <w:r w:rsidRPr="00C36192">
        <w:rPr>
          <w:sz w:val="18"/>
          <w:szCs w:val="18"/>
        </w:rPr>
        <w:t xml:space="preserve">http://moshkovo.bekovo.pnzreg.ru </w:t>
      </w:r>
      <w:r w:rsidRPr="00C36192">
        <w:rPr>
          <w:bCs/>
          <w:sz w:val="18"/>
          <w:szCs w:val="1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w:t>
      </w:r>
      <w:r w:rsidRPr="00C36192">
        <w:rPr>
          <w:bCs/>
          <w:color w:val="000000"/>
          <w:sz w:val="18"/>
          <w:szCs w:val="18"/>
        </w:rPr>
        <w:t>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C36192" w:rsidRPr="00C36192" w:rsidRDefault="00C36192" w:rsidP="00C36192">
      <w:pPr>
        <w:jc w:val="both"/>
        <w:rPr>
          <w:bCs/>
          <w:color w:val="000000"/>
          <w:sz w:val="18"/>
          <w:szCs w:val="18"/>
        </w:rPr>
      </w:pPr>
      <w:r w:rsidRPr="00C36192">
        <w:rPr>
          <w:bCs/>
          <w:color w:val="000000"/>
          <w:sz w:val="18"/>
          <w:szCs w:val="18"/>
        </w:rPr>
        <w:t>На Едином портале, Региональном портале и официальном сайте Администрации размещается следующая информация:</w:t>
      </w:r>
    </w:p>
    <w:p w:rsidR="00C36192" w:rsidRPr="00C36192" w:rsidRDefault="00C36192" w:rsidP="00C36192">
      <w:pPr>
        <w:jc w:val="both"/>
        <w:rPr>
          <w:bCs/>
          <w:color w:val="000000"/>
          <w:sz w:val="18"/>
          <w:szCs w:val="18"/>
        </w:rPr>
      </w:pPr>
      <w:r w:rsidRPr="00C36192">
        <w:rPr>
          <w:bCs/>
          <w:color w:val="000000"/>
          <w:sz w:val="18"/>
          <w:szCs w:val="1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36192" w:rsidRPr="00C36192" w:rsidRDefault="00C36192" w:rsidP="00C36192">
      <w:pPr>
        <w:jc w:val="both"/>
        <w:rPr>
          <w:bCs/>
          <w:color w:val="000000"/>
          <w:sz w:val="18"/>
          <w:szCs w:val="18"/>
        </w:rPr>
      </w:pPr>
      <w:r w:rsidRPr="00C36192">
        <w:rPr>
          <w:bCs/>
          <w:color w:val="000000"/>
          <w:sz w:val="18"/>
          <w:szCs w:val="18"/>
        </w:rPr>
        <w:t>2) круг заявителей;</w:t>
      </w:r>
    </w:p>
    <w:p w:rsidR="00C36192" w:rsidRPr="00C36192" w:rsidRDefault="00C36192" w:rsidP="00C36192">
      <w:pPr>
        <w:jc w:val="both"/>
        <w:rPr>
          <w:bCs/>
          <w:color w:val="000000"/>
          <w:sz w:val="18"/>
          <w:szCs w:val="18"/>
        </w:rPr>
      </w:pPr>
      <w:r w:rsidRPr="00C36192">
        <w:rPr>
          <w:bCs/>
          <w:color w:val="000000"/>
          <w:sz w:val="18"/>
          <w:szCs w:val="18"/>
        </w:rPr>
        <w:t>3) срок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5) размер государственной пошлины, взимаемой за предоставление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6) исчерпывающий перечень оснований для приостановления или отказа в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8) формы заявлений (уведомлений, сообщений), используемые при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Информация о порядке и сроках предоставления муниципальной услуги предоставляется заявителю бесплатно.</w:t>
      </w:r>
    </w:p>
    <w:p w:rsidR="00C36192" w:rsidRPr="00C36192" w:rsidRDefault="00C36192" w:rsidP="00C36192">
      <w:pPr>
        <w:pStyle w:val="ConsPlusNormal2"/>
        <w:jc w:val="both"/>
        <w:rPr>
          <w:rFonts w:ascii="Times New Roman" w:hAnsi="Times New Roman"/>
          <w:sz w:val="18"/>
          <w:szCs w:val="18"/>
        </w:rPr>
      </w:pPr>
      <w:r w:rsidRPr="00C36192">
        <w:rPr>
          <w:rFonts w:ascii="Times New Roman" w:hAnsi="Times New Roman"/>
          <w:sz w:val="18"/>
          <w:szCs w:val="18"/>
        </w:rPr>
        <w:t xml:space="preserve">Доступ к такой информации посредством Единого портала, Регионального портала, а также на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w:t>
      </w:r>
      <w:r w:rsidRPr="00C36192">
        <w:rPr>
          <w:rFonts w:ascii="Times New Roman" w:hAnsi="Times New Roman"/>
          <w:sz w:val="18"/>
          <w:szCs w:val="18"/>
        </w:rPr>
        <w:lastRenderedPageBreak/>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36192" w:rsidRPr="00C36192" w:rsidRDefault="00C36192" w:rsidP="00C36192">
      <w:pPr>
        <w:jc w:val="both"/>
        <w:rPr>
          <w:bCs/>
          <w:color w:val="000000"/>
          <w:sz w:val="18"/>
          <w:szCs w:val="18"/>
        </w:rPr>
      </w:pPr>
      <w:r w:rsidRPr="00C36192">
        <w:rPr>
          <w:bCs/>
          <w:color w:val="000000"/>
          <w:sz w:val="18"/>
          <w:szCs w:val="18"/>
        </w:rPr>
        <w:t>1.4. Информация о месте нахождения Администрации:</w:t>
      </w:r>
    </w:p>
    <w:p w:rsidR="00C36192" w:rsidRPr="00C36192" w:rsidRDefault="00C36192" w:rsidP="00C36192">
      <w:pPr>
        <w:jc w:val="both"/>
        <w:rPr>
          <w:sz w:val="18"/>
          <w:szCs w:val="18"/>
        </w:rPr>
      </w:pPr>
      <w:r w:rsidRPr="00C36192">
        <w:rPr>
          <w:sz w:val="18"/>
          <w:szCs w:val="18"/>
        </w:rPr>
        <w:t>Адрес: 442944, Пензенская область, Беков</w:t>
      </w:r>
      <w:r w:rsidRPr="00C36192">
        <w:rPr>
          <w:sz w:val="18"/>
          <w:szCs w:val="18"/>
          <w:lang w:val="en-US"/>
        </w:rPr>
        <w:t>c</w:t>
      </w:r>
      <w:r w:rsidRPr="00C36192">
        <w:rPr>
          <w:sz w:val="18"/>
          <w:szCs w:val="18"/>
        </w:rPr>
        <w:t>кий район, с. Мошки, ул. Садовая, 24.</w:t>
      </w:r>
    </w:p>
    <w:p w:rsidR="00C36192" w:rsidRPr="00C36192" w:rsidRDefault="00C36192" w:rsidP="00C36192">
      <w:pPr>
        <w:jc w:val="both"/>
        <w:rPr>
          <w:sz w:val="18"/>
          <w:szCs w:val="18"/>
        </w:rPr>
      </w:pPr>
      <w:r w:rsidRPr="00C36192">
        <w:rPr>
          <w:sz w:val="18"/>
          <w:szCs w:val="18"/>
        </w:rPr>
        <w:t>Прием документов для целей предоставления муниципальной услуги осуществляется по адресу: 442944, Пензенская область, Беков</w:t>
      </w:r>
      <w:r w:rsidRPr="00C36192">
        <w:rPr>
          <w:sz w:val="18"/>
          <w:szCs w:val="18"/>
          <w:lang w:val="en-US"/>
        </w:rPr>
        <w:t>c</w:t>
      </w:r>
      <w:r w:rsidRPr="00C36192">
        <w:rPr>
          <w:sz w:val="18"/>
          <w:szCs w:val="18"/>
        </w:rPr>
        <w:t>кий район, с. Мошки, ул. Садовая, 24.</w:t>
      </w:r>
    </w:p>
    <w:p w:rsidR="00C36192" w:rsidRPr="00C36192" w:rsidRDefault="00C36192" w:rsidP="00C36192">
      <w:pPr>
        <w:jc w:val="both"/>
        <w:rPr>
          <w:sz w:val="18"/>
          <w:szCs w:val="18"/>
        </w:rPr>
      </w:pPr>
      <w:r w:rsidRPr="00C36192">
        <w:rPr>
          <w:sz w:val="18"/>
          <w:szCs w:val="18"/>
        </w:rPr>
        <w:t>Телефон: 8 (84141) 5-1-21.</w:t>
      </w:r>
    </w:p>
    <w:p w:rsidR="00C36192" w:rsidRPr="00C36192" w:rsidRDefault="00C36192" w:rsidP="00C36192">
      <w:pPr>
        <w:jc w:val="both"/>
        <w:rPr>
          <w:sz w:val="18"/>
          <w:szCs w:val="18"/>
        </w:rPr>
      </w:pPr>
      <w:r w:rsidRPr="00C36192">
        <w:rPr>
          <w:sz w:val="18"/>
          <w:szCs w:val="18"/>
        </w:rPr>
        <w:t>Официальный сайт Администрации: http://moshkovo.bekovo.pnzreg.ru.</w:t>
      </w:r>
    </w:p>
    <w:p w:rsidR="00C36192" w:rsidRPr="00C36192" w:rsidRDefault="00C36192" w:rsidP="00C36192">
      <w:pPr>
        <w:jc w:val="both"/>
        <w:rPr>
          <w:sz w:val="18"/>
          <w:szCs w:val="18"/>
        </w:rPr>
      </w:pPr>
      <w:r w:rsidRPr="00C36192">
        <w:rPr>
          <w:sz w:val="18"/>
          <w:szCs w:val="18"/>
        </w:rPr>
        <w:t xml:space="preserve">Адрес электронной почты Администрации: </w:t>
      </w:r>
      <w:r w:rsidRPr="00C36192">
        <w:rPr>
          <w:sz w:val="18"/>
          <w:szCs w:val="18"/>
          <w:lang w:val="en-US"/>
        </w:rPr>
        <w:t>moshkiadm</w:t>
      </w:r>
      <w:r w:rsidRPr="00C36192">
        <w:rPr>
          <w:sz w:val="18"/>
          <w:szCs w:val="18"/>
        </w:rPr>
        <w:t>@</w:t>
      </w:r>
      <w:r w:rsidRPr="00C36192">
        <w:rPr>
          <w:sz w:val="18"/>
          <w:szCs w:val="18"/>
          <w:lang w:val="en-US"/>
        </w:rPr>
        <w:t>yandex</w:t>
      </w:r>
      <w:r w:rsidRPr="00C36192">
        <w:rPr>
          <w:sz w:val="18"/>
          <w:szCs w:val="18"/>
        </w:rPr>
        <w:t xml:space="preserve">.ru. </w:t>
      </w:r>
    </w:p>
    <w:p w:rsidR="00C36192" w:rsidRPr="00C36192" w:rsidRDefault="00C36192" w:rsidP="00C36192">
      <w:pPr>
        <w:jc w:val="both"/>
        <w:rPr>
          <w:sz w:val="18"/>
          <w:szCs w:val="18"/>
        </w:rPr>
      </w:pPr>
      <w:r w:rsidRPr="00C36192">
        <w:rPr>
          <w:sz w:val="18"/>
          <w:szCs w:val="18"/>
        </w:rPr>
        <w:t>1.5. График работы Администрации: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понедельник</w:t>
            </w:r>
          </w:p>
        </w:tc>
        <w:tc>
          <w:tcPr>
            <w:tcW w:w="6413" w:type="dxa"/>
          </w:tcPr>
          <w:p w:rsidR="00C36192" w:rsidRPr="00C36192" w:rsidRDefault="00C36192" w:rsidP="00C36192">
            <w:pPr>
              <w:jc w:val="center"/>
              <w:rPr>
                <w:sz w:val="18"/>
                <w:szCs w:val="18"/>
              </w:rPr>
            </w:pPr>
            <w:r w:rsidRPr="00C36192">
              <w:rPr>
                <w:sz w:val="18"/>
                <w:szCs w:val="18"/>
              </w:rPr>
              <w:t>8.00-1</w:t>
            </w:r>
            <w:r w:rsidRPr="00C36192">
              <w:rPr>
                <w:sz w:val="18"/>
                <w:szCs w:val="18"/>
                <w:lang w:val="en-US"/>
              </w:rPr>
              <w:t>6</w:t>
            </w:r>
            <w:r w:rsidRPr="00C36192">
              <w:rPr>
                <w:sz w:val="18"/>
                <w:szCs w:val="18"/>
              </w:rPr>
              <w:t>.00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вторник</w:t>
            </w:r>
          </w:p>
        </w:tc>
        <w:tc>
          <w:tcPr>
            <w:tcW w:w="6413" w:type="dxa"/>
          </w:tcPr>
          <w:p w:rsidR="00C36192" w:rsidRPr="00C36192" w:rsidRDefault="00C36192" w:rsidP="00C36192">
            <w:pPr>
              <w:jc w:val="center"/>
              <w:rPr>
                <w:sz w:val="18"/>
                <w:szCs w:val="18"/>
              </w:rPr>
            </w:pPr>
            <w:r w:rsidRPr="00C36192">
              <w:rPr>
                <w:sz w:val="18"/>
                <w:szCs w:val="18"/>
              </w:rPr>
              <w:t>8.00-1</w:t>
            </w:r>
            <w:r w:rsidRPr="00C36192">
              <w:rPr>
                <w:sz w:val="18"/>
                <w:szCs w:val="18"/>
                <w:lang w:val="en-US"/>
              </w:rPr>
              <w:t>6</w:t>
            </w:r>
            <w:r w:rsidRPr="00C36192">
              <w:rPr>
                <w:sz w:val="18"/>
                <w:szCs w:val="18"/>
              </w:rPr>
              <w:t>.00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среда</w:t>
            </w:r>
          </w:p>
        </w:tc>
        <w:tc>
          <w:tcPr>
            <w:tcW w:w="6413" w:type="dxa"/>
          </w:tcPr>
          <w:p w:rsidR="00C36192" w:rsidRPr="00C36192" w:rsidRDefault="00C36192" w:rsidP="00C36192">
            <w:pPr>
              <w:jc w:val="center"/>
              <w:rPr>
                <w:sz w:val="18"/>
                <w:szCs w:val="18"/>
              </w:rPr>
            </w:pPr>
            <w:r w:rsidRPr="00C36192">
              <w:rPr>
                <w:sz w:val="18"/>
                <w:szCs w:val="18"/>
              </w:rPr>
              <w:t>8.00-1</w:t>
            </w:r>
            <w:r w:rsidRPr="00C36192">
              <w:rPr>
                <w:sz w:val="18"/>
                <w:szCs w:val="18"/>
                <w:lang w:val="en-US"/>
              </w:rPr>
              <w:t>6</w:t>
            </w:r>
            <w:r w:rsidRPr="00C36192">
              <w:rPr>
                <w:sz w:val="18"/>
                <w:szCs w:val="18"/>
              </w:rPr>
              <w:t>.00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четверг</w:t>
            </w:r>
          </w:p>
        </w:tc>
        <w:tc>
          <w:tcPr>
            <w:tcW w:w="6413" w:type="dxa"/>
          </w:tcPr>
          <w:p w:rsidR="00C36192" w:rsidRPr="00C36192" w:rsidRDefault="00C36192" w:rsidP="00C36192">
            <w:pPr>
              <w:jc w:val="center"/>
              <w:rPr>
                <w:sz w:val="18"/>
                <w:szCs w:val="18"/>
              </w:rPr>
            </w:pPr>
            <w:r w:rsidRPr="00C36192">
              <w:rPr>
                <w:sz w:val="18"/>
                <w:szCs w:val="18"/>
              </w:rPr>
              <w:t>8.00-1</w:t>
            </w:r>
            <w:r w:rsidRPr="00C36192">
              <w:rPr>
                <w:sz w:val="18"/>
                <w:szCs w:val="18"/>
                <w:lang w:val="en-US"/>
              </w:rPr>
              <w:t>6</w:t>
            </w:r>
            <w:r w:rsidRPr="00C36192">
              <w:rPr>
                <w:sz w:val="18"/>
                <w:szCs w:val="18"/>
              </w:rPr>
              <w:t>.00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пятница</w:t>
            </w:r>
          </w:p>
        </w:tc>
        <w:tc>
          <w:tcPr>
            <w:tcW w:w="6413" w:type="dxa"/>
          </w:tcPr>
          <w:p w:rsidR="00C36192" w:rsidRPr="00C36192" w:rsidRDefault="00C36192" w:rsidP="00C36192">
            <w:pPr>
              <w:jc w:val="center"/>
              <w:rPr>
                <w:sz w:val="18"/>
                <w:szCs w:val="18"/>
              </w:rPr>
            </w:pPr>
            <w:r w:rsidRPr="00C36192">
              <w:rPr>
                <w:sz w:val="18"/>
                <w:szCs w:val="18"/>
              </w:rPr>
              <w:t>8.00-1</w:t>
            </w:r>
            <w:r w:rsidRPr="00C36192">
              <w:rPr>
                <w:sz w:val="18"/>
                <w:szCs w:val="18"/>
                <w:lang w:val="en-US"/>
              </w:rPr>
              <w:t>6</w:t>
            </w:r>
            <w:r w:rsidRPr="00C36192">
              <w:rPr>
                <w:sz w:val="18"/>
                <w:szCs w:val="18"/>
              </w:rPr>
              <w:t>.00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перерыв на обед</w:t>
            </w:r>
          </w:p>
        </w:tc>
        <w:tc>
          <w:tcPr>
            <w:tcW w:w="6413" w:type="dxa"/>
          </w:tcPr>
          <w:p w:rsidR="00C36192" w:rsidRPr="00C36192" w:rsidRDefault="00C36192" w:rsidP="00C36192">
            <w:pPr>
              <w:jc w:val="center"/>
              <w:rPr>
                <w:sz w:val="18"/>
                <w:szCs w:val="18"/>
              </w:rPr>
            </w:pPr>
            <w:r w:rsidRPr="00C36192">
              <w:rPr>
                <w:sz w:val="18"/>
                <w:szCs w:val="18"/>
              </w:rPr>
              <w:t>12.00-13.00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суббота</w:t>
            </w:r>
          </w:p>
        </w:tc>
        <w:tc>
          <w:tcPr>
            <w:tcW w:w="6413" w:type="dxa"/>
          </w:tcPr>
          <w:p w:rsidR="00C36192" w:rsidRPr="00C36192" w:rsidRDefault="00C36192" w:rsidP="00C36192">
            <w:pPr>
              <w:jc w:val="center"/>
              <w:rPr>
                <w:sz w:val="18"/>
                <w:szCs w:val="18"/>
              </w:rPr>
            </w:pPr>
            <w:r w:rsidRPr="00C36192">
              <w:rPr>
                <w:sz w:val="18"/>
                <w:szCs w:val="18"/>
              </w:rPr>
              <w:t>выходной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воскресенье</w:t>
            </w:r>
          </w:p>
        </w:tc>
        <w:tc>
          <w:tcPr>
            <w:tcW w:w="6413" w:type="dxa"/>
          </w:tcPr>
          <w:p w:rsidR="00C36192" w:rsidRPr="00C36192" w:rsidRDefault="00C36192" w:rsidP="00C36192">
            <w:pPr>
              <w:jc w:val="center"/>
              <w:rPr>
                <w:sz w:val="18"/>
                <w:szCs w:val="18"/>
              </w:rPr>
            </w:pPr>
            <w:r w:rsidRPr="00C36192">
              <w:rPr>
                <w:sz w:val="18"/>
                <w:szCs w:val="18"/>
              </w:rPr>
              <w:t>выходной день</w:t>
            </w:r>
          </w:p>
        </w:tc>
      </w:tr>
    </w:tbl>
    <w:p w:rsidR="00C36192" w:rsidRPr="00C36192" w:rsidRDefault="00C36192" w:rsidP="00C36192">
      <w:pPr>
        <w:jc w:val="both"/>
        <w:rPr>
          <w:sz w:val="18"/>
          <w:szCs w:val="18"/>
        </w:rPr>
      </w:pPr>
      <w:r w:rsidRPr="00C36192">
        <w:rPr>
          <w:sz w:val="18"/>
          <w:szCs w:val="18"/>
        </w:rPr>
        <w:t>1.6. Часы приема заявлений на предоставление муниципальной услуги Администрацией: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понедельник</w:t>
            </w:r>
          </w:p>
        </w:tc>
        <w:tc>
          <w:tcPr>
            <w:tcW w:w="6413" w:type="dxa"/>
          </w:tcPr>
          <w:p w:rsidR="00C36192" w:rsidRPr="00C36192" w:rsidRDefault="00C36192" w:rsidP="00C36192">
            <w:pPr>
              <w:jc w:val="center"/>
              <w:rPr>
                <w:sz w:val="18"/>
                <w:szCs w:val="18"/>
              </w:rPr>
            </w:pPr>
            <w:r w:rsidRPr="00C36192">
              <w:rPr>
                <w:sz w:val="18"/>
                <w:szCs w:val="18"/>
              </w:rPr>
              <w:t>не приемный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вторник</w:t>
            </w:r>
          </w:p>
        </w:tc>
        <w:tc>
          <w:tcPr>
            <w:tcW w:w="6413" w:type="dxa"/>
          </w:tcPr>
          <w:p w:rsidR="00C36192" w:rsidRPr="00C36192" w:rsidRDefault="00C36192" w:rsidP="00C36192">
            <w:pPr>
              <w:jc w:val="center"/>
              <w:rPr>
                <w:sz w:val="18"/>
                <w:szCs w:val="18"/>
              </w:rPr>
            </w:pPr>
            <w:r w:rsidRPr="00C36192">
              <w:rPr>
                <w:sz w:val="18"/>
                <w:szCs w:val="18"/>
              </w:rPr>
              <w:t>9.00-15.00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среда</w:t>
            </w:r>
          </w:p>
        </w:tc>
        <w:tc>
          <w:tcPr>
            <w:tcW w:w="6413" w:type="dxa"/>
          </w:tcPr>
          <w:p w:rsidR="00C36192" w:rsidRPr="00C36192" w:rsidRDefault="00C36192" w:rsidP="00C36192">
            <w:pPr>
              <w:jc w:val="center"/>
              <w:rPr>
                <w:sz w:val="18"/>
                <w:szCs w:val="18"/>
              </w:rPr>
            </w:pPr>
            <w:r w:rsidRPr="00C36192">
              <w:rPr>
                <w:sz w:val="18"/>
                <w:szCs w:val="18"/>
              </w:rPr>
              <w:t>не приемный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четверг</w:t>
            </w:r>
          </w:p>
        </w:tc>
        <w:tc>
          <w:tcPr>
            <w:tcW w:w="6413" w:type="dxa"/>
          </w:tcPr>
          <w:p w:rsidR="00C36192" w:rsidRPr="00C36192" w:rsidRDefault="00C36192" w:rsidP="00C36192">
            <w:pPr>
              <w:jc w:val="center"/>
              <w:rPr>
                <w:sz w:val="18"/>
                <w:szCs w:val="18"/>
              </w:rPr>
            </w:pPr>
            <w:r w:rsidRPr="00C36192">
              <w:rPr>
                <w:sz w:val="18"/>
                <w:szCs w:val="18"/>
              </w:rPr>
              <w:t>9.00-15.00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пятница</w:t>
            </w:r>
          </w:p>
        </w:tc>
        <w:tc>
          <w:tcPr>
            <w:tcW w:w="6413" w:type="dxa"/>
          </w:tcPr>
          <w:p w:rsidR="00C36192" w:rsidRPr="00C36192" w:rsidRDefault="00C36192" w:rsidP="00C36192">
            <w:pPr>
              <w:jc w:val="center"/>
              <w:rPr>
                <w:sz w:val="18"/>
                <w:szCs w:val="18"/>
              </w:rPr>
            </w:pPr>
            <w:r w:rsidRPr="00C36192">
              <w:rPr>
                <w:sz w:val="18"/>
                <w:szCs w:val="18"/>
              </w:rPr>
              <w:t>не приемный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суббота</w:t>
            </w:r>
          </w:p>
        </w:tc>
        <w:tc>
          <w:tcPr>
            <w:tcW w:w="6413" w:type="dxa"/>
          </w:tcPr>
          <w:p w:rsidR="00C36192" w:rsidRPr="00C36192" w:rsidRDefault="00C36192" w:rsidP="00C36192">
            <w:pPr>
              <w:jc w:val="center"/>
              <w:rPr>
                <w:sz w:val="18"/>
                <w:szCs w:val="18"/>
              </w:rPr>
            </w:pPr>
            <w:r w:rsidRPr="00C36192">
              <w:rPr>
                <w:sz w:val="18"/>
                <w:szCs w:val="18"/>
              </w:rPr>
              <w:t>выходной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воскресенье</w:t>
            </w:r>
          </w:p>
        </w:tc>
        <w:tc>
          <w:tcPr>
            <w:tcW w:w="6413" w:type="dxa"/>
          </w:tcPr>
          <w:p w:rsidR="00C36192" w:rsidRPr="00C36192" w:rsidRDefault="00C36192" w:rsidP="00C36192">
            <w:pPr>
              <w:jc w:val="center"/>
              <w:rPr>
                <w:sz w:val="18"/>
                <w:szCs w:val="18"/>
              </w:rPr>
            </w:pPr>
            <w:r w:rsidRPr="00C36192">
              <w:rPr>
                <w:sz w:val="18"/>
                <w:szCs w:val="18"/>
              </w:rPr>
              <w:t>выходной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перерыв на обед</w:t>
            </w:r>
          </w:p>
        </w:tc>
        <w:tc>
          <w:tcPr>
            <w:tcW w:w="6413" w:type="dxa"/>
          </w:tcPr>
          <w:p w:rsidR="00C36192" w:rsidRPr="00C36192" w:rsidRDefault="00C36192" w:rsidP="00C36192">
            <w:pPr>
              <w:jc w:val="center"/>
              <w:rPr>
                <w:sz w:val="18"/>
                <w:szCs w:val="18"/>
              </w:rPr>
            </w:pPr>
            <w:r w:rsidRPr="00C36192">
              <w:rPr>
                <w:sz w:val="18"/>
                <w:szCs w:val="18"/>
              </w:rPr>
              <w:t>12.00-13.00</w:t>
            </w:r>
          </w:p>
        </w:tc>
      </w:tr>
    </w:tbl>
    <w:p w:rsidR="00C36192" w:rsidRPr="00C36192" w:rsidRDefault="00C36192" w:rsidP="00C36192">
      <w:pPr>
        <w:jc w:val="both"/>
        <w:rPr>
          <w:sz w:val="18"/>
          <w:szCs w:val="18"/>
        </w:rPr>
      </w:pPr>
      <w:r w:rsidRPr="00C36192">
        <w:rPr>
          <w:sz w:val="18"/>
          <w:szCs w:val="18"/>
        </w:rPr>
        <w:t>1.7.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C36192" w:rsidRPr="00C36192" w:rsidRDefault="00C36192" w:rsidP="00C36192">
      <w:pPr>
        <w:jc w:val="both"/>
        <w:rPr>
          <w:sz w:val="18"/>
          <w:szCs w:val="18"/>
        </w:rPr>
      </w:pPr>
      <w:r w:rsidRPr="00C36192">
        <w:rPr>
          <w:sz w:val="18"/>
          <w:szCs w:val="18"/>
        </w:rPr>
        <w:t>Адрес места нахождения МФЦ: 442940, Пензенская область, Бековский район, р.п. Беково, ул. Советская, д. 23/1.</w:t>
      </w:r>
    </w:p>
    <w:p w:rsidR="00C36192" w:rsidRPr="00C36192" w:rsidRDefault="00C36192" w:rsidP="00C36192">
      <w:pPr>
        <w:jc w:val="both"/>
        <w:rPr>
          <w:sz w:val="18"/>
          <w:szCs w:val="18"/>
        </w:rPr>
      </w:pPr>
      <w:r w:rsidRPr="00C36192">
        <w:rPr>
          <w:sz w:val="18"/>
          <w:szCs w:val="18"/>
        </w:rPr>
        <w:t>Телефон для справок МФЦ: 8 (84141) 2-22-11.</w:t>
      </w:r>
    </w:p>
    <w:p w:rsidR="00C36192" w:rsidRPr="00C36192" w:rsidRDefault="00C36192" w:rsidP="00C36192">
      <w:pPr>
        <w:jc w:val="both"/>
        <w:rPr>
          <w:sz w:val="18"/>
          <w:szCs w:val="18"/>
        </w:rPr>
      </w:pPr>
      <w:r w:rsidRPr="00C36192">
        <w:rPr>
          <w:sz w:val="18"/>
          <w:szCs w:val="18"/>
        </w:rPr>
        <w:t>Официальный сайт МФЦ: http://bekovo.mdocs.ru.</w:t>
      </w:r>
    </w:p>
    <w:p w:rsidR="00C36192" w:rsidRPr="00C36192" w:rsidRDefault="00C36192" w:rsidP="00C36192">
      <w:pPr>
        <w:jc w:val="both"/>
        <w:rPr>
          <w:sz w:val="18"/>
          <w:szCs w:val="18"/>
        </w:rPr>
      </w:pPr>
      <w:r w:rsidRPr="00C36192">
        <w:rPr>
          <w:sz w:val="18"/>
          <w:szCs w:val="18"/>
        </w:rPr>
        <w:t>Адрес электронной почты МФЦ: bekovo@mfcinfo.ru.</w:t>
      </w:r>
    </w:p>
    <w:p w:rsidR="00C36192" w:rsidRPr="00C36192" w:rsidRDefault="00C36192" w:rsidP="00C36192">
      <w:pPr>
        <w:jc w:val="both"/>
        <w:rPr>
          <w:sz w:val="18"/>
          <w:szCs w:val="18"/>
        </w:rPr>
      </w:pPr>
      <w:r w:rsidRPr="00C36192">
        <w:rPr>
          <w:sz w:val="18"/>
          <w:szCs w:val="18"/>
        </w:rPr>
        <w:t>График работы МФЦ: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понедельник</w:t>
            </w:r>
          </w:p>
        </w:tc>
        <w:tc>
          <w:tcPr>
            <w:tcW w:w="6413" w:type="dxa"/>
          </w:tcPr>
          <w:p w:rsidR="00C36192" w:rsidRPr="00C36192" w:rsidRDefault="00C36192" w:rsidP="00C36192">
            <w:pPr>
              <w:jc w:val="center"/>
              <w:rPr>
                <w:sz w:val="18"/>
                <w:szCs w:val="18"/>
              </w:rPr>
            </w:pPr>
            <w:r w:rsidRPr="00C36192">
              <w:rPr>
                <w:sz w:val="18"/>
                <w:szCs w:val="18"/>
              </w:rPr>
              <w:t>8.00-17.00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вторник</w:t>
            </w:r>
          </w:p>
        </w:tc>
        <w:tc>
          <w:tcPr>
            <w:tcW w:w="6413" w:type="dxa"/>
          </w:tcPr>
          <w:p w:rsidR="00C36192" w:rsidRPr="00C36192" w:rsidRDefault="00C36192" w:rsidP="00C36192">
            <w:pPr>
              <w:jc w:val="center"/>
              <w:rPr>
                <w:sz w:val="18"/>
                <w:szCs w:val="18"/>
              </w:rPr>
            </w:pPr>
            <w:r w:rsidRPr="00C36192">
              <w:rPr>
                <w:sz w:val="18"/>
                <w:szCs w:val="18"/>
              </w:rPr>
              <w:t>8.00-17.00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среда</w:t>
            </w:r>
          </w:p>
        </w:tc>
        <w:tc>
          <w:tcPr>
            <w:tcW w:w="6413" w:type="dxa"/>
          </w:tcPr>
          <w:p w:rsidR="00C36192" w:rsidRPr="00C36192" w:rsidRDefault="00C36192" w:rsidP="00C36192">
            <w:pPr>
              <w:jc w:val="center"/>
              <w:rPr>
                <w:sz w:val="18"/>
                <w:szCs w:val="18"/>
              </w:rPr>
            </w:pPr>
            <w:r w:rsidRPr="00C36192">
              <w:rPr>
                <w:sz w:val="18"/>
                <w:szCs w:val="18"/>
              </w:rPr>
              <w:t>8.00-17.00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четверг</w:t>
            </w:r>
          </w:p>
        </w:tc>
        <w:tc>
          <w:tcPr>
            <w:tcW w:w="6413" w:type="dxa"/>
          </w:tcPr>
          <w:p w:rsidR="00C36192" w:rsidRPr="00C36192" w:rsidRDefault="00C36192" w:rsidP="00C36192">
            <w:pPr>
              <w:jc w:val="center"/>
              <w:rPr>
                <w:sz w:val="18"/>
                <w:szCs w:val="18"/>
              </w:rPr>
            </w:pPr>
            <w:r w:rsidRPr="00C36192">
              <w:rPr>
                <w:sz w:val="18"/>
                <w:szCs w:val="18"/>
              </w:rPr>
              <w:t>8.00-17.00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пятница</w:t>
            </w:r>
          </w:p>
        </w:tc>
        <w:tc>
          <w:tcPr>
            <w:tcW w:w="6413" w:type="dxa"/>
          </w:tcPr>
          <w:p w:rsidR="00C36192" w:rsidRPr="00C36192" w:rsidRDefault="00C36192" w:rsidP="00C36192">
            <w:pPr>
              <w:jc w:val="center"/>
              <w:rPr>
                <w:sz w:val="18"/>
                <w:szCs w:val="18"/>
              </w:rPr>
            </w:pPr>
            <w:r w:rsidRPr="00C36192">
              <w:rPr>
                <w:sz w:val="18"/>
                <w:szCs w:val="18"/>
              </w:rPr>
              <w:t>8.00-17.00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суббота</w:t>
            </w:r>
          </w:p>
        </w:tc>
        <w:tc>
          <w:tcPr>
            <w:tcW w:w="6413" w:type="dxa"/>
          </w:tcPr>
          <w:p w:rsidR="00C36192" w:rsidRPr="00C36192" w:rsidRDefault="00C36192" w:rsidP="00C36192">
            <w:pPr>
              <w:jc w:val="center"/>
              <w:rPr>
                <w:sz w:val="18"/>
                <w:szCs w:val="18"/>
              </w:rPr>
            </w:pPr>
            <w:r w:rsidRPr="00C36192">
              <w:rPr>
                <w:sz w:val="18"/>
                <w:szCs w:val="18"/>
              </w:rPr>
              <w:t>8.00-13.00</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воскресенье</w:t>
            </w:r>
          </w:p>
        </w:tc>
        <w:tc>
          <w:tcPr>
            <w:tcW w:w="6413" w:type="dxa"/>
          </w:tcPr>
          <w:p w:rsidR="00C36192" w:rsidRPr="00C36192" w:rsidRDefault="00C36192" w:rsidP="00C36192">
            <w:pPr>
              <w:jc w:val="center"/>
              <w:rPr>
                <w:sz w:val="18"/>
                <w:szCs w:val="18"/>
              </w:rPr>
            </w:pPr>
            <w:r w:rsidRPr="00C36192">
              <w:rPr>
                <w:sz w:val="18"/>
                <w:szCs w:val="18"/>
              </w:rPr>
              <w:t>выходной день</w:t>
            </w:r>
          </w:p>
        </w:tc>
      </w:tr>
      <w:tr w:rsidR="00C36192" w:rsidRPr="00C36192" w:rsidTr="001042DD">
        <w:tc>
          <w:tcPr>
            <w:tcW w:w="2943" w:type="dxa"/>
          </w:tcPr>
          <w:p w:rsidR="00C36192" w:rsidRPr="00C36192" w:rsidRDefault="00C36192" w:rsidP="00C36192">
            <w:pPr>
              <w:jc w:val="center"/>
              <w:rPr>
                <w:sz w:val="18"/>
                <w:szCs w:val="18"/>
              </w:rPr>
            </w:pPr>
            <w:r w:rsidRPr="00C36192">
              <w:rPr>
                <w:sz w:val="18"/>
                <w:szCs w:val="18"/>
              </w:rPr>
              <w:t>перерыв на обед</w:t>
            </w:r>
          </w:p>
        </w:tc>
        <w:tc>
          <w:tcPr>
            <w:tcW w:w="6413" w:type="dxa"/>
          </w:tcPr>
          <w:p w:rsidR="00C36192" w:rsidRPr="00C36192" w:rsidRDefault="00C36192" w:rsidP="00C36192">
            <w:pPr>
              <w:jc w:val="center"/>
              <w:rPr>
                <w:sz w:val="18"/>
                <w:szCs w:val="18"/>
              </w:rPr>
            </w:pPr>
            <w:r w:rsidRPr="00C36192">
              <w:rPr>
                <w:sz w:val="18"/>
                <w:szCs w:val="18"/>
              </w:rPr>
              <w:t>без перерыва на обед</w:t>
            </w:r>
          </w:p>
        </w:tc>
      </w:tr>
    </w:tbl>
    <w:p w:rsidR="00C36192" w:rsidRPr="00C36192" w:rsidRDefault="00C36192" w:rsidP="00C36192">
      <w:pPr>
        <w:jc w:val="both"/>
        <w:rPr>
          <w:b/>
          <w:bCs/>
          <w:color w:val="000000"/>
          <w:sz w:val="18"/>
          <w:szCs w:val="18"/>
        </w:rPr>
      </w:pPr>
    </w:p>
    <w:p w:rsidR="00C36192" w:rsidRPr="00C36192" w:rsidRDefault="00C36192" w:rsidP="00C36192">
      <w:pPr>
        <w:jc w:val="center"/>
        <w:rPr>
          <w:b/>
          <w:bCs/>
          <w:color w:val="000000"/>
          <w:sz w:val="18"/>
          <w:szCs w:val="18"/>
        </w:rPr>
      </w:pPr>
      <w:r w:rsidRPr="00C36192">
        <w:rPr>
          <w:b/>
          <w:bCs/>
          <w:color w:val="000000"/>
          <w:sz w:val="18"/>
          <w:szCs w:val="18"/>
        </w:rPr>
        <w:t>II. Стандарт предоставления муниципальной услуги</w:t>
      </w:r>
    </w:p>
    <w:p w:rsidR="00C36192" w:rsidRPr="00C36192" w:rsidRDefault="00C36192" w:rsidP="00C36192">
      <w:pPr>
        <w:jc w:val="center"/>
        <w:rPr>
          <w:b/>
          <w:bCs/>
          <w:color w:val="000000"/>
          <w:sz w:val="18"/>
          <w:szCs w:val="18"/>
        </w:rPr>
      </w:pPr>
      <w:r w:rsidRPr="00C36192">
        <w:rPr>
          <w:b/>
          <w:bCs/>
          <w:color w:val="000000"/>
          <w:sz w:val="18"/>
          <w:szCs w:val="18"/>
        </w:rPr>
        <w:t>Наименование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2.1. Наименование муниципальной услуги - согласование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Краткое наименование муниципальной услуги не предусмотрено.</w:t>
      </w:r>
    </w:p>
    <w:p w:rsidR="00C36192" w:rsidRPr="00C36192" w:rsidRDefault="00C36192" w:rsidP="00C36192">
      <w:pPr>
        <w:jc w:val="center"/>
        <w:rPr>
          <w:b/>
          <w:bCs/>
          <w:color w:val="000000"/>
          <w:sz w:val="18"/>
          <w:szCs w:val="18"/>
        </w:rPr>
      </w:pPr>
      <w:r w:rsidRPr="00C36192">
        <w:rPr>
          <w:b/>
          <w:bCs/>
          <w:color w:val="000000"/>
          <w:sz w:val="18"/>
          <w:szCs w:val="18"/>
        </w:rPr>
        <w:t>Наименование органа местного самоуправления, предоставляющего муниципальную услугу</w:t>
      </w:r>
    </w:p>
    <w:p w:rsidR="00C36192" w:rsidRPr="00C36192" w:rsidRDefault="00C36192" w:rsidP="00C36192">
      <w:pPr>
        <w:jc w:val="both"/>
        <w:rPr>
          <w:bCs/>
          <w:color w:val="000000"/>
          <w:sz w:val="18"/>
          <w:szCs w:val="18"/>
        </w:rPr>
      </w:pPr>
      <w:r w:rsidRPr="00C36192">
        <w:rPr>
          <w:bCs/>
          <w:color w:val="000000"/>
          <w:sz w:val="18"/>
          <w:szCs w:val="18"/>
        </w:rPr>
        <w:t>2.2. Предоставление муниципальной услуги осуществляет Администрация.</w:t>
      </w:r>
    </w:p>
    <w:p w:rsidR="00C36192" w:rsidRPr="00C36192" w:rsidRDefault="00C36192" w:rsidP="00C36192">
      <w:pPr>
        <w:jc w:val="center"/>
        <w:rPr>
          <w:b/>
          <w:bCs/>
          <w:color w:val="000000"/>
          <w:sz w:val="18"/>
          <w:szCs w:val="18"/>
        </w:rPr>
      </w:pPr>
      <w:r w:rsidRPr="00C36192">
        <w:rPr>
          <w:b/>
          <w:bCs/>
          <w:color w:val="000000"/>
          <w:sz w:val="18"/>
          <w:szCs w:val="18"/>
        </w:rPr>
        <w:t>Результат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2.3. Результатом предоставления муниципальной услуги является:</w:t>
      </w:r>
    </w:p>
    <w:p w:rsidR="00C36192" w:rsidRPr="00C36192" w:rsidRDefault="00C36192" w:rsidP="00C36192">
      <w:pPr>
        <w:jc w:val="both"/>
        <w:rPr>
          <w:bCs/>
          <w:color w:val="000000"/>
          <w:sz w:val="18"/>
          <w:szCs w:val="18"/>
        </w:rPr>
      </w:pPr>
      <w:r w:rsidRPr="00C36192">
        <w:rPr>
          <w:bCs/>
          <w:color w:val="000000"/>
          <w:sz w:val="18"/>
          <w:szCs w:val="18"/>
        </w:rPr>
        <w:t>- решение о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 мотивированное решение об отказе в согласовании создания места (площадки) накопления твердых коммунальных отходов.</w:t>
      </w:r>
    </w:p>
    <w:p w:rsidR="00C36192" w:rsidRPr="00C36192" w:rsidRDefault="00C36192" w:rsidP="00C36192">
      <w:pPr>
        <w:jc w:val="center"/>
        <w:rPr>
          <w:b/>
          <w:bCs/>
          <w:color w:val="000000"/>
          <w:sz w:val="18"/>
          <w:szCs w:val="18"/>
        </w:rPr>
      </w:pPr>
      <w:r w:rsidRPr="00C36192">
        <w:rPr>
          <w:b/>
          <w:bCs/>
          <w:color w:val="000000"/>
          <w:sz w:val="18"/>
          <w:szCs w:val="18"/>
        </w:rPr>
        <w:t>Срок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2.4. Максимальный срок предоставления муниципальной услуги составляет 10 календарных дней, исчисляемых со дня регистрации заявки о согласовании создания места (площадки) накопления твердых коммунальных отходов в Администрации.</w:t>
      </w:r>
    </w:p>
    <w:p w:rsidR="00C36192" w:rsidRPr="00C36192" w:rsidRDefault="00C36192" w:rsidP="00C36192">
      <w:pPr>
        <w:jc w:val="both"/>
        <w:rPr>
          <w:bCs/>
          <w:color w:val="000000"/>
          <w:sz w:val="18"/>
          <w:szCs w:val="18"/>
        </w:rPr>
      </w:pPr>
      <w:r w:rsidRPr="00C36192">
        <w:rPr>
          <w:bCs/>
          <w:color w:val="000000"/>
          <w:sz w:val="18"/>
          <w:szCs w:val="18"/>
        </w:rPr>
        <w:t>В случае направления запроса о соблюдении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в ТО Управления Роспотребнадзора по Пензенской области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C36192" w:rsidRPr="00C36192" w:rsidRDefault="00C36192" w:rsidP="00C36192">
      <w:pPr>
        <w:jc w:val="center"/>
        <w:rPr>
          <w:b/>
          <w:bCs/>
          <w:color w:val="000000"/>
          <w:sz w:val="18"/>
          <w:szCs w:val="18"/>
        </w:rPr>
      </w:pPr>
      <w:r w:rsidRPr="00C36192">
        <w:rPr>
          <w:b/>
          <w:bCs/>
          <w:color w:val="000000"/>
          <w:sz w:val="18"/>
          <w:szCs w:val="18"/>
        </w:rPr>
        <w:t>Правовые основания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2.5. Предоставление муниципальной услуги осуществляется в соответствии с:</w:t>
      </w:r>
    </w:p>
    <w:p w:rsidR="00C36192" w:rsidRPr="00C36192" w:rsidRDefault="00C36192" w:rsidP="00C36192">
      <w:pPr>
        <w:jc w:val="both"/>
        <w:rPr>
          <w:bCs/>
          <w:color w:val="000000"/>
          <w:sz w:val="18"/>
          <w:szCs w:val="18"/>
        </w:rPr>
      </w:pPr>
      <w:r w:rsidRPr="00C36192">
        <w:rPr>
          <w:bCs/>
          <w:color w:val="000000"/>
          <w:sz w:val="18"/>
          <w:szCs w:val="18"/>
        </w:rPr>
        <w:t>1) Федеральным законом от 24.06.1998 № 89-ФЗ «Об отходах производства и потребления»;</w:t>
      </w:r>
    </w:p>
    <w:p w:rsidR="00C36192" w:rsidRPr="00C36192" w:rsidRDefault="00C36192" w:rsidP="00C36192">
      <w:pPr>
        <w:jc w:val="both"/>
        <w:rPr>
          <w:bCs/>
          <w:color w:val="000000"/>
          <w:sz w:val="18"/>
          <w:szCs w:val="18"/>
        </w:rPr>
      </w:pPr>
      <w:r w:rsidRPr="00C36192">
        <w:rPr>
          <w:bCs/>
          <w:color w:val="000000"/>
          <w:sz w:val="18"/>
          <w:szCs w:val="18"/>
        </w:rPr>
        <w:lastRenderedPageBreak/>
        <w:t>2) Федеральным законом от 06.10.2003 № 131-ФЗ «Об общих принципах организации местного самоуправления в Российской Федерации»;</w:t>
      </w:r>
    </w:p>
    <w:p w:rsidR="00C36192" w:rsidRPr="00C36192" w:rsidRDefault="00C36192" w:rsidP="00C36192">
      <w:pPr>
        <w:jc w:val="both"/>
        <w:rPr>
          <w:bCs/>
          <w:color w:val="000000"/>
          <w:sz w:val="18"/>
          <w:szCs w:val="18"/>
        </w:rPr>
      </w:pPr>
      <w:r w:rsidRPr="00C36192">
        <w:rPr>
          <w:bCs/>
          <w:color w:val="000000"/>
          <w:sz w:val="18"/>
          <w:szCs w:val="18"/>
        </w:rPr>
        <w:t>3) Федеральным законом от 27.07.2010 № 210-ФЗ «Об организации предоставления государственных и муниципальных услуг» (далее – ФЗ № 210-ФЗ);</w:t>
      </w:r>
    </w:p>
    <w:p w:rsidR="00C36192" w:rsidRPr="00C36192" w:rsidRDefault="00C36192" w:rsidP="00C36192">
      <w:pPr>
        <w:jc w:val="both"/>
        <w:rPr>
          <w:bCs/>
          <w:color w:val="000000"/>
          <w:sz w:val="18"/>
          <w:szCs w:val="18"/>
        </w:rPr>
      </w:pPr>
      <w:r w:rsidRPr="00C36192">
        <w:rPr>
          <w:bCs/>
          <w:color w:val="000000"/>
          <w:sz w:val="18"/>
          <w:szCs w:val="18"/>
        </w:rPr>
        <w:t>4) Федеральным законом от 27.07.2006 № 152-ФЗ «О персональных данных»;</w:t>
      </w:r>
    </w:p>
    <w:p w:rsidR="00C36192" w:rsidRPr="00C36192" w:rsidRDefault="00C36192" w:rsidP="00C36192">
      <w:pPr>
        <w:jc w:val="both"/>
        <w:rPr>
          <w:bCs/>
          <w:color w:val="000000"/>
          <w:sz w:val="18"/>
          <w:szCs w:val="18"/>
        </w:rPr>
      </w:pPr>
      <w:r w:rsidRPr="00C36192">
        <w:rPr>
          <w:bCs/>
          <w:color w:val="000000"/>
          <w:sz w:val="18"/>
          <w:szCs w:val="18"/>
        </w:rPr>
        <w:t>5)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p>
    <w:p w:rsidR="00C36192" w:rsidRPr="00C36192" w:rsidRDefault="00C36192" w:rsidP="00C36192">
      <w:pPr>
        <w:jc w:val="both"/>
        <w:rPr>
          <w:bCs/>
          <w:color w:val="000000"/>
          <w:sz w:val="18"/>
          <w:szCs w:val="18"/>
        </w:rPr>
      </w:pPr>
      <w:r w:rsidRPr="00C36192">
        <w:rPr>
          <w:bCs/>
          <w:color w:val="000000"/>
          <w:sz w:val="18"/>
          <w:szCs w:val="18"/>
        </w:rPr>
        <w:t xml:space="preserve">6) </w:t>
      </w:r>
      <w:hyperlink r:id="rId20" w:tgtFrame="_blank" w:history="1">
        <w:r w:rsidRPr="00C36192">
          <w:rPr>
            <w:bCs/>
            <w:color w:val="000000"/>
            <w:sz w:val="18"/>
            <w:szCs w:val="18"/>
          </w:rPr>
          <w:t xml:space="preserve">Уставом Мошковского сельсовета </w:t>
        </w:r>
        <w:r w:rsidRPr="00C36192">
          <w:rPr>
            <w:color w:val="000000"/>
            <w:sz w:val="18"/>
            <w:szCs w:val="18"/>
          </w:rPr>
          <w:t xml:space="preserve">Бековского </w:t>
        </w:r>
        <w:r w:rsidRPr="00C36192">
          <w:rPr>
            <w:bCs/>
            <w:color w:val="000000"/>
            <w:sz w:val="18"/>
            <w:szCs w:val="18"/>
          </w:rPr>
          <w:t>района Пензенской области</w:t>
        </w:r>
      </w:hyperlink>
      <w:r w:rsidRPr="00C36192">
        <w:rPr>
          <w:bCs/>
          <w:color w:val="000000"/>
          <w:sz w:val="18"/>
          <w:szCs w:val="18"/>
        </w:rPr>
        <w:t>;</w:t>
      </w:r>
    </w:p>
    <w:p w:rsidR="00C36192" w:rsidRPr="00C36192" w:rsidRDefault="00C36192" w:rsidP="00C36192">
      <w:pPr>
        <w:autoSpaceDE w:val="0"/>
        <w:autoSpaceDN w:val="0"/>
        <w:adjustRightInd w:val="0"/>
        <w:jc w:val="both"/>
        <w:rPr>
          <w:sz w:val="18"/>
          <w:szCs w:val="18"/>
        </w:rPr>
      </w:pPr>
      <w:r w:rsidRPr="00C36192">
        <w:rPr>
          <w:sz w:val="18"/>
          <w:szCs w:val="18"/>
        </w:rPr>
        <w:t>7) постановлением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C36192" w:rsidRPr="00C36192" w:rsidRDefault="00C36192" w:rsidP="00C36192">
      <w:pPr>
        <w:autoSpaceDE w:val="0"/>
        <w:autoSpaceDN w:val="0"/>
        <w:adjustRightInd w:val="0"/>
        <w:jc w:val="both"/>
        <w:rPr>
          <w:sz w:val="18"/>
          <w:szCs w:val="18"/>
          <w:lang w:eastAsia="ar-SA"/>
        </w:rPr>
      </w:pPr>
      <w:r w:rsidRPr="00C36192">
        <w:rPr>
          <w:sz w:val="18"/>
          <w:szCs w:val="18"/>
        </w:rPr>
        <w:t xml:space="preserve">8) постановлением администрации Мошковского сельсовета Бековского района Пензенской области от </w:t>
      </w:r>
      <w:r w:rsidRPr="00C36192">
        <w:rPr>
          <w:sz w:val="18"/>
          <w:szCs w:val="18"/>
          <w:lang w:eastAsia="ar-SA"/>
        </w:rPr>
        <w:t>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C36192" w:rsidRPr="00C36192" w:rsidRDefault="00C36192" w:rsidP="00C36192">
      <w:pPr>
        <w:autoSpaceDE w:val="0"/>
        <w:autoSpaceDN w:val="0"/>
        <w:adjustRightInd w:val="0"/>
        <w:jc w:val="both"/>
        <w:rPr>
          <w:sz w:val="18"/>
          <w:szCs w:val="18"/>
        </w:rPr>
      </w:pPr>
      <w:r w:rsidRPr="00C36192">
        <w:rPr>
          <w:sz w:val="18"/>
          <w:szCs w:val="18"/>
        </w:rPr>
        <w:t>9) настоящим Административным регламентом.</w:t>
      </w:r>
    </w:p>
    <w:p w:rsidR="00C36192" w:rsidRPr="00C36192" w:rsidRDefault="00C36192" w:rsidP="00C36192">
      <w:pPr>
        <w:jc w:val="center"/>
        <w:rPr>
          <w:b/>
          <w:bCs/>
          <w:color w:val="000000"/>
          <w:sz w:val="18"/>
          <w:szCs w:val="18"/>
        </w:rPr>
      </w:pPr>
      <w:r w:rsidRPr="00C36192">
        <w:rPr>
          <w:b/>
          <w:bCs/>
          <w:color w:val="000000"/>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C36192" w:rsidRPr="00C36192" w:rsidRDefault="00C36192" w:rsidP="00C36192">
      <w:pPr>
        <w:jc w:val="both"/>
        <w:rPr>
          <w:bCs/>
          <w:color w:val="000000"/>
          <w:sz w:val="18"/>
          <w:szCs w:val="18"/>
        </w:rPr>
      </w:pPr>
      <w:bookmarkStart w:id="15" w:name="P150"/>
      <w:bookmarkEnd w:id="15"/>
      <w:r w:rsidRPr="00C36192">
        <w:rPr>
          <w:bCs/>
          <w:color w:val="000000"/>
          <w:sz w:val="18"/>
          <w:szCs w:val="18"/>
        </w:rPr>
        <w:t>2.6.1 заявка, составленная по форме согласно приложению № 1 к настоящему Административному регламенту.</w:t>
      </w:r>
    </w:p>
    <w:p w:rsidR="00C36192" w:rsidRPr="00C36192" w:rsidRDefault="00C36192" w:rsidP="00C36192">
      <w:pPr>
        <w:jc w:val="both"/>
        <w:rPr>
          <w:bCs/>
          <w:color w:val="000000"/>
          <w:sz w:val="18"/>
          <w:szCs w:val="18"/>
        </w:rPr>
      </w:pPr>
      <w:r w:rsidRPr="00C36192">
        <w:rPr>
          <w:bCs/>
          <w:color w:val="000000"/>
          <w:sz w:val="18"/>
          <w:szCs w:val="18"/>
        </w:rPr>
        <w:t>2.6.2 документ, удостоверяющий личность заявителя;</w:t>
      </w:r>
    </w:p>
    <w:p w:rsidR="00C36192" w:rsidRPr="00C36192" w:rsidRDefault="00C36192" w:rsidP="00C36192">
      <w:pPr>
        <w:jc w:val="both"/>
        <w:rPr>
          <w:bCs/>
          <w:color w:val="000000"/>
          <w:sz w:val="18"/>
          <w:szCs w:val="18"/>
        </w:rPr>
      </w:pPr>
      <w:r w:rsidRPr="00C36192">
        <w:rPr>
          <w:bCs/>
          <w:color w:val="000000"/>
          <w:sz w:val="18"/>
          <w:szCs w:val="18"/>
        </w:rPr>
        <w:t>2.6.3 документ, подтверждающий полномочия представителя физического или юридического лица, действовать от его имени.</w:t>
      </w:r>
    </w:p>
    <w:p w:rsidR="00C36192" w:rsidRPr="00C36192" w:rsidRDefault="00C36192" w:rsidP="00C36192">
      <w:pPr>
        <w:jc w:val="center"/>
        <w:rPr>
          <w:b/>
          <w:bCs/>
          <w:color w:val="000000"/>
          <w:sz w:val="18"/>
          <w:szCs w:val="18"/>
        </w:rPr>
      </w:pPr>
      <w:r w:rsidRPr="00C36192">
        <w:rPr>
          <w:b/>
          <w:bCs/>
          <w:color w:val="000000"/>
          <w:sz w:val="18"/>
          <w:szCs w:val="1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C36192" w:rsidRPr="00C36192" w:rsidRDefault="00C36192" w:rsidP="00C36192">
      <w:pPr>
        <w:jc w:val="both"/>
        <w:rPr>
          <w:bCs/>
          <w:color w:val="000000"/>
          <w:sz w:val="18"/>
          <w:szCs w:val="18"/>
        </w:rPr>
      </w:pPr>
      <w:r w:rsidRPr="00C36192">
        <w:rPr>
          <w:bCs/>
          <w:color w:val="000000"/>
          <w:sz w:val="18"/>
          <w:szCs w:val="18"/>
        </w:rPr>
        <w:t>2.7. Документы, которые необходимы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исполнительной власти, органов местного самоуправления и подведомственных им организаций, и которые заявитель вправе представить по собственной инициативе - отсутствуют.</w:t>
      </w:r>
    </w:p>
    <w:p w:rsidR="00C36192" w:rsidRPr="00C36192" w:rsidRDefault="00C36192" w:rsidP="00C36192">
      <w:pPr>
        <w:jc w:val="both"/>
        <w:rPr>
          <w:bCs/>
          <w:color w:val="000000"/>
          <w:sz w:val="18"/>
          <w:szCs w:val="18"/>
        </w:rPr>
      </w:pPr>
      <w:r w:rsidRPr="00C36192">
        <w:rPr>
          <w:bCs/>
          <w:color w:val="000000"/>
          <w:sz w:val="18"/>
          <w:szCs w:val="18"/>
        </w:rPr>
        <w:t>Муниципальная услуга не предусматривает представления заявителем документов, необходимых в соответствии с законодательством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w:t>
      </w:r>
    </w:p>
    <w:p w:rsidR="00C36192" w:rsidRPr="00C36192" w:rsidRDefault="00C36192" w:rsidP="00C36192">
      <w:pPr>
        <w:jc w:val="center"/>
        <w:rPr>
          <w:b/>
          <w:bCs/>
          <w:color w:val="000000"/>
          <w:sz w:val="18"/>
          <w:szCs w:val="18"/>
        </w:rPr>
      </w:pPr>
      <w:r w:rsidRPr="00C36192">
        <w:rPr>
          <w:b/>
          <w:bCs/>
          <w:color w:val="000000"/>
          <w:sz w:val="18"/>
          <w:szCs w:val="18"/>
        </w:rPr>
        <w:t>Исчерпывающий перечень оснований для отказа в приеме документов, необходимых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2.8. Основания для отказа в приеме документов, необходимых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2.8.1 отсутствие или неполное представление документов, предусмотренных пунктом 2.6 Административного регламента;</w:t>
      </w:r>
    </w:p>
    <w:p w:rsidR="00C36192" w:rsidRPr="00C36192" w:rsidRDefault="00C36192" w:rsidP="00C36192">
      <w:pPr>
        <w:jc w:val="both"/>
        <w:rPr>
          <w:bCs/>
          <w:color w:val="000000"/>
          <w:sz w:val="18"/>
          <w:szCs w:val="18"/>
        </w:rPr>
      </w:pPr>
      <w:r w:rsidRPr="00C36192">
        <w:rPr>
          <w:bCs/>
          <w:color w:val="000000"/>
          <w:sz w:val="18"/>
          <w:szCs w:val="18"/>
        </w:rPr>
        <w:t>2.8.2 принятие решения о согласовании создания места (площадки) накопления твердых коммунальных отходов на территории, указанной заявителем, не относится к компетенции Администрации.</w:t>
      </w:r>
    </w:p>
    <w:p w:rsidR="00C36192" w:rsidRPr="00C36192" w:rsidRDefault="00C36192" w:rsidP="00C36192">
      <w:pPr>
        <w:jc w:val="center"/>
        <w:rPr>
          <w:b/>
          <w:bCs/>
          <w:color w:val="000000"/>
          <w:sz w:val="18"/>
          <w:szCs w:val="18"/>
        </w:rPr>
      </w:pPr>
      <w:r w:rsidRPr="00C36192">
        <w:rPr>
          <w:b/>
          <w:bCs/>
          <w:color w:val="000000"/>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2.9. Оснований для приостановления предоставления муниципальной услуги не предусмотрено.</w:t>
      </w:r>
    </w:p>
    <w:p w:rsidR="00C36192" w:rsidRPr="00C36192" w:rsidRDefault="00C36192" w:rsidP="00C36192">
      <w:pPr>
        <w:jc w:val="both"/>
        <w:rPr>
          <w:bCs/>
          <w:color w:val="000000"/>
          <w:sz w:val="18"/>
          <w:szCs w:val="18"/>
        </w:rPr>
      </w:pPr>
      <w:r w:rsidRPr="00C36192">
        <w:rPr>
          <w:bCs/>
          <w:color w:val="000000"/>
          <w:sz w:val="18"/>
          <w:szCs w:val="18"/>
        </w:rPr>
        <w:t>2.10.</w:t>
      </w:r>
      <w:bookmarkStart w:id="16" w:name="P206"/>
      <w:bookmarkEnd w:id="16"/>
      <w:r w:rsidRPr="00C36192">
        <w:rPr>
          <w:bCs/>
          <w:color w:val="000000"/>
          <w:sz w:val="18"/>
          <w:szCs w:val="18"/>
        </w:rPr>
        <w:t xml:space="preserve"> Основанием для отказа в предоставлении муниципальной услуги является:</w:t>
      </w:r>
    </w:p>
    <w:p w:rsidR="00C36192" w:rsidRPr="00C36192" w:rsidRDefault="00C36192" w:rsidP="00C36192">
      <w:pPr>
        <w:jc w:val="both"/>
        <w:rPr>
          <w:bCs/>
          <w:color w:val="000000"/>
          <w:sz w:val="18"/>
          <w:szCs w:val="18"/>
        </w:rPr>
      </w:pPr>
      <w:r w:rsidRPr="00C36192">
        <w:rPr>
          <w:bCs/>
          <w:color w:val="000000"/>
          <w:sz w:val="18"/>
          <w:szCs w:val="18"/>
        </w:rPr>
        <w:t>2.10.1 несоответствие заявки установленной форме;</w:t>
      </w:r>
    </w:p>
    <w:p w:rsidR="00C36192" w:rsidRPr="00C36192" w:rsidRDefault="00C36192" w:rsidP="00C36192">
      <w:pPr>
        <w:pStyle w:val="a0"/>
        <w:spacing w:after="0"/>
        <w:jc w:val="both"/>
        <w:rPr>
          <w:b w:val="0"/>
          <w:bCs/>
          <w:i w:val="0"/>
          <w:color w:val="000000"/>
          <w:sz w:val="18"/>
          <w:szCs w:val="18"/>
        </w:rPr>
      </w:pPr>
      <w:r w:rsidRPr="00C36192">
        <w:rPr>
          <w:b w:val="0"/>
          <w:bCs/>
          <w:i w:val="0"/>
          <w:color w:val="000000"/>
          <w:sz w:val="18"/>
          <w:szCs w:val="18"/>
        </w:rPr>
        <w:t xml:space="preserve">2.10.2 несоответствие места (площадки) накопления твердых коммунальных отходов требованиям Правил благоустройства </w:t>
      </w:r>
      <w:r w:rsidRPr="00C36192">
        <w:rPr>
          <w:b w:val="0"/>
          <w:bCs/>
          <w:i w:val="0"/>
          <w:iCs/>
          <w:sz w:val="18"/>
          <w:szCs w:val="18"/>
        </w:rPr>
        <w:t xml:space="preserve">территории Мошковского сельсовета </w:t>
      </w:r>
      <w:r w:rsidRPr="00C36192">
        <w:rPr>
          <w:b w:val="0"/>
          <w:i w:val="0"/>
          <w:sz w:val="18"/>
          <w:szCs w:val="18"/>
        </w:rPr>
        <w:t>Бековского района Пензенской области</w:t>
      </w:r>
      <w:r w:rsidRPr="00C36192">
        <w:rPr>
          <w:b w:val="0"/>
          <w:bCs/>
          <w:i w:val="0"/>
          <w:color w:val="000000"/>
          <w:sz w:val="18"/>
          <w:szCs w:val="18"/>
        </w:rPr>
        <w:t>,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C36192" w:rsidRPr="00C36192" w:rsidRDefault="00C36192" w:rsidP="00C36192">
      <w:pPr>
        <w:jc w:val="center"/>
        <w:rPr>
          <w:b/>
          <w:sz w:val="18"/>
          <w:szCs w:val="18"/>
        </w:rPr>
      </w:pPr>
      <w:r w:rsidRPr="00C36192">
        <w:rPr>
          <w:b/>
          <w:sz w:val="18"/>
          <w:szCs w:val="18"/>
        </w:rPr>
        <w:t>Исчерпывающий перечень услуг, которые являются необходимыми</w:t>
      </w:r>
    </w:p>
    <w:p w:rsidR="00C36192" w:rsidRPr="00C36192" w:rsidRDefault="00C36192" w:rsidP="00C36192">
      <w:pPr>
        <w:jc w:val="center"/>
        <w:rPr>
          <w:b/>
          <w:sz w:val="18"/>
          <w:szCs w:val="18"/>
        </w:rPr>
      </w:pPr>
      <w:r w:rsidRPr="00C36192">
        <w:rPr>
          <w:b/>
          <w:sz w:val="18"/>
          <w:szCs w:val="18"/>
        </w:rPr>
        <w:t>и обязательными для предоставления муниципальной услуги</w:t>
      </w:r>
    </w:p>
    <w:p w:rsidR="00C36192" w:rsidRPr="00C36192" w:rsidRDefault="00C36192" w:rsidP="00C36192">
      <w:pPr>
        <w:jc w:val="both"/>
        <w:rPr>
          <w:sz w:val="18"/>
          <w:szCs w:val="18"/>
        </w:rPr>
      </w:pPr>
      <w:r w:rsidRPr="00C36192">
        <w:rPr>
          <w:sz w:val="18"/>
          <w:szCs w:val="18"/>
        </w:rPr>
        <w:t>2.11. Исчерпывающий перечень услуг, которые являются необходимыми и обязательными для предоставления муниципальной услуги - не предусмотрен.</w:t>
      </w:r>
    </w:p>
    <w:p w:rsidR="00C36192" w:rsidRPr="00C36192" w:rsidRDefault="00C36192" w:rsidP="00C36192">
      <w:pPr>
        <w:jc w:val="center"/>
        <w:rPr>
          <w:b/>
          <w:bCs/>
          <w:color w:val="000000"/>
          <w:sz w:val="18"/>
          <w:szCs w:val="18"/>
        </w:rPr>
      </w:pPr>
      <w:r w:rsidRPr="00C36192">
        <w:rPr>
          <w:b/>
          <w:bCs/>
          <w:color w:val="000000"/>
          <w:sz w:val="18"/>
          <w:szCs w:val="18"/>
        </w:rPr>
        <w:t>Порядок, размер и основания взимания платы за предоставление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2.12. Муниципальная услуга предоставляется бесплатно.</w:t>
      </w:r>
    </w:p>
    <w:p w:rsidR="00C36192" w:rsidRPr="00C36192" w:rsidRDefault="00C36192" w:rsidP="00C36192">
      <w:pPr>
        <w:jc w:val="center"/>
        <w:rPr>
          <w:b/>
          <w:bCs/>
          <w:color w:val="000000"/>
          <w:sz w:val="18"/>
          <w:szCs w:val="18"/>
        </w:rPr>
      </w:pPr>
      <w:r w:rsidRPr="00C36192">
        <w:rPr>
          <w:b/>
          <w:bCs/>
          <w:color w:val="000000"/>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2.13. Время ожидания в очереди не должно превышать:</w:t>
      </w:r>
    </w:p>
    <w:p w:rsidR="00C36192" w:rsidRPr="00C36192" w:rsidRDefault="00C36192" w:rsidP="00C36192">
      <w:pPr>
        <w:jc w:val="both"/>
        <w:rPr>
          <w:bCs/>
          <w:color w:val="000000"/>
          <w:sz w:val="18"/>
          <w:szCs w:val="18"/>
        </w:rPr>
      </w:pPr>
      <w:r w:rsidRPr="00C36192">
        <w:rPr>
          <w:bCs/>
          <w:color w:val="000000"/>
          <w:sz w:val="18"/>
          <w:szCs w:val="18"/>
        </w:rPr>
        <w:t>- при подаче заявки и (или) документов - 15 минут;</w:t>
      </w:r>
    </w:p>
    <w:p w:rsidR="00C36192" w:rsidRPr="00C36192" w:rsidRDefault="00C36192" w:rsidP="00C36192">
      <w:pPr>
        <w:jc w:val="both"/>
        <w:rPr>
          <w:bCs/>
          <w:color w:val="000000"/>
          <w:sz w:val="18"/>
          <w:szCs w:val="18"/>
        </w:rPr>
      </w:pPr>
      <w:r w:rsidRPr="00C36192">
        <w:rPr>
          <w:bCs/>
          <w:color w:val="000000"/>
          <w:sz w:val="18"/>
          <w:szCs w:val="18"/>
        </w:rPr>
        <w:t>- при получении результата предоставления муниципальной услуги - 15 минут.</w:t>
      </w:r>
    </w:p>
    <w:p w:rsidR="00C36192" w:rsidRPr="00C36192" w:rsidRDefault="00C36192" w:rsidP="00C36192">
      <w:pPr>
        <w:jc w:val="center"/>
        <w:rPr>
          <w:b/>
          <w:bCs/>
          <w:color w:val="000000"/>
          <w:sz w:val="18"/>
          <w:szCs w:val="18"/>
        </w:rPr>
      </w:pPr>
      <w:r w:rsidRPr="00C36192">
        <w:rPr>
          <w:b/>
          <w:bCs/>
          <w:color w:val="000000"/>
          <w:sz w:val="18"/>
          <w:szCs w:val="18"/>
        </w:rPr>
        <w:t>Срок регистрации запроса заявителя о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2.14. Регистрация запроса заявителя о предоставлении муниципальной услуги осуществляется в день его получения.</w:t>
      </w:r>
    </w:p>
    <w:p w:rsidR="00C36192" w:rsidRPr="00C36192" w:rsidRDefault="00C36192" w:rsidP="00C36192">
      <w:pPr>
        <w:jc w:val="both"/>
        <w:rPr>
          <w:bCs/>
          <w:color w:val="000000"/>
          <w:sz w:val="18"/>
          <w:szCs w:val="18"/>
        </w:rPr>
      </w:pPr>
      <w:r w:rsidRPr="00C36192">
        <w:rPr>
          <w:bCs/>
          <w:color w:val="000000"/>
          <w:sz w:val="18"/>
          <w:szCs w:val="18"/>
        </w:rPr>
        <w:t>2.15.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C36192" w:rsidRPr="00C36192" w:rsidRDefault="00C36192" w:rsidP="00C36192">
      <w:pPr>
        <w:jc w:val="center"/>
        <w:rPr>
          <w:b/>
          <w:bCs/>
          <w:color w:val="000000"/>
          <w:sz w:val="18"/>
          <w:szCs w:val="18"/>
        </w:rPr>
      </w:pPr>
      <w:r w:rsidRPr="00C36192">
        <w:rPr>
          <w:b/>
          <w:bCs/>
          <w:color w:val="000000"/>
          <w:sz w:val="18"/>
          <w:szCs w:val="1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36192" w:rsidRPr="00C36192" w:rsidRDefault="00C36192" w:rsidP="00C36192">
      <w:pPr>
        <w:jc w:val="both"/>
        <w:rPr>
          <w:bCs/>
          <w:color w:val="000000"/>
          <w:sz w:val="18"/>
          <w:szCs w:val="18"/>
        </w:rPr>
      </w:pPr>
      <w:r w:rsidRPr="00C36192">
        <w:rPr>
          <w:bCs/>
          <w:color w:val="000000"/>
          <w:sz w:val="18"/>
          <w:szCs w:val="18"/>
        </w:rPr>
        <w:t>2.16.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C36192" w:rsidRPr="00C36192" w:rsidRDefault="00C36192" w:rsidP="00C36192">
      <w:pPr>
        <w:jc w:val="both"/>
        <w:rPr>
          <w:bCs/>
          <w:color w:val="000000"/>
          <w:sz w:val="18"/>
          <w:szCs w:val="18"/>
        </w:rPr>
      </w:pPr>
      <w:r w:rsidRPr="00C36192">
        <w:rPr>
          <w:bCs/>
          <w:color w:val="000000"/>
          <w:sz w:val="18"/>
          <w:szCs w:val="18"/>
        </w:rPr>
        <w:lastRenderedPageBreak/>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36192" w:rsidRPr="00C36192" w:rsidRDefault="00C36192" w:rsidP="00C36192">
      <w:pPr>
        <w:jc w:val="both"/>
        <w:rPr>
          <w:bCs/>
          <w:color w:val="000000"/>
          <w:sz w:val="18"/>
          <w:szCs w:val="18"/>
        </w:rPr>
      </w:pPr>
      <w:r w:rsidRPr="00C36192">
        <w:rPr>
          <w:bCs/>
          <w:color w:val="000000"/>
          <w:sz w:val="18"/>
          <w:szCs w:val="18"/>
        </w:rPr>
        <w:t>2.17. Предоставление муниципальной услуги осуществляется в специально выделенных для этой цели помещениях.</w:t>
      </w:r>
    </w:p>
    <w:p w:rsidR="00C36192" w:rsidRPr="00C36192" w:rsidRDefault="00C36192" w:rsidP="00C36192">
      <w:pPr>
        <w:jc w:val="both"/>
        <w:rPr>
          <w:bCs/>
          <w:color w:val="000000"/>
          <w:sz w:val="18"/>
          <w:szCs w:val="18"/>
        </w:rPr>
      </w:pPr>
      <w:r w:rsidRPr="00C36192">
        <w:rPr>
          <w:bCs/>
          <w:color w:val="000000"/>
          <w:sz w:val="18"/>
          <w:szCs w:val="18"/>
        </w:rPr>
        <w:t>2.18. Помещения, в которых осуществляется предоставление муниципальной услуги, оборудуются:</w:t>
      </w:r>
    </w:p>
    <w:p w:rsidR="00C36192" w:rsidRPr="00C36192" w:rsidRDefault="00C36192" w:rsidP="00C36192">
      <w:pPr>
        <w:jc w:val="both"/>
        <w:rPr>
          <w:bCs/>
          <w:color w:val="000000"/>
          <w:sz w:val="18"/>
          <w:szCs w:val="18"/>
        </w:rPr>
      </w:pPr>
      <w:r w:rsidRPr="00C36192">
        <w:rPr>
          <w:bCs/>
          <w:color w:val="000000"/>
          <w:sz w:val="18"/>
          <w:szCs w:val="18"/>
        </w:rPr>
        <w:t>- информационными стендами, содержащими визуальную и текстовую информацию;</w:t>
      </w:r>
    </w:p>
    <w:p w:rsidR="00C36192" w:rsidRPr="00C36192" w:rsidRDefault="00C36192" w:rsidP="00C36192">
      <w:pPr>
        <w:jc w:val="both"/>
        <w:rPr>
          <w:bCs/>
          <w:color w:val="000000"/>
          <w:sz w:val="18"/>
          <w:szCs w:val="18"/>
        </w:rPr>
      </w:pPr>
      <w:r w:rsidRPr="00C36192">
        <w:rPr>
          <w:bCs/>
          <w:color w:val="000000"/>
          <w:sz w:val="18"/>
          <w:szCs w:val="18"/>
        </w:rPr>
        <w:t>- стульями и столами для возможности оформления документов.</w:t>
      </w:r>
    </w:p>
    <w:p w:rsidR="00C36192" w:rsidRPr="00C36192" w:rsidRDefault="00C36192" w:rsidP="00C36192">
      <w:pPr>
        <w:jc w:val="both"/>
        <w:rPr>
          <w:bCs/>
          <w:color w:val="000000"/>
          <w:sz w:val="18"/>
          <w:szCs w:val="18"/>
        </w:rPr>
      </w:pPr>
      <w:r w:rsidRPr="00C36192">
        <w:rPr>
          <w:bCs/>
          <w:color w:val="000000"/>
          <w:sz w:val="18"/>
          <w:szCs w:val="18"/>
        </w:rPr>
        <w:t>2.19. Количество мест ожидания определяется исходя из фактической нагрузки и возможностей для их размещения в здании.</w:t>
      </w:r>
    </w:p>
    <w:p w:rsidR="00C36192" w:rsidRPr="00C36192" w:rsidRDefault="00C36192" w:rsidP="00C36192">
      <w:pPr>
        <w:jc w:val="both"/>
        <w:rPr>
          <w:bCs/>
          <w:color w:val="000000"/>
          <w:sz w:val="18"/>
          <w:szCs w:val="18"/>
        </w:rPr>
      </w:pPr>
      <w:r w:rsidRPr="00C36192">
        <w:rPr>
          <w:bCs/>
          <w:color w:val="000000"/>
          <w:sz w:val="18"/>
          <w:szCs w:val="18"/>
        </w:rPr>
        <w:t>Места ожидания должны соответствовать комфортным условиям для заявителей и оптимальным условиям работы специалистов.</w:t>
      </w:r>
    </w:p>
    <w:p w:rsidR="00C36192" w:rsidRPr="00C36192" w:rsidRDefault="00C36192" w:rsidP="00C36192">
      <w:pPr>
        <w:jc w:val="both"/>
        <w:rPr>
          <w:bCs/>
          <w:color w:val="000000"/>
          <w:sz w:val="18"/>
          <w:szCs w:val="18"/>
        </w:rPr>
      </w:pPr>
      <w:r w:rsidRPr="00C36192">
        <w:rPr>
          <w:bCs/>
          <w:color w:val="000000"/>
          <w:sz w:val="18"/>
          <w:szCs w:val="18"/>
        </w:rPr>
        <w:t>2.20. Места для заполнения документов оборудуются стульями, столами (стойками) и обеспечиваются бланками заявлений и образцами их заполнения.</w:t>
      </w:r>
    </w:p>
    <w:p w:rsidR="00C36192" w:rsidRPr="00C36192" w:rsidRDefault="00C36192" w:rsidP="00C36192">
      <w:pPr>
        <w:jc w:val="both"/>
        <w:rPr>
          <w:bCs/>
          <w:color w:val="000000"/>
          <w:sz w:val="18"/>
          <w:szCs w:val="18"/>
        </w:rPr>
      </w:pPr>
      <w:r w:rsidRPr="00C36192">
        <w:rPr>
          <w:bCs/>
          <w:color w:val="000000"/>
          <w:sz w:val="18"/>
          <w:szCs w:val="18"/>
        </w:rPr>
        <w:t>2.21. Кабинеты приема заявителей должны иметь информационные таблички (вывески) с указанием:</w:t>
      </w:r>
    </w:p>
    <w:p w:rsidR="00C36192" w:rsidRPr="00C36192" w:rsidRDefault="00C36192" w:rsidP="00C36192">
      <w:pPr>
        <w:jc w:val="both"/>
        <w:rPr>
          <w:bCs/>
          <w:color w:val="000000"/>
          <w:sz w:val="18"/>
          <w:szCs w:val="18"/>
        </w:rPr>
      </w:pPr>
      <w:r w:rsidRPr="00C36192">
        <w:rPr>
          <w:bCs/>
          <w:color w:val="000000"/>
          <w:sz w:val="18"/>
          <w:szCs w:val="18"/>
        </w:rPr>
        <w:t>- номера кабинета;</w:t>
      </w:r>
    </w:p>
    <w:p w:rsidR="00C36192" w:rsidRPr="00C36192" w:rsidRDefault="00C36192" w:rsidP="00C36192">
      <w:pPr>
        <w:jc w:val="both"/>
        <w:rPr>
          <w:bCs/>
          <w:color w:val="000000"/>
          <w:sz w:val="18"/>
          <w:szCs w:val="18"/>
        </w:rPr>
      </w:pPr>
      <w:r w:rsidRPr="00C36192">
        <w:rPr>
          <w:bCs/>
          <w:color w:val="000000"/>
          <w:sz w:val="18"/>
          <w:szCs w:val="18"/>
        </w:rPr>
        <w:t>- фамилии, имени, отчества (при наличии) и должности специалиста.</w:t>
      </w:r>
    </w:p>
    <w:p w:rsidR="00C36192" w:rsidRPr="00C36192" w:rsidRDefault="00C36192" w:rsidP="00C36192">
      <w:pPr>
        <w:jc w:val="both"/>
        <w:rPr>
          <w:bCs/>
          <w:color w:val="000000"/>
          <w:sz w:val="18"/>
          <w:szCs w:val="18"/>
        </w:rPr>
      </w:pPr>
      <w:r w:rsidRPr="00C36192">
        <w:rPr>
          <w:bCs/>
          <w:color w:val="000000"/>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C36192" w:rsidRPr="00C36192" w:rsidRDefault="00C36192" w:rsidP="00C36192">
      <w:pPr>
        <w:jc w:val="both"/>
        <w:rPr>
          <w:bCs/>
          <w:color w:val="000000"/>
          <w:sz w:val="18"/>
          <w:szCs w:val="18"/>
        </w:rPr>
      </w:pPr>
      <w:r w:rsidRPr="00C36192">
        <w:rPr>
          <w:bCs/>
          <w:color w:val="000000"/>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C36192" w:rsidRPr="00C36192" w:rsidRDefault="00C36192" w:rsidP="00C36192">
      <w:pPr>
        <w:jc w:val="both"/>
        <w:rPr>
          <w:bCs/>
          <w:color w:val="000000"/>
          <w:sz w:val="18"/>
          <w:szCs w:val="18"/>
        </w:rPr>
      </w:pPr>
      <w:r w:rsidRPr="00C36192">
        <w:rPr>
          <w:bCs/>
          <w:color w:val="000000"/>
          <w:sz w:val="18"/>
          <w:szCs w:val="18"/>
        </w:rPr>
        <w:t>2.22.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C36192" w:rsidRPr="00C36192" w:rsidRDefault="00C36192" w:rsidP="00C36192">
      <w:pPr>
        <w:jc w:val="both"/>
        <w:rPr>
          <w:bCs/>
          <w:color w:val="000000"/>
          <w:sz w:val="18"/>
          <w:szCs w:val="18"/>
        </w:rPr>
      </w:pPr>
      <w:r w:rsidRPr="00C36192">
        <w:rPr>
          <w:bCs/>
          <w:color w:val="000000"/>
          <w:sz w:val="18"/>
          <w:szCs w:val="18"/>
        </w:rPr>
        <w:t>2.23.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C36192" w:rsidRPr="00C36192" w:rsidRDefault="00C36192" w:rsidP="00C36192">
      <w:pPr>
        <w:jc w:val="both"/>
        <w:rPr>
          <w:bCs/>
          <w:color w:val="000000"/>
          <w:sz w:val="18"/>
          <w:szCs w:val="18"/>
        </w:rPr>
      </w:pPr>
      <w:r w:rsidRPr="00C36192">
        <w:rPr>
          <w:bCs/>
          <w:color w:val="000000"/>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выделяются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C36192" w:rsidRPr="00C36192" w:rsidRDefault="00C36192" w:rsidP="00C36192">
      <w:pPr>
        <w:jc w:val="both"/>
        <w:rPr>
          <w:bCs/>
          <w:color w:val="000000"/>
          <w:sz w:val="18"/>
          <w:szCs w:val="18"/>
        </w:rPr>
      </w:pPr>
      <w:r w:rsidRPr="00C36192">
        <w:rPr>
          <w:bCs/>
          <w:color w:val="000000"/>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36192" w:rsidRPr="00C36192" w:rsidRDefault="00C36192" w:rsidP="00C36192">
      <w:pPr>
        <w:jc w:val="both"/>
        <w:rPr>
          <w:bCs/>
          <w:color w:val="000000"/>
          <w:sz w:val="18"/>
          <w:szCs w:val="18"/>
        </w:rPr>
      </w:pPr>
      <w:r w:rsidRPr="00C36192">
        <w:rPr>
          <w:bCs/>
          <w:color w:val="000000"/>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C36192" w:rsidRPr="00C36192" w:rsidRDefault="00C36192" w:rsidP="00C36192">
      <w:pPr>
        <w:jc w:val="both"/>
        <w:rPr>
          <w:bCs/>
          <w:color w:val="000000"/>
          <w:sz w:val="18"/>
          <w:szCs w:val="18"/>
        </w:rPr>
      </w:pPr>
      <w:r w:rsidRPr="00C36192">
        <w:rPr>
          <w:bCs/>
          <w:color w:val="000000"/>
          <w:sz w:val="18"/>
          <w:szCs w:val="1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C36192" w:rsidRPr="00C36192" w:rsidRDefault="00C36192" w:rsidP="00C36192">
      <w:pPr>
        <w:jc w:val="both"/>
        <w:rPr>
          <w:bCs/>
          <w:color w:val="000000"/>
          <w:sz w:val="18"/>
          <w:szCs w:val="18"/>
        </w:rPr>
      </w:pPr>
      <w:r w:rsidRPr="00C36192">
        <w:rPr>
          <w:bCs/>
          <w:color w:val="000000"/>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36192" w:rsidRPr="00C36192" w:rsidRDefault="00C36192" w:rsidP="00C36192">
      <w:pPr>
        <w:jc w:val="both"/>
        <w:rPr>
          <w:bCs/>
          <w:color w:val="000000"/>
          <w:sz w:val="18"/>
          <w:szCs w:val="18"/>
        </w:rPr>
      </w:pPr>
      <w:r w:rsidRPr="00C36192">
        <w:rPr>
          <w:bCs/>
          <w:color w:val="000000"/>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C36192" w:rsidRPr="00C36192" w:rsidRDefault="00C36192" w:rsidP="00C36192">
      <w:pPr>
        <w:jc w:val="both"/>
        <w:rPr>
          <w:bCs/>
          <w:color w:val="000000"/>
          <w:sz w:val="18"/>
          <w:szCs w:val="18"/>
        </w:rPr>
      </w:pPr>
      <w:r w:rsidRPr="00C36192">
        <w:rPr>
          <w:bCs/>
          <w:color w:val="000000"/>
          <w:sz w:val="18"/>
          <w:szCs w:val="1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C36192" w:rsidRPr="00C36192" w:rsidRDefault="00C36192" w:rsidP="00C36192">
      <w:pPr>
        <w:jc w:val="both"/>
        <w:rPr>
          <w:bCs/>
          <w:color w:val="000000"/>
          <w:sz w:val="18"/>
          <w:szCs w:val="18"/>
        </w:rPr>
      </w:pPr>
      <w:r w:rsidRPr="00C36192">
        <w:rPr>
          <w:bCs/>
          <w:color w:val="000000"/>
          <w:sz w:val="18"/>
          <w:szCs w:val="18"/>
        </w:rPr>
        <w:t>Рабочее место специалиста Администрации,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C36192" w:rsidRPr="00C36192" w:rsidRDefault="00C36192" w:rsidP="00C36192">
      <w:pPr>
        <w:jc w:val="both"/>
        <w:rPr>
          <w:bCs/>
          <w:color w:val="000000"/>
          <w:sz w:val="18"/>
          <w:szCs w:val="18"/>
        </w:rPr>
      </w:pPr>
      <w:r w:rsidRPr="00C36192">
        <w:rPr>
          <w:bCs/>
          <w:color w:val="000000"/>
          <w:sz w:val="18"/>
          <w:szCs w:val="18"/>
        </w:rPr>
        <w:t>Специалисты Администрации, МФЦ обеспечиваются личными нагрудными карточками (бейджами) с указанием фамилии, имени, отчества (при наличии) и должности.</w:t>
      </w:r>
    </w:p>
    <w:p w:rsidR="00C36192" w:rsidRPr="00C36192" w:rsidRDefault="00C36192" w:rsidP="00C36192">
      <w:pPr>
        <w:jc w:val="both"/>
        <w:rPr>
          <w:bCs/>
          <w:color w:val="000000"/>
          <w:sz w:val="18"/>
          <w:szCs w:val="18"/>
        </w:rPr>
      </w:pPr>
      <w:r w:rsidRPr="00C36192">
        <w:rPr>
          <w:bCs/>
          <w:color w:val="000000"/>
          <w:sz w:val="18"/>
          <w:szCs w:val="18"/>
        </w:rPr>
        <w:t>Места предоставления муниципальной услуги оборудуются с учетом стандарта комфортности предоставления муниципальных услуг.</w:t>
      </w:r>
    </w:p>
    <w:p w:rsidR="00C36192" w:rsidRPr="00C36192" w:rsidRDefault="00C36192" w:rsidP="00C36192">
      <w:pPr>
        <w:jc w:val="center"/>
        <w:rPr>
          <w:b/>
          <w:bCs/>
          <w:color w:val="000000"/>
          <w:sz w:val="18"/>
          <w:szCs w:val="18"/>
        </w:rPr>
      </w:pPr>
      <w:r w:rsidRPr="00C36192">
        <w:rPr>
          <w:b/>
          <w:bCs/>
          <w:color w:val="000000"/>
          <w:sz w:val="18"/>
          <w:szCs w:val="18"/>
        </w:rPr>
        <w:t>Показатели доступности и качества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2.24. Показателями доступности предоставления муниципальной услуги являются:</w:t>
      </w:r>
    </w:p>
    <w:p w:rsidR="00C36192" w:rsidRPr="00C36192" w:rsidRDefault="00C36192" w:rsidP="00C36192">
      <w:pPr>
        <w:jc w:val="both"/>
        <w:rPr>
          <w:bCs/>
          <w:color w:val="000000"/>
          <w:sz w:val="18"/>
          <w:szCs w:val="18"/>
        </w:rPr>
      </w:pPr>
      <w:r w:rsidRPr="00C36192">
        <w:rPr>
          <w:bCs/>
          <w:color w:val="000000"/>
          <w:sz w:val="18"/>
          <w:szCs w:val="18"/>
        </w:rPr>
        <w:t>2.24.1 предоставление возможности получения муниципальной услуги в электронной форме или в МФЦ;</w:t>
      </w:r>
    </w:p>
    <w:p w:rsidR="00C36192" w:rsidRPr="00C36192" w:rsidRDefault="00C36192" w:rsidP="00C36192">
      <w:pPr>
        <w:jc w:val="both"/>
        <w:rPr>
          <w:bCs/>
          <w:color w:val="000000"/>
          <w:sz w:val="18"/>
          <w:szCs w:val="18"/>
        </w:rPr>
      </w:pPr>
      <w:r w:rsidRPr="00C36192">
        <w:rPr>
          <w:bCs/>
          <w:color w:val="000000"/>
          <w:sz w:val="18"/>
          <w:szCs w:val="18"/>
        </w:rPr>
        <w:t>2.24.2 транспортная или пешая доступность к местам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2.24.3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C36192" w:rsidRPr="00C36192" w:rsidRDefault="00C36192" w:rsidP="00C36192">
      <w:pPr>
        <w:jc w:val="both"/>
        <w:rPr>
          <w:bCs/>
          <w:color w:val="000000"/>
          <w:sz w:val="18"/>
          <w:szCs w:val="18"/>
        </w:rPr>
      </w:pPr>
      <w:r w:rsidRPr="00C36192">
        <w:rPr>
          <w:bCs/>
          <w:color w:val="000000"/>
          <w:sz w:val="18"/>
          <w:szCs w:val="18"/>
        </w:rPr>
        <w:t>2.24.4 соблюдение требований административного регламента о порядке информирования об оказании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2.25. Показателями качества предоставления муниципальной услуги являются:</w:t>
      </w:r>
    </w:p>
    <w:p w:rsidR="00C36192" w:rsidRPr="00C36192" w:rsidRDefault="00C36192" w:rsidP="00C36192">
      <w:pPr>
        <w:jc w:val="both"/>
        <w:rPr>
          <w:bCs/>
          <w:color w:val="000000"/>
          <w:sz w:val="18"/>
          <w:szCs w:val="18"/>
        </w:rPr>
      </w:pPr>
      <w:r w:rsidRPr="00C36192">
        <w:rPr>
          <w:bCs/>
          <w:color w:val="000000"/>
          <w:sz w:val="18"/>
          <w:szCs w:val="18"/>
        </w:rPr>
        <w:t>2.25.1 соблюдение сроков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2.25.2 соблюдение установленного времени ожидания в очереди при подаче заявки и при получении результата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2.25.3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2.25.4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36192" w:rsidRPr="00C36192" w:rsidRDefault="00C36192" w:rsidP="00C36192">
      <w:pPr>
        <w:jc w:val="both"/>
        <w:rPr>
          <w:bCs/>
          <w:color w:val="000000"/>
          <w:sz w:val="18"/>
          <w:szCs w:val="18"/>
        </w:rPr>
      </w:pPr>
      <w:r w:rsidRPr="00C36192">
        <w:rPr>
          <w:bCs/>
          <w:color w:val="000000"/>
          <w:sz w:val="18"/>
          <w:szCs w:val="18"/>
        </w:rPr>
        <w:t>2.26. В процессе предоставления муниципальной услуги заявитель взаимодействует с муниципальными служащими Администрации и специалистами МФЦ:</w:t>
      </w:r>
    </w:p>
    <w:p w:rsidR="00C36192" w:rsidRPr="00C36192" w:rsidRDefault="00C36192" w:rsidP="00C36192">
      <w:pPr>
        <w:jc w:val="both"/>
        <w:rPr>
          <w:bCs/>
          <w:color w:val="000000"/>
          <w:sz w:val="18"/>
          <w:szCs w:val="18"/>
        </w:rPr>
      </w:pPr>
      <w:r w:rsidRPr="00C36192">
        <w:rPr>
          <w:bCs/>
          <w:color w:val="000000"/>
          <w:sz w:val="18"/>
          <w:szCs w:val="18"/>
        </w:rPr>
        <w:t>2.26.1 при подаче документов для получения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2.26.2 при получении результата оказания муниципальной услуги.</w:t>
      </w:r>
    </w:p>
    <w:p w:rsidR="00C36192" w:rsidRPr="00C36192" w:rsidRDefault="00C36192" w:rsidP="00C36192">
      <w:pPr>
        <w:jc w:val="center"/>
        <w:rPr>
          <w:b/>
          <w:bCs/>
          <w:color w:val="000000"/>
          <w:sz w:val="18"/>
          <w:szCs w:val="18"/>
        </w:rPr>
      </w:pPr>
      <w:r w:rsidRPr="00C36192">
        <w:rPr>
          <w:b/>
          <w:bCs/>
          <w:color w:val="000000"/>
          <w:sz w:val="18"/>
          <w:szCs w:val="18"/>
        </w:rPr>
        <w:t>Иные требования, в том числе учитывающие особенности предоставления муниципальной услуги в МФЦ</w:t>
      </w:r>
    </w:p>
    <w:p w:rsidR="00C36192" w:rsidRPr="00C36192" w:rsidRDefault="00C36192" w:rsidP="00C36192">
      <w:pPr>
        <w:jc w:val="both"/>
        <w:rPr>
          <w:bCs/>
          <w:color w:val="000000"/>
          <w:sz w:val="18"/>
          <w:szCs w:val="18"/>
        </w:rPr>
      </w:pPr>
      <w:r w:rsidRPr="00C36192">
        <w:rPr>
          <w:bCs/>
          <w:color w:val="000000"/>
          <w:sz w:val="18"/>
          <w:szCs w:val="18"/>
        </w:rPr>
        <w:lastRenderedPageBreak/>
        <w:t>2.27. Для получения муниципальной услуги заявителю предоставляется возможность представить заявку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C36192" w:rsidRPr="00C36192" w:rsidRDefault="00C36192" w:rsidP="00C36192">
      <w:pPr>
        <w:jc w:val="both"/>
        <w:rPr>
          <w:bCs/>
          <w:color w:val="000000"/>
          <w:sz w:val="18"/>
          <w:szCs w:val="18"/>
        </w:rPr>
      </w:pPr>
      <w:r w:rsidRPr="00C36192">
        <w:rPr>
          <w:bCs/>
          <w:color w:val="000000"/>
          <w:sz w:val="18"/>
          <w:szCs w:val="18"/>
        </w:rPr>
        <w:t>2.28. По выбору заявителя результат предоставления муниципальной услуги, уведомления, в том числе о направлении на доработку документации по планировке территории, расписки направляются в виде:</w:t>
      </w:r>
    </w:p>
    <w:p w:rsidR="00C36192" w:rsidRPr="00C36192" w:rsidRDefault="00C36192" w:rsidP="00C36192">
      <w:pPr>
        <w:jc w:val="both"/>
        <w:rPr>
          <w:bCs/>
          <w:color w:val="000000"/>
          <w:sz w:val="18"/>
          <w:szCs w:val="18"/>
        </w:rPr>
      </w:pPr>
      <w:r w:rsidRPr="00C36192">
        <w:rPr>
          <w:bCs/>
          <w:color w:val="000000"/>
          <w:sz w:val="18"/>
          <w:szCs w:val="18"/>
        </w:rPr>
        <w:t>2.28.1 документа на бумажном носителе, который заявитель (представитель заявителя) получает непосредственно при личном обращении в Администрации;</w:t>
      </w:r>
    </w:p>
    <w:p w:rsidR="00C36192" w:rsidRPr="00C36192" w:rsidRDefault="00C36192" w:rsidP="00C36192">
      <w:pPr>
        <w:jc w:val="both"/>
        <w:rPr>
          <w:bCs/>
          <w:color w:val="000000"/>
          <w:sz w:val="18"/>
          <w:szCs w:val="18"/>
        </w:rPr>
      </w:pPr>
      <w:r w:rsidRPr="00C36192">
        <w:rPr>
          <w:bCs/>
          <w:color w:val="000000"/>
          <w:sz w:val="18"/>
          <w:szCs w:val="18"/>
        </w:rPr>
        <w:t>2.28.2 документа на бумажном носителе, который заявитель (представитель заявителя) получает непосредственно при личном обращении в МФЦ, в случае обращения за предоставлением муниципальной услуги через МФЦ;</w:t>
      </w:r>
    </w:p>
    <w:p w:rsidR="00C36192" w:rsidRPr="00C36192" w:rsidRDefault="00C36192" w:rsidP="00C36192">
      <w:pPr>
        <w:jc w:val="both"/>
        <w:rPr>
          <w:bCs/>
          <w:color w:val="000000"/>
          <w:sz w:val="18"/>
          <w:szCs w:val="18"/>
        </w:rPr>
      </w:pPr>
      <w:r w:rsidRPr="00C36192">
        <w:rPr>
          <w:bCs/>
          <w:color w:val="000000"/>
          <w:sz w:val="18"/>
          <w:szCs w:val="18"/>
        </w:rPr>
        <w:t>2.28.3 документа на бумажном носителе, который направляется заявителю посредством почтового отправления.</w:t>
      </w:r>
    </w:p>
    <w:p w:rsidR="00C36192" w:rsidRPr="00C36192" w:rsidRDefault="00C36192" w:rsidP="00C36192">
      <w:pPr>
        <w:jc w:val="center"/>
        <w:rPr>
          <w:b/>
          <w:bCs/>
          <w:color w:val="000000"/>
          <w:sz w:val="18"/>
          <w:szCs w:val="18"/>
        </w:rPr>
      </w:pPr>
      <w:r w:rsidRPr="00C36192">
        <w:rPr>
          <w:b/>
          <w:bCs/>
          <w:color w:val="000000"/>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C36192" w:rsidRPr="00C36192" w:rsidRDefault="00C36192" w:rsidP="00C36192">
      <w:pPr>
        <w:jc w:val="both"/>
        <w:rPr>
          <w:bCs/>
          <w:color w:val="000000"/>
          <w:sz w:val="18"/>
          <w:szCs w:val="18"/>
        </w:rPr>
      </w:pPr>
      <w:r w:rsidRPr="00C36192">
        <w:rPr>
          <w:bCs/>
          <w:color w:val="000000"/>
          <w:sz w:val="18"/>
          <w:szCs w:val="18"/>
        </w:rPr>
        <w:t>3.1. Предоставление муниципальной услуги включает в себя следующие административные процедуры:</w:t>
      </w:r>
    </w:p>
    <w:p w:rsidR="00C36192" w:rsidRPr="00C36192" w:rsidRDefault="00C36192" w:rsidP="00C36192">
      <w:pPr>
        <w:jc w:val="both"/>
        <w:rPr>
          <w:bCs/>
          <w:color w:val="000000"/>
          <w:sz w:val="18"/>
          <w:szCs w:val="18"/>
        </w:rPr>
      </w:pPr>
      <w:r w:rsidRPr="00C36192">
        <w:rPr>
          <w:bCs/>
          <w:color w:val="000000"/>
          <w:sz w:val="18"/>
          <w:szCs w:val="18"/>
        </w:rPr>
        <w:t>3.1.1 прием и регистрация заявки и документов, необходимых для предоставления муниципальной услуги, визирование главой Администрации заявки на предоставление муниципальной услуги (в день поступления);</w:t>
      </w:r>
    </w:p>
    <w:p w:rsidR="00C36192" w:rsidRPr="00C36192" w:rsidRDefault="00C36192" w:rsidP="00C36192">
      <w:pPr>
        <w:jc w:val="both"/>
        <w:rPr>
          <w:bCs/>
          <w:color w:val="000000"/>
          <w:sz w:val="18"/>
          <w:szCs w:val="18"/>
        </w:rPr>
      </w:pPr>
      <w:r w:rsidRPr="00C36192">
        <w:rPr>
          <w:bCs/>
          <w:color w:val="000000"/>
          <w:sz w:val="18"/>
          <w:szCs w:val="18"/>
        </w:rPr>
        <w:t>3.1.2 рассмотрение заявки и документов, необходимых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3.1.3 направление заявки в целях ее оценки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в ТО Управления Роспотребнадзора по Пензенской области (не является обязательной процедурой);</w:t>
      </w:r>
    </w:p>
    <w:p w:rsidR="00C36192" w:rsidRPr="00C36192" w:rsidRDefault="00C36192" w:rsidP="00C36192">
      <w:pPr>
        <w:jc w:val="both"/>
        <w:rPr>
          <w:bCs/>
          <w:color w:val="000000"/>
          <w:sz w:val="18"/>
          <w:szCs w:val="18"/>
        </w:rPr>
      </w:pPr>
      <w:r w:rsidRPr="00C36192">
        <w:rPr>
          <w:bCs/>
          <w:color w:val="000000"/>
          <w:sz w:val="18"/>
          <w:szCs w:val="18"/>
        </w:rPr>
        <w:t>3.1.4 подготовка:</w:t>
      </w:r>
    </w:p>
    <w:p w:rsidR="00C36192" w:rsidRPr="00C36192" w:rsidRDefault="00C36192" w:rsidP="00C36192">
      <w:pPr>
        <w:jc w:val="both"/>
        <w:rPr>
          <w:bCs/>
          <w:color w:val="000000"/>
          <w:sz w:val="18"/>
          <w:szCs w:val="18"/>
        </w:rPr>
      </w:pPr>
      <w:r w:rsidRPr="00C36192">
        <w:rPr>
          <w:bCs/>
          <w:color w:val="000000"/>
          <w:sz w:val="18"/>
          <w:szCs w:val="18"/>
        </w:rPr>
        <w:t>- постановления о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 уведомления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3.1.5 выдача результата предоставления муниципальной услуги.</w:t>
      </w:r>
    </w:p>
    <w:p w:rsidR="00C36192" w:rsidRPr="00C36192" w:rsidRDefault="00C36192" w:rsidP="00C36192">
      <w:pPr>
        <w:jc w:val="center"/>
        <w:rPr>
          <w:b/>
          <w:bCs/>
          <w:color w:val="000000"/>
          <w:sz w:val="18"/>
          <w:szCs w:val="18"/>
        </w:rPr>
      </w:pPr>
      <w:r w:rsidRPr="00C36192">
        <w:rPr>
          <w:b/>
          <w:bCs/>
          <w:color w:val="000000"/>
          <w:sz w:val="18"/>
          <w:szCs w:val="18"/>
        </w:rPr>
        <w:t>Прием и регистрация заявки и документов, необходимых для предоставления муниципальной услуги, визирование главой Администрации заявки на предоставление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3.2. Основанием для начала административной процедуры является обращение заявителя с заявкой о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3.3. Заявка и документы, необходимые для предоставления муниципальной услуги, представляется заявителем (представителем заявителя) в Администрацию или МФЦ.</w:t>
      </w:r>
    </w:p>
    <w:p w:rsidR="00C36192" w:rsidRPr="00C36192" w:rsidRDefault="00C36192" w:rsidP="00C36192">
      <w:pPr>
        <w:jc w:val="both"/>
        <w:rPr>
          <w:bCs/>
          <w:color w:val="000000"/>
          <w:sz w:val="18"/>
          <w:szCs w:val="18"/>
        </w:rPr>
      </w:pPr>
      <w:r w:rsidRPr="00C36192">
        <w:rPr>
          <w:bCs/>
          <w:color w:val="000000"/>
          <w:sz w:val="18"/>
          <w:szCs w:val="18"/>
        </w:rPr>
        <w:t>Заявка и документы, необходимые для предоставления муниципальной услуги, направляются заявителем (представителем заявителя) в Администрацию на бумажном носителе посредством почтового отправления или представляются лично.</w:t>
      </w:r>
    </w:p>
    <w:p w:rsidR="00C36192" w:rsidRPr="00C36192" w:rsidRDefault="00C36192" w:rsidP="00C36192">
      <w:pPr>
        <w:jc w:val="both"/>
        <w:rPr>
          <w:bCs/>
          <w:color w:val="000000"/>
          <w:sz w:val="18"/>
          <w:szCs w:val="18"/>
        </w:rPr>
      </w:pPr>
      <w:r w:rsidRPr="00C36192">
        <w:rPr>
          <w:bCs/>
          <w:color w:val="000000"/>
          <w:sz w:val="18"/>
          <w:szCs w:val="18"/>
        </w:rPr>
        <w:t>Заявка подписывается заявителем либо представителем заявителя.</w:t>
      </w:r>
    </w:p>
    <w:p w:rsidR="00C36192" w:rsidRPr="00C36192" w:rsidRDefault="00C36192" w:rsidP="00C36192">
      <w:pPr>
        <w:jc w:val="both"/>
        <w:rPr>
          <w:bCs/>
          <w:color w:val="000000"/>
          <w:sz w:val="18"/>
          <w:szCs w:val="18"/>
        </w:rPr>
      </w:pPr>
      <w:r w:rsidRPr="00C36192">
        <w:rPr>
          <w:bCs/>
          <w:color w:val="000000"/>
          <w:sz w:val="18"/>
          <w:szCs w:val="18"/>
        </w:rPr>
        <w:t>3.4. В случае представления заявки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C36192" w:rsidRPr="00C36192" w:rsidRDefault="00C36192" w:rsidP="00C36192">
      <w:pPr>
        <w:jc w:val="both"/>
        <w:rPr>
          <w:bCs/>
          <w:color w:val="000000"/>
          <w:sz w:val="18"/>
          <w:szCs w:val="18"/>
        </w:rPr>
      </w:pPr>
      <w:r w:rsidRPr="00C36192">
        <w:rPr>
          <w:bCs/>
          <w:color w:val="000000"/>
          <w:sz w:val="18"/>
          <w:szCs w:val="1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C36192" w:rsidRPr="00C36192" w:rsidRDefault="00C36192" w:rsidP="00C36192">
      <w:pPr>
        <w:jc w:val="both"/>
        <w:rPr>
          <w:bCs/>
          <w:color w:val="000000"/>
          <w:sz w:val="18"/>
          <w:szCs w:val="18"/>
        </w:rPr>
      </w:pPr>
      <w:r w:rsidRPr="00C36192">
        <w:rPr>
          <w:bCs/>
          <w:color w:val="000000"/>
          <w:sz w:val="18"/>
          <w:szCs w:val="1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заявки.</w:t>
      </w:r>
    </w:p>
    <w:p w:rsidR="00C36192" w:rsidRPr="00C36192" w:rsidRDefault="00C36192" w:rsidP="00C36192">
      <w:pPr>
        <w:jc w:val="both"/>
        <w:rPr>
          <w:bCs/>
          <w:color w:val="000000"/>
          <w:sz w:val="18"/>
          <w:szCs w:val="18"/>
        </w:rPr>
      </w:pPr>
      <w:r w:rsidRPr="00C36192">
        <w:rPr>
          <w:bCs/>
          <w:color w:val="000000"/>
          <w:sz w:val="18"/>
          <w:szCs w:val="18"/>
        </w:rPr>
        <w:t>3.5. При поступлении заявки и документов, необходимых для предоставления муниципальной услуги, указанных в пункте 2.6 Административного регламента, специалист Администрации, ответственный за прием и регистрацию документов по предоставлению муниципальной услуги, обязан провести:</w:t>
      </w:r>
    </w:p>
    <w:p w:rsidR="00C36192" w:rsidRPr="00C36192" w:rsidRDefault="00C36192" w:rsidP="00C36192">
      <w:pPr>
        <w:jc w:val="both"/>
        <w:rPr>
          <w:bCs/>
          <w:color w:val="000000"/>
          <w:sz w:val="18"/>
          <w:szCs w:val="18"/>
        </w:rPr>
      </w:pPr>
      <w:r w:rsidRPr="00C36192">
        <w:rPr>
          <w:bCs/>
          <w:color w:val="000000"/>
          <w:sz w:val="18"/>
          <w:szCs w:val="18"/>
        </w:rPr>
        <w:t>- проверку наличия (отсутствия) оснований для отказа в приеме документов, необходимых для предоставления муниципальной услуги, предусмотренных пунктом 2.8 Административного регламента;</w:t>
      </w:r>
    </w:p>
    <w:p w:rsidR="00C36192" w:rsidRPr="00C36192" w:rsidRDefault="00C36192" w:rsidP="00C36192">
      <w:pPr>
        <w:jc w:val="both"/>
        <w:rPr>
          <w:bCs/>
          <w:color w:val="000000"/>
          <w:sz w:val="18"/>
          <w:szCs w:val="18"/>
        </w:rPr>
      </w:pPr>
      <w:r w:rsidRPr="00C36192">
        <w:rPr>
          <w:bCs/>
          <w:color w:val="000000"/>
          <w:sz w:val="18"/>
          <w:szCs w:val="18"/>
        </w:rPr>
        <w:t>- проверку правильности заполнения заявки;</w:t>
      </w:r>
    </w:p>
    <w:p w:rsidR="00C36192" w:rsidRPr="00C36192" w:rsidRDefault="00C36192" w:rsidP="00C36192">
      <w:pPr>
        <w:jc w:val="both"/>
        <w:rPr>
          <w:bCs/>
          <w:color w:val="000000"/>
          <w:sz w:val="18"/>
          <w:szCs w:val="18"/>
        </w:rPr>
      </w:pPr>
      <w:r w:rsidRPr="00C36192">
        <w:rPr>
          <w:bCs/>
          <w:color w:val="000000"/>
          <w:sz w:val="18"/>
          <w:szCs w:val="18"/>
        </w:rPr>
        <w:t>- проверку действительности основного документа, удостоверяющего личность заявителя, и (или) доверенности от представителя заявителя;</w:t>
      </w:r>
    </w:p>
    <w:p w:rsidR="00C36192" w:rsidRPr="00C36192" w:rsidRDefault="00C36192" w:rsidP="00C36192">
      <w:pPr>
        <w:jc w:val="both"/>
        <w:rPr>
          <w:bCs/>
          <w:color w:val="000000"/>
          <w:sz w:val="18"/>
          <w:szCs w:val="18"/>
        </w:rPr>
      </w:pPr>
      <w:r w:rsidRPr="00C36192">
        <w:rPr>
          <w:bCs/>
          <w:color w:val="000000"/>
          <w:sz w:val="18"/>
          <w:szCs w:val="18"/>
        </w:rPr>
        <w:t>- сверку сведений, указанных заявителем в заявлении, со сведениями, содержащимися в паспорте и других представленных документах.</w:t>
      </w:r>
    </w:p>
    <w:p w:rsidR="00C36192" w:rsidRPr="00C36192" w:rsidRDefault="00C36192" w:rsidP="00C36192">
      <w:pPr>
        <w:jc w:val="both"/>
        <w:rPr>
          <w:bCs/>
          <w:color w:val="000000"/>
          <w:sz w:val="18"/>
          <w:szCs w:val="18"/>
        </w:rPr>
      </w:pPr>
      <w:r w:rsidRPr="00C36192">
        <w:rPr>
          <w:bCs/>
          <w:color w:val="000000"/>
          <w:sz w:val="18"/>
          <w:szCs w:val="18"/>
        </w:rPr>
        <w:t>3.6. Если в результате проверки будет выявлено наличие оснований, предусмотренных пунктом 2.8 Административного регламента, заявителю направляется отказ в приеме к рассмотрению документов по форме согласно приложению № 2 к Административному регламенту с указанием таких оснований способом, указанным заявителем в его заявлении.</w:t>
      </w:r>
    </w:p>
    <w:p w:rsidR="00C36192" w:rsidRPr="00C36192" w:rsidRDefault="00C36192" w:rsidP="00C36192">
      <w:pPr>
        <w:jc w:val="both"/>
        <w:rPr>
          <w:bCs/>
          <w:color w:val="000000"/>
          <w:sz w:val="18"/>
          <w:szCs w:val="18"/>
        </w:rPr>
      </w:pPr>
      <w:r w:rsidRPr="00C36192">
        <w:rPr>
          <w:bCs/>
          <w:color w:val="000000"/>
          <w:sz w:val="18"/>
          <w:szCs w:val="18"/>
        </w:rPr>
        <w:t>3.7. Поступившие заявка и документы, в том числе из МФЦ, регистрируются с присвоением входящего номера и указанием даты получения.</w:t>
      </w:r>
    </w:p>
    <w:p w:rsidR="00C36192" w:rsidRPr="00C36192" w:rsidRDefault="00C36192" w:rsidP="00C36192">
      <w:pPr>
        <w:jc w:val="both"/>
        <w:rPr>
          <w:bCs/>
          <w:color w:val="000000"/>
          <w:sz w:val="18"/>
          <w:szCs w:val="18"/>
        </w:rPr>
      </w:pPr>
      <w:r w:rsidRPr="00C36192">
        <w:rPr>
          <w:bCs/>
          <w:color w:val="000000"/>
          <w:sz w:val="18"/>
          <w:szCs w:val="18"/>
        </w:rPr>
        <w:t>Если заявка и документы представляются заявителем (представителем заявителя) в Администрацию или МФЦ лично, то заявителю (представителю заявителя) выдается копия заявки с отметкой о получении.</w:t>
      </w:r>
    </w:p>
    <w:p w:rsidR="00C36192" w:rsidRPr="00C36192" w:rsidRDefault="00C36192" w:rsidP="00C36192">
      <w:pPr>
        <w:jc w:val="both"/>
        <w:rPr>
          <w:bCs/>
          <w:color w:val="000000"/>
          <w:sz w:val="18"/>
          <w:szCs w:val="18"/>
        </w:rPr>
      </w:pPr>
      <w:r w:rsidRPr="00C36192">
        <w:rPr>
          <w:bCs/>
          <w:color w:val="000000"/>
          <w:sz w:val="18"/>
          <w:szCs w:val="18"/>
        </w:rPr>
        <w:t>3.8. В случае если заявка и документы представлены в Администрацию посредством почтового отправления, копия заявки с отметкой о получении направляется Администрацией заявителю указанным в заявлении способом.</w:t>
      </w:r>
    </w:p>
    <w:p w:rsidR="00C36192" w:rsidRPr="00C36192" w:rsidRDefault="00C36192" w:rsidP="00C36192">
      <w:pPr>
        <w:jc w:val="both"/>
        <w:rPr>
          <w:bCs/>
          <w:color w:val="000000"/>
          <w:sz w:val="18"/>
          <w:szCs w:val="18"/>
        </w:rPr>
      </w:pPr>
      <w:r w:rsidRPr="00C36192">
        <w:rPr>
          <w:bCs/>
          <w:color w:val="000000"/>
          <w:sz w:val="18"/>
          <w:szCs w:val="18"/>
        </w:rPr>
        <w:t>3.9. Заявка и документы (при их наличии), представленные заявителем (представителем заявителя) через МФЦ передаются МФЦ в Администрацию на бумажном носителе в срок, установленный соглашением, заключенным Администрацией с МФЦ.</w:t>
      </w:r>
    </w:p>
    <w:p w:rsidR="00C36192" w:rsidRPr="00C36192" w:rsidRDefault="00C36192" w:rsidP="00C36192">
      <w:pPr>
        <w:jc w:val="both"/>
        <w:rPr>
          <w:bCs/>
          <w:color w:val="000000"/>
          <w:sz w:val="18"/>
          <w:szCs w:val="18"/>
        </w:rPr>
      </w:pPr>
      <w:r w:rsidRPr="00C36192">
        <w:rPr>
          <w:bCs/>
          <w:color w:val="000000"/>
          <w:sz w:val="18"/>
          <w:szCs w:val="18"/>
        </w:rPr>
        <w:t>3.10. Зарегистрированные заявка и документы при отсутствии оснований, предусмотренных пунктом 2.8 Административного регламента, передаются на рассмотрение главе Администрации, который определяет исполнителя, ответственного за работу с поступившей заявкой (далее – ответственный исполнитель).</w:t>
      </w:r>
    </w:p>
    <w:p w:rsidR="00C36192" w:rsidRPr="00C36192" w:rsidRDefault="00C36192" w:rsidP="00C36192">
      <w:pPr>
        <w:jc w:val="both"/>
        <w:rPr>
          <w:bCs/>
          <w:color w:val="000000"/>
          <w:sz w:val="18"/>
          <w:szCs w:val="18"/>
        </w:rPr>
      </w:pPr>
      <w:r w:rsidRPr="00C36192">
        <w:rPr>
          <w:bCs/>
          <w:color w:val="000000"/>
          <w:sz w:val="18"/>
          <w:szCs w:val="18"/>
        </w:rPr>
        <w:t>3.11. Продолжительность административной процедуры (максимальный срок ее выполнения) составляет 1 день, а в случае наличия оснований, предусмотренных пунктом 2.8 Административного регламента, подготовки и направления заявителю отказа в приеме к рассмотрению документов продолжительность административной процедуры (максимальный срок ее выполнения) составляет 3 дня.</w:t>
      </w:r>
    </w:p>
    <w:p w:rsidR="00C36192" w:rsidRPr="00C36192" w:rsidRDefault="00C36192" w:rsidP="00C36192">
      <w:pPr>
        <w:jc w:val="both"/>
        <w:rPr>
          <w:bCs/>
          <w:color w:val="000000"/>
          <w:sz w:val="18"/>
          <w:szCs w:val="18"/>
        </w:rPr>
      </w:pPr>
      <w:r w:rsidRPr="00C36192">
        <w:rPr>
          <w:bCs/>
          <w:color w:val="000000"/>
          <w:sz w:val="18"/>
          <w:szCs w:val="18"/>
        </w:rPr>
        <w:lastRenderedPageBreak/>
        <w:t>3.12. Результатом административной процедуры является регистрация поступившего заявки, а также уведомление заявителя (его представителя) о принятии заявки к рассмотрению либо направление заявителю отказа в приеме к рассмотрению документов.</w:t>
      </w:r>
    </w:p>
    <w:p w:rsidR="00C36192" w:rsidRPr="00C36192" w:rsidRDefault="00C36192" w:rsidP="00C36192">
      <w:pPr>
        <w:jc w:val="both"/>
        <w:rPr>
          <w:bCs/>
          <w:color w:val="000000"/>
          <w:sz w:val="18"/>
          <w:szCs w:val="18"/>
        </w:rPr>
      </w:pPr>
      <w:r w:rsidRPr="00C36192">
        <w:rPr>
          <w:bCs/>
          <w:color w:val="000000"/>
          <w:sz w:val="18"/>
          <w:szCs w:val="18"/>
        </w:rPr>
        <w:t>Зарегистрированные в течение одного дня заявка и документы передаются ответственному исполнителю.</w:t>
      </w:r>
    </w:p>
    <w:p w:rsidR="00C36192" w:rsidRPr="00C36192" w:rsidRDefault="00C36192" w:rsidP="00C36192">
      <w:pPr>
        <w:jc w:val="center"/>
        <w:rPr>
          <w:b/>
          <w:bCs/>
          <w:color w:val="000000"/>
          <w:sz w:val="18"/>
          <w:szCs w:val="18"/>
        </w:rPr>
      </w:pPr>
      <w:r w:rsidRPr="00C36192">
        <w:rPr>
          <w:b/>
          <w:bCs/>
          <w:color w:val="000000"/>
          <w:sz w:val="18"/>
          <w:szCs w:val="18"/>
        </w:rPr>
        <w:t>Рассмотрение заявки и документов, необходимых для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3.13. Основанием для начала административной процедуры является поступление зарегистрированной заявки на рассмотрение ответственному исполнителю.</w:t>
      </w:r>
    </w:p>
    <w:p w:rsidR="00C36192" w:rsidRPr="00C36192" w:rsidRDefault="00C36192" w:rsidP="00C36192">
      <w:pPr>
        <w:jc w:val="both"/>
        <w:rPr>
          <w:bCs/>
          <w:color w:val="000000"/>
          <w:sz w:val="18"/>
          <w:szCs w:val="18"/>
        </w:rPr>
      </w:pPr>
      <w:r w:rsidRPr="00C36192">
        <w:rPr>
          <w:bCs/>
          <w:color w:val="000000"/>
          <w:sz w:val="18"/>
          <w:szCs w:val="18"/>
        </w:rPr>
        <w:t>Фамилия, имя и отчество (при наличии) ответственного исполнителя, телефон сообщаются заявителю по его обращению.</w:t>
      </w:r>
    </w:p>
    <w:p w:rsidR="00C36192" w:rsidRPr="00C36192" w:rsidRDefault="00C36192" w:rsidP="00C36192">
      <w:pPr>
        <w:jc w:val="both"/>
        <w:rPr>
          <w:bCs/>
          <w:color w:val="000000"/>
          <w:sz w:val="18"/>
          <w:szCs w:val="18"/>
        </w:rPr>
      </w:pPr>
      <w:r w:rsidRPr="00C36192">
        <w:rPr>
          <w:bCs/>
          <w:color w:val="000000"/>
          <w:sz w:val="18"/>
          <w:szCs w:val="18"/>
        </w:rPr>
        <w:t>3.14. Ответственный исполнитель осуществляет проверку:</w:t>
      </w:r>
    </w:p>
    <w:p w:rsidR="00C36192" w:rsidRPr="00C36192" w:rsidRDefault="00C36192" w:rsidP="00C36192">
      <w:pPr>
        <w:jc w:val="both"/>
        <w:rPr>
          <w:bCs/>
          <w:color w:val="000000"/>
          <w:sz w:val="18"/>
          <w:szCs w:val="18"/>
        </w:rPr>
      </w:pPr>
      <w:r w:rsidRPr="00C36192">
        <w:rPr>
          <w:bCs/>
          <w:color w:val="000000"/>
          <w:sz w:val="18"/>
          <w:szCs w:val="18"/>
        </w:rPr>
        <w:t>3.14.1 полноты и достоверности сведений, содержащихся в представленных документах;</w:t>
      </w:r>
    </w:p>
    <w:p w:rsidR="00C36192" w:rsidRPr="00C36192" w:rsidRDefault="00C36192" w:rsidP="00C36192">
      <w:pPr>
        <w:jc w:val="both"/>
        <w:rPr>
          <w:bCs/>
          <w:color w:val="000000"/>
          <w:sz w:val="18"/>
          <w:szCs w:val="18"/>
        </w:rPr>
      </w:pPr>
      <w:r w:rsidRPr="00C36192">
        <w:rPr>
          <w:bCs/>
          <w:color w:val="000000"/>
          <w:sz w:val="18"/>
          <w:szCs w:val="18"/>
        </w:rPr>
        <w:t>3.14.2 наличия (отсутствия) оснований для отказа в предоставлении муниципальной услуги, предусмотренных пунктом 2.10 Административного регламента;</w:t>
      </w:r>
    </w:p>
    <w:p w:rsidR="00C36192" w:rsidRPr="00C36192" w:rsidRDefault="00C36192" w:rsidP="00C36192">
      <w:pPr>
        <w:jc w:val="both"/>
        <w:rPr>
          <w:bCs/>
          <w:color w:val="000000"/>
          <w:sz w:val="18"/>
          <w:szCs w:val="18"/>
        </w:rPr>
      </w:pPr>
      <w:r w:rsidRPr="00C36192">
        <w:rPr>
          <w:bCs/>
          <w:color w:val="000000"/>
          <w:sz w:val="18"/>
          <w:szCs w:val="18"/>
        </w:rPr>
        <w:t>3.14.3 наличия (отсутствия) оснований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 xml:space="preserve">3.15. В случае если принято решение о необходимости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ответственный исполнитель готовит проект </w:t>
      </w:r>
      <w:r w:rsidRPr="00C36192">
        <w:rPr>
          <w:sz w:val="18"/>
          <w:szCs w:val="18"/>
        </w:rPr>
        <w:t>запроса</w:t>
      </w:r>
      <w:r w:rsidRPr="00C36192">
        <w:rPr>
          <w:bCs/>
          <w:color w:val="000000"/>
          <w:sz w:val="18"/>
          <w:szCs w:val="18"/>
        </w:rPr>
        <w:t xml:space="preserve"> в ТО Управления Роспотребнадзора по Пензенской области и передает на подпись главе Администрации.</w:t>
      </w:r>
    </w:p>
    <w:p w:rsidR="00C36192" w:rsidRPr="00C36192" w:rsidRDefault="00C36192" w:rsidP="00C36192">
      <w:pPr>
        <w:jc w:val="both"/>
        <w:rPr>
          <w:bCs/>
          <w:color w:val="000000"/>
          <w:sz w:val="18"/>
          <w:szCs w:val="18"/>
        </w:rPr>
      </w:pPr>
      <w:r w:rsidRPr="00C36192">
        <w:rPr>
          <w:bCs/>
          <w:color w:val="000000"/>
          <w:sz w:val="18"/>
          <w:szCs w:val="18"/>
        </w:rPr>
        <w:t>Глава Администрации рассматривает подготовленный проект запроса и подписывает его. 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C36192" w:rsidRPr="00C36192" w:rsidRDefault="00C36192" w:rsidP="00C36192">
      <w:pPr>
        <w:jc w:val="both"/>
        <w:rPr>
          <w:bCs/>
          <w:color w:val="000000"/>
          <w:sz w:val="18"/>
          <w:szCs w:val="18"/>
        </w:rPr>
      </w:pPr>
      <w:r w:rsidRPr="00C36192">
        <w:rPr>
          <w:bCs/>
          <w:color w:val="000000"/>
          <w:sz w:val="18"/>
          <w:szCs w:val="18"/>
        </w:rPr>
        <w:t>3.16. Результатом административной процедуры является:</w:t>
      </w:r>
    </w:p>
    <w:p w:rsidR="00C36192" w:rsidRPr="00C36192" w:rsidRDefault="00C36192" w:rsidP="00C36192">
      <w:pPr>
        <w:jc w:val="both"/>
        <w:rPr>
          <w:bCs/>
          <w:color w:val="000000"/>
          <w:sz w:val="18"/>
          <w:szCs w:val="18"/>
        </w:rPr>
      </w:pPr>
      <w:r w:rsidRPr="00C36192">
        <w:rPr>
          <w:bCs/>
          <w:color w:val="000000"/>
          <w:sz w:val="18"/>
          <w:szCs w:val="18"/>
        </w:rPr>
        <w:t>3.16.1 завершение процедуры рассмотрения (проверки) заявки и документов, необходимых для предоставления муниципальной услуги, когда не требуется оценка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 xml:space="preserve">3.16.2 направление </w:t>
      </w:r>
      <w:r w:rsidRPr="00C36192">
        <w:rPr>
          <w:sz w:val="18"/>
          <w:szCs w:val="18"/>
        </w:rPr>
        <w:t>запроса</w:t>
      </w:r>
      <w:r w:rsidRPr="00C36192">
        <w:rPr>
          <w:bCs/>
          <w:color w:val="000000"/>
          <w:sz w:val="18"/>
          <w:szCs w:val="18"/>
        </w:rPr>
        <w:t xml:space="preserve"> за подписью главы Администрации с приложением копии заявки о согласовании создания места (площадки) накопления твердых коммунальных отходов в ТО Управления Роспотребнадзора по Пензенской области, с одновременным уведомлением заявителя (его представителя) об этом способом, указанным в заявлении заявителя (его представителя).</w:t>
      </w:r>
    </w:p>
    <w:p w:rsidR="00C36192" w:rsidRPr="00C36192" w:rsidRDefault="00C36192" w:rsidP="00C36192">
      <w:pPr>
        <w:jc w:val="both"/>
        <w:rPr>
          <w:bCs/>
          <w:color w:val="000000"/>
          <w:sz w:val="18"/>
          <w:szCs w:val="18"/>
        </w:rPr>
      </w:pPr>
      <w:r w:rsidRPr="00C36192">
        <w:rPr>
          <w:bCs/>
          <w:color w:val="000000"/>
          <w:sz w:val="18"/>
          <w:szCs w:val="18"/>
        </w:rPr>
        <w:t>3.17. Максимальный срок выполнения административной процедуры, в случае, когда не требуется оценка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- 5 календарных дней со дня поступления заявки в Администрацию.</w:t>
      </w:r>
    </w:p>
    <w:p w:rsidR="00C36192" w:rsidRPr="00C36192" w:rsidRDefault="00C36192" w:rsidP="00C36192">
      <w:pPr>
        <w:jc w:val="center"/>
        <w:rPr>
          <w:b/>
          <w:bCs/>
          <w:color w:val="000000"/>
          <w:sz w:val="18"/>
          <w:szCs w:val="18"/>
        </w:rPr>
      </w:pPr>
      <w:r w:rsidRPr="00C36192">
        <w:rPr>
          <w:b/>
          <w:bCs/>
          <w:color w:val="000000"/>
          <w:sz w:val="18"/>
          <w:szCs w:val="18"/>
        </w:rPr>
        <w:t>Направление заявки в целях ее оценки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в ТО Управления Роспотребнадзора по Пензенской области (не является обязательной процедурой)</w:t>
      </w:r>
    </w:p>
    <w:p w:rsidR="00C36192" w:rsidRPr="00C36192" w:rsidRDefault="00C36192" w:rsidP="00C36192">
      <w:pPr>
        <w:jc w:val="both"/>
        <w:rPr>
          <w:bCs/>
          <w:color w:val="000000"/>
          <w:sz w:val="18"/>
          <w:szCs w:val="18"/>
        </w:rPr>
      </w:pPr>
      <w:r w:rsidRPr="00C36192">
        <w:rPr>
          <w:bCs/>
          <w:color w:val="000000"/>
          <w:sz w:val="18"/>
          <w:szCs w:val="18"/>
        </w:rPr>
        <w:t>3.18. Основанием для начала административной процедуры является принятие решения о наличии оснований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Подписанный главой Администрации запрос направляется в ТО Управления Роспотребнадзора по Пензенской области для уточнения позиции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В случае направления запроса главой Администрации решается вопрос об увеличении срока рассмотрения заявки. При принятии решения об увеличении срока заявителю не позднее 3 календарных дней со дня принятия такого решения уполномоченным органом направляется соответствующее уведомление.</w:t>
      </w:r>
    </w:p>
    <w:p w:rsidR="00C36192" w:rsidRPr="00C36192" w:rsidRDefault="00C36192" w:rsidP="00C36192">
      <w:pPr>
        <w:jc w:val="both"/>
        <w:rPr>
          <w:bCs/>
          <w:color w:val="000000"/>
          <w:sz w:val="18"/>
          <w:szCs w:val="18"/>
        </w:rPr>
      </w:pPr>
      <w:r w:rsidRPr="00C36192">
        <w:rPr>
          <w:bCs/>
          <w:color w:val="000000"/>
          <w:sz w:val="18"/>
          <w:szCs w:val="18"/>
        </w:rPr>
        <w:t>3.19. Максимальный срок выполнения административной процедуры составляет не более 10 дней.</w:t>
      </w:r>
    </w:p>
    <w:p w:rsidR="00C36192" w:rsidRPr="00C36192" w:rsidRDefault="00C36192" w:rsidP="00C36192">
      <w:pPr>
        <w:jc w:val="both"/>
        <w:rPr>
          <w:bCs/>
          <w:color w:val="000000"/>
          <w:sz w:val="18"/>
          <w:szCs w:val="18"/>
        </w:rPr>
      </w:pPr>
      <w:r w:rsidRPr="00C36192">
        <w:rPr>
          <w:bCs/>
          <w:color w:val="000000"/>
          <w:sz w:val="18"/>
          <w:szCs w:val="18"/>
        </w:rPr>
        <w:t>3.20. Результатом административной процедуры является поступление главе Администрации заключения ТО Управления Роспотребнадзора по Пензенской области о соблюдении (нарушении)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center"/>
        <w:rPr>
          <w:b/>
          <w:bCs/>
          <w:color w:val="000000"/>
          <w:sz w:val="18"/>
          <w:szCs w:val="18"/>
        </w:rPr>
      </w:pPr>
      <w:r w:rsidRPr="00C36192">
        <w:rPr>
          <w:b/>
          <w:bCs/>
          <w:color w:val="000000"/>
          <w:sz w:val="18"/>
          <w:szCs w:val="18"/>
        </w:rPr>
        <w:t>Подготовка постановления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3.21. Основанием для начала административной процедуры является:</w:t>
      </w:r>
    </w:p>
    <w:p w:rsidR="00C36192" w:rsidRPr="00C36192" w:rsidRDefault="00C36192" w:rsidP="00C36192">
      <w:pPr>
        <w:jc w:val="both"/>
        <w:rPr>
          <w:bCs/>
          <w:color w:val="000000"/>
          <w:sz w:val="18"/>
          <w:szCs w:val="18"/>
        </w:rPr>
      </w:pPr>
      <w:r w:rsidRPr="00C36192">
        <w:rPr>
          <w:bCs/>
          <w:color w:val="000000"/>
          <w:sz w:val="18"/>
          <w:szCs w:val="18"/>
        </w:rPr>
        <w:t>- завершение процедуры рассмотрения заявки и документов, необходимых для предоставления муниципальной услуги, когда не требуется оценка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либо</w:t>
      </w:r>
    </w:p>
    <w:p w:rsidR="00C36192" w:rsidRPr="00C36192" w:rsidRDefault="00C36192" w:rsidP="00C36192">
      <w:pPr>
        <w:jc w:val="both"/>
        <w:rPr>
          <w:bCs/>
          <w:color w:val="000000"/>
          <w:sz w:val="18"/>
          <w:szCs w:val="18"/>
        </w:rPr>
      </w:pPr>
      <w:r w:rsidRPr="00C36192">
        <w:rPr>
          <w:bCs/>
          <w:color w:val="000000"/>
          <w:sz w:val="18"/>
          <w:szCs w:val="18"/>
        </w:rPr>
        <w:t>- поступление главе Администрации заключения ТО Управления Роспотребнадзора по Пензенской области о соблюдении (нарушении)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который в свою очередь в течение дня со дня поступления заключения в Администрацию передает его ответственному исполнителю для подготовки результата предоставления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3.24. Ответственный исполнитель с учетом оснований для отказа в предоставлении муниципальной услуги, предусмотренных пунктом 2.10 Административного регламента, подготавливает проект постановления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3.25. Проект постановления или уведомления, указанный в пункте 3.24 Административного регламента оформляется в двух экземплярах.</w:t>
      </w:r>
    </w:p>
    <w:p w:rsidR="00C36192" w:rsidRPr="00C36192" w:rsidRDefault="00C36192" w:rsidP="00C36192">
      <w:pPr>
        <w:jc w:val="both"/>
        <w:rPr>
          <w:bCs/>
          <w:color w:val="000000"/>
          <w:sz w:val="18"/>
          <w:szCs w:val="18"/>
        </w:rPr>
      </w:pPr>
      <w:r w:rsidRPr="00C36192">
        <w:rPr>
          <w:bCs/>
          <w:color w:val="000000"/>
          <w:sz w:val="18"/>
          <w:szCs w:val="18"/>
        </w:rPr>
        <w:lastRenderedPageBreak/>
        <w:t>3.26. Подготовленные проекты документов вместе с документами, представленными заявителем (представителем заявителя), а в случаях  направления запроса в ТО Управления Роспотребнадзора по Пензенской области, с приложением заключения ТО Управления Роспотребнадзора по Пензенской области о соблюдении (нарушении)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направляются ответственным исполнителем на подпись главе Администрации.</w:t>
      </w:r>
    </w:p>
    <w:p w:rsidR="00C36192" w:rsidRPr="00C36192" w:rsidRDefault="00C36192" w:rsidP="00C36192">
      <w:pPr>
        <w:jc w:val="both"/>
        <w:rPr>
          <w:bCs/>
          <w:color w:val="000000"/>
          <w:sz w:val="18"/>
          <w:szCs w:val="18"/>
        </w:rPr>
      </w:pPr>
      <w:r w:rsidRPr="00C36192">
        <w:rPr>
          <w:bCs/>
          <w:color w:val="000000"/>
          <w:sz w:val="18"/>
          <w:szCs w:val="18"/>
        </w:rPr>
        <w:t>Глава Администрации рассматривает подготовленные проекты документов и подписывает их.</w:t>
      </w:r>
    </w:p>
    <w:p w:rsidR="00C36192" w:rsidRPr="00C36192" w:rsidRDefault="00C36192" w:rsidP="00C36192">
      <w:pPr>
        <w:jc w:val="both"/>
        <w:rPr>
          <w:bCs/>
          <w:color w:val="000000"/>
          <w:sz w:val="18"/>
          <w:szCs w:val="18"/>
        </w:rPr>
      </w:pPr>
      <w:r w:rsidRPr="00C36192">
        <w:rPr>
          <w:bCs/>
          <w:color w:val="000000"/>
          <w:sz w:val="18"/>
          <w:szCs w:val="1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C36192" w:rsidRPr="00C36192" w:rsidRDefault="00C36192" w:rsidP="00C36192">
      <w:pPr>
        <w:jc w:val="both"/>
        <w:rPr>
          <w:bCs/>
          <w:color w:val="000000"/>
          <w:sz w:val="18"/>
          <w:szCs w:val="18"/>
        </w:rPr>
      </w:pPr>
      <w:r w:rsidRPr="00C36192">
        <w:rPr>
          <w:bCs/>
          <w:color w:val="000000"/>
          <w:sz w:val="18"/>
          <w:szCs w:val="18"/>
        </w:rPr>
        <w:t>3.27. Результатом административной процедуры является подписанное постановление о согласовании создания места (площадки) накопления твердых коммунальных отходов либо уведомление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3.28. Максимальный срок выполнения административной процедуры:</w:t>
      </w:r>
    </w:p>
    <w:p w:rsidR="00C36192" w:rsidRPr="00C36192" w:rsidRDefault="00C36192" w:rsidP="00C36192">
      <w:pPr>
        <w:jc w:val="both"/>
        <w:rPr>
          <w:bCs/>
          <w:color w:val="000000"/>
          <w:sz w:val="18"/>
          <w:szCs w:val="18"/>
        </w:rPr>
      </w:pPr>
      <w:r w:rsidRPr="00C36192">
        <w:rPr>
          <w:bCs/>
          <w:color w:val="000000"/>
          <w:sz w:val="18"/>
          <w:szCs w:val="18"/>
        </w:rPr>
        <w:t>- два дня со дня получения заключения ТО Управления Роспотребнадзора по Пензенской области и поступления ответственному исполнителю указанного заключения;</w:t>
      </w:r>
    </w:p>
    <w:p w:rsidR="00C36192" w:rsidRPr="00C36192" w:rsidRDefault="00C36192" w:rsidP="00C36192">
      <w:pPr>
        <w:jc w:val="both"/>
        <w:rPr>
          <w:bCs/>
          <w:color w:val="000000"/>
          <w:sz w:val="18"/>
          <w:szCs w:val="18"/>
        </w:rPr>
      </w:pPr>
      <w:r w:rsidRPr="00C36192">
        <w:rPr>
          <w:bCs/>
          <w:color w:val="000000"/>
          <w:sz w:val="18"/>
          <w:szCs w:val="18"/>
        </w:rPr>
        <w:t>- два дня, следующие за днем окончания срока процедуры рассмотрения заявки и документов, необходимых для предоставления муниципальной услуги, когда не требуется оценка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3.29. Межведомственные запросы не предусмотрены.</w:t>
      </w:r>
    </w:p>
    <w:p w:rsidR="00C36192" w:rsidRPr="00C36192" w:rsidRDefault="00C36192" w:rsidP="00C36192">
      <w:pPr>
        <w:jc w:val="center"/>
        <w:rPr>
          <w:b/>
          <w:bCs/>
          <w:color w:val="000000"/>
          <w:sz w:val="18"/>
          <w:szCs w:val="18"/>
        </w:rPr>
      </w:pPr>
      <w:r w:rsidRPr="00C36192">
        <w:rPr>
          <w:b/>
          <w:bCs/>
          <w:color w:val="000000"/>
          <w:sz w:val="18"/>
          <w:szCs w:val="18"/>
        </w:rPr>
        <w:t>Выдача результата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3.30. Основанием для начала административной процедуры является подписанное постановление о согласовании создания места (площадки) накопления твердых коммунальных отходов или уведомление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3.31. Ответственный исполнитель в течение одного дня извещает заявителя (представителя заявителя) о необходимости получения результата предоставления муниципальной услуги с указанием времени и места получения.</w:t>
      </w:r>
    </w:p>
    <w:p w:rsidR="00C36192" w:rsidRPr="00C36192" w:rsidRDefault="00C36192" w:rsidP="00C36192">
      <w:pPr>
        <w:jc w:val="both"/>
        <w:rPr>
          <w:bCs/>
          <w:color w:val="000000"/>
          <w:sz w:val="18"/>
          <w:szCs w:val="18"/>
        </w:rPr>
      </w:pPr>
      <w:r w:rsidRPr="00C36192">
        <w:rPr>
          <w:bCs/>
          <w:color w:val="000000"/>
          <w:sz w:val="18"/>
          <w:szCs w:val="18"/>
        </w:rPr>
        <w:t>Один экземпляр постановления или уведомления, указанного в пункте 3.27 Административного регламента, со дня его регистрации выдается непосредственно заявителю (его представителю) либо направляется им способом, указанным в заявлении, в течение 2 дней после подписания постановления или уведомления, указанного в пункте 3.27 Административного регламента.</w:t>
      </w:r>
    </w:p>
    <w:p w:rsidR="00C36192" w:rsidRPr="00C36192" w:rsidRDefault="00C36192" w:rsidP="00C36192">
      <w:pPr>
        <w:jc w:val="both"/>
        <w:rPr>
          <w:bCs/>
          <w:color w:val="000000"/>
          <w:sz w:val="18"/>
          <w:szCs w:val="18"/>
        </w:rPr>
      </w:pPr>
      <w:r w:rsidRPr="00C36192">
        <w:rPr>
          <w:bCs/>
          <w:color w:val="000000"/>
          <w:sz w:val="18"/>
          <w:szCs w:val="18"/>
        </w:rPr>
        <w:t>При наличии в заявлении указания о выдаче результата предоставления муниципальной услуги через МФЦ (по месту представления заявки) Администрация обеспечивает передачу документа в МФЦ для выдачи заявителю (его представителю) не позднее рабочего дня, следующего за днем подписания постановления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3.32. Результатом административной процедуры является выдача заявителю постановления о согласовании создания места (площадки) накопления твердых коммунальных отходов или уведомления об отказе в согласовании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3.33. Продолжительность административной процедуры (максимальный срок ее выполнения) составляет 2 дня.</w:t>
      </w:r>
    </w:p>
    <w:p w:rsidR="00C36192" w:rsidRPr="00C36192" w:rsidRDefault="00C36192" w:rsidP="00C36192">
      <w:pPr>
        <w:jc w:val="center"/>
        <w:rPr>
          <w:b/>
          <w:bCs/>
          <w:color w:val="000000"/>
          <w:sz w:val="18"/>
          <w:szCs w:val="18"/>
        </w:rPr>
      </w:pPr>
      <w:r w:rsidRPr="00C36192">
        <w:rPr>
          <w:b/>
          <w:bCs/>
          <w:color w:val="000000"/>
          <w:sz w:val="18"/>
          <w:szCs w:val="18"/>
        </w:rPr>
        <w:t>IV. Формы контроля за исполнением Административного регламента</w:t>
      </w:r>
    </w:p>
    <w:p w:rsidR="00C36192" w:rsidRPr="00C36192" w:rsidRDefault="00C36192" w:rsidP="00C36192">
      <w:pPr>
        <w:jc w:val="both"/>
        <w:rPr>
          <w:bCs/>
          <w:color w:val="000000"/>
          <w:sz w:val="18"/>
          <w:szCs w:val="18"/>
        </w:rPr>
      </w:pPr>
      <w:r w:rsidRPr="00C36192">
        <w:rPr>
          <w:bCs/>
          <w:color w:val="000000"/>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C36192" w:rsidRPr="00C36192" w:rsidRDefault="00C36192" w:rsidP="00C36192">
      <w:pPr>
        <w:jc w:val="both"/>
        <w:rPr>
          <w:bCs/>
          <w:color w:val="000000"/>
          <w:sz w:val="18"/>
          <w:szCs w:val="18"/>
        </w:rPr>
      </w:pPr>
      <w:r w:rsidRPr="00C36192">
        <w:rPr>
          <w:bCs/>
          <w:color w:val="000000"/>
          <w:sz w:val="18"/>
          <w:szCs w:val="1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4.2. В Администрации проводятся плановые и внеплановые проверки полноты и качества исполнения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C36192" w:rsidRPr="00C36192" w:rsidRDefault="00C36192" w:rsidP="00C36192">
      <w:pPr>
        <w:jc w:val="both"/>
        <w:rPr>
          <w:bCs/>
          <w:color w:val="000000"/>
          <w:sz w:val="18"/>
          <w:szCs w:val="18"/>
        </w:rPr>
      </w:pPr>
      <w:r w:rsidRPr="00C36192">
        <w:rPr>
          <w:bCs/>
          <w:color w:val="000000"/>
          <w:sz w:val="18"/>
          <w:szCs w:val="18"/>
        </w:rPr>
        <w:t>Периодичность осуществления проверок определяется главой Администрации.</w:t>
      </w:r>
    </w:p>
    <w:p w:rsidR="00C36192" w:rsidRPr="00C36192" w:rsidRDefault="00C36192" w:rsidP="00C36192">
      <w:pPr>
        <w:jc w:val="both"/>
        <w:rPr>
          <w:bCs/>
          <w:color w:val="000000"/>
          <w:sz w:val="18"/>
          <w:szCs w:val="18"/>
        </w:rPr>
      </w:pPr>
      <w:r w:rsidRPr="00C36192">
        <w:rPr>
          <w:bCs/>
          <w:color w:val="000000"/>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Плановые и внеплановые проверки проводятся на основании распоряжений главы Администрации.</w:t>
      </w:r>
    </w:p>
    <w:p w:rsidR="00C36192" w:rsidRPr="00C36192" w:rsidRDefault="00C36192" w:rsidP="00C36192">
      <w:pPr>
        <w:jc w:val="both"/>
        <w:rPr>
          <w:bCs/>
          <w:color w:val="000000"/>
          <w:sz w:val="18"/>
          <w:szCs w:val="18"/>
        </w:rPr>
      </w:pPr>
      <w:r w:rsidRPr="00C36192">
        <w:rPr>
          <w:bCs/>
          <w:color w:val="000000"/>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36192" w:rsidRPr="00C36192" w:rsidRDefault="00C36192" w:rsidP="00C36192">
      <w:pPr>
        <w:jc w:val="both"/>
        <w:rPr>
          <w:bCs/>
          <w:color w:val="000000"/>
          <w:sz w:val="18"/>
          <w:szCs w:val="18"/>
        </w:rPr>
      </w:pPr>
      <w:r w:rsidRPr="00C36192">
        <w:rPr>
          <w:bCs/>
          <w:color w:val="000000"/>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C36192" w:rsidRPr="00C36192" w:rsidRDefault="00C36192" w:rsidP="00C36192">
      <w:pPr>
        <w:jc w:val="both"/>
        <w:rPr>
          <w:bCs/>
          <w:color w:val="000000"/>
          <w:sz w:val="18"/>
          <w:szCs w:val="18"/>
        </w:rPr>
      </w:pPr>
      <w:r w:rsidRPr="00C36192">
        <w:rPr>
          <w:bCs/>
          <w:color w:val="000000"/>
          <w:sz w:val="18"/>
          <w:szCs w:val="18"/>
        </w:rPr>
        <w:t>4.5. Ответственные исполнители несут персональную ответственность за:</w:t>
      </w:r>
    </w:p>
    <w:p w:rsidR="00C36192" w:rsidRPr="00C36192" w:rsidRDefault="00C36192" w:rsidP="00C36192">
      <w:pPr>
        <w:jc w:val="both"/>
        <w:rPr>
          <w:bCs/>
          <w:color w:val="000000"/>
          <w:sz w:val="18"/>
          <w:szCs w:val="18"/>
        </w:rPr>
      </w:pPr>
      <w:r w:rsidRPr="00C36192">
        <w:rPr>
          <w:bCs/>
          <w:color w:val="000000"/>
          <w:sz w:val="18"/>
          <w:szCs w:val="18"/>
        </w:rPr>
        <w:t>4.5.1 соответствие результатов рассмотрения документов требованиям законодательства Российской Федерации;</w:t>
      </w:r>
    </w:p>
    <w:p w:rsidR="00C36192" w:rsidRPr="00C36192" w:rsidRDefault="00C36192" w:rsidP="00C36192">
      <w:pPr>
        <w:jc w:val="both"/>
        <w:rPr>
          <w:bCs/>
          <w:color w:val="000000"/>
          <w:sz w:val="18"/>
          <w:szCs w:val="18"/>
        </w:rPr>
      </w:pPr>
      <w:r w:rsidRPr="00C36192">
        <w:rPr>
          <w:bCs/>
          <w:color w:val="000000"/>
          <w:sz w:val="18"/>
          <w:szCs w:val="18"/>
        </w:rPr>
        <w:t>4.5.2 соблюдение сроков выполнения административных процедур при предоставлении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C36192" w:rsidRPr="00C36192" w:rsidRDefault="00C36192" w:rsidP="00C36192">
      <w:pPr>
        <w:autoSpaceDE w:val="0"/>
        <w:autoSpaceDN w:val="0"/>
        <w:adjustRightInd w:val="0"/>
        <w:jc w:val="center"/>
        <w:rPr>
          <w:b/>
          <w:sz w:val="18"/>
          <w:szCs w:val="18"/>
        </w:rPr>
      </w:pPr>
      <w:r w:rsidRPr="00C36192">
        <w:rPr>
          <w:b/>
          <w:sz w:val="18"/>
          <w:szCs w:val="18"/>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ФЗ № 210-ФЗ, а также их должностных лиц, муниципальных служащих, работников</w:t>
      </w:r>
    </w:p>
    <w:p w:rsidR="00C36192" w:rsidRPr="00C36192" w:rsidRDefault="00C36192" w:rsidP="00C36192">
      <w:pPr>
        <w:jc w:val="both"/>
        <w:rPr>
          <w:sz w:val="18"/>
          <w:szCs w:val="18"/>
        </w:rPr>
      </w:pPr>
      <w:r w:rsidRPr="00C36192">
        <w:rPr>
          <w:sz w:val="18"/>
          <w:szCs w:val="1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C36192" w:rsidRPr="00C36192" w:rsidRDefault="00C36192" w:rsidP="00C36192">
      <w:pPr>
        <w:jc w:val="both"/>
        <w:rPr>
          <w:sz w:val="18"/>
          <w:szCs w:val="18"/>
        </w:rPr>
      </w:pPr>
      <w:r w:rsidRPr="00C36192">
        <w:rPr>
          <w:sz w:val="18"/>
          <w:szCs w:val="18"/>
        </w:rPr>
        <w:t>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служащих,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C36192" w:rsidRPr="00C36192" w:rsidRDefault="00C36192" w:rsidP="00C36192">
      <w:pPr>
        <w:jc w:val="both"/>
        <w:rPr>
          <w:sz w:val="18"/>
          <w:szCs w:val="18"/>
        </w:rPr>
      </w:pPr>
      <w:r w:rsidRPr="00C36192">
        <w:rPr>
          <w:sz w:val="18"/>
          <w:szCs w:val="18"/>
        </w:rPr>
        <w:lastRenderedPageBreak/>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C36192" w:rsidRPr="00C36192" w:rsidRDefault="00C36192" w:rsidP="00C36192">
      <w:pPr>
        <w:jc w:val="both"/>
        <w:rPr>
          <w:sz w:val="18"/>
          <w:szCs w:val="18"/>
        </w:rPr>
      </w:pPr>
      <w:r w:rsidRPr="00C36192">
        <w:rPr>
          <w:sz w:val="18"/>
          <w:szCs w:val="18"/>
        </w:rPr>
        <w:t>Указанная информация также может быть сообщена заявителю в устной и (или) в письменной форме.</w:t>
      </w:r>
    </w:p>
    <w:p w:rsidR="00C36192" w:rsidRPr="00C36192" w:rsidRDefault="00C36192" w:rsidP="00C36192">
      <w:pPr>
        <w:jc w:val="both"/>
        <w:rPr>
          <w:sz w:val="18"/>
          <w:szCs w:val="18"/>
        </w:rPr>
      </w:pPr>
      <w:r w:rsidRPr="00C36192">
        <w:rPr>
          <w:sz w:val="18"/>
          <w:szCs w:val="18"/>
        </w:rPr>
        <w:t>5.4. Порядок подачи и рассмотрения жалобы на решения и действия (бездействие) должностных лиц, муниципальных служащих.</w:t>
      </w:r>
    </w:p>
    <w:p w:rsidR="00C36192" w:rsidRPr="00C36192" w:rsidRDefault="00C36192" w:rsidP="00C36192">
      <w:pPr>
        <w:jc w:val="both"/>
        <w:rPr>
          <w:sz w:val="18"/>
          <w:szCs w:val="18"/>
        </w:rPr>
      </w:pPr>
      <w:r w:rsidRPr="00C36192">
        <w:rPr>
          <w:sz w:val="18"/>
          <w:szCs w:val="18"/>
        </w:rPr>
        <w:t>5.4.1. Заявитель может обратиться с жалобой, в том числе, в следующих случаях:</w:t>
      </w:r>
    </w:p>
    <w:p w:rsidR="00C36192" w:rsidRPr="00C36192" w:rsidRDefault="00C36192" w:rsidP="00C36192">
      <w:pPr>
        <w:autoSpaceDE w:val="0"/>
        <w:autoSpaceDN w:val="0"/>
        <w:adjustRightInd w:val="0"/>
        <w:jc w:val="both"/>
        <w:rPr>
          <w:sz w:val="18"/>
          <w:szCs w:val="18"/>
        </w:rPr>
      </w:pPr>
      <w:r w:rsidRPr="00C36192">
        <w:rPr>
          <w:sz w:val="18"/>
          <w:szCs w:val="18"/>
        </w:rPr>
        <w:t>1) нарушение срока регистрации запроса о предоставлении муниципальной услуги, запроса, указанного в статье 15.1 ФЗ № 210-ФЗ;</w:t>
      </w:r>
    </w:p>
    <w:p w:rsidR="00C36192" w:rsidRPr="00C36192" w:rsidRDefault="00C36192" w:rsidP="00C36192">
      <w:pPr>
        <w:autoSpaceDE w:val="0"/>
        <w:autoSpaceDN w:val="0"/>
        <w:adjustRightInd w:val="0"/>
        <w:jc w:val="both"/>
        <w:rPr>
          <w:sz w:val="18"/>
          <w:szCs w:val="18"/>
        </w:rPr>
      </w:pPr>
      <w:r w:rsidRPr="00C36192">
        <w:rPr>
          <w:sz w:val="18"/>
          <w:szCs w:val="1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192" w:rsidRPr="00C36192" w:rsidRDefault="00C36192" w:rsidP="00C36192">
      <w:pPr>
        <w:pStyle w:val="ConsPlusNormal2"/>
        <w:jc w:val="both"/>
        <w:rPr>
          <w:rFonts w:ascii="Times New Roman" w:hAnsi="Times New Roman"/>
          <w:sz w:val="18"/>
          <w:szCs w:val="18"/>
        </w:rPr>
      </w:pPr>
      <w:r w:rsidRPr="00C36192">
        <w:rPr>
          <w:rFonts w:ascii="Times New Roman" w:hAnsi="Times New Roman"/>
          <w:sz w:val="18"/>
          <w:szCs w:val="18"/>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C36192" w:rsidRPr="00C36192" w:rsidRDefault="00C36192" w:rsidP="00C36192">
      <w:pPr>
        <w:pStyle w:val="ConsPlusNormal2"/>
        <w:jc w:val="both"/>
        <w:rPr>
          <w:rFonts w:ascii="Times New Roman" w:hAnsi="Times New Roman"/>
          <w:sz w:val="18"/>
          <w:szCs w:val="18"/>
        </w:rPr>
      </w:pPr>
      <w:r w:rsidRPr="00C36192">
        <w:rPr>
          <w:rFonts w:ascii="Times New Roman" w:hAnsi="Times New Roman"/>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C36192" w:rsidRPr="00C36192" w:rsidRDefault="00C36192" w:rsidP="00C36192">
      <w:pPr>
        <w:autoSpaceDE w:val="0"/>
        <w:autoSpaceDN w:val="0"/>
        <w:adjustRightInd w:val="0"/>
        <w:jc w:val="both"/>
        <w:rPr>
          <w:sz w:val="18"/>
          <w:szCs w:val="18"/>
        </w:rPr>
      </w:pPr>
      <w:r w:rsidRPr="00C36192">
        <w:rPr>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192" w:rsidRPr="00C36192" w:rsidRDefault="00C36192" w:rsidP="00C36192">
      <w:pPr>
        <w:pStyle w:val="ConsPlusNormal2"/>
        <w:jc w:val="both"/>
        <w:rPr>
          <w:rFonts w:ascii="Times New Roman" w:hAnsi="Times New Roman"/>
          <w:sz w:val="18"/>
          <w:szCs w:val="18"/>
        </w:rPr>
      </w:pPr>
      <w:r w:rsidRPr="00C36192">
        <w:rPr>
          <w:rFonts w:ascii="Times New Roman" w:hAnsi="Times New Roman"/>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C36192" w:rsidRPr="00C36192" w:rsidRDefault="00C36192" w:rsidP="00C36192">
      <w:pPr>
        <w:autoSpaceDE w:val="0"/>
        <w:autoSpaceDN w:val="0"/>
        <w:adjustRightInd w:val="0"/>
        <w:jc w:val="both"/>
        <w:rPr>
          <w:sz w:val="18"/>
          <w:szCs w:val="18"/>
        </w:rPr>
      </w:pPr>
      <w:r w:rsidRPr="00C36192">
        <w:rPr>
          <w:sz w:val="18"/>
          <w:szCs w:val="18"/>
        </w:rPr>
        <w:t>7) отказ Администрации, должностного лица Администрации, МФЦ, работника МФЦ, организаций, предусмотренных частью 1.1 статьи 16 ФЗ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192" w:rsidRPr="00C36192" w:rsidRDefault="00C36192" w:rsidP="00C36192">
      <w:pPr>
        <w:autoSpaceDE w:val="0"/>
        <w:autoSpaceDN w:val="0"/>
        <w:adjustRightInd w:val="0"/>
        <w:jc w:val="both"/>
        <w:rPr>
          <w:sz w:val="18"/>
          <w:szCs w:val="18"/>
        </w:rPr>
      </w:pPr>
      <w:r w:rsidRPr="00C36192">
        <w:rPr>
          <w:sz w:val="18"/>
          <w:szCs w:val="18"/>
        </w:rPr>
        <w:t>8) нарушение срока или порядка выдачи документов по результатам предоставления муниципальной услуги;</w:t>
      </w:r>
    </w:p>
    <w:p w:rsidR="00C36192" w:rsidRPr="00C36192" w:rsidRDefault="00C36192" w:rsidP="00C36192">
      <w:pPr>
        <w:autoSpaceDE w:val="0"/>
        <w:autoSpaceDN w:val="0"/>
        <w:adjustRightInd w:val="0"/>
        <w:jc w:val="both"/>
        <w:rPr>
          <w:sz w:val="18"/>
          <w:szCs w:val="18"/>
        </w:rPr>
      </w:pPr>
      <w:r w:rsidRPr="00C36192">
        <w:rPr>
          <w:sz w:val="18"/>
          <w:szCs w:val="1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192" w:rsidRPr="00C36192" w:rsidRDefault="00C36192" w:rsidP="00C36192">
      <w:pPr>
        <w:autoSpaceDE w:val="0"/>
        <w:autoSpaceDN w:val="0"/>
        <w:adjustRightInd w:val="0"/>
        <w:jc w:val="both"/>
        <w:rPr>
          <w:sz w:val="18"/>
          <w:szCs w:val="18"/>
        </w:rPr>
      </w:pPr>
      <w:r w:rsidRPr="00C36192">
        <w:rPr>
          <w:sz w:val="18"/>
          <w:szCs w:val="1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w:t>
      </w:r>
      <w:hyperlink r:id="rId21" w:history="1">
        <w:r w:rsidRPr="00C36192">
          <w:rPr>
            <w:sz w:val="18"/>
            <w:szCs w:val="18"/>
          </w:rPr>
          <w:t>пунктом 4 части 1 статьи 7</w:t>
        </w:r>
      </w:hyperlink>
      <w:r w:rsidRPr="00C36192">
        <w:rPr>
          <w:sz w:val="18"/>
          <w:szCs w:val="18"/>
        </w:rPr>
        <w:t xml:space="preserve"> ФЗ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192" w:rsidRPr="00C36192" w:rsidRDefault="00C36192" w:rsidP="00C36192">
      <w:pPr>
        <w:jc w:val="both"/>
        <w:rPr>
          <w:sz w:val="18"/>
          <w:szCs w:val="18"/>
        </w:rPr>
      </w:pPr>
      <w:r w:rsidRPr="00C36192">
        <w:rPr>
          <w:sz w:val="18"/>
          <w:szCs w:val="18"/>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C36192" w:rsidRPr="00C36192" w:rsidRDefault="00C36192" w:rsidP="00C36192">
      <w:pPr>
        <w:jc w:val="both"/>
        <w:rPr>
          <w:sz w:val="18"/>
          <w:szCs w:val="18"/>
        </w:rPr>
      </w:pPr>
      <w:r w:rsidRPr="00C36192">
        <w:rPr>
          <w:sz w:val="18"/>
          <w:szCs w:val="18"/>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C36192" w:rsidRPr="00C36192" w:rsidRDefault="00C36192" w:rsidP="00C36192">
      <w:pPr>
        <w:jc w:val="both"/>
        <w:rPr>
          <w:sz w:val="18"/>
          <w:szCs w:val="18"/>
        </w:rPr>
      </w:pPr>
      <w:r w:rsidRPr="00C36192">
        <w:rPr>
          <w:sz w:val="18"/>
          <w:szCs w:val="18"/>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C36192" w:rsidRPr="00C36192" w:rsidRDefault="00C36192" w:rsidP="00C36192">
      <w:pPr>
        <w:jc w:val="both"/>
        <w:rPr>
          <w:sz w:val="18"/>
          <w:szCs w:val="18"/>
        </w:rPr>
      </w:pPr>
      <w:r w:rsidRPr="00C36192">
        <w:rPr>
          <w:sz w:val="18"/>
          <w:szCs w:val="18"/>
        </w:rPr>
        <w:tab/>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C36192" w:rsidRPr="00C36192" w:rsidRDefault="00C36192" w:rsidP="00C36192">
      <w:pPr>
        <w:jc w:val="both"/>
        <w:rPr>
          <w:sz w:val="18"/>
          <w:szCs w:val="18"/>
        </w:rPr>
      </w:pPr>
      <w:r w:rsidRPr="00C36192">
        <w:rPr>
          <w:sz w:val="18"/>
          <w:szCs w:val="18"/>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C36192" w:rsidRPr="00C36192" w:rsidRDefault="00C36192" w:rsidP="00C36192">
      <w:pPr>
        <w:jc w:val="both"/>
        <w:rPr>
          <w:sz w:val="18"/>
          <w:szCs w:val="18"/>
        </w:rPr>
      </w:pPr>
      <w:r w:rsidRPr="00C36192">
        <w:rPr>
          <w:sz w:val="18"/>
          <w:szCs w:val="18"/>
        </w:rPr>
        <w:t>5.4.7. В электронном виде жалоба может быть подана заявителем посредством:</w:t>
      </w:r>
    </w:p>
    <w:p w:rsidR="00C36192" w:rsidRPr="00C36192" w:rsidRDefault="00C36192" w:rsidP="00C36192">
      <w:pPr>
        <w:jc w:val="both"/>
        <w:rPr>
          <w:sz w:val="18"/>
          <w:szCs w:val="18"/>
        </w:rPr>
      </w:pPr>
      <w:r w:rsidRPr="00C36192">
        <w:rPr>
          <w:sz w:val="18"/>
          <w:szCs w:val="18"/>
        </w:rPr>
        <w:t>а) официального сайта Администрации;</w:t>
      </w:r>
    </w:p>
    <w:p w:rsidR="00C36192" w:rsidRPr="00C36192" w:rsidRDefault="00C36192" w:rsidP="00C36192">
      <w:pPr>
        <w:jc w:val="both"/>
        <w:rPr>
          <w:sz w:val="18"/>
          <w:szCs w:val="18"/>
        </w:rPr>
      </w:pPr>
      <w:r w:rsidRPr="00C36192">
        <w:rPr>
          <w:sz w:val="18"/>
          <w:szCs w:val="18"/>
        </w:rPr>
        <w:t>б) электронной почты;</w:t>
      </w:r>
    </w:p>
    <w:p w:rsidR="00C36192" w:rsidRPr="00C36192" w:rsidRDefault="00C36192" w:rsidP="00C36192">
      <w:pPr>
        <w:jc w:val="both"/>
        <w:rPr>
          <w:sz w:val="18"/>
          <w:szCs w:val="18"/>
        </w:rPr>
      </w:pPr>
      <w:r w:rsidRPr="00C36192">
        <w:rPr>
          <w:sz w:val="18"/>
          <w:szCs w:val="18"/>
        </w:rPr>
        <w:t>в) Единого портала;</w:t>
      </w:r>
    </w:p>
    <w:p w:rsidR="00C36192" w:rsidRPr="00C36192" w:rsidRDefault="00C36192" w:rsidP="00C36192">
      <w:pPr>
        <w:jc w:val="both"/>
        <w:rPr>
          <w:sz w:val="18"/>
          <w:szCs w:val="18"/>
        </w:rPr>
      </w:pPr>
      <w:r w:rsidRPr="00C36192">
        <w:rPr>
          <w:sz w:val="18"/>
          <w:szCs w:val="18"/>
        </w:rPr>
        <w:t>г) Регионального портала;</w:t>
      </w:r>
    </w:p>
    <w:p w:rsidR="00C36192" w:rsidRPr="00C36192" w:rsidRDefault="00C36192" w:rsidP="00C36192">
      <w:pPr>
        <w:jc w:val="both"/>
        <w:rPr>
          <w:sz w:val="18"/>
          <w:szCs w:val="18"/>
        </w:rPr>
      </w:pPr>
      <w:r w:rsidRPr="00C36192">
        <w:rPr>
          <w:sz w:val="18"/>
          <w:szCs w:val="1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36192" w:rsidRPr="00C36192" w:rsidRDefault="00C36192" w:rsidP="00C36192">
      <w:pPr>
        <w:jc w:val="both"/>
        <w:rPr>
          <w:sz w:val="18"/>
          <w:szCs w:val="18"/>
        </w:rPr>
      </w:pPr>
      <w:r w:rsidRPr="00C36192">
        <w:rPr>
          <w:sz w:val="18"/>
          <w:szCs w:val="18"/>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C36192" w:rsidRPr="00C36192" w:rsidRDefault="00C36192" w:rsidP="00C36192">
      <w:pPr>
        <w:jc w:val="both"/>
        <w:rPr>
          <w:sz w:val="18"/>
          <w:szCs w:val="18"/>
        </w:rPr>
      </w:pPr>
      <w:r w:rsidRPr="00C36192">
        <w:rPr>
          <w:sz w:val="18"/>
          <w:szCs w:val="18"/>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C36192" w:rsidRPr="00C36192" w:rsidRDefault="00C36192" w:rsidP="00C36192">
      <w:pPr>
        <w:jc w:val="both"/>
        <w:rPr>
          <w:sz w:val="18"/>
          <w:szCs w:val="18"/>
        </w:rPr>
      </w:pPr>
      <w:r w:rsidRPr="00C36192">
        <w:rPr>
          <w:sz w:val="18"/>
          <w:szCs w:val="18"/>
        </w:rPr>
        <w:t>5.4.10. Жалоба может быть подана заявителем через МФЦ.</w:t>
      </w:r>
    </w:p>
    <w:p w:rsidR="00C36192" w:rsidRPr="00C36192" w:rsidRDefault="00C36192" w:rsidP="00C36192">
      <w:pPr>
        <w:jc w:val="both"/>
        <w:rPr>
          <w:sz w:val="18"/>
          <w:szCs w:val="18"/>
        </w:rPr>
      </w:pPr>
      <w:r w:rsidRPr="00C36192">
        <w:rPr>
          <w:sz w:val="18"/>
          <w:szCs w:val="18"/>
        </w:rPr>
        <w:lastRenderedPageBreak/>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C36192" w:rsidRPr="00C36192" w:rsidRDefault="00C36192" w:rsidP="00C36192">
      <w:pPr>
        <w:jc w:val="both"/>
        <w:rPr>
          <w:sz w:val="18"/>
          <w:szCs w:val="18"/>
        </w:rPr>
      </w:pPr>
      <w:r w:rsidRPr="00C36192">
        <w:rPr>
          <w:sz w:val="18"/>
          <w:szCs w:val="18"/>
        </w:rPr>
        <w:t xml:space="preserve">При этом срок рассмотрения жалобы исчисляется со дня регистрации жалобы в Администрации. Регистрация жалобы производится в течение 3 дней. </w:t>
      </w:r>
    </w:p>
    <w:p w:rsidR="00C36192" w:rsidRPr="00C36192" w:rsidRDefault="00C36192" w:rsidP="00C36192">
      <w:pPr>
        <w:jc w:val="both"/>
        <w:rPr>
          <w:sz w:val="18"/>
          <w:szCs w:val="18"/>
        </w:rPr>
      </w:pPr>
      <w:r w:rsidRPr="00C36192">
        <w:rPr>
          <w:sz w:val="18"/>
          <w:szCs w:val="18"/>
        </w:rPr>
        <w:t>5.5. Жалоба должна содержать:</w:t>
      </w:r>
    </w:p>
    <w:p w:rsidR="00C36192" w:rsidRPr="00C36192" w:rsidRDefault="00C36192" w:rsidP="00C36192">
      <w:pPr>
        <w:jc w:val="both"/>
        <w:rPr>
          <w:sz w:val="18"/>
          <w:szCs w:val="18"/>
        </w:rPr>
      </w:pPr>
      <w:r w:rsidRPr="00C36192">
        <w:rPr>
          <w:sz w:val="18"/>
          <w:szCs w:val="1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6192" w:rsidRPr="00C36192" w:rsidRDefault="00C36192" w:rsidP="00C36192">
      <w:pPr>
        <w:jc w:val="both"/>
        <w:rPr>
          <w:sz w:val="18"/>
          <w:szCs w:val="18"/>
        </w:rPr>
      </w:pPr>
      <w:r w:rsidRPr="00C36192">
        <w:rPr>
          <w:sz w:val="18"/>
          <w:szCs w:val="1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6192" w:rsidRPr="00C36192" w:rsidRDefault="00C36192" w:rsidP="00C36192">
      <w:pPr>
        <w:jc w:val="both"/>
        <w:rPr>
          <w:sz w:val="18"/>
          <w:szCs w:val="18"/>
        </w:rPr>
      </w:pPr>
      <w:r w:rsidRPr="00C36192">
        <w:rPr>
          <w:sz w:val="18"/>
          <w:szCs w:val="1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6192" w:rsidRPr="00C36192" w:rsidRDefault="00C36192" w:rsidP="00C36192">
      <w:pPr>
        <w:jc w:val="both"/>
        <w:rPr>
          <w:sz w:val="18"/>
          <w:szCs w:val="18"/>
        </w:rPr>
      </w:pPr>
      <w:r w:rsidRPr="00C36192">
        <w:rPr>
          <w:sz w:val="18"/>
          <w:szCs w:val="1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36192" w:rsidRPr="00C36192" w:rsidRDefault="00C36192" w:rsidP="00C36192">
      <w:pPr>
        <w:jc w:val="both"/>
        <w:rPr>
          <w:sz w:val="18"/>
          <w:szCs w:val="18"/>
        </w:rPr>
      </w:pPr>
      <w:r w:rsidRPr="00C36192">
        <w:rPr>
          <w:sz w:val="18"/>
          <w:szCs w:val="18"/>
        </w:rPr>
        <w:t>5.6. Заявитель имеет право на получение исчерпывающей информации и документов, необходимых для обоснования и рассмотрения жалобы.</w:t>
      </w:r>
    </w:p>
    <w:p w:rsidR="00C36192" w:rsidRPr="00C36192" w:rsidRDefault="00C36192" w:rsidP="00C36192">
      <w:pPr>
        <w:jc w:val="both"/>
        <w:rPr>
          <w:sz w:val="18"/>
          <w:szCs w:val="18"/>
        </w:rPr>
      </w:pPr>
      <w:r w:rsidRPr="00C36192">
        <w:rPr>
          <w:sz w:val="18"/>
          <w:szCs w:val="1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36192" w:rsidRPr="00C36192" w:rsidRDefault="00C36192" w:rsidP="00C36192">
      <w:pPr>
        <w:jc w:val="both"/>
        <w:rPr>
          <w:sz w:val="18"/>
          <w:szCs w:val="18"/>
        </w:rPr>
      </w:pPr>
      <w:r w:rsidRPr="00C36192">
        <w:rPr>
          <w:sz w:val="18"/>
          <w:szCs w:val="18"/>
        </w:rPr>
        <w:t>5.8. Основания для приостановления рассмотрения жалобы законодательством не предусмотрены.</w:t>
      </w:r>
    </w:p>
    <w:p w:rsidR="00C36192" w:rsidRPr="00C36192" w:rsidRDefault="00C36192" w:rsidP="00C36192">
      <w:pPr>
        <w:jc w:val="both"/>
        <w:rPr>
          <w:sz w:val="18"/>
          <w:szCs w:val="18"/>
        </w:rPr>
      </w:pPr>
      <w:r w:rsidRPr="00C36192">
        <w:rPr>
          <w:sz w:val="18"/>
          <w:szCs w:val="18"/>
        </w:rPr>
        <w:t>5.9. По результатам рассмотрения жалобы принимается одно из следующих решений:</w:t>
      </w:r>
    </w:p>
    <w:p w:rsidR="00C36192" w:rsidRPr="00C36192" w:rsidRDefault="00C36192" w:rsidP="00C36192">
      <w:pPr>
        <w:autoSpaceDE w:val="0"/>
        <w:autoSpaceDN w:val="0"/>
        <w:adjustRightInd w:val="0"/>
        <w:jc w:val="both"/>
        <w:rPr>
          <w:sz w:val="18"/>
          <w:szCs w:val="18"/>
        </w:rPr>
      </w:pPr>
      <w:r w:rsidRPr="00C36192">
        <w:rPr>
          <w:sz w:val="18"/>
          <w:szCs w:val="1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36192" w:rsidRPr="00C36192" w:rsidRDefault="00C36192" w:rsidP="00C36192">
      <w:pPr>
        <w:jc w:val="both"/>
        <w:rPr>
          <w:sz w:val="18"/>
          <w:szCs w:val="18"/>
        </w:rPr>
      </w:pPr>
      <w:r w:rsidRPr="00C36192">
        <w:rPr>
          <w:sz w:val="18"/>
          <w:szCs w:val="18"/>
        </w:rPr>
        <w:t>- в удовлетворении жалобы отказывается.</w:t>
      </w:r>
    </w:p>
    <w:p w:rsidR="00C36192" w:rsidRPr="00C36192" w:rsidRDefault="00C36192" w:rsidP="00C36192">
      <w:pPr>
        <w:jc w:val="both"/>
        <w:rPr>
          <w:sz w:val="18"/>
          <w:szCs w:val="18"/>
        </w:rPr>
      </w:pPr>
      <w:r w:rsidRPr="00C36192">
        <w:rPr>
          <w:sz w:val="18"/>
          <w:szCs w:val="1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6192" w:rsidRPr="00C36192" w:rsidRDefault="00C36192" w:rsidP="00C36192">
      <w:pPr>
        <w:jc w:val="both"/>
        <w:rPr>
          <w:sz w:val="18"/>
          <w:szCs w:val="18"/>
        </w:rPr>
      </w:pPr>
      <w:r w:rsidRPr="00C36192">
        <w:rPr>
          <w:sz w:val="18"/>
          <w:szCs w:val="18"/>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6192" w:rsidRPr="00C36192" w:rsidRDefault="00C36192" w:rsidP="00C36192">
      <w:pPr>
        <w:jc w:val="both"/>
        <w:rPr>
          <w:sz w:val="18"/>
          <w:szCs w:val="18"/>
        </w:rPr>
      </w:pPr>
      <w:r w:rsidRPr="00C36192">
        <w:rPr>
          <w:sz w:val="18"/>
          <w:szCs w:val="18"/>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36192" w:rsidRPr="00C36192" w:rsidRDefault="00C36192" w:rsidP="00C36192">
      <w:pPr>
        <w:jc w:val="both"/>
        <w:rPr>
          <w:sz w:val="18"/>
          <w:szCs w:val="18"/>
        </w:rPr>
      </w:pPr>
      <w:r w:rsidRPr="00C36192">
        <w:rPr>
          <w:sz w:val="18"/>
          <w:szCs w:val="1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C36192" w:rsidRDefault="00C36192" w:rsidP="00C36192">
      <w:pPr>
        <w:jc w:val="both"/>
        <w:rPr>
          <w:sz w:val="18"/>
          <w:szCs w:val="18"/>
        </w:rPr>
      </w:pPr>
      <w:r w:rsidRPr="00C36192">
        <w:rPr>
          <w:sz w:val="18"/>
          <w:szCs w:val="1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C36192" w:rsidRPr="00C36192" w:rsidRDefault="00C36192" w:rsidP="00C36192">
      <w:pPr>
        <w:jc w:val="right"/>
        <w:rPr>
          <w:bCs/>
          <w:color w:val="000000"/>
          <w:sz w:val="18"/>
          <w:szCs w:val="18"/>
        </w:rPr>
      </w:pPr>
    </w:p>
    <w:p w:rsidR="00C36192" w:rsidRPr="00C36192" w:rsidRDefault="00C36192" w:rsidP="00280EB4">
      <w:pPr>
        <w:jc w:val="center"/>
        <w:rPr>
          <w:bCs/>
          <w:color w:val="000000"/>
          <w:sz w:val="18"/>
          <w:szCs w:val="18"/>
        </w:rPr>
      </w:pPr>
      <w:r w:rsidRPr="00C36192">
        <w:rPr>
          <w:bCs/>
          <w:color w:val="000000"/>
          <w:sz w:val="18"/>
          <w:szCs w:val="18"/>
        </w:rPr>
        <w:t>Приложение № 1</w:t>
      </w:r>
      <w:r w:rsidR="00776570">
        <w:rPr>
          <w:bCs/>
          <w:color w:val="000000"/>
          <w:sz w:val="18"/>
          <w:szCs w:val="18"/>
        </w:rPr>
        <w:t xml:space="preserve"> </w:t>
      </w:r>
      <w:r w:rsidRPr="00C36192">
        <w:rPr>
          <w:bCs/>
          <w:color w:val="000000"/>
          <w:sz w:val="18"/>
          <w:szCs w:val="18"/>
        </w:rPr>
        <w:t>к административному регламенту</w:t>
      </w:r>
    </w:p>
    <w:p w:rsidR="00C36192" w:rsidRPr="00C36192" w:rsidRDefault="00C36192" w:rsidP="00C36192">
      <w:pPr>
        <w:jc w:val="both"/>
        <w:rPr>
          <w:bCs/>
          <w:color w:val="000000"/>
          <w:sz w:val="18"/>
          <w:szCs w:val="18"/>
        </w:rPr>
      </w:pPr>
      <w:r w:rsidRPr="00C36192">
        <w:rPr>
          <w:bCs/>
          <w:color w:val="000000"/>
          <w:sz w:val="18"/>
          <w:szCs w:val="18"/>
        </w:rPr>
        <w:t xml:space="preserve"> </w:t>
      </w:r>
    </w:p>
    <w:p w:rsidR="00C36192" w:rsidRPr="00C36192" w:rsidRDefault="00C36192" w:rsidP="00C36192">
      <w:pPr>
        <w:jc w:val="right"/>
        <w:rPr>
          <w:bCs/>
          <w:color w:val="000000"/>
          <w:sz w:val="18"/>
          <w:szCs w:val="18"/>
        </w:rPr>
      </w:pPr>
      <w:r w:rsidRPr="00C36192">
        <w:rPr>
          <w:bCs/>
          <w:color w:val="000000"/>
          <w:sz w:val="18"/>
          <w:szCs w:val="18"/>
        </w:rPr>
        <w:t xml:space="preserve">Главе администрации </w:t>
      </w:r>
    </w:p>
    <w:p w:rsidR="00C36192" w:rsidRPr="00C36192" w:rsidRDefault="00C36192" w:rsidP="00C36192">
      <w:pPr>
        <w:jc w:val="right"/>
        <w:rPr>
          <w:bCs/>
          <w:color w:val="000000"/>
          <w:sz w:val="18"/>
          <w:szCs w:val="18"/>
        </w:rPr>
      </w:pPr>
      <w:r w:rsidRPr="00C36192">
        <w:rPr>
          <w:bCs/>
          <w:color w:val="000000"/>
          <w:sz w:val="18"/>
          <w:szCs w:val="18"/>
        </w:rPr>
        <w:t xml:space="preserve">Мошковского сельсовета </w:t>
      </w:r>
    </w:p>
    <w:p w:rsidR="00C36192" w:rsidRPr="00C36192" w:rsidRDefault="00C36192" w:rsidP="00C36192">
      <w:pPr>
        <w:jc w:val="right"/>
        <w:rPr>
          <w:bCs/>
          <w:color w:val="000000"/>
          <w:sz w:val="18"/>
          <w:szCs w:val="18"/>
        </w:rPr>
      </w:pPr>
      <w:r w:rsidRPr="00C36192">
        <w:rPr>
          <w:color w:val="000000"/>
          <w:sz w:val="18"/>
          <w:szCs w:val="18"/>
        </w:rPr>
        <w:t>Бековского</w:t>
      </w:r>
      <w:r w:rsidRPr="00C36192">
        <w:rPr>
          <w:bCs/>
          <w:color w:val="000000"/>
          <w:sz w:val="18"/>
          <w:szCs w:val="18"/>
        </w:rPr>
        <w:t xml:space="preserve"> района Пензенской области</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r w:rsidRPr="00C36192">
        <w:rPr>
          <w:bCs/>
          <w:color w:val="000000"/>
          <w:sz w:val="18"/>
          <w:szCs w:val="18"/>
        </w:rPr>
        <w:t>от 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r w:rsidRPr="00C36192">
        <w:rPr>
          <w:bCs/>
          <w:color w:val="000000"/>
          <w:sz w:val="18"/>
          <w:szCs w:val="18"/>
        </w:rPr>
        <w:t>(Ф.И.О. (отчество при наличии)) - для граждан,</w:t>
      </w:r>
    </w:p>
    <w:p w:rsidR="00C36192" w:rsidRPr="00C36192" w:rsidRDefault="00C36192" w:rsidP="00C36192">
      <w:pPr>
        <w:jc w:val="right"/>
        <w:rPr>
          <w:bCs/>
          <w:color w:val="000000"/>
          <w:sz w:val="18"/>
          <w:szCs w:val="18"/>
        </w:rPr>
      </w:pPr>
      <w:r w:rsidRPr="00C36192">
        <w:rPr>
          <w:bCs/>
          <w:color w:val="000000"/>
          <w:sz w:val="18"/>
          <w:szCs w:val="18"/>
        </w:rPr>
        <w:t>________________________________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________________________________</w:t>
      </w:r>
    </w:p>
    <w:p w:rsidR="00C36192" w:rsidRPr="00C36192" w:rsidRDefault="00C36192" w:rsidP="00C36192">
      <w:pPr>
        <w:jc w:val="right"/>
        <w:rPr>
          <w:bCs/>
          <w:color w:val="000000"/>
          <w:sz w:val="18"/>
          <w:szCs w:val="18"/>
        </w:rPr>
      </w:pPr>
      <w:r w:rsidRPr="00C36192">
        <w:rPr>
          <w:bCs/>
          <w:color w:val="000000"/>
          <w:sz w:val="18"/>
          <w:szCs w:val="18"/>
        </w:rPr>
        <w:t xml:space="preserve">полное наименование организации </w:t>
      </w:r>
    </w:p>
    <w:p w:rsidR="00C36192" w:rsidRPr="00C36192" w:rsidRDefault="00C36192" w:rsidP="00C36192">
      <w:pPr>
        <w:jc w:val="right"/>
        <w:rPr>
          <w:bCs/>
          <w:color w:val="000000"/>
          <w:sz w:val="18"/>
          <w:szCs w:val="18"/>
        </w:rPr>
      </w:pPr>
      <w:r w:rsidRPr="00C36192">
        <w:rPr>
          <w:bCs/>
          <w:color w:val="000000"/>
          <w:sz w:val="18"/>
          <w:szCs w:val="18"/>
        </w:rPr>
        <w:t>- для юридических лиц),</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r w:rsidRPr="00C36192">
        <w:rPr>
          <w:bCs/>
          <w:color w:val="000000"/>
          <w:sz w:val="18"/>
          <w:szCs w:val="18"/>
        </w:rPr>
        <w:t>почтовый индекс и адрес (по усмотрению заявителя номера факсов,</w:t>
      </w:r>
    </w:p>
    <w:p w:rsidR="00C36192" w:rsidRPr="00C36192" w:rsidRDefault="00C36192" w:rsidP="00C36192">
      <w:pPr>
        <w:jc w:val="right"/>
        <w:rPr>
          <w:bCs/>
          <w:color w:val="000000"/>
          <w:sz w:val="18"/>
          <w:szCs w:val="18"/>
        </w:rPr>
      </w:pPr>
      <w:r w:rsidRPr="00C36192">
        <w:rPr>
          <w:bCs/>
          <w:color w:val="000000"/>
          <w:sz w:val="18"/>
          <w:szCs w:val="18"/>
        </w:rPr>
        <w:t xml:space="preserve"> телексов, адрес электронной почты)</w:t>
      </w:r>
    </w:p>
    <w:p w:rsidR="00C36192" w:rsidRPr="00C36192" w:rsidRDefault="00C36192" w:rsidP="00C36192">
      <w:pPr>
        <w:jc w:val="right"/>
        <w:rPr>
          <w:bCs/>
          <w:color w:val="000000"/>
          <w:sz w:val="18"/>
          <w:szCs w:val="18"/>
        </w:rPr>
      </w:pPr>
      <w:r w:rsidRPr="00C36192">
        <w:rPr>
          <w:bCs/>
          <w:color w:val="000000"/>
          <w:sz w:val="18"/>
          <w:szCs w:val="18"/>
        </w:rPr>
        <w:t>Контактные телефоны: 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w:t>
      </w:r>
    </w:p>
    <w:p w:rsidR="00C36192" w:rsidRPr="00C36192" w:rsidRDefault="00C36192" w:rsidP="00C36192">
      <w:pPr>
        <w:jc w:val="right"/>
        <w:rPr>
          <w:bCs/>
          <w:color w:val="000000"/>
          <w:sz w:val="18"/>
          <w:szCs w:val="18"/>
        </w:rPr>
      </w:pPr>
    </w:p>
    <w:p w:rsidR="00C36192" w:rsidRPr="00776570" w:rsidRDefault="00C36192" w:rsidP="00C36192">
      <w:pPr>
        <w:jc w:val="center"/>
        <w:rPr>
          <w:b/>
          <w:bCs/>
          <w:color w:val="000000"/>
          <w:sz w:val="18"/>
          <w:szCs w:val="18"/>
        </w:rPr>
      </w:pPr>
      <w:r w:rsidRPr="00776570">
        <w:rPr>
          <w:b/>
          <w:bCs/>
          <w:color w:val="000000"/>
          <w:sz w:val="18"/>
          <w:szCs w:val="18"/>
        </w:rPr>
        <w:t xml:space="preserve">Заявка на согласование создания места (площадки) накопления </w:t>
      </w:r>
    </w:p>
    <w:p w:rsidR="00C36192" w:rsidRPr="00C36192" w:rsidRDefault="00C36192" w:rsidP="00C36192">
      <w:pPr>
        <w:jc w:val="center"/>
        <w:rPr>
          <w:bCs/>
          <w:color w:val="000000"/>
          <w:sz w:val="18"/>
          <w:szCs w:val="18"/>
        </w:rPr>
      </w:pPr>
      <w:r w:rsidRPr="00776570">
        <w:rPr>
          <w:b/>
          <w:bCs/>
          <w:color w:val="000000"/>
          <w:sz w:val="18"/>
          <w:szCs w:val="18"/>
        </w:rPr>
        <w:t>твердых коммунальных отходов</w:t>
      </w:r>
    </w:p>
    <w:p w:rsidR="00C36192" w:rsidRPr="00C36192" w:rsidRDefault="00C36192" w:rsidP="00C36192">
      <w:pPr>
        <w:rPr>
          <w:bCs/>
          <w:color w:val="000000"/>
          <w:sz w:val="18"/>
          <w:szCs w:val="18"/>
        </w:rPr>
      </w:pPr>
    </w:p>
    <w:p w:rsidR="00C36192" w:rsidRPr="00C36192" w:rsidRDefault="00C36192" w:rsidP="00C36192">
      <w:pPr>
        <w:rPr>
          <w:bCs/>
          <w:color w:val="000000"/>
          <w:sz w:val="18"/>
          <w:szCs w:val="18"/>
        </w:rPr>
      </w:pPr>
      <w:r w:rsidRPr="00C36192">
        <w:rPr>
          <w:bCs/>
          <w:color w:val="000000"/>
          <w:sz w:val="18"/>
          <w:szCs w:val="18"/>
        </w:rPr>
        <w:lastRenderedPageBreak/>
        <w:t>Прошу согласовать создание места (площадки) накопления твердых коммунальных отходов со следующим местонахождением: _________________________________________________________________________________________________________________</w:t>
      </w:r>
    </w:p>
    <w:p w:rsidR="00C36192" w:rsidRPr="00C36192" w:rsidRDefault="00C36192" w:rsidP="00C36192">
      <w:pPr>
        <w:jc w:val="center"/>
        <w:rPr>
          <w:bCs/>
          <w:color w:val="000000"/>
          <w:sz w:val="18"/>
          <w:szCs w:val="18"/>
        </w:rPr>
      </w:pPr>
      <w:r w:rsidRPr="00C36192">
        <w:rPr>
          <w:bCs/>
          <w:color w:val="000000"/>
          <w:sz w:val="18"/>
          <w:szCs w:val="18"/>
        </w:rPr>
        <w:t>(адрес, по которому предлагается создание места (площадки) накопления твердых коммунальных отходов)</w:t>
      </w:r>
    </w:p>
    <w:p w:rsidR="00C36192" w:rsidRPr="00C36192" w:rsidRDefault="00C36192" w:rsidP="00C36192">
      <w:pPr>
        <w:jc w:val="both"/>
        <w:rPr>
          <w:bCs/>
          <w:color w:val="000000"/>
          <w:sz w:val="18"/>
          <w:szCs w:val="18"/>
        </w:rPr>
      </w:pPr>
    </w:p>
    <w:p w:rsidR="00C36192" w:rsidRPr="00C36192" w:rsidRDefault="00C36192" w:rsidP="00C36192">
      <w:pPr>
        <w:jc w:val="both"/>
        <w:rPr>
          <w:bCs/>
          <w:color w:val="000000"/>
          <w:sz w:val="18"/>
          <w:szCs w:val="18"/>
        </w:rPr>
      </w:pPr>
      <w:r w:rsidRPr="00C36192">
        <w:rPr>
          <w:bCs/>
          <w:color w:val="000000"/>
          <w:sz w:val="18"/>
          <w:szCs w:val="18"/>
        </w:rPr>
        <w:t>Уведомления, расписки и иные результаты рассмотрения документов прошу (нужное отметить):</w:t>
      </w:r>
    </w:p>
    <w:p w:rsidR="00C36192" w:rsidRPr="00C36192" w:rsidRDefault="00C36192" w:rsidP="00C36192">
      <w:pPr>
        <w:jc w:val="both"/>
        <w:rPr>
          <w:bCs/>
          <w:color w:val="000000"/>
          <w:sz w:val="18"/>
          <w:szCs w:val="18"/>
        </w:rPr>
      </w:pPr>
      <w:r w:rsidRPr="00C36192">
        <w:rPr>
          <w:bCs/>
          <w:color w:val="000000"/>
          <w:sz w:val="18"/>
          <w:szCs w:val="18"/>
        </w:rPr>
        <w:t>- выдать на бумажном носителе непосредственно при личном обращении заявителя (представителя заявителя) в Администрацию;</w:t>
      </w:r>
    </w:p>
    <w:p w:rsidR="00C36192" w:rsidRPr="00C36192" w:rsidRDefault="00C36192" w:rsidP="00C36192">
      <w:pPr>
        <w:jc w:val="both"/>
        <w:rPr>
          <w:bCs/>
          <w:color w:val="000000"/>
          <w:sz w:val="18"/>
          <w:szCs w:val="18"/>
        </w:rPr>
      </w:pPr>
      <w:r w:rsidRPr="00C36192">
        <w:rPr>
          <w:bCs/>
          <w:color w:val="000000"/>
          <w:sz w:val="18"/>
          <w:szCs w:val="18"/>
        </w:rPr>
        <w:t>- выдать на бумажном носителе через многофункциональный центр, в случае обращения за предоставлением муниципальной услуги через многофункциональный центр;</w:t>
      </w:r>
    </w:p>
    <w:p w:rsidR="00C36192" w:rsidRPr="00C36192" w:rsidRDefault="00C36192" w:rsidP="00C36192">
      <w:pPr>
        <w:jc w:val="both"/>
        <w:rPr>
          <w:bCs/>
          <w:color w:val="000000"/>
          <w:sz w:val="18"/>
          <w:szCs w:val="18"/>
        </w:rPr>
      </w:pPr>
      <w:r w:rsidRPr="00C36192">
        <w:rPr>
          <w:bCs/>
          <w:color w:val="000000"/>
          <w:sz w:val="18"/>
          <w:szCs w:val="18"/>
        </w:rPr>
        <w:t xml:space="preserve"> - направлять на бумажном носителе посредством почтового отправления.</w:t>
      </w:r>
    </w:p>
    <w:p w:rsidR="00C36192" w:rsidRPr="00C36192" w:rsidRDefault="00C36192" w:rsidP="00C36192">
      <w:pPr>
        <w:jc w:val="both"/>
        <w:rPr>
          <w:bCs/>
          <w:color w:val="000000"/>
          <w:sz w:val="18"/>
          <w:szCs w:val="18"/>
        </w:rPr>
      </w:pPr>
    </w:p>
    <w:p w:rsidR="00C36192" w:rsidRPr="00C36192" w:rsidRDefault="00C36192" w:rsidP="00C36192">
      <w:pPr>
        <w:rPr>
          <w:bCs/>
          <w:color w:val="000000"/>
          <w:sz w:val="18"/>
          <w:szCs w:val="18"/>
        </w:rPr>
      </w:pPr>
      <w:r w:rsidRPr="00C36192">
        <w:rPr>
          <w:bCs/>
          <w:color w:val="000000"/>
          <w:sz w:val="18"/>
          <w:szCs w:val="18"/>
        </w:rPr>
        <w:t xml:space="preserve">Заявитель __________________________ </w:t>
      </w:r>
      <w:r w:rsidRPr="00C36192">
        <w:rPr>
          <w:bCs/>
          <w:color w:val="000000"/>
          <w:sz w:val="18"/>
          <w:szCs w:val="18"/>
        </w:rPr>
        <w:tab/>
      </w:r>
      <w:r w:rsidRPr="00C36192">
        <w:rPr>
          <w:bCs/>
          <w:color w:val="000000"/>
          <w:sz w:val="18"/>
          <w:szCs w:val="18"/>
        </w:rPr>
        <w:tab/>
      </w:r>
      <w:r w:rsidRPr="00C36192">
        <w:rPr>
          <w:bCs/>
          <w:color w:val="000000"/>
          <w:sz w:val="18"/>
          <w:szCs w:val="18"/>
        </w:rPr>
        <w:tab/>
      </w:r>
      <w:r w:rsidRPr="00C36192">
        <w:rPr>
          <w:bCs/>
          <w:color w:val="000000"/>
          <w:sz w:val="18"/>
          <w:szCs w:val="18"/>
        </w:rPr>
        <w:tab/>
        <w:t xml:space="preserve">     (подпись)</w:t>
      </w:r>
    </w:p>
    <w:p w:rsidR="00C36192" w:rsidRPr="00C36192" w:rsidRDefault="00C36192" w:rsidP="00C36192">
      <w:pPr>
        <w:jc w:val="both"/>
        <w:rPr>
          <w:bCs/>
          <w:color w:val="000000"/>
          <w:sz w:val="18"/>
          <w:szCs w:val="18"/>
        </w:rPr>
      </w:pPr>
      <w:r w:rsidRPr="00C36192">
        <w:rPr>
          <w:bCs/>
          <w:color w:val="000000"/>
          <w:sz w:val="18"/>
          <w:szCs w:val="18"/>
        </w:rPr>
        <w:t>(фамилия, имя, отчество (отчество при наличии))</w:t>
      </w:r>
    </w:p>
    <w:p w:rsidR="00C36192" w:rsidRPr="00C36192" w:rsidRDefault="00C36192" w:rsidP="00C36192">
      <w:pPr>
        <w:jc w:val="right"/>
        <w:rPr>
          <w:bCs/>
          <w:color w:val="000000"/>
          <w:sz w:val="18"/>
          <w:szCs w:val="18"/>
        </w:rPr>
      </w:pPr>
      <w:r w:rsidRPr="00C36192">
        <w:rPr>
          <w:bCs/>
          <w:color w:val="000000"/>
          <w:sz w:val="18"/>
          <w:szCs w:val="18"/>
        </w:rPr>
        <w:t xml:space="preserve"> «___» ____________ 20___г.</w:t>
      </w:r>
    </w:p>
    <w:p w:rsidR="00C36192" w:rsidRPr="00C36192" w:rsidRDefault="00C36192" w:rsidP="00C36192">
      <w:pPr>
        <w:jc w:val="right"/>
        <w:rPr>
          <w:bCs/>
          <w:color w:val="000000"/>
          <w:sz w:val="18"/>
          <w:szCs w:val="18"/>
        </w:rPr>
      </w:pPr>
    </w:p>
    <w:p w:rsidR="00C36192" w:rsidRPr="00C36192" w:rsidRDefault="00C36192" w:rsidP="00280EB4">
      <w:pPr>
        <w:jc w:val="center"/>
        <w:rPr>
          <w:bCs/>
          <w:color w:val="000000"/>
          <w:sz w:val="18"/>
          <w:szCs w:val="18"/>
        </w:rPr>
      </w:pPr>
      <w:r w:rsidRPr="00C36192">
        <w:rPr>
          <w:bCs/>
          <w:color w:val="000000"/>
          <w:sz w:val="18"/>
          <w:szCs w:val="18"/>
        </w:rPr>
        <w:t>Приложение № 2</w:t>
      </w:r>
      <w:r w:rsidR="00280EB4">
        <w:rPr>
          <w:bCs/>
          <w:color w:val="000000"/>
          <w:sz w:val="18"/>
          <w:szCs w:val="18"/>
        </w:rPr>
        <w:t xml:space="preserve"> </w:t>
      </w:r>
      <w:r w:rsidRPr="00C36192">
        <w:rPr>
          <w:bCs/>
          <w:color w:val="000000"/>
          <w:sz w:val="18"/>
          <w:szCs w:val="18"/>
        </w:rPr>
        <w:t>к административному регламенту</w:t>
      </w:r>
    </w:p>
    <w:p w:rsidR="00C36192" w:rsidRPr="00C36192" w:rsidRDefault="00C36192" w:rsidP="00C36192">
      <w:pPr>
        <w:jc w:val="right"/>
        <w:rPr>
          <w:bCs/>
          <w:color w:val="000000"/>
          <w:sz w:val="18"/>
          <w:szCs w:val="18"/>
        </w:rPr>
      </w:pPr>
    </w:p>
    <w:p w:rsidR="00C36192" w:rsidRPr="00C36192" w:rsidRDefault="00C36192" w:rsidP="00C36192">
      <w:pPr>
        <w:jc w:val="right"/>
        <w:rPr>
          <w:bCs/>
          <w:color w:val="000000"/>
          <w:sz w:val="18"/>
          <w:szCs w:val="18"/>
        </w:rPr>
      </w:pPr>
      <w:r w:rsidRPr="00C36192">
        <w:rPr>
          <w:bCs/>
          <w:color w:val="000000"/>
          <w:sz w:val="18"/>
          <w:szCs w:val="18"/>
        </w:rPr>
        <w:t>_________________________________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_________________________________</w:t>
      </w:r>
    </w:p>
    <w:p w:rsidR="00C36192" w:rsidRPr="00C36192" w:rsidRDefault="00C36192" w:rsidP="00C36192">
      <w:pPr>
        <w:jc w:val="right"/>
        <w:rPr>
          <w:bCs/>
          <w:color w:val="000000"/>
          <w:sz w:val="18"/>
          <w:szCs w:val="18"/>
        </w:rPr>
      </w:pPr>
      <w:r w:rsidRPr="00C36192">
        <w:rPr>
          <w:bCs/>
          <w:color w:val="000000"/>
          <w:sz w:val="18"/>
          <w:szCs w:val="18"/>
        </w:rPr>
        <w:t xml:space="preserve">(Ф.И.О. (отчество при наличии) заявителя, адрес регистрации </w:t>
      </w:r>
    </w:p>
    <w:p w:rsidR="00C36192" w:rsidRPr="00C36192" w:rsidRDefault="00C36192" w:rsidP="00C36192">
      <w:pPr>
        <w:jc w:val="right"/>
        <w:rPr>
          <w:bCs/>
          <w:color w:val="000000"/>
          <w:sz w:val="18"/>
          <w:szCs w:val="18"/>
        </w:rPr>
      </w:pPr>
      <w:r w:rsidRPr="00C36192">
        <w:rPr>
          <w:bCs/>
          <w:color w:val="000000"/>
          <w:sz w:val="18"/>
          <w:szCs w:val="18"/>
        </w:rPr>
        <w:t>– для граждан)</w:t>
      </w:r>
    </w:p>
    <w:p w:rsidR="00C36192" w:rsidRPr="00C36192" w:rsidRDefault="00C36192" w:rsidP="00C36192">
      <w:pPr>
        <w:jc w:val="right"/>
        <w:rPr>
          <w:bCs/>
          <w:color w:val="000000"/>
          <w:sz w:val="18"/>
          <w:szCs w:val="18"/>
        </w:rPr>
      </w:pPr>
      <w:r w:rsidRPr="00C36192">
        <w:rPr>
          <w:bCs/>
          <w:color w:val="000000"/>
          <w:sz w:val="18"/>
          <w:szCs w:val="18"/>
        </w:rPr>
        <w:t>_________________________________</w:t>
      </w:r>
    </w:p>
    <w:p w:rsidR="00C36192" w:rsidRPr="00C36192" w:rsidRDefault="00C36192" w:rsidP="00C36192">
      <w:pPr>
        <w:jc w:val="right"/>
        <w:rPr>
          <w:bCs/>
          <w:color w:val="000000"/>
          <w:sz w:val="18"/>
          <w:szCs w:val="18"/>
        </w:rPr>
      </w:pPr>
      <w:r w:rsidRPr="00C36192">
        <w:rPr>
          <w:bCs/>
          <w:color w:val="000000"/>
          <w:sz w:val="18"/>
          <w:szCs w:val="18"/>
        </w:rPr>
        <w:t>_________________________________</w:t>
      </w:r>
    </w:p>
    <w:p w:rsidR="00C36192" w:rsidRPr="00C36192" w:rsidRDefault="00C36192" w:rsidP="00C36192">
      <w:pPr>
        <w:jc w:val="right"/>
        <w:rPr>
          <w:bCs/>
          <w:color w:val="000000"/>
          <w:sz w:val="18"/>
          <w:szCs w:val="18"/>
        </w:rPr>
      </w:pPr>
      <w:r w:rsidRPr="00C36192">
        <w:rPr>
          <w:bCs/>
          <w:color w:val="000000"/>
          <w:sz w:val="18"/>
          <w:szCs w:val="18"/>
        </w:rPr>
        <w:t>наименование заявителя, место нахождения – для юридических лиц),</w:t>
      </w:r>
    </w:p>
    <w:p w:rsidR="00C36192" w:rsidRPr="00C36192" w:rsidRDefault="00C36192" w:rsidP="00C36192">
      <w:pPr>
        <w:jc w:val="both"/>
        <w:rPr>
          <w:bCs/>
          <w:color w:val="000000"/>
          <w:sz w:val="18"/>
          <w:szCs w:val="18"/>
        </w:rPr>
      </w:pPr>
    </w:p>
    <w:p w:rsidR="00C36192" w:rsidRPr="00776570" w:rsidRDefault="00C36192" w:rsidP="00C36192">
      <w:pPr>
        <w:jc w:val="center"/>
        <w:rPr>
          <w:b/>
          <w:bCs/>
          <w:color w:val="000000"/>
          <w:sz w:val="18"/>
          <w:szCs w:val="18"/>
        </w:rPr>
      </w:pPr>
      <w:r w:rsidRPr="00776570">
        <w:rPr>
          <w:b/>
          <w:bCs/>
          <w:color w:val="000000"/>
          <w:sz w:val="18"/>
          <w:szCs w:val="18"/>
        </w:rPr>
        <w:t>Отказ в приеме к рассмотрению документов для предоставления муниципальной услуги «Согласование создания места (площадки) накопления твердых коммунальных отходов»</w:t>
      </w:r>
    </w:p>
    <w:p w:rsidR="00C36192" w:rsidRPr="00C36192" w:rsidRDefault="00C36192" w:rsidP="00C36192">
      <w:pPr>
        <w:jc w:val="both"/>
        <w:rPr>
          <w:bCs/>
          <w:color w:val="000000"/>
          <w:sz w:val="18"/>
          <w:szCs w:val="18"/>
        </w:rPr>
      </w:pPr>
      <w:r w:rsidRPr="00C36192">
        <w:rPr>
          <w:bCs/>
          <w:color w:val="000000"/>
          <w:sz w:val="18"/>
          <w:szCs w:val="18"/>
        </w:rPr>
        <w:t xml:space="preserve"> </w:t>
      </w:r>
    </w:p>
    <w:p w:rsidR="00C36192" w:rsidRPr="00C36192" w:rsidRDefault="00C36192" w:rsidP="00C36192">
      <w:pPr>
        <w:jc w:val="both"/>
        <w:rPr>
          <w:bCs/>
          <w:color w:val="000000"/>
          <w:sz w:val="18"/>
          <w:szCs w:val="18"/>
        </w:rPr>
      </w:pPr>
      <w:r w:rsidRPr="00C36192">
        <w:rPr>
          <w:bCs/>
          <w:color w:val="000000"/>
          <w:sz w:val="18"/>
          <w:szCs w:val="18"/>
        </w:rPr>
        <w:t>Вам отказано в приеме к рассмотрению документов, представленных Вами для получения муниципальной услуги в</w:t>
      </w:r>
    </w:p>
    <w:p w:rsidR="00776570" w:rsidRPr="00C36192" w:rsidRDefault="00C36192" w:rsidP="00C36192">
      <w:pPr>
        <w:jc w:val="both"/>
        <w:rPr>
          <w:bCs/>
          <w:color w:val="000000"/>
          <w:sz w:val="18"/>
          <w:szCs w:val="18"/>
        </w:rPr>
      </w:pPr>
      <w:r w:rsidRPr="00C36192">
        <w:rPr>
          <w:bCs/>
          <w:color w:val="000000"/>
          <w:sz w:val="18"/>
          <w:szCs w:val="18"/>
        </w:rPr>
        <w:t>_____________________________________________________________________________</w:t>
      </w:r>
      <w:r w:rsidR="00776570">
        <w:rPr>
          <w:bCs/>
          <w:color w:val="000000"/>
          <w:sz w:val="18"/>
          <w:szCs w:val="18"/>
        </w:rPr>
        <w:t>____________________________________</w:t>
      </w:r>
    </w:p>
    <w:p w:rsidR="00C36192" w:rsidRPr="00C36192" w:rsidRDefault="00C36192" w:rsidP="00C36192">
      <w:pPr>
        <w:jc w:val="center"/>
        <w:rPr>
          <w:bCs/>
          <w:color w:val="000000"/>
          <w:sz w:val="18"/>
          <w:szCs w:val="18"/>
        </w:rPr>
      </w:pPr>
      <w:r w:rsidRPr="00C36192">
        <w:rPr>
          <w:bCs/>
          <w:color w:val="000000"/>
          <w:sz w:val="18"/>
          <w:szCs w:val="18"/>
        </w:rPr>
        <w:t>(указать орган либо учреждение, в которое поданы документы)</w:t>
      </w:r>
    </w:p>
    <w:p w:rsidR="00C36192" w:rsidRPr="00C36192" w:rsidRDefault="00C36192" w:rsidP="00C36192">
      <w:pPr>
        <w:jc w:val="both"/>
        <w:rPr>
          <w:bCs/>
          <w:color w:val="000000"/>
          <w:sz w:val="18"/>
          <w:szCs w:val="18"/>
        </w:rPr>
      </w:pPr>
    </w:p>
    <w:p w:rsidR="00C36192" w:rsidRPr="00C36192" w:rsidRDefault="00C36192" w:rsidP="00C36192">
      <w:pPr>
        <w:jc w:val="both"/>
        <w:rPr>
          <w:bCs/>
          <w:color w:val="000000"/>
          <w:sz w:val="18"/>
          <w:szCs w:val="18"/>
        </w:rPr>
      </w:pPr>
      <w:r w:rsidRPr="00C36192">
        <w:rPr>
          <w:bCs/>
          <w:color w:val="000000"/>
          <w:sz w:val="18"/>
          <w:szCs w:val="18"/>
        </w:rPr>
        <w:t>по следующим основаниям</w:t>
      </w:r>
      <w:r w:rsidR="00776570">
        <w:rPr>
          <w:bCs/>
          <w:color w:val="000000"/>
          <w:sz w:val="18"/>
          <w:szCs w:val="18"/>
        </w:rPr>
        <w:t xml:space="preserve"> __________________________</w:t>
      </w:r>
      <w:r w:rsidRPr="00C36192">
        <w:rPr>
          <w:bCs/>
          <w:color w:val="000000"/>
          <w:sz w:val="18"/>
          <w:szCs w:val="18"/>
        </w:rPr>
        <w:t>________________________________</w:t>
      </w:r>
      <w:r w:rsidR="00776570">
        <w:rPr>
          <w:bCs/>
          <w:color w:val="000000"/>
          <w:sz w:val="18"/>
          <w:szCs w:val="18"/>
        </w:rPr>
        <w:t>_______________________________</w:t>
      </w:r>
    </w:p>
    <w:p w:rsidR="00C36192" w:rsidRPr="00C36192" w:rsidRDefault="00C36192" w:rsidP="00C36192">
      <w:pPr>
        <w:jc w:val="center"/>
        <w:rPr>
          <w:bCs/>
          <w:color w:val="000000"/>
          <w:sz w:val="18"/>
          <w:szCs w:val="18"/>
        </w:rPr>
      </w:pPr>
      <w:r w:rsidRPr="00C36192">
        <w:rPr>
          <w:bCs/>
          <w:color w:val="000000"/>
          <w:sz w:val="18"/>
          <w:szCs w:val="18"/>
        </w:rPr>
        <w:t>(указываются причины отказа в приеме к рассмотрению документов со ссылкой на правовой акт)</w:t>
      </w:r>
    </w:p>
    <w:p w:rsidR="00C36192" w:rsidRPr="00C36192" w:rsidRDefault="00C36192" w:rsidP="00C36192">
      <w:pPr>
        <w:jc w:val="both"/>
        <w:rPr>
          <w:bCs/>
          <w:color w:val="000000"/>
          <w:sz w:val="18"/>
          <w:szCs w:val="18"/>
        </w:rPr>
      </w:pPr>
    </w:p>
    <w:p w:rsidR="00C36192" w:rsidRPr="00C36192" w:rsidRDefault="00C36192" w:rsidP="00C36192">
      <w:pPr>
        <w:jc w:val="both"/>
        <w:rPr>
          <w:bCs/>
          <w:color w:val="000000"/>
          <w:sz w:val="18"/>
          <w:szCs w:val="18"/>
        </w:rPr>
      </w:pPr>
      <w:r w:rsidRPr="00C36192">
        <w:rPr>
          <w:bCs/>
          <w:color w:val="000000"/>
          <w:sz w:val="18"/>
          <w:szCs w:val="18"/>
        </w:rPr>
        <w:t>После устранения причин отказа Вы имеете право вновь обратиться за предоставлением муниципальной услуги.</w:t>
      </w:r>
    </w:p>
    <w:p w:rsidR="00C36192" w:rsidRPr="00C36192" w:rsidRDefault="00C36192" w:rsidP="00C36192">
      <w:pPr>
        <w:jc w:val="both"/>
        <w:rPr>
          <w:bCs/>
          <w:color w:val="000000"/>
          <w:sz w:val="18"/>
          <w:szCs w:val="18"/>
        </w:rPr>
      </w:pPr>
      <w:r w:rsidRPr="00C36192">
        <w:rPr>
          <w:bCs/>
          <w:color w:val="000000"/>
          <w:sz w:val="18"/>
          <w:szCs w:val="18"/>
        </w:rPr>
        <w:t>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w:t>
      </w:r>
      <w:r w:rsidR="00776570">
        <w:rPr>
          <w:bCs/>
          <w:color w:val="000000"/>
          <w:sz w:val="18"/>
          <w:szCs w:val="18"/>
        </w:rPr>
        <w:t>_______________________________</w:t>
      </w:r>
      <w:r w:rsidRPr="00C36192">
        <w:rPr>
          <w:bCs/>
          <w:color w:val="000000"/>
          <w:sz w:val="18"/>
          <w:szCs w:val="18"/>
        </w:rPr>
        <w:t>,</w:t>
      </w:r>
    </w:p>
    <w:p w:rsidR="00C36192" w:rsidRPr="00C36192" w:rsidRDefault="00C36192" w:rsidP="00C36192">
      <w:pPr>
        <w:jc w:val="both"/>
        <w:rPr>
          <w:bCs/>
          <w:color w:val="000000"/>
          <w:sz w:val="18"/>
          <w:szCs w:val="18"/>
        </w:rPr>
      </w:pPr>
      <w:r w:rsidRPr="00C36192">
        <w:rPr>
          <w:bCs/>
          <w:color w:val="000000"/>
          <w:sz w:val="18"/>
          <w:szCs w:val="18"/>
        </w:rPr>
        <w:t>а также обратиться за защитой своих законных прав и интересов в судебные органы.</w:t>
      </w:r>
    </w:p>
    <w:p w:rsidR="00776570" w:rsidRDefault="00776570" w:rsidP="00C36192">
      <w:pPr>
        <w:jc w:val="both"/>
        <w:rPr>
          <w:bCs/>
          <w:color w:val="000000"/>
          <w:sz w:val="18"/>
          <w:szCs w:val="18"/>
        </w:rPr>
      </w:pPr>
    </w:p>
    <w:p w:rsidR="00C36192" w:rsidRPr="00C36192" w:rsidRDefault="00C36192" w:rsidP="00C36192">
      <w:pPr>
        <w:jc w:val="both"/>
        <w:rPr>
          <w:bCs/>
          <w:color w:val="000000"/>
          <w:sz w:val="18"/>
          <w:szCs w:val="18"/>
        </w:rPr>
      </w:pPr>
      <w:r w:rsidRPr="00C36192">
        <w:rPr>
          <w:bCs/>
          <w:color w:val="000000"/>
          <w:sz w:val="18"/>
          <w:szCs w:val="18"/>
        </w:rPr>
        <w:t xml:space="preserve">________________________________________ </w:t>
      </w:r>
      <w:r w:rsidRPr="00C36192">
        <w:rPr>
          <w:bCs/>
          <w:color w:val="000000"/>
          <w:sz w:val="18"/>
          <w:szCs w:val="18"/>
        </w:rPr>
        <w:tab/>
      </w:r>
      <w:r w:rsidRPr="00C36192">
        <w:rPr>
          <w:bCs/>
          <w:color w:val="000000"/>
          <w:sz w:val="18"/>
          <w:szCs w:val="18"/>
        </w:rPr>
        <w:tab/>
      </w:r>
      <w:r w:rsidRPr="00C36192">
        <w:rPr>
          <w:bCs/>
          <w:color w:val="000000"/>
          <w:sz w:val="18"/>
          <w:szCs w:val="18"/>
        </w:rPr>
        <w:tab/>
        <w:t xml:space="preserve">                     (подпись)</w:t>
      </w:r>
    </w:p>
    <w:p w:rsidR="00C36192" w:rsidRPr="00C36192" w:rsidRDefault="00C36192" w:rsidP="00C36192">
      <w:pPr>
        <w:jc w:val="both"/>
        <w:rPr>
          <w:bCs/>
          <w:color w:val="000000"/>
          <w:sz w:val="18"/>
          <w:szCs w:val="18"/>
        </w:rPr>
      </w:pPr>
      <w:r w:rsidRPr="00C36192">
        <w:rPr>
          <w:bCs/>
          <w:color w:val="000000"/>
          <w:sz w:val="18"/>
          <w:szCs w:val="18"/>
        </w:rPr>
        <w:t xml:space="preserve">(Ф.И.О. (отчество при наличии), должность сотрудника, </w:t>
      </w:r>
    </w:p>
    <w:p w:rsidR="00C36192" w:rsidRPr="00C36192" w:rsidRDefault="00C36192" w:rsidP="00C36192">
      <w:pPr>
        <w:rPr>
          <w:bCs/>
          <w:color w:val="000000"/>
          <w:sz w:val="18"/>
          <w:szCs w:val="18"/>
        </w:rPr>
      </w:pPr>
      <w:r w:rsidRPr="00C36192">
        <w:rPr>
          <w:bCs/>
          <w:color w:val="000000"/>
          <w:sz w:val="18"/>
          <w:szCs w:val="18"/>
        </w:rPr>
        <w:t xml:space="preserve">осуществляющего прием документов) </w:t>
      </w:r>
      <w:r w:rsidRPr="00C36192">
        <w:rPr>
          <w:bCs/>
          <w:color w:val="000000"/>
          <w:sz w:val="18"/>
          <w:szCs w:val="18"/>
        </w:rPr>
        <w:tab/>
      </w:r>
      <w:r w:rsidRPr="00C36192">
        <w:rPr>
          <w:bCs/>
          <w:color w:val="000000"/>
          <w:sz w:val="18"/>
          <w:szCs w:val="18"/>
        </w:rPr>
        <w:tab/>
      </w:r>
      <w:r w:rsidRPr="00C36192">
        <w:rPr>
          <w:bCs/>
          <w:color w:val="000000"/>
          <w:sz w:val="18"/>
          <w:szCs w:val="18"/>
        </w:rPr>
        <w:tab/>
      </w:r>
    </w:p>
    <w:p w:rsidR="00C36192" w:rsidRPr="00C36192" w:rsidRDefault="00C36192" w:rsidP="00C36192">
      <w:pPr>
        <w:ind w:left="5664"/>
        <w:rPr>
          <w:bCs/>
          <w:color w:val="000000"/>
          <w:sz w:val="18"/>
          <w:szCs w:val="18"/>
        </w:rPr>
      </w:pPr>
      <w:r w:rsidRPr="00C36192">
        <w:rPr>
          <w:bCs/>
          <w:color w:val="000000"/>
          <w:sz w:val="18"/>
          <w:szCs w:val="18"/>
        </w:rPr>
        <w:t xml:space="preserve">    </w:t>
      </w:r>
    </w:p>
    <w:p w:rsidR="00C36192" w:rsidRPr="00C36192" w:rsidRDefault="00C36192" w:rsidP="00C36192">
      <w:pPr>
        <w:ind w:left="5664"/>
        <w:jc w:val="right"/>
        <w:rPr>
          <w:bCs/>
          <w:color w:val="000000"/>
          <w:sz w:val="18"/>
          <w:szCs w:val="18"/>
        </w:rPr>
      </w:pPr>
      <w:r w:rsidRPr="00C36192">
        <w:rPr>
          <w:bCs/>
          <w:color w:val="000000"/>
          <w:sz w:val="18"/>
          <w:szCs w:val="18"/>
        </w:rPr>
        <w:t>«___» ____________ 20___г.</w:t>
      </w:r>
    </w:p>
    <w:p w:rsidR="00C36192" w:rsidRDefault="001042DD" w:rsidP="00C36192">
      <w:pPr>
        <w:jc w:val="both"/>
        <w:rPr>
          <w:sz w:val="18"/>
          <w:szCs w:val="18"/>
        </w:rPr>
      </w:pPr>
      <w:r>
        <w:rPr>
          <w:sz w:val="18"/>
          <w:szCs w:val="18"/>
        </w:rPr>
        <w:t>_________________________________________________________________________________________________________________</w:t>
      </w:r>
    </w:p>
    <w:p w:rsidR="001042DD" w:rsidRPr="001042DD" w:rsidRDefault="001042DD" w:rsidP="00C36192">
      <w:pPr>
        <w:jc w:val="both"/>
        <w:rPr>
          <w:b/>
          <w:sz w:val="18"/>
          <w:szCs w:val="18"/>
        </w:rPr>
      </w:pPr>
    </w:p>
    <w:p w:rsidR="001042DD" w:rsidRDefault="001042DD" w:rsidP="001042DD">
      <w:pPr>
        <w:suppressAutoHyphens/>
        <w:autoSpaceDE w:val="0"/>
        <w:autoSpaceDN w:val="0"/>
        <w:adjustRightInd w:val="0"/>
        <w:jc w:val="center"/>
        <w:rPr>
          <w:rFonts w:eastAsia="Calibri"/>
          <w:b/>
          <w:color w:val="00000A"/>
          <w:sz w:val="18"/>
          <w:szCs w:val="18"/>
          <w:lang w:eastAsia="ar-SA"/>
        </w:rPr>
      </w:pPr>
      <w:r w:rsidRPr="001042DD">
        <w:rPr>
          <w:b/>
          <w:sz w:val="18"/>
          <w:szCs w:val="18"/>
        </w:rPr>
        <w:t>Постановление администрации Мошковского сельсовета Бековского района Пензенской области от 08.06.2020 №</w:t>
      </w:r>
      <w:r w:rsidR="00280EB4">
        <w:rPr>
          <w:b/>
          <w:sz w:val="18"/>
          <w:szCs w:val="18"/>
        </w:rPr>
        <w:t xml:space="preserve"> </w:t>
      </w:r>
      <w:r w:rsidRPr="001042DD">
        <w:rPr>
          <w:b/>
          <w:sz w:val="18"/>
          <w:szCs w:val="18"/>
        </w:rPr>
        <w:t xml:space="preserve">42 </w:t>
      </w:r>
      <w:r>
        <w:rPr>
          <w:sz w:val="18"/>
          <w:szCs w:val="18"/>
        </w:rPr>
        <w:t>«</w:t>
      </w:r>
      <w:r w:rsidRPr="001042DD">
        <w:rPr>
          <w:rFonts w:eastAsia="Calibri"/>
          <w:b/>
          <w:color w:val="00000A"/>
          <w:sz w:val="18"/>
          <w:szCs w:val="18"/>
          <w:lang w:eastAsia="ar-SA"/>
        </w:rPr>
        <w:t>Об утверждении Правил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 и лиц, замещавших муниципальные должности Мошковского сельсовета Беков</w:t>
      </w:r>
      <w:r>
        <w:rPr>
          <w:rFonts w:eastAsia="Calibri"/>
          <w:b/>
          <w:color w:val="00000A"/>
          <w:sz w:val="18"/>
          <w:szCs w:val="18"/>
          <w:lang w:eastAsia="ar-SA"/>
        </w:rPr>
        <w:t>ского района Пензенской области»</w:t>
      </w:r>
    </w:p>
    <w:p w:rsidR="001042DD" w:rsidRPr="001042DD" w:rsidRDefault="001042DD" w:rsidP="001042DD">
      <w:pPr>
        <w:suppressAutoHyphens/>
        <w:autoSpaceDE w:val="0"/>
        <w:autoSpaceDN w:val="0"/>
        <w:adjustRightInd w:val="0"/>
        <w:jc w:val="center"/>
        <w:rPr>
          <w:rFonts w:eastAsia="Calibri"/>
          <w:b/>
          <w:color w:val="00000A"/>
          <w:sz w:val="18"/>
          <w:szCs w:val="18"/>
          <w:lang w:eastAsia="ar-SA"/>
        </w:rPr>
      </w:pP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В соответствии с Положением о пенсионном обеспечении за выслугу лет муниципальных служащих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утвержденным решением Комитета местного самоуправление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от 06.04.2015 № 64-12/</w:t>
      </w:r>
      <w:r w:rsidRPr="001042DD">
        <w:rPr>
          <w:rFonts w:eastAsia="Calibri"/>
          <w:color w:val="00000A"/>
          <w:sz w:val="18"/>
          <w:szCs w:val="18"/>
          <w:lang w:val="en-US" w:eastAsia="ar-SA"/>
        </w:rPr>
        <w:t>VI</w:t>
      </w:r>
      <w:r w:rsidRPr="001042DD">
        <w:rPr>
          <w:rFonts w:eastAsia="Calibri"/>
          <w:color w:val="00000A"/>
          <w:sz w:val="18"/>
          <w:szCs w:val="18"/>
          <w:lang w:eastAsia="ar-SA"/>
        </w:rPr>
        <w:t xml:space="preserve"> (с последующими изменениями), статьей 23 Устава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 xml:space="preserve">Бековского района Пензенской области </w:t>
      </w:r>
    </w:p>
    <w:p w:rsidR="001042DD" w:rsidRPr="001042DD" w:rsidRDefault="001042DD" w:rsidP="001042DD">
      <w:pPr>
        <w:suppressAutoHyphens/>
        <w:autoSpaceDE w:val="0"/>
        <w:autoSpaceDN w:val="0"/>
        <w:adjustRightInd w:val="0"/>
        <w:jc w:val="center"/>
        <w:rPr>
          <w:rFonts w:eastAsia="Calibri"/>
          <w:b/>
          <w:color w:val="00000A"/>
          <w:sz w:val="18"/>
          <w:szCs w:val="18"/>
          <w:lang w:eastAsia="ar-SA"/>
        </w:rPr>
      </w:pPr>
      <w:r w:rsidRPr="001042DD">
        <w:rPr>
          <w:rFonts w:eastAsia="Calibri"/>
          <w:color w:val="00000A"/>
          <w:sz w:val="18"/>
          <w:szCs w:val="18"/>
          <w:lang w:eastAsia="ar-SA"/>
        </w:rPr>
        <w:t>администрация Мошковского сельсовета</w:t>
      </w:r>
      <w:r w:rsidRPr="001042DD">
        <w:rPr>
          <w:rFonts w:eastAsia="Calibri"/>
          <w:b/>
          <w:color w:val="00000A"/>
          <w:sz w:val="18"/>
          <w:szCs w:val="18"/>
          <w:lang w:eastAsia="ar-SA"/>
        </w:rPr>
        <w:t xml:space="preserve"> постановляет:</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1. Утвердить прилагаемые </w:t>
      </w:r>
      <w:hyperlink w:anchor="Par30" w:history="1">
        <w:r w:rsidRPr="001042DD">
          <w:rPr>
            <w:rFonts w:eastAsia="Calibri"/>
            <w:color w:val="00000A"/>
            <w:sz w:val="18"/>
            <w:szCs w:val="18"/>
            <w:lang w:eastAsia="ar-SA"/>
          </w:rPr>
          <w:t>Правила</w:t>
        </w:r>
      </w:hyperlink>
      <w:r w:rsidRPr="001042DD">
        <w:rPr>
          <w:rFonts w:eastAsia="Calibri"/>
          <w:color w:val="00000A"/>
          <w:sz w:val="18"/>
          <w:szCs w:val="18"/>
          <w:lang w:eastAsia="ar-SA"/>
        </w:rPr>
        <w:t xml:space="preserve"> определения среднемесячного заработка, из которого исчисляется размер пенсии за выслугу лет муниципальных служащих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и лиц, замещавших муниципальные должности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2. Признать утратившим силу п</w:t>
      </w:r>
      <w:r w:rsidRPr="001042DD">
        <w:rPr>
          <w:rFonts w:eastAsia="Calibri"/>
          <w:bCs/>
          <w:color w:val="00000A"/>
          <w:sz w:val="18"/>
          <w:szCs w:val="18"/>
          <w:lang w:eastAsia="ar-SA"/>
        </w:rPr>
        <w:t xml:space="preserve">остановление администрации </w:t>
      </w:r>
      <w:r w:rsidRPr="001042DD">
        <w:rPr>
          <w:rFonts w:eastAsia="Calibri"/>
          <w:color w:val="00000A"/>
          <w:sz w:val="18"/>
          <w:szCs w:val="18"/>
          <w:lang w:eastAsia="ar-SA"/>
        </w:rPr>
        <w:t xml:space="preserve">Мошковского сельсовета </w:t>
      </w:r>
      <w:r w:rsidRPr="001042DD">
        <w:rPr>
          <w:rFonts w:eastAsia="Calibri"/>
          <w:bCs/>
          <w:color w:val="00000A"/>
          <w:sz w:val="18"/>
          <w:szCs w:val="18"/>
          <w:lang w:eastAsia="ar-SA"/>
        </w:rPr>
        <w:t>Бековского района Пензенской области от 15.10.2013 № 68 «</w:t>
      </w:r>
      <w:r w:rsidRPr="001042DD">
        <w:rPr>
          <w:rFonts w:eastAsia="Calibri"/>
          <w:color w:val="00000A"/>
          <w:sz w:val="18"/>
          <w:szCs w:val="18"/>
          <w:lang w:eastAsia="ar-SA"/>
        </w:rPr>
        <w:t>Об утверждении Правил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 и лиц, замещавших муниципальные должности Мошковского сельсовета Бековского района Пензенской области</w:t>
      </w:r>
      <w:r w:rsidRPr="001042DD">
        <w:rPr>
          <w:rFonts w:eastAsia="Calibri"/>
          <w:bCs/>
          <w:color w:val="00000A"/>
          <w:sz w:val="18"/>
          <w:szCs w:val="18"/>
          <w:lang w:eastAsia="ar-SA"/>
        </w:rPr>
        <w:t>».</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3. Опубликовать настоящее постановление в информационном бюллетене «Ведомости Мошковского сельсовета».</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4. Настоящее постановление вступает в силу после его официального опубликования.</w:t>
      </w:r>
    </w:p>
    <w:p w:rsidR="001042DD" w:rsidRDefault="001042DD" w:rsidP="001042DD">
      <w:pPr>
        <w:suppressAutoHyphens/>
        <w:jc w:val="both"/>
        <w:rPr>
          <w:rFonts w:eastAsia="Calibri" w:cs="Calibri"/>
          <w:color w:val="00000A"/>
          <w:sz w:val="18"/>
          <w:szCs w:val="18"/>
          <w:lang w:eastAsia="ar-SA"/>
        </w:rPr>
      </w:pPr>
      <w:r w:rsidRPr="001042DD">
        <w:rPr>
          <w:rFonts w:eastAsia="Calibri"/>
          <w:color w:val="00000A"/>
          <w:sz w:val="18"/>
          <w:szCs w:val="18"/>
          <w:lang w:eastAsia="ar-SA"/>
        </w:rPr>
        <w:t xml:space="preserve">5. </w:t>
      </w:r>
      <w:r w:rsidRPr="001042DD">
        <w:rPr>
          <w:rFonts w:eastAsia="Calibri" w:cs="Calibri"/>
          <w:color w:val="00000A"/>
          <w:sz w:val="18"/>
          <w:szCs w:val="18"/>
          <w:lang w:eastAsia="ar-SA"/>
        </w:rPr>
        <w:t xml:space="preserve">Контроль за исполнением настоящего постановления возложить на главу администрации </w:t>
      </w:r>
      <w:r w:rsidRPr="001042DD">
        <w:rPr>
          <w:rFonts w:eastAsia="Calibri"/>
          <w:color w:val="00000A"/>
          <w:sz w:val="18"/>
          <w:szCs w:val="18"/>
          <w:lang w:eastAsia="ar-SA"/>
        </w:rPr>
        <w:t>Мошковского</w:t>
      </w:r>
      <w:r w:rsidRPr="001042DD">
        <w:rPr>
          <w:rFonts w:eastAsia="Calibri" w:cs="Calibri"/>
          <w:color w:val="00000A"/>
          <w:sz w:val="18"/>
          <w:szCs w:val="18"/>
          <w:lang w:eastAsia="ar-SA"/>
        </w:rPr>
        <w:t xml:space="preserve"> сельсовета Гнивковского И.Б.</w:t>
      </w:r>
    </w:p>
    <w:p w:rsidR="001042DD" w:rsidRPr="001042DD" w:rsidRDefault="001042DD" w:rsidP="001042DD">
      <w:pPr>
        <w:suppressAutoHyphens/>
        <w:jc w:val="both"/>
        <w:rPr>
          <w:rFonts w:eastAsia="Calibri" w:cs="Calibri"/>
          <w:color w:val="00000A"/>
          <w:sz w:val="18"/>
          <w:szCs w:val="18"/>
          <w:lang w:eastAsia="ar-SA"/>
        </w:rPr>
      </w:pPr>
      <w:r w:rsidRPr="001042DD">
        <w:rPr>
          <w:rFonts w:eastAsia="Calibri" w:cs="Calibri"/>
          <w:color w:val="00000A"/>
          <w:sz w:val="18"/>
          <w:szCs w:val="18"/>
          <w:lang w:eastAsia="ar-SA"/>
        </w:rPr>
        <w:t xml:space="preserve">Глава администрации </w:t>
      </w:r>
    </w:p>
    <w:p w:rsidR="001042DD" w:rsidRDefault="001042DD" w:rsidP="001042DD">
      <w:pPr>
        <w:suppressAutoHyphens/>
        <w:jc w:val="both"/>
        <w:rPr>
          <w:rFonts w:eastAsia="Calibri" w:cs="Calibri"/>
          <w:color w:val="00000A"/>
          <w:sz w:val="18"/>
          <w:szCs w:val="18"/>
          <w:lang w:eastAsia="ar-SA"/>
        </w:rPr>
      </w:pPr>
      <w:r w:rsidRPr="001042DD">
        <w:rPr>
          <w:rFonts w:eastAsia="Calibri"/>
          <w:color w:val="00000A"/>
          <w:sz w:val="18"/>
          <w:szCs w:val="18"/>
          <w:lang w:eastAsia="ar-SA"/>
        </w:rPr>
        <w:t>Мошковского</w:t>
      </w:r>
      <w:r w:rsidRPr="001042DD">
        <w:rPr>
          <w:rFonts w:eastAsia="Calibri" w:cs="Calibri"/>
          <w:color w:val="00000A"/>
          <w:sz w:val="18"/>
          <w:szCs w:val="18"/>
          <w:lang w:eastAsia="ar-SA"/>
        </w:rPr>
        <w:t xml:space="preserve"> сельсовета                                                            ИБ. Гнивковский</w:t>
      </w:r>
    </w:p>
    <w:p w:rsidR="001042DD" w:rsidRDefault="001042DD" w:rsidP="001042DD">
      <w:pPr>
        <w:suppressAutoHyphens/>
        <w:jc w:val="center"/>
        <w:rPr>
          <w:rFonts w:eastAsia="Calibri" w:cs="Calibri"/>
          <w:color w:val="00000A"/>
          <w:sz w:val="18"/>
          <w:szCs w:val="18"/>
          <w:lang w:eastAsia="ar-SA"/>
        </w:rPr>
      </w:pPr>
    </w:p>
    <w:p w:rsidR="001042DD" w:rsidRPr="001042DD" w:rsidRDefault="001042DD" w:rsidP="001042DD">
      <w:pPr>
        <w:suppressAutoHyphens/>
        <w:jc w:val="center"/>
        <w:rPr>
          <w:rFonts w:eastAsia="Calibri"/>
          <w:color w:val="00000A"/>
          <w:sz w:val="18"/>
          <w:szCs w:val="18"/>
          <w:lang w:eastAsia="ar-SA"/>
        </w:rPr>
      </w:pPr>
      <w:r w:rsidRPr="001042DD">
        <w:rPr>
          <w:rFonts w:eastAsia="Calibri"/>
          <w:color w:val="00000A"/>
          <w:sz w:val="18"/>
          <w:szCs w:val="18"/>
          <w:lang w:eastAsia="ar-SA"/>
        </w:rPr>
        <w:t>Утвержден</w:t>
      </w:r>
      <w:r>
        <w:rPr>
          <w:rFonts w:eastAsia="Calibri"/>
          <w:color w:val="00000A"/>
          <w:sz w:val="18"/>
          <w:szCs w:val="18"/>
          <w:lang w:eastAsia="ar-SA"/>
        </w:rPr>
        <w:t xml:space="preserve"> </w:t>
      </w:r>
      <w:r w:rsidRPr="001042DD">
        <w:rPr>
          <w:rFonts w:eastAsia="Calibri"/>
          <w:color w:val="00000A"/>
          <w:sz w:val="18"/>
          <w:szCs w:val="18"/>
          <w:lang w:eastAsia="ar-SA"/>
        </w:rPr>
        <w:t>постановлением администрации Мошковского сельсовета</w:t>
      </w:r>
      <w:r>
        <w:rPr>
          <w:rFonts w:eastAsia="Calibri"/>
          <w:color w:val="00000A"/>
          <w:sz w:val="18"/>
          <w:szCs w:val="18"/>
          <w:lang w:eastAsia="ar-SA"/>
        </w:rPr>
        <w:t xml:space="preserve"> </w:t>
      </w:r>
      <w:r w:rsidRPr="001042DD">
        <w:rPr>
          <w:rFonts w:eastAsia="Calibri"/>
          <w:color w:val="00000A"/>
          <w:sz w:val="18"/>
          <w:szCs w:val="18"/>
          <w:lang w:eastAsia="ar-SA"/>
        </w:rPr>
        <w:t>от 08.06.2020 № 42</w:t>
      </w:r>
    </w:p>
    <w:p w:rsidR="001042DD" w:rsidRPr="001042DD" w:rsidRDefault="001042DD" w:rsidP="001042DD">
      <w:pPr>
        <w:widowControl w:val="0"/>
        <w:suppressAutoHyphens/>
        <w:jc w:val="right"/>
        <w:rPr>
          <w:color w:val="00000A"/>
          <w:position w:val="-2"/>
          <w:sz w:val="18"/>
          <w:szCs w:val="18"/>
          <w:lang w:eastAsia="ar-SA"/>
        </w:rPr>
      </w:pPr>
    </w:p>
    <w:p w:rsidR="001042DD" w:rsidRPr="001042DD" w:rsidRDefault="0088615A" w:rsidP="001042DD">
      <w:pPr>
        <w:suppressAutoHyphens/>
        <w:autoSpaceDE w:val="0"/>
        <w:autoSpaceDN w:val="0"/>
        <w:adjustRightInd w:val="0"/>
        <w:jc w:val="center"/>
        <w:rPr>
          <w:rFonts w:eastAsia="Calibri"/>
          <w:b/>
          <w:color w:val="00000A"/>
          <w:sz w:val="18"/>
          <w:szCs w:val="18"/>
          <w:lang w:eastAsia="ar-SA"/>
        </w:rPr>
      </w:pPr>
      <w:hyperlink w:anchor="Par30" w:history="1">
        <w:r w:rsidR="001042DD" w:rsidRPr="001042DD">
          <w:rPr>
            <w:rFonts w:eastAsia="Calibri"/>
            <w:b/>
            <w:color w:val="00000A"/>
            <w:sz w:val="18"/>
            <w:szCs w:val="18"/>
            <w:lang w:eastAsia="ar-SA"/>
          </w:rPr>
          <w:t>Правила</w:t>
        </w:r>
      </w:hyperlink>
      <w:r w:rsidR="001042DD" w:rsidRPr="001042DD">
        <w:rPr>
          <w:rFonts w:eastAsia="Calibri"/>
          <w:b/>
          <w:color w:val="00000A"/>
          <w:sz w:val="18"/>
          <w:szCs w:val="18"/>
          <w:lang w:eastAsia="ar-SA"/>
        </w:rPr>
        <w:t xml:space="preserve"> </w:t>
      </w:r>
    </w:p>
    <w:p w:rsidR="001042DD" w:rsidRPr="001042DD" w:rsidRDefault="001042DD" w:rsidP="001042DD">
      <w:pPr>
        <w:suppressAutoHyphens/>
        <w:autoSpaceDE w:val="0"/>
        <w:autoSpaceDN w:val="0"/>
        <w:adjustRightInd w:val="0"/>
        <w:jc w:val="center"/>
        <w:rPr>
          <w:rFonts w:eastAsia="Calibri"/>
          <w:b/>
          <w:color w:val="00000A"/>
          <w:sz w:val="18"/>
          <w:szCs w:val="18"/>
          <w:lang w:eastAsia="ar-SA"/>
        </w:rPr>
      </w:pPr>
      <w:r w:rsidRPr="001042DD">
        <w:rPr>
          <w:rFonts w:eastAsia="Calibri"/>
          <w:b/>
          <w:color w:val="00000A"/>
          <w:sz w:val="18"/>
          <w:szCs w:val="18"/>
          <w:lang w:eastAsia="ar-SA"/>
        </w:rPr>
        <w:t>определения среднемесячного заработка, из которого исчисляется размер пенсии за выслугу лет муниципальных служащих</w:t>
      </w:r>
      <w:r w:rsidRPr="001042DD">
        <w:rPr>
          <w:rFonts w:eastAsia="Calibri"/>
          <w:color w:val="00000A"/>
          <w:sz w:val="18"/>
          <w:szCs w:val="18"/>
          <w:lang w:eastAsia="ar-SA"/>
        </w:rPr>
        <w:t xml:space="preserve"> </w:t>
      </w:r>
      <w:r w:rsidRPr="001042DD">
        <w:rPr>
          <w:rFonts w:eastAsia="Calibri"/>
          <w:b/>
          <w:color w:val="00000A"/>
          <w:sz w:val="18"/>
          <w:szCs w:val="18"/>
          <w:lang w:eastAsia="ar-SA"/>
        </w:rPr>
        <w:t>Мошковского сельсовета Бековского района Пензенской области и лиц, замещавших муниципальные должности Мошковского сельсовета Бековского района Пензенской области</w:t>
      </w:r>
    </w:p>
    <w:p w:rsidR="001042DD" w:rsidRPr="001042DD" w:rsidRDefault="001042DD" w:rsidP="001042DD">
      <w:pPr>
        <w:suppressAutoHyphens/>
        <w:autoSpaceDE w:val="0"/>
        <w:autoSpaceDN w:val="0"/>
        <w:adjustRightInd w:val="0"/>
        <w:jc w:val="center"/>
        <w:rPr>
          <w:rFonts w:eastAsia="Calibri"/>
          <w:b/>
          <w:color w:val="00000A"/>
          <w:sz w:val="18"/>
          <w:szCs w:val="18"/>
          <w:lang w:eastAsia="ar-SA"/>
        </w:rPr>
      </w:pP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1. Настоящие Правила разработаны в соответствии с Положением о пенсионном обеспечении за выслугу лет муниципальных служащих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утвержденным решением Комитета местного самоуправление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от 06.04.2015 № 64-12/</w:t>
      </w:r>
      <w:r w:rsidRPr="001042DD">
        <w:rPr>
          <w:rFonts w:eastAsia="Calibri"/>
          <w:color w:val="00000A"/>
          <w:sz w:val="18"/>
          <w:szCs w:val="18"/>
          <w:lang w:val="en-US" w:eastAsia="ar-SA"/>
        </w:rPr>
        <w:t>VI</w:t>
      </w:r>
      <w:r w:rsidRPr="001042DD">
        <w:rPr>
          <w:rFonts w:eastAsia="Calibri"/>
          <w:color w:val="00000A"/>
          <w:sz w:val="18"/>
          <w:szCs w:val="18"/>
          <w:lang w:eastAsia="ar-SA"/>
        </w:rPr>
        <w:t xml:space="preserve"> (далее - Положение), определяют порядок расчета среднемесячного заработка, из которого исчисляется размер пенсии за выслугу лет (далее - среднемесячный заработок) муниципальных служащих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и лиц, замещавших муниципальные должности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(далее - муниципальные служащие).</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17" w:name="Par37"/>
      <w:bookmarkEnd w:id="17"/>
      <w:r w:rsidRPr="001042DD">
        <w:rPr>
          <w:rFonts w:eastAsia="Calibri"/>
          <w:color w:val="00000A"/>
          <w:sz w:val="18"/>
          <w:szCs w:val="18"/>
          <w:lang w:eastAsia="ar-SA"/>
        </w:rPr>
        <w:t>2. Для определения среднемесячного заработка, из которого исчисляется пенсия за выслугу лет лицам, имеющим право на эту пенсию в соответствии с абзацем третьим пункта 3.1 Положения, учитывается денежное содержание муниципальных служащих, состоящее из следующих выплат:</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а) оклад муниципального служащего в соответствии с замещаемой им должностью муниципальной службы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(далее - должностной оклад);</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б) ежемесячная доплата за классный чин муниципального служащего;</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в) ежемесячная надбавка к должностному окладу за выслугу лет на муниципальной службе Мошковского сельсовета Бековского района Пензенской области;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г) ежемесячная надбавка к должностному окладу за особые условия муниципальной службы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д) ежемесячная процентная надбавка к должностному окладу за работу со сведениями, составляющими государственную тайну;</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е) ежемесячное денежное поощрение;</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18" w:name="Par44"/>
      <w:bookmarkEnd w:id="18"/>
      <w:r w:rsidRPr="001042DD">
        <w:rPr>
          <w:rFonts w:eastAsia="Calibri"/>
          <w:color w:val="00000A"/>
          <w:sz w:val="18"/>
          <w:szCs w:val="18"/>
          <w:lang w:eastAsia="ar-SA"/>
        </w:rPr>
        <w:t>ж) премии;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19" w:name="Par45"/>
      <w:bookmarkEnd w:id="19"/>
      <w:r w:rsidRPr="001042DD">
        <w:rPr>
          <w:rFonts w:eastAsia="Calibri"/>
          <w:color w:val="00000A"/>
          <w:sz w:val="18"/>
          <w:szCs w:val="18"/>
          <w:lang w:eastAsia="ar-SA"/>
        </w:rPr>
        <w:t xml:space="preserve">з) единовременная выплата при предоставлении ежегодного оплачиваемого отпуска; </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и) материальная помощь.</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20" w:name="Par47"/>
      <w:bookmarkEnd w:id="20"/>
      <w:r w:rsidRPr="001042DD">
        <w:rPr>
          <w:rFonts w:eastAsia="Calibri"/>
          <w:color w:val="00000A"/>
          <w:sz w:val="18"/>
          <w:szCs w:val="18"/>
          <w:lang w:eastAsia="ar-SA"/>
        </w:rPr>
        <w:t>За период сохранения за муниципальным служащим в соответствии с законодательством Российской Федерации и Пензенской области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21" w:name="Par53"/>
      <w:bookmarkEnd w:id="21"/>
      <w:r w:rsidRPr="001042DD">
        <w:rPr>
          <w:rFonts w:eastAsia="Calibri"/>
          <w:color w:val="00000A"/>
          <w:sz w:val="18"/>
          <w:szCs w:val="18"/>
          <w:lang w:eastAsia="ar-SA"/>
        </w:rPr>
        <w:t>3</w:t>
      </w:r>
      <w:r w:rsidRPr="001042DD">
        <w:rPr>
          <w:rFonts w:eastAsia="Calibri"/>
          <w:color w:val="00B050"/>
          <w:sz w:val="18"/>
          <w:szCs w:val="18"/>
          <w:lang w:eastAsia="ar-SA"/>
        </w:rPr>
        <w:t xml:space="preserve">. </w:t>
      </w:r>
      <w:r w:rsidRPr="001042DD">
        <w:rPr>
          <w:rFonts w:eastAsia="Calibri"/>
          <w:color w:val="00000A"/>
          <w:sz w:val="18"/>
          <w:szCs w:val="18"/>
          <w:lang w:eastAsia="ar-SA"/>
        </w:rPr>
        <w:t xml:space="preserve">Расчет среднемесячного заработка производится по выбору муниципального служащего исходя из денежного содержания, указанного в </w:t>
      </w:r>
      <w:hyperlink w:anchor="Par37" w:history="1">
        <w:r w:rsidRPr="001042DD">
          <w:rPr>
            <w:rFonts w:eastAsia="Calibri"/>
            <w:color w:val="00000A"/>
            <w:sz w:val="18"/>
            <w:szCs w:val="18"/>
            <w:lang w:eastAsia="ar-SA"/>
          </w:rPr>
          <w:t>пункте 2</w:t>
        </w:r>
      </w:hyperlink>
      <w:r w:rsidRPr="001042DD">
        <w:rPr>
          <w:rFonts w:eastAsia="Calibri"/>
          <w:color w:val="00000A"/>
          <w:sz w:val="18"/>
          <w:szCs w:val="18"/>
          <w:lang w:eastAsia="ar-SA"/>
        </w:rPr>
        <w:t xml:space="preserve"> настоящих Правил, за последние 12 полных месяцев муниципальной службы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 xml:space="preserve">Бековского района Пензенской области, предшествующих дню ее прекращения либо дню достижения им возраста, дающего право на трудовую пенсию по старости в соответствии с Федеральным </w:t>
      </w:r>
      <w:hyperlink r:id="rId22" w:history="1">
        <w:r w:rsidRPr="001042DD">
          <w:rPr>
            <w:rFonts w:eastAsia="Calibri"/>
            <w:color w:val="00000A"/>
            <w:sz w:val="18"/>
            <w:szCs w:val="18"/>
            <w:lang w:eastAsia="ar-SA"/>
          </w:rPr>
          <w:t>законом</w:t>
        </w:r>
      </w:hyperlink>
      <w:r w:rsidRPr="001042DD">
        <w:rPr>
          <w:rFonts w:eastAsia="Calibri"/>
          <w:color w:val="00000A"/>
          <w:sz w:val="18"/>
          <w:szCs w:val="18"/>
          <w:lang w:eastAsia="ar-SA"/>
        </w:rPr>
        <w:t xml:space="preserve"> от 17.12.2001 № 173-ФЗ «О трудовых пенсиях в Российской Федерации» (далее - расчетный период).</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Расчет среднемесячного заработка может также производиться исходя из денежного содержания, указанного в </w:t>
      </w:r>
      <w:hyperlink w:anchor="Par37" w:history="1">
        <w:r w:rsidRPr="001042DD">
          <w:rPr>
            <w:rFonts w:eastAsia="Calibri"/>
            <w:color w:val="00000A"/>
            <w:sz w:val="18"/>
            <w:szCs w:val="18"/>
            <w:lang w:eastAsia="ar-SA"/>
          </w:rPr>
          <w:t>пункте 2</w:t>
        </w:r>
      </w:hyperlink>
      <w:r w:rsidRPr="001042DD">
        <w:rPr>
          <w:rFonts w:eastAsia="Calibri"/>
          <w:color w:val="00000A"/>
          <w:sz w:val="18"/>
          <w:szCs w:val="18"/>
          <w:lang w:eastAsia="ar-SA"/>
        </w:rPr>
        <w:t xml:space="preserve"> настоящих Правил, за любые 48 полных месяцев подряд работы на муниципальных должностях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и (или) должностях муниципальной службы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(далее - расчетный период).</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22" w:name="Par55"/>
      <w:bookmarkEnd w:id="22"/>
      <w:r w:rsidRPr="001042DD">
        <w:rPr>
          <w:rFonts w:eastAsia="Calibri"/>
          <w:color w:val="00000A"/>
          <w:sz w:val="18"/>
          <w:szCs w:val="18"/>
          <w:lang w:eastAsia="ar-SA"/>
        </w:rPr>
        <w:t>4.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23" w:name="Par56"/>
      <w:bookmarkEnd w:id="23"/>
      <w:r w:rsidRPr="001042DD">
        <w:rPr>
          <w:rFonts w:eastAsia="Calibri"/>
          <w:color w:val="00000A"/>
          <w:sz w:val="18"/>
          <w:szCs w:val="18"/>
          <w:lang w:eastAsia="ar-SA"/>
        </w:rPr>
        <w:t xml:space="preserve">5. Размер среднемесячного заработка при отсутствии в расчетном периоде исключаемых из него в соответствии с </w:t>
      </w:r>
      <w:hyperlink w:anchor="Par55" w:history="1">
        <w:r w:rsidRPr="001042DD">
          <w:rPr>
            <w:rFonts w:eastAsia="Calibri"/>
            <w:color w:val="00000A"/>
            <w:sz w:val="18"/>
            <w:szCs w:val="18"/>
            <w:lang w:eastAsia="ar-SA"/>
          </w:rPr>
          <w:t>пунктом 4</w:t>
        </w:r>
      </w:hyperlink>
      <w:r w:rsidRPr="001042DD">
        <w:rPr>
          <w:rFonts w:eastAsia="Calibri"/>
          <w:color w:val="00000A"/>
          <w:sz w:val="18"/>
          <w:szCs w:val="18"/>
          <w:lang w:eastAsia="ar-SA"/>
        </w:rPr>
        <w:t xml:space="preserve"> настоящих Правил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денежного содержания, указанного в </w:t>
      </w:r>
      <w:hyperlink w:anchor="Par37" w:history="1">
        <w:r w:rsidRPr="001042DD">
          <w:rPr>
            <w:rFonts w:eastAsia="Calibri"/>
            <w:color w:val="00000A"/>
            <w:sz w:val="18"/>
            <w:szCs w:val="18"/>
            <w:lang w:eastAsia="ar-SA"/>
          </w:rPr>
          <w:t>пункте 2</w:t>
        </w:r>
      </w:hyperlink>
      <w:r w:rsidRPr="001042DD">
        <w:rPr>
          <w:rFonts w:eastAsia="Calibri"/>
          <w:color w:val="00000A"/>
          <w:sz w:val="18"/>
          <w:szCs w:val="18"/>
          <w:lang w:eastAsia="ar-SA"/>
        </w:rPr>
        <w:t xml:space="preserve"> настоящих Правил, начисленной в расчетном периоде, на 12 или 48 соответственно.</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В случае если из расчетного периода исключаются в соответствии с </w:t>
      </w:r>
      <w:hyperlink w:anchor="Par55" w:history="1">
        <w:r w:rsidRPr="001042DD">
          <w:rPr>
            <w:rFonts w:eastAsia="Calibri"/>
            <w:color w:val="00000A"/>
            <w:sz w:val="18"/>
            <w:szCs w:val="18"/>
            <w:lang w:eastAsia="ar-SA"/>
          </w:rPr>
          <w:t>пунктом 4</w:t>
        </w:r>
      </w:hyperlink>
      <w:r w:rsidRPr="001042DD">
        <w:rPr>
          <w:rFonts w:eastAsia="Calibri"/>
          <w:color w:val="00000A"/>
          <w:sz w:val="18"/>
          <w:szCs w:val="18"/>
          <w:lang w:eastAsia="ar-SA"/>
        </w:rPr>
        <w:t xml:space="preserve"> настоящих Правил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При этом выплаты, указанные в </w:t>
      </w:r>
      <w:hyperlink w:anchor="Par44" w:history="1">
        <w:r w:rsidRPr="001042DD">
          <w:rPr>
            <w:rFonts w:eastAsia="Calibri"/>
            <w:color w:val="00000A"/>
            <w:sz w:val="18"/>
            <w:szCs w:val="18"/>
            <w:lang w:eastAsia="ar-SA"/>
          </w:rPr>
          <w:t>подпунктах «ж»</w:t>
        </w:r>
      </w:hyperlink>
      <w:r w:rsidRPr="001042DD">
        <w:rPr>
          <w:rFonts w:eastAsia="Calibri"/>
          <w:color w:val="00000A"/>
          <w:sz w:val="18"/>
          <w:szCs w:val="18"/>
          <w:lang w:eastAsia="ar-SA"/>
        </w:rPr>
        <w:t xml:space="preserve">, </w:t>
      </w:r>
      <w:hyperlink w:anchor="Par45" w:history="1">
        <w:r w:rsidRPr="001042DD">
          <w:rPr>
            <w:rFonts w:eastAsia="Calibri"/>
            <w:color w:val="00000A"/>
            <w:sz w:val="18"/>
            <w:szCs w:val="18"/>
            <w:lang w:eastAsia="ar-SA"/>
          </w:rPr>
          <w:t>«з» и «и» пункта 2</w:t>
        </w:r>
      </w:hyperlink>
      <w:r w:rsidRPr="001042DD">
        <w:rPr>
          <w:rFonts w:eastAsia="Calibri"/>
          <w:color w:val="00000A"/>
          <w:sz w:val="18"/>
          <w:szCs w:val="18"/>
          <w:lang w:eastAsia="ar-SA"/>
        </w:rPr>
        <w:t xml:space="preserve"> настоящих Правил, учитываются при определении среднемесячного заработка в размере одной двенадцатой или одной сорок восьмой фактически начисленных в этом периоде выплат.</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6. 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w:t>
      </w:r>
      <w:hyperlink w:anchor="Par55" w:history="1">
        <w:r w:rsidRPr="001042DD">
          <w:rPr>
            <w:rFonts w:eastAsia="Calibri"/>
            <w:color w:val="00000A"/>
            <w:sz w:val="18"/>
            <w:szCs w:val="18"/>
            <w:lang w:eastAsia="ar-SA"/>
          </w:rPr>
          <w:t>пункте 4</w:t>
        </w:r>
      </w:hyperlink>
      <w:r w:rsidRPr="001042DD">
        <w:rPr>
          <w:rFonts w:eastAsia="Calibri"/>
          <w:color w:val="00000A"/>
          <w:sz w:val="18"/>
          <w:szCs w:val="18"/>
          <w:lang w:eastAsia="ar-SA"/>
        </w:rPr>
        <w:t xml:space="preserve"> настоящих Правил,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а) с учетом положений </w:t>
      </w:r>
      <w:hyperlink w:anchor="Par56" w:history="1">
        <w:r w:rsidRPr="001042DD">
          <w:rPr>
            <w:rFonts w:eastAsia="Calibri"/>
            <w:color w:val="00000A"/>
            <w:sz w:val="18"/>
            <w:szCs w:val="18"/>
            <w:lang w:eastAsia="ar-SA"/>
          </w:rPr>
          <w:t>пункта 5</w:t>
        </w:r>
      </w:hyperlink>
      <w:r w:rsidRPr="001042DD">
        <w:rPr>
          <w:rFonts w:eastAsia="Calibri"/>
          <w:color w:val="00000A"/>
          <w:sz w:val="18"/>
          <w:szCs w:val="18"/>
          <w:lang w:eastAsia="ar-SA"/>
        </w:rPr>
        <w:t xml:space="preserve"> настоящих Правил исходя из сумм денежного содержания, указанных в </w:t>
      </w:r>
      <w:hyperlink w:anchor="Par37" w:history="1">
        <w:r w:rsidRPr="001042DD">
          <w:rPr>
            <w:rFonts w:eastAsia="Calibri"/>
            <w:color w:val="00000A"/>
            <w:sz w:val="18"/>
            <w:szCs w:val="18"/>
            <w:lang w:eastAsia="ar-SA"/>
          </w:rPr>
          <w:t>пункте 2</w:t>
        </w:r>
      </w:hyperlink>
      <w:r w:rsidRPr="001042DD">
        <w:rPr>
          <w:rFonts w:eastAsia="Calibri"/>
          <w:color w:val="00000A"/>
          <w:sz w:val="18"/>
          <w:szCs w:val="18"/>
          <w:lang w:eastAsia="ar-SA"/>
        </w:rPr>
        <w:t xml:space="preserve"> настоящих Правил, начисленных за предшествующий период, равный расчетному;</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б) с применением положения </w:t>
      </w:r>
      <w:hyperlink w:anchor="Par56" w:history="1">
        <w:r w:rsidRPr="001042DD">
          <w:rPr>
            <w:rFonts w:eastAsia="Calibri"/>
            <w:color w:val="00000A"/>
            <w:sz w:val="18"/>
            <w:szCs w:val="18"/>
            <w:lang w:eastAsia="ar-SA"/>
          </w:rPr>
          <w:t>абзаца первого пункта 5</w:t>
        </w:r>
      </w:hyperlink>
      <w:r w:rsidRPr="001042DD">
        <w:rPr>
          <w:rFonts w:eastAsia="Calibri"/>
          <w:color w:val="00000A"/>
          <w:sz w:val="18"/>
          <w:szCs w:val="18"/>
          <w:lang w:eastAsia="ar-SA"/>
        </w:rPr>
        <w:t xml:space="preserve"> настоящих Правил исходя из фактически установленного ему денежного содержания в расчетном периоде.</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7. При замещении муниципальным служащим в расчетном периоде должностей муниципальной службы в различных органах местного самоуправления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 xml:space="preserve">Бековского района Пензенской области исчисление среднемесячного заработка производится с учетом положений </w:t>
      </w:r>
      <w:hyperlink w:anchor="Par53" w:history="1">
        <w:r w:rsidRPr="001042DD">
          <w:rPr>
            <w:rFonts w:eastAsia="Calibri"/>
            <w:color w:val="00000A"/>
            <w:sz w:val="18"/>
            <w:szCs w:val="18"/>
            <w:lang w:eastAsia="ar-SA"/>
          </w:rPr>
          <w:t>пунктов 3</w:t>
        </w:r>
      </w:hyperlink>
      <w:r w:rsidRPr="001042DD">
        <w:rPr>
          <w:rFonts w:eastAsia="Calibri"/>
          <w:color w:val="00000A"/>
          <w:sz w:val="18"/>
          <w:szCs w:val="18"/>
          <w:lang w:eastAsia="ar-SA"/>
        </w:rPr>
        <w:t xml:space="preserve"> - </w:t>
      </w:r>
      <w:hyperlink w:anchor="Par56" w:history="1">
        <w:r w:rsidRPr="001042DD">
          <w:rPr>
            <w:rFonts w:eastAsia="Calibri"/>
            <w:color w:val="00000A"/>
            <w:sz w:val="18"/>
            <w:szCs w:val="18"/>
            <w:lang w:eastAsia="ar-SA"/>
          </w:rPr>
          <w:t>5</w:t>
        </w:r>
      </w:hyperlink>
      <w:r w:rsidRPr="001042DD">
        <w:rPr>
          <w:rFonts w:eastAsia="Calibri"/>
          <w:color w:val="00000A"/>
          <w:sz w:val="18"/>
          <w:szCs w:val="18"/>
          <w:lang w:eastAsia="ar-SA"/>
        </w:rPr>
        <w:t xml:space="preserve"> настоящих Правил исходя из начисленного в расчетном периоде суммированного денежного содержания, указанного в </w:t>
      </w:r>
      <w:hyperlink w:anchor="Par37" w:history="1">
        <w:r w:rsidRPr="001042DD">
          <w:rPr>
            <w:rFonts w:eastAsia="Calibri"/>
            <w:color w:val="00000A"/>
            <w:sz w:val="18"/>
            <w:szCs w:val="18"/>
            <w:lang w:eastAsia="ar-SA"/>
          </w:rPr>
          <w:t>пункте 2</w:t>
        </w:r>
      </w:hyperlink>
      <w:r w:rsidRPr="001042DD">
        <w:rPr>
          <w:rFonts w:eastAsia="Calibri"/>
          <w:color w:val="00000A"/>
          <w:sz w:val="18"/>
          <w:szCs w:val="18"/>
          <w:lang w:eastAsia="ar-SA"/>
        </w:rPr>
        <w:t xml:space="preserve"> настоящих Правил, в соответствии с замещаемыми должностями муниципальной службы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8. При централизованном повышении (индексации) в расчетном периоде денежного содержания учитываемые при исчислении среднемесячного заработка выплаты, за исключением установленных в фиксированном размере, рассчитываются с учетом </w:t>
      </w:r>
      <w:r w:rsidRPr="001042DD">
        <w:rPr>
          <w:rFonts w:eastAsia="Calibri"/>
          <w:color w:val="00000A"/>
          <w:sz w:val="18"/>
          <w:szCs w:val="18"/>
          <w:lang w:eastAsia="ar-SA"/>
        </w:rPr>
        <w:lastRenderedPageBreak/>
        <w:t>соответствующего повышения (индексации), в том числе за часть расчетного периода, предшествующего дате повышения (индексации).</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9. Размер среднемесячного заработка не может превышать 2,8 должностного оклада, установленного муниципальному служащему в расчетном периоде либо сохраненного в этом периоде в соответствии с законодательством.</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bookmarkStart w:id="24" w:name="Par64"/>
      <w:bookmarkEnd w:id="24"/>
      <w:r w:rsidRPr="001042DD">
        <w:rPr>
          <w:rFonts w:eastAsia="Calibri"/>
          <w:color w:val="00000A"/>
          <w:sz w:val="18"/>
          <w:szCs w:val="18"/>
          <w:lang w:eastAsia="ar-SA"/>
        </w:rPr>
        <w:t>10.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2,8 должностного оклада,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 или 48 соответственно.</w:t>
      </w:r>
    </w:p>
    <w:p w:rsidR="001042DD" w:rsidRP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 xml:space="preserve">11. При работе муниципальному служащего в расчетном периоде на условиях неполного служебного времени среднемесячный заработок не может превышать 2,8 фактически получаемого в расчетном периоде должностного оклада, в том числе исчисленного в порядке, предусмотренном </w:t>
      </w:r>
      <w:hyperlink w:anchor="Par64" w:history="1">
        <w:r w:rsidRPr="001042DD">
          <w:rPr>
            <w:rFonts w:eastAsia="Calibri"/>
            <w:color w:val="00000A"/>
            <w:sz w:val="18"/>
            <w:szCs w:val="18"/>
            <w:lang w:eastAsia="ar-SA"/>
          </w:rPr>
          <w:t>пунктом 10</w:t>
        </w:r>
      </w:hyperlink>
      <w:r w:rsidRPr="001042DD">
        <w:rPr>
          <w:rFonts w:eastAsia="Calibri"/>
          <w:color w:val="00000A"/>
          <w:sz w:val="18"/>
          <w:szCs w:val="18"/>
          <w:lang w:eastAsia="ar-SA"/>
        </w:rPr>
        <w:t xml:space="preserve"> настоящих Правил.</w:t>
      </w:r>
    </w:p>
    <w:p w:rsidR="001042DD" w:rsidRDefault="001042DD" w:rsidP="001042DD">
      <w:pPr>
        <w:suppressAutoHyphens/>
        <w:autoSpaceDE w:val="0"/>
        <w:autoSpaceDN w:val="0"/>
        <w:adjustRightInd w:val="0"/>
        <w:jc w:val="both"/>
        <w:rPr>
          <w:rFonts w:eastAsia="Calibri"/>
          <w:color w:val="00000A"/>
          <w:sz w:val="18"/>
          <w:szCs w:val="18"/>
          <w:lang w:eastAsia="ar-SA"/>
        </w:rPr>
      </w:pPr>
      <w:r w:rsidRPr="001042DD">
        <w:rPr>
          <w:rFonts w:eastAsia="Calibri"/>
          <w:color w:val="00000A"/>
          <w:sz w:val="18"/>
          <w:szCs w:val="18"/>
          <w:lang w:eastAsia="ar-SA"/>
        </w:rPr>
        <w:t>12. Для определения среднемесячного заработка, исходя из которого исчисляется пенсия за выслугу лет лицам, получающим на нее право в соответствии с абзацем вторым пункта 3.1 Положения, учитывается должностной оклад на дату обращения за пенсией за выслугу лет муниципального служащего по соответствующей приравненной муниципальной должности (должности муниципальной службы), установленный решением Комитета местного самоуправление Мошковского сельсовета</w:t>
      </w:r>
      <w:r w:rsidRPr="001042DD">
        <w:rPr>
          <w:rFonts w:eastAsia="Calibri"/>
          <w:b/>
          <w:color w:val="00000A"/>
          <w:sz w:val="18"/>
          <w:szCs w:val="18"/>
          <w:lang w:eastAsia="ar-SA"/>
        </w:rPr>
        <w:t xml:space="preserve"> </w:t>
      </w:r>
      <w:r w:rsidRPr="001042DD">
        <w:rPr>
          <w:rFonts w:eastAsia="Calibri"/>
          <w:color w:val="00000A"/>
          <w:sz w:val="18"/>
          <w:szCs w:val="18"/>
          <w:lang w:eastAsia="ar-SA"/>
        </w:rPr>
        <w:t>Бековского района Пензенской области от 31.07.2019 № 481-100/</w:t>
      </w:r>
      <w:r w:rsidRPr="001042DD">
        <w:rPr>
          <w:rFonts w:eastAsia="Calibri"/>
          <w:color w:val="00000A"/>
          <w:sz w:val="18"/>
          <w:szCs w:val="18"/>
          <w:lang w:val="en-US" w:eastAsia="ar-SA"/>
        </w:rPr>
        <w:t>VI</w:t>
      </w:r>
      <w:r w:rsidRPr="001042DD">
        <w:rPr>
          <w:rFonts w:eastAsia="Calibri"/>
          <w:color w:val="00000A"/>
          <w:sz w:val="18"/>
          <w:szCs w:val="18"/>
          <w:lang w:eastAsia="ar-SA"/>
        </w:rPr>
        <w:t xml:space="preserve"> «</w:t>
      </w:r>
      <w:r w:rsidRPr="001042DD">
        <w:rPr>
          <w:rFonts w:eastAsia="Calibri"/>
          <w:bCs/>
          <w:color w:val="00000A"/>
          <w:sz w:val="18"/>
          <w:szCs w:val="18"/>
          <w:lang w:eastAsia="ar-SA"/>
        </w:rPr>
        <w:t>Об утверждении Положения об оплате труда муниципальных служащих органов местного самоуправления Мошковского сельсовета Бековского района Пензенской области</w:t>
      </w:r>
      <w:r w:rsidRPr="001042DD">
        <w:rPr>
          <w:rFonts w:eastAsia="Calibri"/>
          <w:color w:val="00000A"/>
          <w:sz w:val="18"/>
          <w:szCs w:val="18"/>
          <w:lang w:eastAsia="ar-SA"/>
        </w:rPr>
        <w:t>» (с последующими изменениями) (с учетом проведенных индексаций).</w:t>
      </w:r>
    </w:p>
    <w:p w:rsidR="001042DD" w:rsidRDefault="001042DD" w:rsidP="001042DD">
      <w:pPr>
        <w:suppressAutoHyphens/>
        <w:autoSpaceDE w:val="0"/>
        <w:autoSpaceDN w:val="0"/>
        <w:adjustRightInd w:val="0"/>
        <w:jc w:val="both"/>
        <w:rPr>
          <w:rFonts w:eastAsia="Calibri"/>
          <w:color w:val="00000A"/>
          <w:sz w:val="18"/>
          <w:szCs w:val="18"/>
          <w:lang w:eastAsia="ar-SA"/>
        </w:rPr>
      </w:pPr>
      <w:r>
        <w:rPr>
          <w:rFonts w:eastAsia="Calibri"/>
          <w:color w:val="00000A"/>
          <w:sz w:val="18"/>
          <w:szCs w:val="18"/>
          <w:lang w:eastAsia="ar-SA"/>
        </w:rPr>
        <w:t>_________________________________________________________________________________________________________________</w:t>
      </w:r>
    </w:p>
    <w:p w:rsidR="001042DD" w:rsidRDefault="001042DD" w:rsidP="001042DD">
      <w:pPr>
        <w:suppressAutoHyphens/>
        <w:autoSpaceDE w:val="0"/>
        <w:autoSpaceDN w:val="0"/>
        <w:adjustRightInd w:val="0"/>
        <w:jc w:val="both"/>
        <w:rPr>
          <w:rFonts w:eastAsia="Calibri"/>
          <w:color w:val="00000A"/>
          <w:position w:val="-2"/>
          <w:sz w:val="18"/>
          <w:szCs w:val="18"/>
          <w:lang w:eastAsia="ar-SA"/>
        </w:rPr>
      </w:pPr>
    </w:p>
    <w:p w:rsidR="00025FEE" w:rsidRPr="00025FEE" w:rsidRDefault="00025FEE" w:rsidP="00025FEE">
      <w:pPr>
        <w:pStyle w:val="ConsPlusNonformat"/>
        <w:widowControl/>
        <w:jc w:val="center"/>
        <w:rPr>
          <w:rFonts w:ascii="Times New Roman" w:hAnsi="Times New Roman" w:cs="Times New Roman"/>
          <w:b/>
          <w:sz w:val="18"/>
          <w:szCs w:val="18"/>
        </w:rPr>
      </w:pPr>
      <w:r w:rsidRPr="00025FEE">
        <w:rPr>
          <w:rFonts w:ascii="Times New Roman" w:eastAsia="Calibri" w:hAnsi="Times New Roman" w:cs="Times New Roman"/>
          <w:b/>
          <w:color w:val="00000A"/>
          <w:position w:val="-2"/>
          <w:sz w:val="18"/>
          <w:szCs w:val="18"/>
          <w:lang w:eastAsia="ar-SA"/>
        </w:rPr>
        <w:t>Постановление администрации Мошковского сельсовета Бековского района Пензенской области от 08.06.2020 № 43 «</w:t>
      </w:r>
      <w:r w:rsidRPr="00025FEE">
        <w:rPr>
          <w:rFonts w:ascii="Times New Roman" w:hAnsi="Times New Roman" w:cs="Times New Roman"/>
          <w:b/>
          <w:sz w:val="18"/>
          <w:szCs w:val="18"/>
        </w:rPr>
        <w:t>О Правилах обращения за пенсией за выслугу лет муниципальных служащих Мошковского сельсовета Бековского района Пензенской области, ее назначения, исчисления и выплаты</w:t>
      </w:r>
    </w:p>
    <w:p w:rsidR="00025FEE" w:rsidRPr="00025FEE" w:rsidRDefault="00025FEE" w:rsidP="00025FEE">
      <w:pPr>
        <w:autoSpaceDE w:val="0"/>
        <w:autoSpaceDN w:val="0"/>
        <w:adjustRightInd w:val="0"/>
        <w:jc w:val="both"/>
        <w:rPr>
          <w:sz w:val="18"/>
          <w:szCs w:val="18"/>
        </w:rPr>
      </w:pPr>
      <w:r w:rsidRPr="00025FEE">
        <w:rPr>
          <w:sz w:val="18"/>
          <w:szCs w:val="18"/>
        </w:rPr>
        <w:t>В целях реализации</w:t>
      </w:r>
      <w:r w:rsidRPr="00025FEE">
        <w:rPr>
          <w:b/>
          <w:sz w:val="18"/>
          <w:szCs w:val="18"/>
        </w:rPr>
        <w:t xml:space="preserve"> </w:t>
      </w:r>
      <w:r w:rsidRPr="00025FEE">
        <w:rPr>
          <w:sz w:val="18"/>
          <w:szCs w:val="18"/>
        </w:rPr>
        <w:t>решения Комитета местного самоуправление Мошковского сельсовета</w:t>
      </w:r>
      <w:r w:rsidRPr="00025FEE">
        <w:rPr>
          <w:b/>
          <w:sz w:val="18"/>
          <w:szCs w:val="18"/>
        </w:rPr>
        <w:t xml:space="preserve"> </w:t>
      </w:r>
      <w:r w:rsidRPr="00025FEE">
        <w:rPr>
          <w:sz w:val="18"/>
          <w:szCs w:val="18"/>
        </w:rPr>
        <w:t>Бековского района Пензенской области от 06.04.2015 № 64-12/</w:t>
      </w:r>
      <w:r w:rsidRPr="00025FEE">
        <w:rPr>
          <w:sz w:val="18"/>
          <w:szCs w:val="18"/>
          <w:lang w:val="en-US"/>
        </w:rPr>
        <w:t>VI</w:t>
      </w:r>
      <w:r w:rsidRPr="00025FEE">
        <w:rPr>
          <w:b/>
          <w:sz w:val="18"/>
          <w:szCs w:val="18"/>
        </w:rPr>
        <w:t xml:space="preserve"> </w:t>
      </w:r>
      <w:r w:rsidRPr="00025FEE">
        <w:rPr>
          <w:sz w:val="18"/>
          <w:szCs w:val="18"/>
        </w:rPr>
        <w:t>«Об утверждении Положения о пенсионном обеспечении за выслугу лет муниципальных служащих Мошковского сельсовета</w:t>
      </w:r>
      <w:r w:rsidRPr="00025FEE">
        <w:rPr>
          <w:b/>
          <w:sz w:val="18"/>
          <w:szCs w:val="18"/>
        </w:rPr>
        <w:t xml:space="preserve"> </w:t>
      </w:r>
      <w:r w:rsidRPr="00025FEE">
        <w:rPr>
          <w:sz w:val="18"/>
          <w:szCs w:val="18"/>
        </w:rPr>
        <w:t>Бековского района Пензенской области» (с последующими изменениями), руководствуясь статьей 23 Устава Мошковского сельсовета</w:t>
      </w:r>
      <w:r w:rsidRPr="00025FEE">
        <w:rPr>
          <w:b/>
          <w:sz w:val="18"/>
          <w:szCs w:val="18"/>
        </w:rPr>
        <w:t xml:space="preserve"> </w:t>
      </w:r>
      <w:r w:rsidRPr="00025FEE">
        <w:rPr>
          <w:sz w:val="18"/>
          <w:szCs w:val="18"/>
        </w:rPr>
        <w:t xml:space="preserve">Бековского района Пензенской области </w:t>
      </w:r>
    </w:p>
    <w:p w:rsidR="00025FEE" w:rsidRPr="00025FEE" w:rsidRDefault="00025FEE" w:rsidP="00025FEE">
      <w:pPr>
        <w:autoSpaceDE w:val="0"/>
        <w:autoSpaceDN w:val="0"/>
        <w:adjustRightInd w:val="0"/>
        <w:jc w:val="center"/>
        <w:rPr>
          <w:b/>
          <w:sz w:val="18"/>
          <w:szCs w:val="18"/>
        </w:rPr>
      </w:pPr>
      <w:r w:rsidRPr="00025FEE">
        <w:rPr>
          <w:sz w:val="18"/>
          <w:szCs w:val="18"/>
        </w:rPr>
        <w:t>администрация Мошковского сельсовета</w:t>
      </w:r>
      <w:r w:rsidRPr="00025FEE">
        <w:rPr>
          <w:b/>
          <w:sz w:val="18"/>
          <w:szCs w:val="18"/>
        </w:rPr>
        <w:t xml:space="preserve"> постановляет:</w:t>
      </w:r>
    </w:p>
    <w:p w:rsidR="00025FEE" w:rsidRPr="00025FEE" w:rsidRDefault="00025FEE" w:rsidP="00025FEE">
      <w:pPr>
        <w:pStyle w:val="ConsPlusNormal2"/>
        <w:jc w:val="both"/>
        <w:rPr>
          <w:rFonts w:ascii="Times New Roman" w:hAnsi="Times New Roman"/>
          <w:sz w:val="18"/>
          <w:szCs w:val="18"/>
        </w:rPr>
      </w:pPr>
      <w:r w:rsidRPr="00025FEE">
        <w:rPr>
          <w:rFonts w:ascii="Times New Roman" w:hAnsi="Times New Roman"/>
          <w:sz w:val="18"/>
          <w:szCs w:val="18"/>
        </w:rPr>
        <w:t xml:space="preserve">          1. Утвердить прилагаемые Правила обращения за пенсией за выслугу лет муниципальных служащих Мошковского сельсовета</w:t>
      </w:r>
      <w:r w:rsidRPr="00025FEE">
        <w:rPr>
          <w:rFonts w:ascii="Times New Roman" w:hAnsi="Times New Roman"/>
          <w:b/>
          <w:sz w:val="18"/>
          <w:szCs w:val="18"/>
        </w:rPr>
        <w:t xml:space="preserve"> </w:t>
      </w:r>
      <w:r w:rsidRPr="00025FEE">
        <w:rPr>
          <w:rFonts w:ascii="Times New Roman" w:hAnsi="Times New Roman"/>
          <w:sz w:val="18"/>
          <w:szCs w:val="18"/>
        </w:rPr>
        <w:t>Бековского района Пензенской области, ее назначения, исчисления и выплаты.</w:t>
      </w:r>
    </w:p>
    <w:p w:rsidR="00025FEE" w:rsidRPr="00025FEE" w:rsidRDefault="00025FEE" w:rsidP="00025FEE">
      <w:pPr>
        <w:jc w:val="both"/>
        <w:rPr>
          <w:sz w:val="18"/>
          <w:szCs w:val="18"/>
        </w:rPr>
      </w:pPr>
      <w:r w:rsidRPr="00025FEE">
        <w:rPr>
          <w:sz w:val="18"/>
          <w:szCs w:val="18"/>
        </w:rPr>
        <w:t>2. Признать утратившими силу:</w:t>
      </w:r>
    </w:p>
    <w:p w:rsidR="00025FEE" w:rsidRPr="00025FEE" w:rsidRDefault="00025FEE" w:rsidP="00025FEE">
      <w:pPr>
        <w:pStyle w:val="ConsPlusNonformat"/>
        <w:widowControl/>
        <w:jc w:val="both"/>
        <w:rPr>
          <w:rFonts w:ascii="Times New Roman" w:hAnsi="Times New Roman" w:cs="Times New Roman"/>
          <w:bCs/>
          <w:sz w:val="18"/>
          <w:szCs w:val="18"/>
        </w:rPr>
      </w:pPr>
      <w:r w:rsidRPr="00025FEE">
        <w:rPr>
          <w:rFonts w:ascii="Times New Roman" w:hAnsi="Times New Roman" w:cs="Times New Roman"/>
          <w:sz w:val="18"/>
          <w:szCs w:val="18"/>
        </w:rPr>
        <w:t>2.1. П</w:t>
      </w:r>
      <w:r w:rsidRPr="00025FEE">
        <w:rPr>
          <w:rFonts w:ascii="Times New Roman" w:hAnsi="Times New Roman" w:cs="Times New Roman"/>
          <w:bCs/>
          <w:sz w:val="18"/>
          <w:szCs w:val="18"/>
        </w:rPr>
        <w:t xml:space="preserve">остановление администрации </w:t>
      </w:r>
      <w:r w:rsidRPr="00025FEE">
        <w:rPr>
          <w:rFonts w:ascii="Times New Roman" w:hAnsi="Times New Roman" w:cs="Times New Roman"/>
          <w:sz w:val="18"/>
          <w:szCs w:val="18"/>
        </w:rPr>
        <w:t xml:space="preserve">Мошковского сельсовета </w:t>
      </w:r>
      <w:r w:rsidRPr="00025FEE">
        <w:rPr>
          <w:rFonts w:ascii="Times New Roman" w:hAnsi="Times New Roman" w:cs="Times New Roman"/>
          <w:bCs/>
          <w:sz w:val="18"/>
          <w:szCs w:val="18"/>
        </w:rPr>
        <w:t>Бековского района Пензенской области от 27.12.2011 № 58 «</w:t>
      </w:r>
      <w:r w:rsidRPr="00025FEE">
        <w:rPr>
          <w:rFonts w:ascii="Times New Roman" w:hAnsi="Times New Roman" w:cs="Times New Roman"/>
          <w:sz w:val="18"/>
          <w:szCs w:val="18"/>
        </w:rPr>
        <w:t>О Правилах обращения за пенсией за выслугу лет муниципальных служащих Мошковского сельсовета Бековского района Пензенской области и лиц, замещающих муниципальные должности Мошковского сельсовета Бековского района Пензенской области, ее назначения, исчисления и выплаты</w:t>
      </w:r>
      <w:r w:rsidRPr="00025FEE">
        <w:rPr>
          <w:rFonts w:ascii="Times New Roman" w:hAnsi="Times New Roman" w:cs="Times New Roman"/>
          <w:bCs/>
          <w:sz w:val="18"/>
          <w:szCs w:val="18"/>
        </w:rPr>
        <w:t>»;</w:t>
      </w:r>
    </w:p>
    <w:p w:rsidR="00025FEE" w:rsidRPr="00025FEE" w:rsidRDefault="00025FEE" w:rsidP="00025FEE">
      <w:pPr>
        <w:pStyle w:val="ConsPlusNonformat"/>
        <w:widowControl/>
        <w:jc w:val="both"/>
        <w:rPr>
          <w:rFonts w:ascii="Times New Roman" w:hAnsi="Times New Roman" w:cs="Times New Roman"/>
          <w:bCs/>
          <w:sz w:val="18"/>
          <w:szCs w:val="18"/>
        </w:rPr>
      </w:pPr>
      <w:r w:rsidRPr="00025FEE">
        <w:rPr>
          <w:rFonts w:ascii="Times New Roman" w:hAnsi="Times New Roman" w:cs="Times New Roman"/>
          <w:bCs/>
          <w:sz w:val="18"/>
          <w:szCs w:val="18"/>
        </w:rPr>
        <w:t xml:space="preserve">2.2. Постановление администрации </w:t>
      </w:r>
      <w:r w:rsidRPr="00025FEE">
        <w:rPr>
          <w:rFonts w:ascii="Times New Roman" w:hAnsi="Times New Roman" w:cs="Times New Roman"/>
          <w:sz w:val="18"/>
          <w:szCs w:val="18"/>
        </w:rPr>
        <w:t xml:space="preserve">Мошковского сельсовета </w:t>
      </w:r>
      <w:r w:rsidRPr="00025FEE">
        <w:rPr>
          <w:rFonts w:ascii="Times New Roman" w:hAnsi="Times New Roman" w:cs="Times New Roman"/>
          <w:bCs/>
          <w:sz w:val="18"/>
          <w:szCs w:val="18"/>
        </w:rPr>
        <w:t>Бековского района Пензенской области от  12.03.2012  № 14 «</w:t>
      </w:r>
      <w:r w:rsidRPr="00025FEE">
        <w:rPr>
          <w:rFonts w:ascii="Times New Roman" w:hAnsi="Times New Roman" w:cs="Times New Roman"/>
          <w:sz w:val="18"/>
          <w:szCs w:val="18"/>
        </w:rPr>
        <w:t>О внесении изменений в Правила обращения за пенсией за выслугу лет муниципальных служащих Мошковского сельсовета Бековского района Пензенской области и лиц, замещающих муниципальные должности Мошковского сельсовета Бековского района Пензенской области, ее назначения, исчисления и выплаты, утвержденные постановлением администрации Мошковского сельсовета Бековского района Пензенской области от 27.12.2011 № 58</w:t>
      </w:r>
      <w:r w:rsidRPr="00025FEE">
        <w:rPr>
          <w:rFonts w:ascii="Times New Roman" w:hAnsi="Times New Roman" w:cs="Times New Roman"/>
          <w:bCs/>
          <w:sz w:val="18"/>
          <w:szCs w:val="18"/>
        </w:rPr>
        <w:t>».</w:t>
      </w:r>
    </w:p>
    <w:p w:rsidR="00025FEE" w:rsidRPr="00025FEE" w:rsidRDefault="00025FEE" w:rsidP="00025FEE">
      <w:pPr>
        <w:autoSpaceDE w:val="0"/>
        <w:autoSpaceDN w:val="0"/>
        <w:adjustRightInd w:val="0"/>
        <w:jc w:val="both"/>
        <w:rPr>
          <w:sz w:val="18"/>
          <w:szCs w:val="18"/>
        </w:rPr>
      </w:pPr>
      <w:r w:rsidRPr="00025FEE">
        <w:rPr>
          <w:sz w:val="18"/>
          <w:szCs w:val="18"/>
        </w:rPr>
        <w:t>3. Опубликовать настоящее постановление в информационном бюллетене «Ведомости Мошковского сельсовета».</w:t>
      </w:r>
    </w:p>
    <w:p w:rsidR="00025FEE" w:rsidRPr="00025FEE" w:rsidRDefault="00025FEE" w:rsidP="00025FEE">
      <w:pPr>
        <w:autoSpaceDE w:val="0"/>
        <w:autoSpaceDN w:val="0"/>
        <w:adjustRightInd w:val="0"/>
        <w:jc w:val="both"/>
        <w:rPr>
          <w:sz w:val="18"/>
          <w:szCs w:val="18"/>
        </w:rPr>
      </w:pPr>
      <w:r w:rsidRPr="00025FEE">
        <w:rPr>
          <w:sz w:val="18"/>
          <w:szCs w:val="18"/>
        </w:rPr>
        <w:t>4. Настоящее постановление вступает в силу после его официального опубликования.</w:t>
      </w:r>
    </w:p>
    <w:p w:rsidR="00025FEE" w:rsidRPr="00025FEE" w:rsidRDefault="00025FEE" w:rsidP="00025FEE">
      <w:pPr>
        <w:jc w:val="both"/>
        <w:rPr>
          <w:sz w:val="18"/>
          <w:szCs w:val="18"/>
        </w:rPr>
      </w:pPr>
      <w:r w:rsidRPr="00025FEE">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025FEE" w:rsidRPr="00025FEE" w:rsidRDefault="00025FEE" w:rsidP="00025FEE">
      <w:pPr>
        <w:jc w:val="both"/>
        <w:rPr>
          <w:sz w:val="18"/>
          <w:szCs w:val="18"/>
        </w:rPr>
      </w:pPr>
      <w:r w:rsidRPr="00025FEE">
        <w:rPr>
          <w:sz w:val="18"/>
          <w:szCs w:val="18"/>
        </w:rPr>
        <w:t xml:space="preserve">Глава администрации </w:t>
      </w:r>
    </w:p>
    <w:p w:rsidR="001042DD" w:rsidRDefault="00025FEE" w:rsidP="00025FEE">
      <w:pPr>
        <w:suppressAutoHyphens/>
        <w:autoSpaceDE w:val="0"/>
        <w:autoSpaceDN w:val="0"/>
        <w:adjustRightInd w:val="0"/>
        <w:jc w:val="both"/>
        <w:rPr>
          <w:sz w:val="18"/>
          <w:szCs w:val="18"/>
        </w:rPr>
      </w:pPr>
      <w:r w:rsidRPr="00025FEE">
        <w:rPr>
          <w:sz w:val="18"/>
          <w:szCs w:val="18"/>
        </w:rPr>
        <w:t>Мошковского сельсовета                                                           И.Б. Гнивковский</w:t>
      </w:r>
    </w:p>
    <w:p w:rsidR="00025FEE" w:rsidRDefault="00025FEE" w:rsidP="00025FEE">
      <w:pPr>
        <w:suppressAutoHyphens/>
        <w:autoSpaceDE w:val="0"/>
        <w:autoSpaceDN w:val="0"/>
        <w:adjustRightInd w:val="0"/>
        <w:jc w:val="both"/>
        <w:rPr>
          <w:sz w:val="18"/>
          <w:szCs w:val="18"/>
        </w:rPr>
      </w:pPr>
    </w:p>
    <w:p w:rsidR="00025FEE" w:rsidRPr="00025FEE" w:rsidRDefault="00025FEE" w:rsidP="00025FEE">
      <w:pPr>
        <w:pStyle w:val="afff3"/>
        <w:jc w:val="center"/>
        <w:rPr>
          <w:sz w:val="18"/>
          <w:szCs w:val="18"/>
        </w:rPr>
      </w:pPr>
      <w:r w:rsidRPr="00025FEE">
        <w:rPr>
          <w:sz w:val="18"/>
          <w:szCs w:val="18"/>
        </w:rPr>
        <w:t>Утвержден</w:t>
      </w:r>
      <w:r>
        <w:rPr>
          <w:sz w:val="18"/>
          <w:szCs w:val="18"/>
        </w:rPr>
        <w:t xml:space="preserve"> </w:t>
      </w:r>
      <w:r w:rsidRPr="00025FEE">
        <w:rPr>
          <w:sz w:val="18"/>
          <w:szCs w:val="18"/>
        </w:rPr>
        <w:t xml:space="preserve">постановлением администрации </w:t>
      </w:r>
      <w:r>
        <w:rPr>
          <w:sz w:val="18"/>
          <w:szCs w:val="18"/>
        </w:rPr>
        <w:t>Мошковского</w:t>
      </w:r>
      <w:r w:rsidRPr="00025FEE">
        <w:rPr>
          <w:sz w:val="18"/>
          <w:szCs w:val="18"/>
        </w:rPr>
        <w:t xml:space="preserve"> сельсовета</w:t>
      </w:r>
      <w:r>
        <w:rPr>
          <w:sz w:val="18"/>
          <w:szCs w:val="18"/>
        </w:rPr>
        <w:t xml:space="preserve"> </w:t>
      </w:r>
      <w:r w:rsidRPr="00025FEE">
        <w:rPr>
          <w:sz w:val="18"/>
          <w:szCs w:val="18"/>
        </w:rPr>
        <w:t>от 08.06.2020 № 43</w:t>
      </w:r>
    </w:p>
    <w:p w:rsidR="00025FEE" w:rsidRPr="00025FEE" w:rsidRDefault="00025FEE" w:rsidP="00025FEE">
      <w:pPr>
        <w:pStyle w:val="ConsPlusNormal2"/>
        <w:jc w:val="right"/>
        <w:rPr>
          <w:rFonts w:ascii="Times New Roman" w:hAnsi="Times New Roman"/>
          <w:position w:val="-2"/>
          <w:sz w:val="18"/>
          <w:szCs w:val="18"/>
        </w:rPr>
      </w:pPr>
    </w:p>
    <w:p w:rsidR="00025FEE" w:rsidRPr="00025FEE" w:rsidRDefault="00025FEE" w:rsidP="00245CFC">
      <w:pPr>
        <w:pStyle w:val="ConsPlusNonformat"/>
        <w:widowControl/>
        <w:jc w:val="center"/>
        <w:rPr>
          <w:rFonts w:ascii="Times New Roman" w:hAnsi="Times New Roman" w:cs="Times New Roman"/>
          <w:b/>
          <w:sz w:val="18"/>
          <w:szCs w:val="18"/>
        </w:rPr>
      </w:pPr>
      <w:r w:rsidRPr="00025FEE">
        <w:rPr>
          <w:rFonts w:ascii="Times New Roman" w:hAnsi="Times New Roman" w:cs="Times New Roman"/>
          <w:b/>
          <w:sz w:val="18"/>
          <w:szCs w:val="18"/>
        </w:rPr>
        <w:t>Правила</w:t>
      </w:r>
    </w:p>
    <w:p w:rsidR="00025FEE" w:rsidRPr="00025FEE" w:rsidRDefault="00025FEE" w:rsidP="00245CFC">
      <w:pPr>
        <w:pStyle w:val="ConsPlusNonformat"/>
        <w:widowControl/>
        <w:jc w:val="center"/>
        <w:rPr>
          <w:rFonts w:ascii="Times New Roman" w:hAnsi="Times New Roman" w:cs="Times New Roman"/>
          <w:b/>
          <w:sz w:val="18"/>
          <w:szCs w:val="18"/>
        </w:rPr>
      </w:pPr>
      <w:r w:rsidRPr="00025FEE">
        <w:rPr>
          <w:rFonts w:ascii="Times New Roman" w:hAnsi="Times New Roman" w:cs="Times New Roman"/>
          <w:b/>
          <w:sz w:val="18"/>
          <w:szCs w:val="18"/>
        </w:rPr>
        <w:t>обращения за пенсией за выслугу лет муниципальных служащих Мошковского сельсовета</w:t>
      </w:r>
      <w:r w:rsidRPr="00025FEE">
        <w:rPr>
          <w:rFonts w:ascii="Times New Roman" w:hAnsi="Times New Roman" w:cs="Times New Roman"/>
          <w:sz w:val="18"/>
          <w:szCs w:val="18"/>
        </w:rPr>
        <w:t xml:space="preserve"> </w:t>
      </w:r>
      <w:r w:rsidRPr="00025FEE">
        <w:rPr>
          <w:rFonts w:ascii="Times New Roman" w:hAnsi="Times New Roman" w:cs="Times New Roman"/>
          <w:b/>
          <w:sz w:val="18"/>
          <w:szCs w:val="18"/>
        </w:rPr>
        <w:t>Бековского района Пензенской области, ее назначения, исчисления и выплаты</w:t>
      </w:r>
    </w:p>
    <w:p w:rsidR="00025FEE" w:rsidRPr="00025FEE" w:rsidRDefault="00025FEE" w:rsidP="00245CFC">
      <w:pPr>
        <w:pStyle w:val="ConsPlusNonformat"/>
        <w:widowControl/>
        <w:jc w:val="both"/>
        <w:rPr>
          <w:rFonts w:ascii="Times New Roman" w:hAnsi="Times New Roman" w:cs="Times New Roman"/>
          <w:sz w:val="18"/>
          <w:szCs w:val="18"/>
        </w:rPr>
      </w:pPr>
      <w:r w:rsidRPr="00025FEE">
        <w:rPr>
          <w:rFonts w:ascii="Times New Roman" w:hAnsi="Times New Roman" w:cs="Times New Roman"/>
          <w:sz w:val="18"/>
          <w:szCs w:val="18"/>
        </w:rPr>
        <w:t>Настоящие Правила обращения за пенсией за выслугу лет муниципальных служащих Мошковского сельсовета Бековского района Пензенской области, ее назначения, исчисления и выплаты (далее - Правила) определяют порядок обращения за пенсией за выслугу лет, ее назначения, исчисления (перерасчета) и выплаты муниципальным служащим Мошковского сельсовета Бековского района Пензенской области, а также перечень документов, необходимых для назначения пенсии за выслугу лет.</w:t>
      </w:r>
    </w:p>
    <w:p w:rsidR="00025FEE" w:rsidRPr="00245CFC" w:rsidRDefault="00025FEE" w:rsidP="00245CFC">
      <w:pPr>
        <w:pStyle w:val="ConsPlusNormal2"/>
        <w:jc w:val="center"/>
        <w:rPr>
          <w:rFonts w:ascii="Times New Roman" w:hAnsi="Times New Roman"/>
          <w:b/>
          <w:sz w:val="18"/>
          <w:szCs w:val="18"/>
        </w:rPr>
      </w:pPr>
      <w:r w:rsidRPr="00245CFC">
        <w:rPr>
          <w:rFonts w:ascii="Times New Roman" w:hAnsi="Times New Roman"/>
          <w:b/>
          <w:sz w:val="18"/>
          <w:szCs w:val="18"/>
        </w:rPr>
        <w:t>1. Общие положения</w:t>
      </w:r>
    </w:p>
    <w:p w:rsidR="00025FEE" w:rsidRPr="00025FEE" w:rsidRDefault="00025FEE" w:rsidP="00245CFC">
      <w:pPr>
        <w:jc w:val="both"/>
        <w:rPr>
          <w:sz w:val="18"/>
          <w:szCs w:val="18"/>
        </w:rPr>
      </w:pPr>
      <w:r w:rsidRPr="00025FEE">
        <w:rPr>
          <w:sz w:val="18"/>
          <w:szCs w:val="18"/>
        </w:rPr>
        <w:t>1.1. Действие настоящих Правил распространяется на лиц, указанных в пункте 3.1 Положения о пенсионном обеспечении за выслугу лет муниципальных служащих Мошковского сельсовета Бековского района Пензенской области</w:t>
      </w:r>
      <w:r w:rsidRPr="00025FEE">
        <w:rPr>
          <w:bCs/>
          <w:sz w:val="18"/>
          <w:szCs w:val="18"/>
        </w:rPr>
        <w:t xml:space="preserve">, утвержденного решением </w:t>
      </w:r>
      <w:r w:rsidRPr="00025FEE">
        <w:rPr>
          <w:sz w:val="18"/>
          <w:szCs w:val="18"/>
        </w:rPr>
        <w:t>Комитета местного самоуправление Мошковского сельсовета</w:t>
      </w:r>
      <w:r w:rsidRPr="00025FEE">
        <w:rPr>
          <w:b/>
          <w:sz w:val="18"/>
          <w:szCs w:val="18"/>
        </w:rPr>
        <w:t xml:space="preserve"> </w:t>
      </w:r>
      <w:r w:rsidRPr="00025FEE">
        <w:rPr>
          <w:sz w:val="18"/>
          <w:szCs w:val="18"/>
        </w:rPr>
        <w:t>Бековского района Пензенской области  от 06.04.2015 № 64-12/</w:t>
      </w:r>
      <w:r w:rsidRPr="00025FEE">
        <w:rPr>
          <w:sz w:val="18"/>
          <w:szCs w:val="18"/>
          <w:lang w:val="en-US"/>
        </w:rPr>
        <w:t>VI</w:t>
      </w:r>
      <w:r w:rsidRPr="00025FEE">
        <w:rPr>
          <w:b/>
          <w:sz w:val="18"/>
          <w:szCs w:val="18"/>
        </w:rPr>
        <w:t xml:space="preserve"> </w:t>
      </w:r>
      <w:r w:rsidRPr="00025FEE">
        <w:rPr>
          <w:sz w:val="18"/>
          <w:szCs w:val="18"/>
        </w:rPr>
        <w:t>«Об утверждении Положения о пенсионном обеспечении за выслугу лет муниципальных служащих Мошковского сельсовета</w:t>
      </w:r>
      <w:r w:rsidRPr="00025FEE">
        <w:rPr>
          <w:b/>
          <w:sz w:val="18"/>
          <w:szCs w:val="18"/>
        </w:rPr>
        <w:t xml:space="preserve"> </w:t>
      </w:r>
      <w:r w:rsidRPr="00025FEE">
        <w:rPr>
          <w:sz w:val="18"/>
          <w:szCs w:val="18"/>
        </w:rPr>
        <w:t xml:space="preserve">Бековского района Пензенской области»» (с последующими изменениями) (далее - </w:t>
      </w:r>
      <w:r w:rsidRPr="00025FEE">
        <w:rPr>
          <w:bCs/>
          <w:sz w:val="18"/>
          <w:szCs w:val="18"/>
        </w:rPr>
        <w:t xml:space="preserve">Положение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 xml:space="preserve">Мошковского сельсовета), при наличии условий, дающих право на пенсию за выслугу лет, предусмотренных разделом 5 </w:t>
      </w:r>
      <w:r w:rsidRPr="00025FEE">
        <w:rPr>
          <w:bCs/>
          <w:sz w:val="18"/>
          <w:szCs w:val="18"/>
        </w:rPr>
        <w:t xml:space="preserve">Положения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Мошковского сельсовета.</w:t>
      </w:r>
    </w:p>
    <w:p w:rsidR="00025FEE" w:rsidRPr="00245CFC" w:rsidRDefault="00025FEE" w:rsidP="00245CFC">
      <w:pPr>
        <w:pStyle w:val="ConsPlusNormal2"/>
        <w:jc w:val="center"/>
        <w:rPr>
          <w:rFonts w:ascii="Times New Roman" w:hAnsi="Times New Roman"/>
          <w:b/>
          <w:sz w:val="18"/>
          <w:szCs w:val="18"/>
        </w:rPr>
      </w:pPr>
      <w:r w:rsidRPr="00245CFC">
        <w:rPr>
          <w:rFonts w:ascii="Times New Roman" w:hAnsi="Times New Roman"/>
          <w:b/>
          <w:sz w:val="18"/>
          <w:szCs w:val="18"/>
        </w:rPr>
        <w:t>2. Порядок обращения за пенсией за выслугу лет</w:t>
      </w:r>
    </w:p>
    <w:p w:rsidR="00025FEE" w:rsidRPr="00025FEE" w:rsidRDefault="00025FEE" w:rsidP="00245CFC">
      <w:pPr>
        <w:autoSpaceDE w:val="0"/>
        <w:autoSpaceDN w:val="0"/>
        <w:adjustRightInd w:val="0"/>
        <w:jc w:val="both"/>
        <w:rPr>
          <w:sz w:val="18"/>
          <w:szCs w:val="18"/>
        </w:rPr>
      </w:pPr>
      <w:r w:rsidRPr="00025FEE">
        <w:rPr>
          <w:sz w:val="18"/>
          <w:szCs w:val="18"/>
        </w:rPr>
        <w:t xml:space="preserve">2.1. Лицо, имеющее право на пенсию за выслугу лет в соответствии с </w:t>
      </w:r>
      <w:r w:rsidRPr="00025FEE">
        <w:rPr>
          <w:bCs/>
          <w:sz w:val="18"/>
          <w:szCs w:val="18"/>
        </w:rPr>
        <w:t xml:space="preserve">Положением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 xml:space="preserve">Мошковского сельсовета, подает либо направляет по почте  или посредством Федеральной государственной информационной системы «Единый портал государственных и муниципальных услуг (функций)» в форме </w:t>
      </w:r>
      <w:r w:rsidRPr="00025FEE">
        <w:rPr>
          <w:sz w:val="18"/>
          <w:szCs w:val="18"/>
        </w:rPr>
        <w:lastRenderedPageBreak/>
        <w:t>электронных документов заявление в администрацию Мошковского сельсовета Бековского района Пензенской области о назначении (перерасчете) пенсии за выслугу лет по форме согласно приложению 1 к настоящим Правилам.</w:t>
      </w:r>
    </w:p>
    <w:p w:rsidR="00025FEE" w:rsidRPr="00025FEE" w:rsidRDefault="00025FEE" w:rsidP="00245CFC">
      <w:pPr>
        <w:autoSpaceDE w:val="0"/>
        <w:autoSpaceDN w:val="0"/>
        <w:adjustRightInd w:val="0"/>
        <w:jc w:val="both"/>
        <w:rPr>
          <w:sz w:val="18"/>
          <w:szCs w:val="18"/>
        </w:rPr>
      </w:pPr>
      <w:r w:rsidRPr="00025FEE">
        <w:rPr>
          <w:sz w:val="18"/>
          <w:szCs w:val="18"/>
        </w:rPr>
        <w:t>2.2. К заявлению прилагаются:</w:t>
      </w:r>
    </w:p>
    <w:p w:rsidR="00025FEE" w:rsidRPr="00025FEE" w:rsidRDefault="00025FEE" w:rsidP="00245CFC">
      <w:pPr>
        <w:autoSpaceDE w:val="0"/>
        <w:autoSpaceDN w:val="0"/>
        <w:adjustRightInd w:val="0"/>
        <w:jc w:val="both"/>
        <w:rPr>
          <w:sz w:val="18"/>
          <w:szCs w:val="18"/>
        </w:rPr>
      </w:pPr>
      <w:bookmarkStart w:id="25" w:name="Par1"/>
      <w:bookmarkEnd w:id="25"/>
      <w:r w:rsidRPr="00025FEE">
        <w:rPr>
          <w:sz w:val="18"/>
          <w:szCs w:val="18"/>
        </w:rPr>
        <w:t>2.2.1. Копия документа, удостоверяющего личность, заверенная в установленном порядке;</w:t>
      </w:r>
    </w:p>
    <w:p w:rsidR="00025FEE" w:rsidRPr="00025FEE" w:rsidRDefault="00025FEE" w:rsidP="00245CFC">
      <w:pPr>
        <w:autoSpaceDE w:val="0"/>
        <w:autoSpaceDN w:val="0"/>
        <w:adjustRightInd w:val="0"/>
        <w:jc w:val="both"/>
        <w:rPr>
          <w:sz w:val="18"/>
          <w:szCs w:val="18"/>
        </w:rPr>
      </w:pPr>
      <w:bookmarkStart w:id="26" w:name="Par2"/>
      <w:bookmarkEnd w:id="26"/>
      <w:r w:rsidRPr="00025FEE">
        <w:rPr>
          <w:sz w:val="18"/>
          <w:szCs w:val="18"/>
        </w:rPr>
        <w:t>2.2.2. Копия трудовой книжки и (или) сведения о трудовой деятельности, заверенные в установленном порядке;</w:t>
      </w:r>
    </w:p>
    <w:p w:rsidR="00025FEE" w:rsidRPr="00025FEE" w:rsidRDefault="00025FEE" w:rsidP="00245CFC">
      <w:pPr>
        <w:autoSpaceDE w:val="0"/>
        <w:autoSpaceDN w:val="0"/>
        <w:adjustRightInd w:val="0"/>
        <w:jc w:val="both"/>
        <w:rPr>
          <w:sz w:val="18"/>
          <w:szCs w:val="18"/>
        </w:rPr>
      </w:pPr>
      <w:bookmarkStart w:id="27" w:name="Par5"/>
      <w:bookmarkEnd w:id="27"/>
      <w:r w:rsidRPr="00025FEE">
        <w:rPr>
          <w:sz w:val="18"/>
          <w:szCs w:val="18"/>
        </w:rPr>
        <w:t>2.2.3. Копия военного билета, заверенная в установленном порядке (для граждан, проходивших военную службу по призыву);</w:t>
      </w:r>
    </w:p>
    <w:p w:rsidR="00025FEE" w:rsidRPr="00025FEE" w:rsidRDefault="00025FEE" w:rsidP="00245CFC">
      <w:pPr>
        <w:autoSpaceDE w:val="0"/>
        <w:autoSpaceDN w:val="0"/>
        <w:adjustRightInd w:val="0"/>
        <w:jc w:val="both"/>
        <w:rPr>
          <w:sz w:val="18"/>
          <w:szCs w:val="18"/>
        </w:rPr>
      </w:pPr>
      <w:r w:rsidRPr="00025FEE">
        <w:rPr>
          <w:sz w:val="18"/>
          <w:szCs w:val="18"/>
        </w:rPr>
        <w:t xml:space="preserve">2.2.4. </w:t>
      </w:r>
      <w:hyperlink r:id="rId23" w:history="1">
        <w:r w:rsidRPr="00025FEE">
          <w:rPr>
            <w:sz w:val="18"/>
            <w:szCs w:val="18"/>
          </w:rPr>
          <w:t>Справка</w:t>
        </w:r>
      </w:hyperlink>
      <w:r w:rsidRPr="00025FEE">
        <w:rPr>
          <w:sz w:val="18"/>
          <w:szCs w:val="18"/>
        </w:rPr>
        <w:t xml:space="preserve"> о денежном содержании, выданная по месту работы на должностях муниципальной службы Мошковского сельсовета Бековского района Пензенской области по форме согласно приложению № 2 к настоящим Правилам (для граждан, указанных в  абзаце третьем пункта 3.1 </w:t>
      </w:r>
      <w:r w:rsidRPr="00025FEE">
        <w:rPr>
          <w:bCs/>
          <w:sz w:val="18"/>
          <w:szCs w:val="18"/>
        </w:rPr>
        <w:t xml:space="preserve">Положения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Мошковского сельсовета);</w:t>
      </w:r>
    </w:p>
    <w:p w:rsidR="00025FEE" w:rsidRPr="00025FEE" w:rsidRDefault="00025FEE" w:rsidP="00245CFC">
      <w:pPr>
        <w:autoSpaceDE w:val="0"/>
        <w:autoSpaceDN w:val="0"/>
        <w:adjustRightInd w:val="0"/>
        <w:jc w:val="both"/>
        <w:rPr>
          <w:sz w:val="18"/>
          <w:szCs w:val="18"/>
        </w:rPr>
      </w:pPr>
      <w:bookmarkStart w:id="28" w:name="Par7"/>
      <w:bookmarkEnd w:id="28"/>
      <w:r w:rsidRPr="00025FEE">
        <w:rPr>
          <w:sz w:val="18"/>
          <w:szCs w:val="18"/>
        </w:rPr>
        <w:t xml:space="preserve">2.2.5. Справка территориального органа Пенсионного фонда Российской Федерации, осуществляющего пенсионное обеспечение заявителя, о назначении (досрочном оформлении) страховой пенсии по старости (инвалидности) с указанием статьи Федерального </w:t>
      </w:r>
      <w:hyperlink r:id="rId24" w:history="1">
        <w:r w:rsidRPr="00025FEE">
          <w:rPr>
            <w:sz w:val="18"/>
            <w:szCs w:val="18"/>
          </w:rPr>
          <w:t>закона</w:t>
        </w:r>
      </w:hyperlink>
      <w:r w:rsidRPr="00025FEE">
        <w:rPr>
          <w:sz w:val="18"/>
          <w:szCs w:val="18"/>
        </w:rPr>
        <w:t xml:space="preserve"> от 28.12.2013 № 400-ФЗ «О страховых пенсиях», в соответствии с которой она была назначена, и размера назначенной пенсии;</w:t>
      </w:r>
    </w:p>
    <w:p w:rsidR="00025FEE" w:rsidRPr="00025FEE" w:rsidRDefault="00025FEE" w:rsidP="00245CFC">
      <w:pPr>
        <w:autoSpaceDE w:val="0"/>
        <w:autoSpaceDN w:val="0"/>
        <w:adjustRightInd w:val="0"/>
        <w:jc w:val="both"/>
        <w:rPr>
          <w:sz w:val="18"/>
          <w:szCs w:val="18"/>
        </w:rPr>
      </w:pPr>
      <w:bookmarkStart w:id="29" w:name="Par9"/>
      <w:bookmarkEnd w:id="29"/>
      <w:r w:rsidRPr="00025FEE">
        <w:rPr>
          <w:sz w:val="18"/>
          <w:szCs w:val="18"/>
        </w:rPr>
        <w:t>2.2.6. Другие документы, подтверждающие периоды трудовой деятельности, включаемые в стаж государственной службы для назначения пенсии за выслугу лет государственным гражданским служащим Пензенской области и лицам, замещавшим государственные должности Пензенской области.</w:t>
      </w:r>
    </w:p>
    <w:p w:rsidR="00025FEE" w:rsidRPr="00025FEE" w:rsidRDefault="00025FEE" w:rsidP="00245CFC">
      <w:pPr>
        <w:autoSpaceDE w:val="0"/>
        <w:autoSpaceDN w:val="0"/>
        <w:adjustRightInd w:val="0"/>
        <w:jc w:val="both"/>
        <w:rPr>
          <w:sz w:val="18"/>
          <w:szCs w:val="18"/>
        </w:rPr>
      </w:pPr>
      <w:r w:rsidRPr="00025FEE">
        <w:rPr>
          <w:sz w:val="18"/>
          <w:szCs w:val="18"/>
        </w:rPr>
        <w:t xml:space="preserve">Документы, указанные в </w:t>
      </w:r>
      <w:hyperlink w:anchor="Par1" w:history="1">
        <w:r w:rsidRPr="00025FEE">
          <w:rPr>
            <w:sz w:val="18"/>
            <w:szCs w:val="18"/>
          </w:rPr>
          <w:t>подпунктах 2.2.1</w:t>
        </w:r>
      </w:hyperlink>
      <w:r w:rsidRPr="00025FEE">
        <w:rPr>
          <w:sz w:val="18"/>
          <w:szCs w:val="18"/>
        </w:rPr>
        <w:t xml:space="preserve"> - </w:t>
      </w:r>
      <w:hyperlink w:anchor="Par5" w:history="1">
        <w:r w:rsidRPr="00025FEE">
          <w:rPr>
            <w:sz w:val="18"/>
            <w:szCs w:val="18"/>
          </w:rPr>
          <w:t>2.2.4</w:t>
        </w:r>
      </w:hyperlink>
      <w:r w:rsidRPr="00025FEE">
        <w:rPr>
          <w:sz w:val="18"/>
          <w:szCs w:val="18"/>
        </w:rPr>
        <w:t xml:space="preserve">, </w:t>
      </w:r>
      <w:hyperlink w:anchor="Par9" w:history="1">
        <w:r w:rsidRPr="00025FEE">
          <w:rPr>
            <w:sz w:val="18"/>
            <w:szCs w:val="18"/>
          </w:rPr>
          <w:t>2.2.6</w:t>
        </w:r>
      </w:hyperlink>
      <w:r w:rsidRPr="00025FEE">
        <w:rPr>
          <w:sz w:val="18"/>
          <w:szCs w:val="18"/>
        </w:rPr>
        <w:t xml:space="preserve"> настоящего пункта, заявитель представляет непосредственно в уполномоченный орган либо направляет по почте.</w:t>
      </w:r>
    </w:p>
    <w:p w:rsidR="00025FEE" w:rsidRPr="00025FEE" w:rsidRDefault="00025FEE" w:rsidP="00245CFC">
      <w:pPr>
        <w:autoSpaceDE w:val="0"/>
        <w:autoSpaceDN w:val="0"/>
        <w:adjustRightInd w:val="0"/>
        <w:jc w:val="both"/>
        <w:rPr>
          <w:sz w:val="18"/>
          <w:szCs w:val="18"/>
        </w:rPr>
      </w:pPr>
      <w:r w:rsidRPr="00025FEE">
        <w:rPr>
          <w:sz w:val="18"/>
          <w:szCs w:val="18"/>
        </w:rPr>
        <w:t xml:space="preserve">2.3. Заявитель вправе не представлять документ, предусмотренный </w:t>
      </w:r>
      <w:hyperlink w:anchor="Par7" w:history="1">
        <w:r w:rsidRPr="00025FEE">
          <w:rPr>
            <w:sz w:val="18"/>
            <w:szCs w:val="18"/>
          </w:rPr>
          <w:t>подпунктом 2.2.5 пункта 2.2 раздела 2</w:t>
        </w:r>
      </w:hyperlink>
      <w:r w:rsidRPr="00025FEE">
        <w:rPr>
          <w:sz w:val="18"/>
          <w:szCs w:val="18"/>
        </w:rPr>
        <w:t xml:space="preserve"> настоящих Правил.</w:t>
      </w:r>
    </w:p>
    <w:p w:rsidR="00025FEE" w:rsidRPr="00245CFC" w:rsidRDefault="00025FEE" w:rsidP="00245CFC">
      <w:pPr>
        <w:pStyle w:val="ConsPlusNormal2"/>
        <w:jc w:val="center"/>
        <w:rPr>
          <w:rFonts w:ascii="Times New Roman" w:hAnsi="Times New Roman"/>
          <w:b/>
          <w:sz w:val="18"/>
          <w:szCs w:val="18"/>
        </w:rPr>
      </w:pPr>
      <w:r w:rsidRPr="00245CFC">
        <w:rPr>
          <w:rFonts w:ascii="Times New Roman" w:hAnsi="Times New Roman"/>
          <w:b/>
          <w:sz w:val="18"/>
          <w:szCs w:val="18"/>
        </w:rPr>
        <w:t>3. Порядок рассмотрения заявления, назначения,</w:t>
      </w:r>
      <w:r w:rsidR="00245CFC">
        <w:rPr>
          <w:rFonts w:ascii="Times New Roman" w:hAnsi="Times New Roman"/>
          <w:b/>
          <w:sz w:val="18"/>
          <w:szCs w:val="18"/>
        </w:rPr>
        <w:t xml:space="preserve"> </w:t>
      </w:r>
      <w:r w:rsidRPr="00245CFC">
        <w:rPr>
          <w:rFonts w:ascii="Times New Roman" w:hAnsi="Times New Roman"/>
          <w:b/>
          <w:sz w:val="18"/>
          <w:szCs w:val="18"/>
        </w:rPr>
        <w:t>исчисления и выплаты пенсии за выслугу лет</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3.1. Администрация Мошковского сельсовета Бековского района Пензенской области:</w:t>
      </w:r>
    </w:p>
    <w:p w:rsidR="00025FEE" w:rsidRPr="00025FEE" w:rsidRDefault="00025FEE" w:rsidP="00245CFC">
      <w:pPr>
        <w:autoSpaceDE w:val="0"/>
        <w:autoSpaceDN w:val="0"/>
        <w:adjustRightInd w:val="0"/>
        <w:jc w:val="both"/>
        <w:outlineLvl w:val="1"/>
        <w:rPr>
          <w:sz w:val="18"/>
          <w:szCs w:val="18"/>
        </w:rPr>
      </w:pPr>
      <w:r w:rsidRPr="00025FEE">
        <w:rPr>
          <w:sz w:val="18"/>
          <w:szCs w:val="18"/>
        </w:rPr>
        <w:t>3.1.1. Осуществляет прием документов, проверяет полноту и правильность оформления заявления и прилагаемых к нему документов;</w:t>
      </w:r>
    </w:p>
    <w:p w:rsidR="00025FEE" w:rsidRPr="00025FEE" w:rsidRDefault="00025FEE" w:rsidP="00245CFC">
      <w:pPr>
        <w:autoSpaceDE w:val="0"/>
        <w:autoSpaceDN w:val="0"/>
        <w:adjustRightInd w:val="0"/>
        <w:jc w:val="both"/>
        <w:rPr>
          <w:sz w:val="18"/>
          <w:szCs w:val="18"/>
        </w:rPr>
      </w:pPr>
      <w:r w:rsidRPr="00025FEE">
        <w:rPr>
          <w:sz w:val="18"/>
          <w:szCs w:val="18"/>
        </w:rPr>
        <w:t>3.1.2. Регистрирует поступившее заявление о назначении пенсии.</w:t>
      </w:r>
    </w:p>
    <w:p w:rsidR="00025FEE" w:rsidRPr="00025FEE" w:rsidRDefault="00025FEE" w:rsidP="00245CFC">
      <w:pPr>
        <w:autoSpaceDE w:val="0"/>
        <w:autoSpaceDN w:val="0"/>
        <w:adjustRightInd w:val="0"/>
        <w:jc w:val="both"/>
        <w:rPr>
          <w:sz w:val="18"/>
          <w:szCs w:val="18"/>
        </w:rPr>
      </w:pPr>
      <w:r w:rsidRPr="00025FEE">
        <w:rPr>
          <w:sz w:val="18"/>
          <w:szCs w:val="18"/>
        </w:rPr>
        <w:t>При приеме заявления и документов, необходимых для назначения (перерасчета) пенсии за выслугу лет, непосредственно от заявителя выдает в день приема расписку-уведомление, в которой указываются дата приема заявления, перечень поступивших документов, перечень недостающих документов и срок их представления (месяц со дня получения заявителем расписки-уведомления).</w:t>
      </w:r>
    </w:p>
    <w:p w:rsidR="00025FEE" w:rsidRPr="00025FEE" w:rsidRDefault="00025FEE" w:rsidP="00245CFC">
      <w:pPr>
        <w:autoSpaceDE w:val="0"/>
        <w:autoSpaceDN w:val="0"/>
        <w:adjustRightInd w:val="0"/>
        <w:jc w:val="both"/>
        <w:rPr>
          <w:sz w:val="18"/>
          <w:szCs w:val="18"/>
        </w:rPr>
      </w:pPr>
      <w:r w:rsidRPr="00025FEE">
        <w:rPr>
          <w:sz w:val="18"/>
          <w:szCs w:val="18"/>
        </w:rPr>
        <w:t>При получении заявления и документов, необходимых для назначения (перерасчета) пенсии за выслугу лет, почтовым отправлением направляет заявителю в день получения указанных документов заказным письмом с уведомлением о вручении расписку-уведомление, в которой указываются дата приема заявления, перечень поступивших документов, перечень недостающих документов и срок их представления (месяц со дня получения заявителем расписки-уведомления);</w:t>
      </w:r>
    </w:p>
    <w:p w:rsidR="00025FEE" w:rsidRPr="00025FEE" w:rsidRDefault="00025FEE" w:rsidP="00245CFC">
      <w:pPr>
        <w:autoSpaceDE w:val="0"/>
        <w:autoSpaceDN w:val="0"/>
        <w:adjustRightInd w:val="0"/>
        <w:jc w:val="both"/>
        <w:rPr>
          <w:sz w:val="18"/>
          <w:szCs w:val="18"/>
        </w:rPr>
      </w:pPr>
      <w:r w:rsidRPr="00025FEE">
        <w:rPr>
          <w:sz w:val="18"/>
          <w:szCs w:val="18"/>
        </w:rPr>
        <w:t xml:space="preserve">При получении заявления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направляет заявителю в день получения заявления заказным письмом с уведомлением о вручении расписку-уведомление, в которой указываются дата приема заявления, перечень документов, указанных в </w:t>
      </w:r>
      <w:hyperlink w:anchor="Par1" w:history="1">
        <w:r w:rsidRPr="00025FEE">
          <w:rPr>
            <w:sz w:val="18"/>
            <w:szCs w:val="18"/>
          </w:rPr>
          <w:t>подпунктах 2.2.1</w:t>
        </w:r>
      </w:hyperlink>
      <w:r w:rsidRPr="00025FEE">
        <w:rPr>
          <w:sz w:val="18"/>
          <w:szCs w:val="18"/>
        </w:rPr>
        <w:t xml:space="preserve"> - </w:t>
      </w:r>
      <w:hyperlink w:anchor="Par5" w:history="1">
        <w:r w:rsidRPr="00025FEE">
          <w:rPr>
            <w:sz w:val="18"/>
            <w:szCs w:val="18"/>
          </w:rPr>
          <w:t>2.2.4</w:t>
        </w:r>
      </w:hyperlink>
      <w:r w:rsidRPr="00025FEE">
        <w:rPr>
          <w:sz w:val="18"/>
          <w:szCs w:val="18"/>
        </w:rPr>
        <w:t xml:space="preserve">, </w:t>
      </w:r>
      <w:hyperlink w:anchor="Par9" w:history="1">
        <w:r w:rsidRPr="00025FEE">
          <w:rPr>
            <w:sz w:val="18"/>
            <w:szCs w:val="18"/>
          </w:rPr>
          <w:t>2.2.6</w:t>
        </w:r>
      </w:hyperlink>
      <w:hyperlink r:id="rId25" w:history="1">
        <w:r w:rsidRPr="00025FEE">
          <w:rPr>
            <w:sz w:val="18"/>
            <w:szCs w:val="18"/>
          </w:rPr>
          <w:t xml:space="preserve"> пункта 2.2 раздела 2</w:t>
        </w:r>
      </w:hyperlink>
      <w:r w:rsidRPr="00025FEE">
        <w:rPr>
          <w:sz w:val="18"/>
          <w:szCs w:val="18"/>
        </w:rPr>
        <w:t xml:space="preserve"> настоящих Правил, и срок их представления (месяц со дня получения заявителем расписки-уведомления);</w:t>
      </w:r>
    </w:p>
    <w:p w:rsidR="00025FEE" w:rsidRPr="00025FEE" w:rsidRDefault="00025FEE" w:rsidP="00245CFC">
      <w:pPr>
        <w:autoSpaceDE w:val="0"/>
        <w:autoSpaceDN w:val="0"/>
        <w:adjustRightInd w:val="0"/>
        <w:jc w:val="both"/>
        <w:rPr>
          <w:sz w:val="18"/>
          <w:szCs w:val="18"/>
        </w:rPr>
      </w:pPr>
      <w:r w:rsidRPr="00025FEE">
        <w:rPr>
          <w:sz w:val="18"/>
          <w:szCs w:val="18"/>
        </w:rPr>
        <w:t xml:space="preserve">3.1.3. В случае, если по истечении срока, установленного </w:t>
      </w:r>
      <w:hyperlink r:id="rId26" w:history="1">
        <w:r w:rsidRPr="00025FEE">
          <w:rPr>
            <w:sz w:val="18"/>
            <w:szCs w:val="18"/>
          </w:rPr>
          <w:t>подпунктом 3.1.2 пункта 3.1 раздела 3</w:t>
        </w:r>
      </w:hyperlink>
      <w:r w:rsidRPr="00025FEE">
        <w:rPr>
          <w:sz w:val="18"/>
          <w:szCs w:val="18"/>
        </w:rPr>
        <w:t xml:space="preserve"> настоящих Правил, заявителем не представлены документы, указанные в расписке-уведомлении, за исключением документа, предусмотренного </w:t>
      </w:r>
      <w:hyperlink r:id="rId27" w:history="1">
        <w:r w:rsidRPr="00025FEE">
          <w:rPr>
            <w:sz w:val="18"/>
            <w:szCs w:val="18"/>
          </w:rPr>
          <w:t>подпунктом 2.2.5 пункта 2.2 раздела 2</w:t>
        </w:r>
      </w:hyperlink>
      <w:r w:rsidRPr="00025FEE">
        <w:rPr>
          <w:sz w:val="18"/>
          <w:szCs w:val="18"/>
        </w:rPr>
        <w:t xml:space="preserve"> настоящих Правил, возвращает представленные документы заявителю в 5-дневный срок почтовым отправлением;</w:t>
      </w:r>
    </w:p>
    <w:p w:rsidR="00025FEE" w:rsidRPr="00025FEE" w:rsidRDefault="00025FEE" w:rsidP="00245CFC">
      <w:pPr>
        <w:autoSpaceDE w:val="0"/>
        <w:autoSpaceDN w:val="0"/>
        <w:adjustRightInd w:val="0"/>
        <w:jc w:val="both"/>
        <w:rPr>
          <w:sz w:val="18"/>
          <w:szCs w:val="18"/>
        </w:rPr>
      </w:pPr>
      <w:r w:rsidRPr="00025FEE">
        <w:rPr>
          <w:sz w:val="18"/>
          <w:szCs w:val="18"/>
        </w:rPr>
        <w:t xml:space="preserve">3.1.4. В случае, если по истечении срока, установленного </w:t>
      </w:r>
      <w:hyperlink r:id="rId28" w:history="1">
        <w:r w:rsidRPr="00025FEE">
          <w:rPr>
            <w:sz w:val="18"/>
            <w:szCs w:val="18"/>
          </w:rPr>
          <w:t>подпунктом 3.1.2 пункта 3.1 раздела 3</w:t>
        </w:r>
      </w:hyperlink>
      <w:r w:rsidRPr="00025FEE">
        <w:rPr>
          <w:sz w:val="18"/>
          <w:szCs w:val="18"/>
        </w:rPr>
        <w:t xml:space="preserve"> настоящих Правил, заявителем по собственной инициативе не представлены документ, предусмотренный </w:t>
      </w:r>
      <w:hyperlink r:id="rId29" w:history="1">
        <w:r w:rsidRPr="00025FEE">
          <w:rPr>
            <w:sz w:val="18"/>
            <w:szCs w:val="18"/>
          </w:rPr>
          <w:t>подпунктом 2.2.5 пункта 2.2 раздела 2</w:t>
        </w:r>
      </w:hyperlink>
      <w:r w:rsidRPr="00025FEE">
        <w:rPr>
          <w:sz w:val="18"/>
          <w:szCs w:val="18"/>
        </w:rPr>
        <w:t xml:space="preserve"> настоящих Правил, запрашивает их (или содержащиеся в них сведения) в территориальном органе Пенсионного фонда Российской Федерации, осуществляющем пенсионное обеспечение заявителя, в 5-дневный срок со дня истечения срока, установленного </w:t>
      </w:r>
      <w:hyperlink r:id="rId30" w:history="1">
        <w:r w:rsidRPr="00025FEE">
          <w:rPr>
            <w:sz w:val="18"/>
            <w:szCs w:val="18"/>
          </w:rPr>
          <w:t>подпунктом 3.1.2 пункта 3.1 раздела 3</w:t>
        </w:r>
      </w:hyperlink>
      <w:r w:rsidRPr="00025FEE">
        <w:rPr>
          <w:sz w:val="18"/>
          <w:szCs w:val="18"/>
        </w:rPr>
        <w:t xml:space="preserve"> настоящих Правил;</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3.1.5. Оформляет справку о должностях, периоды службы (работы) в которых включаются в стаж муниципальной службы для назначения пенсии за выслугу лет, согласно приложению 3 к настоящим Правилам;</w:t>
      </w:r>
    </w:p>
    <w:p w:rsidR="00025FEE" w:rsidRPr="00025FEE" w:rsidRDefault="00025FEE" w:rsidP="00245CFC">
      <w:pPr>
        <w:autoSpaceDE w:val="0"/>
        <w:autoSpaceDN w:val="0"/>
        <w:adjustRightInd w:val="0"/>
        <w:jc w:val="both"/>
        <w:rPr>
          <w:sz w:val="18"/>
          <w:szCs w:val="18"/>
        </w:rPr>
      </w:pPr>
      <w:r w:rsidRPr="00025FEE">
        <w:rPr>
          <w:sz w:val="18"/>
          <w:szCs w:val="18"/>
        </w:rPr>
        <w:t>3.1.6. Производит исчисление пенсии за выслугу лет.</w:t>
      </w:r>
    </w:p>
    <w:p w:rsidR="00025FEE" w:rsidRPr="00025FEE" w:rsidRDefault="00025FEE" w:rsidP="00245CFC">
      <w:pPr>
        <w:autoSpaceDE w:val="0"/>
        <w:autoSpaceDN w:val="0"/>
        <w:adjustRightInd w:val="0"/>
        <w:jc w:val="both"/>
        <w:rPr>
          <w:sz w:val="18"/>
          <w:szCs w:val="18"/>
        </w:rPr>
      </w:pPr>
      <w:r w:rsidRPr="00025FEE">
        <w:rPr>
          <w:sz w:val="18"/>
          <w:szCs w:val="18"/>
        </w:rPr>
        <w:t xml:space="preserve">Для граждан, указанных в </w:t>
      </w:r>
      <w:hyperlink r:id="rId31" w:history="1">
        <w:r w:rsidRPr="00025FEE">
          <w:rPr>
            <w:sz w:val="18"/>
            <w:szCs w:val="18"/>
          </w:rPr>
          <w:t xml:space="preserve">абзаце втором </w:t>
        </w:r>
      </w:hyperlink>
      <w:r w:rsidRPr="00025FEE">
        <w:rPr>
          <w:sz w:val="18"/>
          <w:szCs w:val="18"/>
        </w:rPr>
        <w:t xml:space="preserve">пункта 3.1 </w:t>
      </w:r>
      <w:r w:rsidRPr="00025FEE">
        <w:rPr>
          <w:bCs/>
          <w:sz w:val="18"/>
          <w:szCs w:val="18"/>
        </w:rPr>
        <w:t xml:space="preserve">Положения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 xml:space="preserve">Мошковского сельсовета, размер должностного оклада для исчисления пенсии за выслугу лет определяется на основании справки о денежном содержании, указанной в </w:t>
      </w:r>
      <w:hyperlink r:id="rId32" w:history="1">
        <w:r w:rsidRPr="00025FEE">
          <w:rPr>
            <w:sz w:val="18"/>
            <w:szCs w:val="18"/>
          </w:rPr>
          <w:t>подпункте 2.2.4 пункта 2.2 раздела 2</w:t>
        </w:r>
      </w:hyperlink>
      <w:r w:rsidRPr="00025FEE">
        <w:rPr>
          <w:sz w:val="18"/>
          <w:szCs w:val="18"/>
        </w:rPr>
        <w:t xml:space="preserve"> настоящих Правил.</w:t>
      </w:r>
    </w:p>
    <w:p w:rsidR="00025FEE" w:rsidRPr="00025FEE" w:rsidRDefault="00025FEE" w:rsidP="00245CFC">
      <w:pPr>
        <w:autoSpaceDE w:val="0"/>
        <w:autoSpaceDN w:val="0"/>
        <w:adjustRightInd w:val="0"/>
        <w:jc w:val="both"/>
        <w:rPr>
          <w:sz w:val="18"/>
          <w:szCs w:val="18"/>
        </w:rPr>
      </w:pPr>
      <w:r w:rsidRPr="00025FEE">
        <w:rPr>
          <w:sz w:val="18"/>
          <w:szCs w:val="18"/>
        </w:rPr>
        <w:t xml:space="preserve">Для граждан, указанных в </w:t>
      </w:r>
      <w:hyperlink r:id="rId33" w:history="1">
        <w:r w:rsidRPr="00025FEE">
          <w:rPr>
            <w:sz w:val="18"/>
            <w:szCs w:val="18"/>
          </w:rPr>
          <w:t xml:space="preserve">абзаце первом </w:t>
        </w:r>
      </w:hyperlink>
      <w:r w:rsidRPr="00025FEE">
        <w:rPr>
          <w:sz w:val="18"/>
          <w:szCs w:val="18"/>
        </w:rPr>
        <w:t xml:space="preserve">пункта 3.1 </w:t>
      </w:r>
      <w:r w:rsidRPr="00025FEE">
        <w:rPr>
          <w:bCs/>
          <w:sz w:val="18"/>
          <w:szCs w:val="18"/>
        </w:rPr>
        <w:t xml:space="preserve">Положения о </w:t>
      </w:r>
      <w:r w:rsidRPr="00025FEE">
        <w:rPr>
          <w:sz w:val="18"/>
          <w:szCs w:val="18"/>
        </w:rPr>
        <w:t>пенсионном обеспечении за выслугу лет муниципальных служащих</w:t>
      </w:r>
      <w:r w:rsidRPr="00025FEE">
        <w:rPr>
          <w:bCs/>
          <w:sz w:val="18"/>
          <w:szCs w:val="18"/>
        </w:rPr>
        <w:t xml:space="preserve"> </w:t>
      </w:r>
      <w:r w:rsidRPr="00025FEE">
        <w:rPr>
          <w:sz w:val="18"/>
          <w:szCs w:val="18"/>
        </w:rPr>
        <w:t>Мошковского сельсовета, размер должностного оклада для исчисления пенсии за выслугу лет определяется исходя из средней величины месячного должностного оклада по соответствующей должности, установленного решением Комитета местного самоуправления Мошковского сельсовета Бековского района Пензенской области от 31.07.2019 № 481-100/</w:t>
      </w:r>
      <w:r w:rsidRPr="00025FEE">
        <w:rPr>
          <w:sz w:val="18"/>
          <w:szCs w:val="18"/>
          <w:lang w:val="en-US"/>
        </w:rPr>
        <w:t>VI</w:t>
      </w:r>
      <w:r w:rsidRPr="00025FEE">
        <w:rPr>
          <w:sz w:val="18"/>
          <w:szCs w:val="18"/>
        </w:rPr>
        <w:t xml:space="preserve"> «</w:t>
      </w:r>
      <w:r w:rsidRPr="00025FEE">
        <w:rPr>
          <w:bCs/>
          <w:sz w:val="18"/>
          <w:szCs w:val="18"/>
        </w:rPr>
        <w:t xml:space="preserve">Об утверждении Положения об оплате труда муниципальных служащих органов местного самоуправления </w:t>
      </w:r>
      <w:r w:rsidRPr="00025FEE">
        <w:rPr>
          <w:sz w:val="18"/>
          <w:szCs w:val="18"/>
        </w:rPr>
        <w:t>Мошковского</w:t>
      </w:r>
      <w:r w:rsidRPr="00025FEE">
        <w:rPr>
          <w:bCs/>
          <w:sz w:val="18"/>
          <w:szCs w:val="18"/>
        </w:rPr>
        <w:t xml:space="preserve"> сельсовета Бековского района Пензенской области</w:t>
      </w:r>
      <w:r w:rsidRPr="00025FEE">
        <w:rPr>
          <w:sz w:val="18"/>
          <w:szCs w:val="18"/>
        </w:rPr>
        <w:t>» (с последующими изменениями), с последующей индексацией;</w:t>
      </w:r>
    </w:p>
    <w:p w:rsidR="00245CFC"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 xml:space="preserve">Если вычисление размера пенсии за выслугу лет дает отрицательный результат, исчисляет пенсию за выслугу лет в минимальном размере, установленном пунктом 6.3 раздела 6 </w:t>
      </w:r>
      <w:r w:rsidRPr="00025FEE">
        <w:rPr>
          <w:rFonts w:ascii="Times New Roman" w:hAnsi="Times New Roman"/>
          <w:bCs/>
          <w:sz w:val="18"/>
          <w:szCs w:val="18"/>
        </w:rPr>
        <w:t xml:space="preserve">Положения о </w:t>
      </w:r>
      <w:r w:rsidRPr="00025FEE">
        <w:rPr>
          <w:rFonts w:ascii="Times New Roman" w:hAnsi="Times New Roman"/>
          <w:sz w:val="18"/>
          <w:szCs w:val="18"/>
        </w:rPr>
        <w:t>пенсионном обеспечении за выслугу лет муниципальных служащих</w:t>
      </w:r>
      <w:r w:rsidRPr="00025FEE">
        <w:rPr>
          <w:rFonts w:ascii="Times New Roman" w:hAnsi="Times New Roman"/>
          <w:bCs/>
          <w:sz w:val="18"/>
          <w:szCs w:val="18"/>
        </w:rPr>
        <w:t xml:space="preserve"> </w:t>
      </w:r>
      <w:r w:rsidRPr="00025FEE">
        <w:rPr>
          <w:rFonts w:ascii="Times New Roman" w:hAnsi="Times New Roman"/>
          <w:sz w:val="18"/>
          <w:szCs w:val="18"/>
        </w:rPr>
        <w:t>Мошковского</w:t>
      </w:r>
      <w:r w:rsidRPr="00025FEE">
        <w:rPr>
          <w:rFonts w:ascii="Times New Roman" w:hAnsi="Times New Roman"/>
          <w:bCs/>
          <w:sz w:val="18"/>
          <w:szCs w:val="18"/>
        </w:rPr>
        <w:t xml:space="preserve"> сельсовета</w:t>
      </w:r>
      <w:r w:rsidRPr="00025FEE">
        <w:rPr>
          <w:rFonts w:ascii="Times New Roman" w:hAnsi="Times New Roman"/>
          <w:sz w:val="18"/>
          <w:szCs w:val="18"/>
        </w:rPr>
        <w:t>;</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3.1.7. Брошюрует заявление заявителя с правоустанавливающими документами в пенсионное дело;</w:t>
      </w:r>
    </w:p>
    <w:p w:rsidR="00245CFC"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3.1.8. Оформляет и направляет в 10-дневный срок со дня поступления всех необходимых для назначения пенсии документов представление в комиссию при администрации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по назначению, исчислению и выплате пенсии за выслугу лет муниципальным служащим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и лицам, замещающим муниципальные должности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по форме согласно приложению 4 к настоящим Правилам с личным делом заявителя;</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3.1.9. На основании постановления администрации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о назначении пенсии за выслугу лет выплачивает пенсию за выслугу лет;</w:t>
      </w:r>
    </w:p>
    <w:p w:rsidR="00280EB4" w:rsidRDefault="00025FEE" w:rsidP="00280EB4">
      <w:pPr>
        <w:pStyle w:val="ConsPlusNormal2"/>
        <w:tabs>
          <w:tab w:val="left" w:pos="0"/>
          <w:tab w:val="left" w:pos="851"/>
        </w:tabs>
        <w:jc w:val="both"/>
        <w:rPr>
          <w:rFonts w:ascii="Times New Roman" w:hAnsi="Times New Roman"/>
          <w:sz w:val="18"/>
          <w:szCs w:val="18"/>
        </w:rPr>
      </w:pPr>
      <w:r w:rsidRPr="00025FEE">
        <w:rPr>
          <w:rFonts w:ascii="Times New Roman" w:hAnsi="Times New Roman"/>
          <w:sz w:val="18"/>
          <w:szCs w:val="18"/>
        </w:rPr>
        <w:t>3.1.10. Принимает решение о приостановлении (возобновлении, прекращении) выплаты пенсии за выслугу лет по форме согласно приложению 5 к настоящим Правилам.</w:t>
      </w:r>
    </w:p>
    <w:p w:rsidR="00025FEE" w:rsidRPr="00025FEE" w:rsidRDefault="00025FEE" w:rsidP="00280EB4">
      <w:pPr>
        <w:pStyle w:val="ConsPlusNormal2"/>
        <w:tabs>
          <w:tab w:val="left" w:pos="0"/>
          <w:tab w:val="left" w:pos="851"/>
        </w:tabs>
        <w:jc w:val="both"/>
        <w:rPr>
          <w:rFonts w:ascii="Times New Roman" w:hAnsi="Times New Roman"/>
          <w:sz w:val="18"/>
          <w:szCs w:val="18"/>
        </w:rPr>
      </w:pPr>
      <w:r w:rsidRPr="00025FEE">
        <w:rPr>
          <w:rFonts w:ascii="Times New Roman" w:hAnsi="Times New Roman"/>
          <w:sz w:val="18"/>
          <w:szCs w:val="18"/>
        </w:rPr>
        <w:lastRenderedPageBreak/>
        <w:t>3.2. Комиссия при администрации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по назначению, исчислению и выплате пенсии за выслугу лет муниципальным служащим и лицам, замещавшим муниципальные должности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 (далее - комиссия):</w:t>
      </w:r>
    </w:p>
    <w:p w:rsidR="00025FEE" w:rsidRPr="00025FEE" w:rsidRDefault="00280EB4" w:rsidP="00245CFC">
      <w:pPr>
        <w:pStyle w:val="ConsPlusNormal2"/>
        <w:jc w:val="both"/>
        <w:rPr>
          <w:rFonts w:ascii="Times New Roman" w:hAnsi="Times New Roman"/>
          <w:sz w:val="18"/>
          <w:szCs w:val="18"/>
        </w:rPr>
      </w:pPr>
      <w:r>
        <w:rPr>
          <w:rFonts w:ascii="Times New Roman" w:hAnsi="Times New Roman"/>
          <w:sz w:val="18"/>
          <w:szCs w:val="18"/>
        </w:rPr>
        <w:t xml:space="preserve"> </w:t>
      </w:r>
      <w:r w:rsidR="00025FEE" w:rsidRPr="00025FEE">
        <w:rPr>
          <w:rFonts w:ascii="Times New Roman" w:hAnsi="Times New Roman"/>
          <w:sz w:val="18"/>
          <w:szCs w:val="18"/>
        </w:rPr>
        <w:t>3.2.1. В 10-дневный срок рассматривает представление администрации Мошковского</w:t>
      </w:r>
      <w:r w:rsidR="00025FEE" w:rsidRPr="00025FEE">
        <w:rPr>
          <w:rFonts w:ascii="Times New Roman" w:hAnsi="Times New Roman"/>
          <w:bCs/>
          <w:sz w:val="18"/>
          <w:szCs w:val="18"/>
        </w:rPr>
        <w:t xml:space="preserve"> сельсовета </w:t>
      </w:r>
      <w:r w:rsidR="00025FEE" w:rsidRPr="00025FEE">
        <w:rPr>
          <w:rFonts w:ascii="Times New Roman" w:hAnsi="Times New Roman"/>
          <w:sz w:val="18"/>
          <w:szCs w:val="18"/>
        </w:rPr>
        <w:t>Бековского района Пензенской области о назначении пенсии за выслугу лет, осуществляет анализ и проверку подготовленных для рассмотрения на заседании комиссии документов;</w:t>
      </w:r>
    </w:p>
    <w:p w:rsidR="00280EB4"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3.2.2. Определяет право заявителя на пенсию за выслугу лет на основе полного и объективного рассмотрения всех представленных документов;</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3.2.3. Вносит проект постановления о назначении пенсии за выслугу лет либо об отказе в ее назначении в администрацию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w:t>
      </w:r>
    </w:p>
    <w:p w:rsidR="00280EB4"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3.3. Администрация Мошковского</w:t>
      </w:r>
      <w:r w:rsidRPr="00025FEE">
        <w:rPr>
          <w:rFonts w:ascii="Times New Roman" w:hAnsi="Times New Roman"/>
          <w:bCs/>
          <w:sz w:val="18"/>
          <w:szCs w:val="18"/>
        </w:rPr>
        <w:t xml:space="preserve"> сельсовета </w:t>
      </w:r>
      <w:r w:rsidRPr="00025FEE">
        <w:rPr>
          <w:rFonts w:ascii="Times New Roman" w:hAnsi="Times New Roman"/>
          <w:sz w:val="18"/>
          <w:szCs w:val="18"/>
        </w:rPr>
        <w:t>Бековского района Пензенской области:</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 xml:space="preserve">3.3.1. В 10-дневный срок принимает постановление о назначении либо отказе в назначении пенсии за выслугу лет по форме согласно приложению 6 к настоящим Правилам. </w:t>
      </w:r>
    </w:p>
    <w:p w:rsidR="00025FEE" w:rsidRPr="00245CFC" w:rsidRDefault="00025FEE" w:rsidP="00245CFC">
      <w:pPr>
        <w:pStyle w:val="ConsPlusNormal2"/>
        <w:jc w:val="center"/>
        <w:rPr>
          <w:rFonts w:ascii="Times New Roman" w:hAnsi="Times New Roman"/>
          <w:b/>
          <w:sz w:val="18"/>
          <w:szCs w:val="18"/>
        </w:rPr>
      </w:pPr>
      <w:r w:rsidRPr="00245CFC">
        <w:rPr>
          <w:rFonts w:ascii="Times New Roman" w:hAnsi="Times New Roman"/>
          <w:b/>
          <w:sz w:val="18"/>
          <w:szCs w:val="18"/>
        </w:rPr>
        <w:t>4. Порядок приостановления, возобновления и прекращения выплаты пенсии за выслугу лет</w:t>
      </w:r>
    </w:p>
    <w:p w:rsidR="00025FEE" w:rsidRPr="00025FEE" w:rsidRDefault="00280EB4" w:rsidP="00245CFC">
      <w:pPr>
        <w:pStyle w:val="ConsPlusNormal2"/>
        <w:jc w:val="both"/>
        <w:rPr>
          <w:rFonts w:ascii="Times New Roman" w:hAnsi="Times New Roman"/>
          <w:sz w:val="18"/>
          <w:szCs w:val="18"/>
        </w:rPr>
      </w:pPr>
      <w:r>
        <w:rPr>
          <w:rFonts w:ascii="Times New Roman" w:hAnsi="Times New Roman"/>
          <w:sz w:val="18"/>
          <w:szCs w:val="18"/>
        </w:rPr>
        <w:t xml:space="preserve"> </w:t>
      </w:r>
      <w:r w:rsidR="00025FEE" w:rsidRPr="00025FEE">
        <w:rPr>
          <w:rFonts w:ascii="Times New Roman" w:hAnsi="Times New Roman"/>
          <w:sz w:val="18"/>
          <w:szCs w:val="18"/>
        </w:rPr>
        <w:t>4.1. Гражданин, получающий пенсию за выслугу лет, обязан при поступлении на государственную службу Российской Федерации, при назначении на государственную должность Российской Федерации, государственную должность Пензенской области, муниципальную должность, замещаемую на постоянной основе, должность муниципальной службы, а также при поступлении на работу в межгосударственные (межправительственные) органы, созданные с участием Российской Федерации, на должности,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в 5-дневный срок со дня назначения на должность сообщить об этом в администрацию Мошковского сельсовета Бековского района Пензенской области по форме согласно приложению 7 к настоящим Правилам.</w:t>
      </w:r>
    </w:p>
    <w:p w:rsidR="00025FEE" w:rsidRPr="00025FEE" w:rsidRDefault="00025FEE" w:rsidP="00245CFC">
      <w:pPr>
        <w:autoSpaceDE w:val="0"/>
        <w:autoSpaceDN w:val="0"/>
        <w:adjustRightInd w:val="0"/>
        <w:jc w:val="both"/>
        <w:outlineLvl w:val="1"/>
        <w:rPr>
          <w:sz w:val="18"/>
          <w:szCs w:val="18"/>
        </w:rPr>
      </w:pPr>
      <w:r w:rsidRPr="00025FEE">
        <w:rPr>
          <w:sz w:val="18"/>
          <w:szCs w:val="18"/>
        </w:rPr>
        <w:t>Администрация Мошковского сельсовета Бековского района Пензенской области принимает решение о прекращении выплаты пенсии за выслугу лет со дня назначения на одну из должностей, указанных в абзаце первом пункта 4.1 настоящих Правил, по форме согласно приложению 5 к настоящим Правилам.</w:t>
      </w:r>
    </w:p>
    <w:p w:rsidR="00025FEE" w:rsidRPr="00025FEE" w:rsidRDefault="00025FEE" w:rsidP="00245CFC">
      <w:pPr>
        <w:autoSpaceDE w:val="0"/>
        <w:autoSpaceDN w:val="0"/>
        <w:adjustRightInd w:val="0"/>
        <w:jc w:val="both"/>
        <w:outlineLvl w:val="1"/>
        <w:rPr>
          <w:sz w:val="18"/>
          <w:szCs w:val="18"/>
        </w:rPr>
      </w:pPr>
      <w:r w:rsidRPr="00025FEE">
        <w:rPr>
          <w:sz w:val="18"/>
          <w:szCs w:val="18"/>
        </w:rPr>
        <w:t>4.2. При последующем освобождении от должности, указанной в абзаце первом пункта 4.1 настоящих Правил, выплата пенсии за выслугу лет по заявлению муниципального служащего по форме согласно приложению 7 к настоящим Правилам возобновляется на прежних условиях с 1-го числа того месяца, в котором муниципальный служащий или лицо, замещающее муниципальную должность Мошковского сельсовета Бековского района Пензенской области, обратились с заявлением.</w:t>
      </w:r>
    </w:p>
    <w:p w:rsidR="00025FEE" w:rsidRPr="00025FEE" w:rsidRDefault="00025FEE" w:rsidP="00245CFC">
      <w:pPr>
        <w:autoSpaceDE w:val="0"/>
        <w:autoSpaceDN w:val="0"/>
        <w:adjustRightInd w:val="0"/>
        <w:jc w:val="both"/>
        <w:outlineLvl w:val="1"/>
        <w:rPr>
          <w:sz w:val="18"/>
          <w:szCs w:val="18"/>
        </w:rPr>
      </w:pPr>
      <w:r w:rsidRPr="00025FEE">
        <w:rPr>
          <w:sz w:val="18"/>
          <w:szCs w:val="18"/>
        </w:rPr>
        <w:t>Администрация Мошковского сельсовета Бековского района Пензенской области принимает решение о возобновлении выплаты пенсии за выслугу лет по форме согласно приложению 5 к настоящим Правилам.</w:t>
      </w:r>
    </w:p>
    <w:p w:rsidR="00025FEE" w:rsidRPr="00245CFC" w:rsidRDefault="00025FEE" w:rsidP="00245CFC">
      <w:pPr>
        <w:pStyle w:val="ConsPlusNormal2"/>
        <w:jc w:val="center"/>
        <w:rPr>
          <w:rFonts w:ascii="Times New Roman" w:hAnsi="Times New Roman"/>
          <w:b/>
          <w:sz w:val="18"/>
          <w:szCs w:val="18"/>
        </w:rPr>
      </w:pPr>
      <w:r w:rsidRPr="00245CFC">
        <w:rPr>
          <w:rFonts w:ascii="Times New Roman" w:hAnsi="Times New Roman"/>
          <w:b/>
          <w:sz w:val="18"/>
          <w:szCs w:val="18"/>
        </w:rPr>
        <w:t>5. Порядок перерасчета размера пенсии за выслугу лет</w:t>
      </w:r>
    </w:p>
    <w:p w:rsidR="00025FEE" w:rsidRPr="00025FEE" w:rsidRDefault="00280EB4" w:rsidP="00245CFC">
      <w:pPr>
        <w:pStyle w:val="ConsPlusNormal2"/>
        <w:jc w:val="both"/>
        <w:rPr>
          <w:rFonts w:ascii="Times New Roman" w:hAnsi="Times New Roman"/>
          <w:sz w:val="18"/>
          <w:szCs w:val="18"/>
        </w:rPr>
      </w:pPr>
      <w:r>
        <w:rPr>
          <w:rFonts w:ascii="Times New Roman" w:hAnsi="Times New Roman"/>
          <w:sz w:val="18"/>
          <w:szCs w:val="18"/>
        </w:rPr>
        <w:t xml:space="preserve"> </w:t>
      </w:r>
      <w:r w:rsidR="00025FEE" w:rsidRPr="00025FEE">
        <w:rPr>
          <w:rFonts w:ascii="Times New Roman" w:hAnsi="Times New Roman"/>
          <w:sz w:val="18"/>
          <w:szCs w:val="18"/>
        </w:rPr>
        <w:t>5.1. Перерасчет размера пенсии за выслугу лет муниципальных служащих Мошковского сельсовета Бековского района Пензенской области и лиц, замещающих муниципальные должности Мошковского сельсовета Бековского района Пензенской области, в связи с изменением размера страховой части трудовой пенсии по старости (трудовой пенсии по инвалидности) производится администрацией Мошковского сельсовета Бековского района Пензенской области.</w:t>
      </w:r>
    </w:p>
    <w:p w:rsidR="00025FEE" w:rsidRPr="00025FEE" w:rsidRDefault="00025FEE" w:rsidP="00245CFC">
      <w:pPr>
        <w:pStyle w:val="ConsPlusNormal2"/>
        <w:jc w:val="both"/>
        <w:rPr>
          <w:rFonts w:ascii="Times New Roman" w:hAnsi="Times New Roman"/>
          <w:sz w:val="18"/>
          <w:szCs w:val="18"/>
        </w:rPr>
      </w:pPr>
      <w:r w:rsidRPr="00025FEE">
        <w:rPr>
          <w:rFonts w:ascii="Times New Roman" w:hAnsi="Times New Roman"/>
          <w:sz w:val="18"/>
          <w:szCs w:val="18"/>
        </w:rPr>
        <w:t xml:space="preserve">В случае если размер пенсии за выслугу лет достигает отрицательного значения в связи с изменением размера страховой части трудовой пенсии по старости (трудовой пенсии по инвалидности), перерасчет пенсии за выслугу лет до минимального размера, установленного пунктом 6.3 раздела 6 </w:t>
      </w:r>
      <w:r w:rsidRPr="00025FEE">
        <w:rPr>
          <w:rFonts w:ascii="Times New Roman" w:hAnsi="Times New Roman"/>
          <w:bCs/>
          <w:sz w:val="18"/>
          <w:szCs w:val="18"/>
        </w:rPr>
        <w:t xml:space="preserve">Положения о </w:t>
      </w:r>
      <w:r w:rsidRPr="00025FEE">
        <w:rPr>
          <w:rFonts w:ascii="Times New Roman" w:hAnsi="Times New Roman"/>
          <w:sz w:val="18"/>
          <w:szCs w:val="18"/>
        </w:rPr>
        <w:t>пенсионном обеспечении за выслугу лет муниципальных служащих</w:t>
      </w:r>
      <w:r w:rsidRPr="00025FEE">
        <w:rPr>
          <w:rFonts w:ascii="Times New Roman" w:hAnsi="Times New Roman"/>
          <w:bCs/>
          <w:sz w:val="18"/>
          <w:szCs w:val="18"/>
        </w:rPr>
        <w:t xml:space="preserve"> </w:t>
      </w:r>
      <w:r w:rsidRPr="00025FEE">
        <w:rPr>
          <w:rFonts w:ascii="Times New Roman" w:hAnsi="Times New Roman"/>
          <w:sz w:val="18"/>
          <w:szCs w:val="18"/>
        </w:rPr>
        <w:t>Мошковского сельсовета, производится администрацией Мошковского сельсовета Бековского района Пензенской области в беззаявительном порядке, без истребования дополнительных документов.</w:t>
      </w:r>
    </w:p>
    <w:p w:rsidR="00025FEE" w:rsidRPr="00025FEE" w:rsidRDefault="00025FEE" w:rsidP="00245CFC">
      <w:pPr>
        <w:autoSpaceDE w:val="0"/>
        <w:autoSpaceDN w:val="0"/>
        <w:adjustRightInd w:val="0"/>
        <w:jc w:val="both"/>
        <w:outlineLvl w:val="1"/>
        <w:rPr>
          <w:sz w:val="18"/>
          <w:szCs w:val="18"/>
        </w:rPr>
      </w:pPr>
      <w:r w:rsidRPr="00025FEE">
        <w:rPr>
          <w:sz w:val="18"/>
          <w:szCs w:val="18"/>
        </w:rPr>
        <w:t>5.2. При повышении должностных окладов  муниципальных служащих Мошковского сельсовета Бековского района Пензенской области перерасчет размера пенсии за выслугу лет муниципальным служащим Мошковского сельсовета Бековского района Пензенской области и лицам, замещающим муниципальные должности Мошковского сельсовета Бековского района Пензенской области, осуществляется на основании постановления  администрации Мошковского сельсовета Бековского района Пензенской области об изменении размера пенсии за выслугу лет с указанием следующих сведений: фамилия, имя, отчество получателя пенсии, должность муниципальной службы, дающая право на назначение пенсии за выслугу лет; стаж муниципальной службы; дата перерасчета пенсии за выслугу лет; общая сумма пенсии за выслугу лет, страховой части трудовой пенсии по старости (трудовой пенсии по инвалидности).</w:t>
      </w:r>
    </w:p>
    <w:p w:rsidR="00025FEE" w:rsidRDefault="00025FEE" w:rsidP="00025FEE">
      <w:pPr>
        <w:pStyle w:val="ConsPlusNormal2"/>
        <w:jc w:val="both"/>
        <w:rPr>
          <w:rFonts w:ascii="Times New Roman" w:hAnsi="Times New Roman"/>
          <w:sz w:val="18"/>
          <w:szCs w:val="18"/>
        </w:rPr>
      </w:pPr>
      <w:r w:rsidRPr="00025FEE">
        <w:rPr>
          <w:rFonts w:ascii="Times New Roman" w:hAnsi="Times New Roman"/>
          <w:sz w:val="18"/>
          <w:szCs w:val="18"/>
        </w:rPr>
        <w:t>5.3. При смене места жительства в пределах Российской Федерации для перерасчета размера пенсии за выслугу лет лицо, получающее такую пенсию, представляет справку о размере получаемой трудовой пенсии из государственного учреждения - отделения Пенсионного Фонда Российской Федерации по новому месту жительства.</w:t>
      </w:r>
    </w:p>
    <w:p w:rsidR="00245CFC" w:rsidRDefault="00245CFC" w:rsidP="00025FEE">
      <w:pPr>
        <w:pStyle w:val="ConsPlusNormal2"/>
        <w:jc w:val="both"/>
        <w:rPr>
          <w:rFonts w:ascii="Times New Roman" w:hAnsi="Times New Roman"/>
          <w:sz w:val="18"/>
          <w:szCs w:val="18"/>
        </w:rPr>
      </w:pPr>
    </w:p>
    <w:p w:rsidR="00245CFC" w:rsidRDefault="00245CFC" w:rsidP="00245CFC">
      <w:pPr>
        <w:pStyle w:val="ConsPlusNormal2"/>
        <w:ind w:left="142" w:hanging="426"/>
        <w:jc w:val="center"/>
        <w:rPr>
          <w:rFonts w:ascii="Times New Roman" w:hAnsi="Times New Roman"/>
          <w:sz w:val="18"/>
          <w:szCs w:val="18"/>
        </w:rPr>
      </w:pPr>
      <w:r w:rsidRPr="00245CFC">
        <w:rPr>
          <w:rFonts w:ascii="Times New Roman" w:hAnsi="Times New Roman"/>
          <w:sz w:val="18"/>
          <w:szCs w:val="18"/>
        </w:rPr>
        <w:t>Приложение 1</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p>
    <w:p w:rsidR="00245CFC" w:rsidRPr="00245CFC" w:rsidRDefault="00245CFC" w:rsidP="00245CFC">
      <w:pPr>
        <w:pStyle w:val="ConsPlusNormal2"/>
        <w:ind w:left="142" w:hanging="426"/>
        <w:jc w:val="center"/>
        <w:rPr>
          <w:rFonts w:ascii="Times New Roman" w:hAnsi="Times New Roman"/>
          <w:sz w:val="18"/>
          <w:szCs w:val="18"/>
        </w:rPr>
      </w:pP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rmal2"/>
        <w:jc w:val="center"/>
        <w:rPr>
          <w:rFonts w:ascii="Times New Roman" w:hAnsi="Times New Roman"/>
          <w:sz w:val="18"/>
          <w:szCs w:val="18"/>
        </w:rPr>
      </w:pPr>
    </w:p>
    <w:p w:rsidR="00245CFC" w:rsidRDefault="00245CFC" w:rsidP="00245CFC">
      <w:pPr>
        <w:pStyle w:val="ConsPlusNonformat"/>
        <w:widowControl/>
        <w:ind w:left="4008"/>
        <w:jc w:val="both"/>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 xml:space="preserve">В администрацию Мошковского сельсовета Бековского района </w:t>
      </w:r>
      <w:r>
        <w:rPr>
          <w:rFonts w:ascii="Times New Roman" w:hAnsi="Times New Roman" w:cs="Times New Roman"/>
          <w:sz w:val="18"/>
          <w:szCs w:val="18"/>
        </w:rPr>
        <w:t xml:space="preserve">     </w:t>
      </w:r>
    </w:p>
    <w:p w:rsidR="00245CFC" w:rsidRPr="00245CFC" w:rsidRDefault="00245CFC" w:rsidP="00245CFC">
      <w:pPr>
        <w:pStyle w:val="ConsPlusNonformat"/>
        <w:widowControl/>
        <w:ind w:left="4008"/>
        <w:jc w:val="both"/>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Пензенской области</w:t>
      </w:r>
    </w:p>
    <w:p w:rsidR="00245CFC" w:rsidRPr="00245CFC" w:rsidRDefault="00245CFC" w:rsidP="00245CFC">
      <w:pPr>
        <w:pStyle w:val="ConsPlusNonformat"/>
        <w:widowControl/>
        <w:ind w:left="4008"/>
        <w:jc w:val="both"/>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от ___________________________________</w:t>
      </w:r>
    </w:p>
    <w:p w:rsidR="00245CFC" w:rsidRPr="00245CFC" w:rsidRDefault="00245CFC" w:rsidP="00245CFC">
      <w:pPr>
        <w:pStyle w:val="ConsPlusNonformat"/>
        <w:widowControl/>
        <w:ind w:left="4008"/>
        <w:jc w:val="center"/>
        <w:rPr>
          <w:rFonts w:ascii="Times New Roman" w:hAnsi="Times New Roman" w:cs="Times New Roman"/>
          <w:sz w:val="18"/>
          <w:szCs w:val="18"/>
        </w:rPr>
      </w:pPr>
      <w:r w:rsidRPr="00245CFC">
        <w:rPr>
          <w:rFonts w:ascii="Times New Roman" w:hAnsi="Times New Roman" w:cs="Times New Roman"/>
          <w:sz w:val="18"/>
          <w:szCs w:val="18"/>
        </w:rPr>
        <w:t>(фамилия, имя, отчество заявителя)</w:t>
      </w:r>
    </w:p>
    <w:p w:rsidR="00245CFC" w:rsidRPr="00245CFC" w:rsidRDefault="00245CFC" w:rsidP="00245CFC">
      <w:pPr>
        <w:pStyle w:val="ConsPlusNonformat"/>
        <w:widowControl/>
        <w:ind w:left="4008"/>
        <w:jc w:val="both"/>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______________________________________</w:t>
      </w:r>
    </w:p>
    <w:p w:rsidR="00245CFC" w:rsidRPr="00245CFC" w:rsidRDefault="00245CFC" w:rsidP="00245CFC">
      <w:pPr>
        <w:pStyle w:val="ConsPlusNonformat"/>
        <w:widowControl/>
        <w:ind w:left="4008"/>
        <w:jc w:val="center"/>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(наименование должности заявителя и органа местного самоуправления на день увольнения)</w:t>
      </w:r>
    </w:p>
    <w:p w:rsidR="00245CFC" w:rsidRPr="00245CFC" w:rsidRDefault="00245CFC" w:rsidP="00245CFC">
      <w:pPr>
        <w:pStyle w:val="ConsPlusNonformat"/>
        <w:widowControl/>
        <w:ind w:left="4008"/>
        <w:jc w:val="both"/>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Домашний адрес: ______________________,</w:t>
      </w:r>
    </w:p>
    <w:p w:rsidR="00245CFC" w:rsidRPr="00245CFC" w:rsidRDefault="00245CFC" w:rsidP="00245CFC">
      <w:pPr>
        <w:pStyle w:val="ConsPlusNonformat"/>
        <w:widowControl/>
        <w:ind w:left="4008"/>
        <w:rPr>
          <w:rFonts w:ascii="Times New Roman" w:hAnsi="Times New Roman" w:cs="Times New Roman"/>
          <w:sz w:val="18"/>
          <w:szCs w:val="18"/>
        </w:rPr>
      </w:pPr>
      <w:r>
        <w:rPr>
          <w:rFonts w:ascii="Times New Roman" w:hAnsi="Times New Roman" w:cs="Times New Roman"/>
          <w:sz w:val="18"/>
          <w:szCs w:val="18"/>
        </w:rPr>
        <w:t xml:space="preserve">                            </w:t>
      </w:r>
      <w:r w:rsidRPr="00245CFC">
        <w:rPr>
          <w:rFonts w:ascii="Times New Roman" w:hAnsi="Times New Roman" w:cs="Times New Roman"/>
          <w:sz w:val="18"/>
          <w:szCs w:val="18"/>
        </w:rPr>
        <w:t>телефон ______________________________</w:t>
      </w:r>
    </w:p>
    <w:p w:rsidR="00245CFC" w:rsidRPr="00245CFC" w:rsidRDefault="00245CFC" w:rsidP="00245CFC">
      <w:pPr>
        <w:pStyle w:val="ConsPlusNonformat"/>
        <w:widowControl/>
        <w:ind w:left="4008"/>
        <w:jc w:val="both"/>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ЗАЯВЛЕНИЕ</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jc w:val="both"/>
        <w:rPr>
          <w:sz w:val="18"/>
          <w:szCs w:val="18"/>
        </w:rPr>
      </w:pPr>
      <w:r w:rsidRPr="00245CFC">
        <w:rPr>
          <w:sz w:val="18"/>
          <w:szCs w:val="18"/>
        </w:rPr>
        <w:t>В соответствии с решением Комитета местного самоуправление Мошковского сельсовета</w:t>
      </w:r>
      <w:r w:rsidRPr="00245CFC">
        <w:rPr>
          <w:b/>
          <w:sz w:val="18"/>
          <w:szCs w:val="18"/>
        </w:rPr>
        <w:t xml:space="preserve"> </w:t>
      </w:r>
      <w:r w:rsidRPr="00245CFC">
        <w:rPr>
          <w:sz w:val="18"/>
          <w:szCs w:val="18"/>
        </w:rPr>
        <w:t>Бековского района Пензенской области от 06.04.2015 № 64-12/</w:t>
      </w:r>
      <w:r w:rsidRPr="00245CFC">
        <w:rPr>
          <w:sz w:val="18"/>
          <w:szCs w:val="18"/>
          <w:lang w:val="en-US"/>
        </w:rPr>
        <w:t>VI</w:t>
      </w:r>
      <w:r w:rsidRPr="00245CFC">
        <w:rPr>
          <w:b/>
          <w:sz w:val="18"/>
          <w:szCs w:val="18"/>
        </w:rPr>
        <w:t xml:space="preserve"> </w:t>
      </w:r>
      <w:r w:rsidRPr="00245CFC">
        <w:rPr>
          <w:sz w:val="18"/>
          <w:szCs w:val="18"/>
        </w:rPr>
        <w:t xml:space="preserve">«Об утверждении Положения о пенсионном обеспечении за выслугу лет муниципальных служащих </w:t>
      </w:r>
      <w:r w:rsidRPr="00245CFC">
        <w:rPr>
          <w:sz w:val="18"/>
          <w:szCs w:val="18"/>
        </w:rPr>
        <w:lastRenderedPageBreak/>
        <w:t>Мошковского сельсовета</w:t>
      </w:r>
      <w:r w:rsidRPr="00245CFC">
        <w:rPr>
          <w:b/>
          <w:sz w:val="18"/>
          <w:szCs w:val="18"/>
        </w:rPr>
        <w:t xml:space="preserve"> </w:t>
      </w:r>
      <w:r w:rsidRPr="00245CFC">
        <w:rPr>
          <w:sz w:val="18"/>
          <w:szCs w:val="18"/>
        </w:rPr>
        <w:t>Бековского района Пензенской области» прошу назначить мне, замещавшему должность _________________________________________________________</w:t>
      </w:r>
      <w:r>
        <w:rPr>
          <w:sz w:val="18"/>
          <w:szCs w:val="18"/>
        </w:rPr>
        <w:t>________________________________________________________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(наименование должности, по которой    __________________________________________________________________</w:t>
      </w:r>
      <w:r>
        <w:rPr>
          <w:rFonts w:ascii="Times New Roman" w:hAnsi="Times New Roman" w:cs="Times New Roman"/>
          <w:sz w:val="18"/>
          <w:szCs w:val="18"/>
        </w:rPr>
        <w:t>______________________________________________</w:t>
      </w:r>
      <w:r w:rsidRPr="00245CFC">
        <w:rPr>
          <w:rFonts w:ascii="Times New Roman" w:hAnsi="Times New Roman" w:cs="Times New Roman"/>
          <w:sz w:val="18"/>
          <w:szCs w:val="18"/>
        </w:rPr>
        <w:t>,</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рассчитывается среднемесячный заработок)</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пенсию за выслугу лет к трудовой пенсии по старости (инвалидности).</w:t>
      </w:r>
    </w:p>
    <w:p w:rsidR="00245CFC" w:rsidRPr="00245CFC" w:rsidRDefault="00245CFC" w:rsidP="00245CFC">
      <w:pPr>
        <w:autoSpaceDE w:val="0"/>
        <w:autoSpaceDN w:val="0"/>
        <w:adjustRightInd w:val="0"/>
        <w:jc w:val="both"/>
        <w:rPr>
          <w:sz w:val="18"/>
          <w:szCs w:val="18"/>
        </w:rPr>
      </w:pPr>
      <w:r w:rsidRPr="00245CFC">
        <w:rPr>
          <w:sz w:val="18"/>
          <w:szCs w:val="18"/>
        </w:rPr>
        <w:t>При поступлении на государственную службу Российской Федерации, при назначении на государственную должность Российской Федерации, государственную должность Пензенской области, муниципальную должность, замещаемую на постоянной основе, должность муниципальной службы, а также при поступлении на работу в межгосударственные (межправительственные) органы, созданные с участием Российской Федерации, на должности,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обязуюсь в 5-дневный срок сообщить об этом в  администрацию Мошковского сельсовета</w:t>
      </w:r>
      <w:r w:rsidRPr="00245CFC">
        <w:rPr>
          <w:b/>
          <w:sz w:val="18"/>
          <w:szCs w:val="18"/>
        </w:rPr>
        <w:t xml:space="preserve"> </w:t>
      </w:r>
      <w:r w:rsidRPr="00245CFC">
        <w:rPr>
          <w:sz w:val="18"/>
          <w:szCs w:val="18"/>
        </w:rPr>
        <w:t>Бековского района Пензенской области.</w:t>
      </w:r>
    </w:p>
    <w:p w:rsidR="00245CFC" w:rsidRPr="00245CFC" w:rsidRDefault="00245CFC" w:rsidP="00245CFC">
      <w:pPr>
        <w:jc w:val="both"/>
        <w:rPr>
          <w:color w:val="000000"/>
          <w:sz w:val="18"/>
          <w:szCs w:val="18"/>
        </w:rPr>
      </w:pPr>
      <w:r w:rsidRPr="00245CFC">
        <w:rPr>
          <w:sz w:val="18"/>
          <w:szCs w:val="18"/>
        </w:rPr>
        <w:t xml:space="preserve">Пенсию за выслугу лет прошу </w:t>
      </w:r>
      <w:r w:rsidRPr="00245CFC">
        <w:rPr>
          <w:color w:val="000000"/>
          <w:sz w:val="18"/>
          <w:szCs w:val="18"/>
        </w:rPr>
        <w:t>выплачивать</w:t>
      </w:r>
    </w:p>
    <w:p w:rsidR="00245CFC" w:rsidRPr="00245CFC" w:rsidRDefault="00245CFC" w:rsidP="00245CFC">
      <w:pPr>
        <w:jc w:val="both"/>
        <w:rPr>
          <w:color w:val="000000"/>
          <w:sz w:val="18"/>
          <w:szCs w:val="18"/>
        </w:rPr>
      </w:pPr>
      <w:r w:rsidRPr="00245CFC">
        <w:rPr>
          <w:noProof/>
          <w:sz w:val="18"/>
          <w:szCs w:val="18"/>
        </w:rPr>
        <w:drawing>
          <wp:inline distT="0" distB="0" distL="0" distR="0">
            <wp:extent cx="180975" cy="238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45CFC">
        <w:rPr>
          <w:color w:val="000000"/>
          <w:sz w:val="18"/>
          <w:szCs w:val="18"/>
        </w:rPr>
        <w:t xml:space="preserve"> через кредитную организацию: _____________________________________</w:t>
      </w:r>
      <w:r>
        <w:rPr>
          <w:color w:val="000000"/>
          <w:sz w:val="18"/>
          <w:szCs w:val="18"/>
        </w:rPr>
        <w:t>_____________________________________________</w:t>
      </w:r>
    </w:p>
    <w:p w:rsidR="00245CFC" w:rsidRPr="00245CFC" w:rsidRDefault="00245CFC" w:rsidP="00245CFC">
      <w:pPr>
        <w:jc w:val="center"/>
        <w:rPr>
          <w:color w:val="000000"/>
          <w:sz w:val="18"/>
          <w:szCs w:val="18"/>
        </w:rPr>
      </w:pPr>
      <w:r w:rsidRPr="00245CFC">
        <w:rPr>
          <w:color w:val="000000"/>
          <w:sz w:val="18"/>
          <w:szCs w:val="18"/>
        </w:rPr>
        <w:t xml:space="preserve">                                                                                               (наименование кредитной организации)</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номер счета: ____________________________________________</w:t>
      </w:r>
      <w:r>
        <w:rPr>
          <w:rFonts w:ascii="Times New Roman" w:hAnsi="Times New Roman" w:cs="Times New Roman"/>
          <w:sz w:val="18"/>
          <w:szCs w:val="18"/>
        </w:rPr>
        <w:t>_________________________________________________________</w:t>
      </w:r>
      <w:r w:rsidRPr="00245CFC">
        <w:rPr>
          <w:rFonts w:ascii="Times New Roman" w:hAnsi="Times New Roman" w:cs="Times New Roman"/>
          <w:sz w:val="18"/>
          <w:szCs w:val="18"/>
        </w:rPr>
        <w:t>;</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noProof/>
          <w:sz w:val="18"/>
          <w:szCs w:val="18"/>
        </w:rPr>
        <w:drawing>
          <wp:inline distT="0" distB="0" distL="0" distR="0">
            <wp:extent cx="180975" cy="238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45CFC">
        <w:rPr>
          <w:rFonts w:ascii="Times New Roman" w:hAnsi="Times New Roman" w:cs="Times New Roman"/>
          <w:sz w:val="18"/>
          <w:szCs w:val="18"/>
        </w:rPr>
        <w:t xml:space="preserve"> через почтовое отделение связи № ________.</w:t>
      </w:r>
    </w:p>
    <w:p w:rsidR="00245CFC" w:rsidRPr="00245CFC" w:rsidRDefault="00245CFC" w:rsidP="00245CFC">
      <w:pPr>
        <w:autoSpaceDE w:val="0"/>
        <w:autoSpaceDN w:val="0"/>
        <w:adjustRightInd w:val="0"/>
        <w:jc w:val="both"/>
        <w:rPr>
          <w:sz w:val="18"/>
          <w:szCs w:val="18"/>
        </w:rPr>
      </w:pPr>
      <w:r w:rsidRPr="00245CFC">
        <w:rPr>
          <w:sz w:val="18"/>
          <w:szCs w:val="18"/>
        </w:rPr>
        <w:t>К заявлению прилагаю:</w:t>
      </w:r>
    </w:p>
    <w:p w:rsidR="00245CFC" w:rsidRPr="00245CFC" w:rsidRDefault="00245CFC" w:rsidP="00245CFC">
      <w:pPr>
        <w:autoSpaceDE w:val="0"/>
        <w:autoSpaceDN w:val="0"/>
        <w:adjustRightInd w:val="0"/>
        <w:jc w:val="both"/>
        <w:rPr>
          <w:sz w:val="18"/>
          <w:szCs w:val="18"/>
        </w:rPr>
      </w:pPr>
      <w:r w:rsidRPr="00245CFC">
        <w:rPr>
          <w:sz w:val="18"/>
          <w:szCs w:val="18"/>
        </w:rPr>
        <w:t>1. Копию документа, удостоверяющего личность;</w:t>
      </w:r>
    </w:p>
    <w:p w:rsidR="00245CFC" w:rsidRPr="00245CFC" w:rsidRDefault="00245CFC" w:rsidP="00245CFC">
      <w:pPr>
        <w:autoSpaceDE w:val="0"/>
        <w:autoSpaceDN w:val="0"/>
        <w:adjustRightInd w:val="0"/>
        <w:jc w:val="both"/>
        <w:rPr>
          <w:sz w:val="18"/>
          <w:szCs w:val="18"/>
        </w:rPr>
      </w:pPr>
      <w:r w:rsidRPr="00245CFC">
        <w:rPr>
          <w:sz w:val="18"/>
          <w:szCs w:val="18"/>
        </w:rPr>
        <w:t>2. Копию трудовой книжки и (или) сведения о трудовой деятельности;</w:t>
      </w:r>
    </w:p>
    <w:p w:rsidR="00245CFC" w:rsidRPr="00245CFC" w:rsidRDefault="00245CFC" w:rsidP="00245CFC">
      <w:pPr>
        <w:autoSpaceDE w:val="0"/>
        <w:autoSpaceDN w:val="0"/>
        <w:adjustRightInd w:val="0"/>
        <w:jc w:val="both"/>
        <w:rPr>
          <w:sz w:val="18"/>
          <w:szCs w:val="18"/>
        </w:rPr>
      </w:pPr>
      <w:r w:rsidRPr="00245CFC">
        <w:rPr>
          <w:sz w:val="18"/>
          <w:szCs w:val="18"/>
        </w:rPr>
        <w:t>3. Копию военного билета (для граждан, проходивших военную службу по призыву);</w:t>
      </w:r>
    </w:p>
    <w:p w:rsidR="00245CFC" w:rsidRPr="00245CFC" w:rsidRDefault="00245CFC" w:rsidP="00245CFC">
      <w:pPr>
        <w:autoSpaceDE w:val="0"/>
        <w:autoSpaceDN w:val="0"/>
        <w:adjustRightInd w:val="0"/>
        <w:jc w:val="both"/>
        <w:rPr>
          <w:sz w:val="18"/>
          <w:szCs w:val="18"/>
        </w:rPr>
      </w:pPr>
      <w:r w:rsidRPr="00245CFC">
        <w:rPr>
          <w:sz w:val="18"/>
          <w:szCs w:val="18"/>
        </w:rPr>
        <w:t>4. Справку о денежном содержании;</w:t>
      </w:r>
    </w:p>
    <w:p w:rsidR="00245CFC" w:rsidRPr="00245CFC" w:rsidRDefault="00245CFC" w:rsidP="00245CFC">
      <w:pPr>
        <w:autoSpaceDE w:val="0"/>
        <w:autoSpaceDN w:val="0"/>
        <w:adjustRightInd w:val="0"/>
        <w:jc w:val="both"/>
        <w:rPr>
          <w:sz w:val="18"/>
          <w:szCs w:val="18"/>
        </w:rPr>
      </w:pPr>
      <w:r w:rsidRPr="00245CFC">
        <w:rPr>
          <w:sz w:val="18"/>
          <w:szCs w:val="18"/>
        </w:rPr>
        <w:t xml:space="preserve">5. Справку территориального органа Пенсионного фонда Российской Федерации, осуществляющего пенсионное обеспечение заявителя </w:t>
      </w:r>
      <w:hyperlink w:anchor="Par8" w:history="1">
        <w:r w:rsidRPr="00245CFC">
          <w:rPr>
            <w:sz w:val="18"/>
            <w:szCs w:val="18"/>
          </w:rPr>
          <w:t>&lt;*&gt;</w:t>
        </w:r>
      </w:hyperlink>
      <w:r w:rsidRPr="00245CFC">
        <w:rPr>
          <w:sz w:val="18"/>
          <w:szCs w:val="18"/>
        </w:rPr>
        <w:t>;</w:t>
      </w:r>
    </w:p>
    <w:p w:rsidR="00245CFC" w:rsidRPr="00245CFC" w:rsidRDefault="00245CFC" w:rsidP="00245CFC">
      <w:pPr>
        <w:autoSpaceDE w:val="0"/>
        <w:autoSpaceDN w:val="0"/>
        <w:adjustRightInd w:val="0"/>
        <w:jc w:val="both"/>
        <w:rPr>
          <w:sz w:val="18"/>
          <w:szCs w:val="18"/>
        </w:rPr>
      </w:pPr>
      <w:r w:rsidRPr="00245CFC">
        <w:rPr>
          <w:sz w:val="18"/>
          <w:szCs w:val="18"/>
        </w:rPr>
        <w:t>6. Другие документы, подтверждающие периоды трудовой деятельности, включаемые в стаж муниципальной службы для назначения пенсии за выслугу лет (перечислить).</w:t>
      </w:r>
    </w:p>
    <w:p w:rsidR="00245CFC" w:rsidRPr="00245CFC" w:rsidRDefault="00245CFC" w:rsidP="00245CFC">
      <w:pPr>
        <w:autoSpaceDE w:val="0"/>
        <w:autoSpaceDN w:val="0"/>
        <w:adjustRightInd w:val="0"/>
        <w:ind w:firstLine="709"/>
        <w:jc w:val="both"/>
        <w:rPr>
          <w:sz w:val="18"/>
          <w:szCs w:val="18"/>
        </w:rPr>
      </w:pPr>
      <w:r w:rsidRPr="00245CFC">
        <w:rPr>
          <w:sz w:val="18"/>
          <w:szCs w:val="18"/>
        </w:rPr>
        <w:t>_______________________</w:t>
      </w:r>
    </w:p>
    <w:p w:rsidR="00245CFC" w:rsidRPr="00245CFC" w:rsidRDefault="00245CFC" w:rsidP="00245CFC">
      <w:pPr>
        <w:autoSpaceDE w:val="0"/>
        <w:autoSpaceDN w:val="0"/>
        <w:adjustRightInd w:val="0"/>
        <w:ind w:firstLine="709"/>
        <w:jc w:val="both"/>
        <w:rPr>
          <w:sz w:val="18"/>
          <w:szCs w:val="18"/>
        </w:rPr>
      </w:pPr>
      <w:bookmarkStart w:id="30" w:name="Par8"/>
      <w:bookmarkEnd w:id="30"/>
      <w:r w:rsidRPr="00245CFC">
        <w:rPr>
          <w:sz w:val="18"/>
          <w:szCs w:val="18"/>
        </w:rPr>
        <w:t>&lt;*&gt; Заявитель вправе не представлять документ, предусмотренный указанным пунктом.</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"___" _________________ _____ г.        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заявителя)</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w:t>
      </w:r>
    </w:p>
    <w:p w:rsidR="00245CFC" w:rsidRPr="00245CFC" w:rsidRDefault="00245CFC" w:rsidP="00245CFC">
      <w:pPr>
        <w:pStyle w:val="ConsPlusNonformat"/>
        <w:widowControl/>
        <w:ind w:firstLine="709"/>
        <w:rPr>
          <w:rFonts w:ascii="Times New Roman" w:hAnsi="Times New Roman" w:cs="Times New Roman"/>
          <w:sz w:val="18"/>
          <w:szCs w:val="18"/>
        </w:rPr>
      </w:pPr>
      <w:r w:rsidRPr="00245CFC">
        <w:rPr>
          <w:rFonts w:ascii="Times New Roman" w:hAnsi="Times New Roman" w:cs="Times New Roman"/>
          <w:sz w:val="18"/>
          <w:szCs w:val="18"/>
        </w:rPr>
        <w:t>Заявление зарегистрировано "___" ______________ _______ г.</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_________________________________________________________________</w:t>
      </w:r>
      <w:r>
        <w:rPr>
          <w:rFonts w:ascii="Times New Roman" w:hAnsi="Times New Roman" w:cs="Times New Roman"/>
          <w:sz w:val="18"/>
          <w:szCs w:val="18"/>
        </w:rPr>
        <w:t>_______________________________________________</w:t>
      </w:r>
      <w:r w:rsidRPr="00245CFC">
        <w:rPr>
          <w:rFonts w:ascii="Times New Roman" w:hAnsi="Times New Roman" w:cs="Times New Roman"/>
          <w:sz w:val="18"/>
          <w:szCs w:val="18"/>
        </w:rPr>
        <w:t>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подпись, инициалы, фамилия и должность работника, принявшего документы</w:t>
      </w:r>
    </w:p>
    <w:p w:rsidR="00245CFC" w:rsidRPr="00245CFC" w:rsidRDefault="00245CFC" w:rsidP="00025FEE">
      <w:pPr>
        <w:pStyle w:val="ConsPlusNormal2"/>
        <w:jc w:val="both"/>
        <w:rPr>
          <w:rFonts w:ascii="Times New Roman" w:hAnsi="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2</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r w:rsidRPr="00245CFC">
        <w:rPr>
          <w:rFonts w:ascii="Times New Roman" w:hAnsi="Times New Roman"/>
          <w:b/>
          <w:sz w:val="18"/>
          <w:szCs w:val="18"/>
        </w:rPr>
        <w:t xml:space="preserve"> </w:t>
      </w: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rmal2"/>
        <w:rPr>
          <w:rFonts w:ascii="Times New Roman" w:hAnsi="Times New Roman"/>
          <w:sz w:val="18"/>
          <w:szCs w:val="18"/>
        </w:rPr>
      </w:pPr>
      <w:r w:rsidRPr="00245CFC">
        <w:rPr>
          <w:rFonts w:ascii="Times New Roman" w:hAnsi="Times New Roman"/>
          <w:sz w:val="18"/>
          <w:szCs w:val="18"/>
        </w:rPr>
        <w:t>____________________________________</w:t>
      </w:r>
    </w:p>
    <w:p w:rsidR="00245CFC" w:rsidRPr="00245CFC" w:rsidRDefault="00245CFC" w:rsidP="00245CFC">
      <w:pPr>
        <w:pStyle w:val="ConsPlusNormal2"/>
        <w:rPr>
          <w:rFonts w:ascii="Times New Roman" w:hAnsi="Times New Roman"/>
          <w:sz w:val="18"/>
          <w:szCs w:val="18"/>
        </w:rPr>
      </w:pPr>
      <w:r w:rsidRPr="00245CFC">
        <w:rPr>
          <w:rFonts w:ascii="Times New Roman" w:hAnsi="Times New Roman"/>
          <w:sz w:val="18"/>
          <w:szCs w:val="18"/>
        </w:rPr>
        <w:t xml:space="preserve">            учреждение, организация</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rmal2"/>
        <w:rPr>
          <w:rFonts w:ascii="Times New Roman" w:hAnsi="Times New Roman"/>
          <w:sz w:val="18"/>
          <w:szCs w:val="18"/>
        </w:rPr>
      </w:pPr>
      <w:r w:rsidRPr="00245CFC">
        <w:rPr>
          <w:rFonts w:ascii="Times New Roman" w:hAnsi="Times New Roman"/>
          <w:sz w:val="18"/>
          <w:szCs w:val="18"/>
        </w:rPr>
        <w:t>«___» ___________  ______ г. № ______</w:t>
      </w:r>
    </w:p>
    <w:p w:rsidR="00245CFC" w:rsidRPr="00245CFC" w:rsidRDefault="00245CFC" w:rsidP="00245CFC">
      <w:pPr>
        <w:pStyle w:val="ConsPlusNormal2"/>
        <w:jc w:val="center"/>
        <w:rPr>
          <w:rFonts w:ascii="Times New Roman" w:hAnsi="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СПРАВКА</w:t>
      </w:r>
    </w:p>
    <w:p w:rsidR="00245CFC" w:rsidRPr="00245CFC" w:rsidRDefault="00245CFC" w:rsidP="00245CFC">
      <w:pPr>
        <w:pStyle w:val="ConsPlusNormal2"/>
        <w:jc w:val="both"/>
        <w:rPr>
          <w:rFonts w:ascii="Times New Roman" w:hAnsi="Times New Roman"/>
          <w:sz w:val="18"/>
          <w:szCs w:val="18"/>
        </w:rPr>
      </w:pPr>
      <w:r w:rsidRPr="00245CFC">
        <w:rPr>
          <w:rFonts w:ascii="Times New Roman" w:hAnsi="Times New Roman"/>
          <w:sz w:val="18"/>
          <w:szCs w:val="18"/>
        </w:rPr>
        <w:t>Выдана ___________________________________________________________</w:t>
      </w:r>
      <w:r>
        <w:rPr>
          <w:rFonts w:ascii="Times New Roman" w:hAnsi="Times New Roman"/>
          <w:sz w:val="18"/>
          <w:szCs w:val="18"/>
        </w:rPr>
        <w:t>______________________________________________</w:t>
      </w:r>
      <w:r w:rsidRPr="00245CFC">
        <w:rPr>
          <w:rFonts w:ascii="Times New Roman" w:hAnsi="Times New Roman"/>
          <w:sz w:val="18"/>
          <w:szCs w:val="18"/>
        </w:rPr>
        <w:t>,</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(ФИО)</w:t>
      </w:r>
    </w:p>
    <w:p w:rsidR="00245CFC" w:rsidRPr="00245CFC" w:rsidRDefault="00245CFC" w:rsidP="00245CFC">
      <w:pPr>
        <w:pStyle w:val="ConsPlusNonformat"/>
        <w:jc w:val="both"/>
        <w:rPr>
          <w:rFonts w:ascii="Times New Roman" w:hAnsi="Times New Roman" w:cs="Times New Roman"/>
          <w:sz w:val="18"/>
          <w:szCs w:val="18"/>
        </w:rPr>
      </w:pPr>
      <w:r w:rsidRPr="00245CFC">
        <w:rPr>
          <w:rFonts w:ascii="Times New Roman" w:hAnsi="Times New Roman" w:cs="Times New Roman"/>
          <w:sz w:val="18"/>
          <w:szCs w:val="18"/>
        </w:rPr>
        <w:t>замещавшему должность _________________________________________ с ______________ по _____________ в том, что его(ее) денежное содержание за _______ год составляет:</w:t>
      </w:r>
    </w:p>
    <w:p w:rsidR="00245CFC" w:rsidRPr="00245CFC" w:rsidRDefault="00245CFC" w:rsidP="00245CFC">
      <w:pPr>
        <w:pStyle w:val="ConsPlusNonformat"/>
        <w:widowControl/>
        <w:jc w:val="both"/>
        <w:rPr>
          <w:rFonts w:ascii="Times New Roman" w:hAnsi="Times New Roman" w:cs="Times New Roman"/>
          <w:sz w:val="18"/>
          <w:szCs w:val="18"/>
        </w:rPr>
      </w:pPr>
    </w:p>
    <w:tbl>
      <w:tblPr>
        <w:tblW w:w="9987" w:type="dxa"/>
        <w:tblInd w:w="70" w:type="dxa"/>
        <w:tblLayout w:type="fixed"/>
        <w:tblCellMar>
          <w:left w:w="70" w:type="dxa"/>
          <w:right w:w="70" w:type="dxa"/>
        </w:tblCellMar>
        <w:tblLook w:val="0000" w:firstRow="0" w:lastRow="0" w:firstColumn="0" w:lastColumn="0" w:noHBand="0" w:noVBand="0"/>
      </w:tblPr>
      <w:tblGrid>
        <w:gridCol w:w="1276"/>
        <w:gridCol w:w="1604"/>
        <w:gridCol w:w="1862"/>
        <w:gridCol w:w="992"/>
        <w:gridCol w:w="1559"/>
        <w:gridCol w:w="851"/>
        <w:gridCol w:w="1134"/>
        <w:gridCol w:w="709"/>
      </w:tblGrid>
      <w:tr w:rsidR="00245CFC" w:rsidRPr="00245CFC" w:rsidTr="00245CFC">
        <w:trPr>
          <w:trHeight w:val="240"/>
        </w:trPr>
        <w:tc>
          <w:tcPr>
            <w:tcW w:w="1276"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Месяцы</w:t>
            </w:r>
          </w:p>
        </w:tc>
        <w:tc>
          <w:tcPr>
            <w:tcW w:w="1604"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Должностной</w:t>
            </w:r>
            <w:r w:rsidRPr="00245CFC">
              <w:rPr>
                <w:rFonts w:ascii="Times New Roman" w:hAnsi="Times New Roman" w:cs="Times New Roman"/>
                <w:sz w:val="18"/>
                <w:szCs w:val="18"/>
              </w:rPr>
              <w:br/>
              <w:t>оклад</w:t>
            </w:r>
          </w:p>
        </w:tc>
        <w:tc>
          <w:tcPr>
            <w:tcW w:w="5264" w:type="dxa"/>
            <w:gridSpan w:val="4"/>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Надбавки</w:t>
            </w:r>
          </w:p>
        </w:tc>
        <w:tc>
          <w:tcPr>
            <w:tcW w:w="1134"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Премия по </w:t>
            </w:r>
            <w:r w:rsidRPr="00245CFC">
              <w:rPr>
                <w:rFonts w:ascii="Times New Roman" w:hAnsi="Times New Roman" w:cs="Times New Roman"/>
                <w:sz w:val="18"/>
                <w:szCs w:val="18"/>
              </w:rPr>
              <w:br/>
              <w:t>результатам</w:t>
            </w:r>
            <w:r w:rsidRPr="00245CFC">
              <w:rPr>
                <w:rFonts w:ascii="Times New Roman" w:hAnsi="Times New Roman" w:cs="Times New Roman"/>
                <w:sz w:val="18"/>
                <w:szCs w:val="18"/>
              </w:rPr>
              <w:br/>
              <w:t>работы</w:t>
            </w:r>
          </w:p>
        </w:tc>
        <w:tc>
          <w:tcPr>
            <w:tcW w:w="709"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Итого</w:t>
            </w:r>
          </w:p>
        </w:tc>
      </w:tr>
      <w:tr w:rsidR="00245CFC" w:rsidRPr="00245CFC" w:rsidTr="00245CFC">
        <w:trPr>
          <w:trHeight w:val="600"/>
        </w:trPr>
        <w:tc>
          <w:tcPr>
            <w:tcW w:w="1276"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604"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за    </w:t>
            </w:r>
            <w:r w:rsidRPr="00245CFC">
              <w:rPr>
                <w:rFonts w:ascii="Times New Roman" w:hAnsi="Times New Roman" w:cs="Times New Roman"/>
                <w:sz w:val="18"/>
                <w:szCs w:val="18"/>
              </w:rPr>
              <w:br/>
              <w:t>квалификационный</w:t>
            </w:r>
            <w:r w:rsidRPr="00245CFC">
              <w:rPr>
                <w:rFonts w:ascii="Times New Roman" w:hAnsi="Times New Roman" w:cs="Times New Roman"/>
                <w:sz w:val="18"/>
                <w:szCs w:val="18"/>
              </w:rPr>
              <w:br/>
              <w:t>разряд/ классный чин</w:t>
            </w: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за   </w:t>
            </w:r>
            <w:r w:rsidRPr="00245CFC">
              <w:rPr>
                <w:rFonts w:ascii="Times New Roman" w:hAnsi="Times New Roman" w:cs="Times New Roman"/>
                <w:sz w:val="18"/>
                <w:szCs w:val="18"/>
              </w:rPr>
              <w:br/>
              <w:t>выслугу</w:t>
            </w:r>
            <w:r w:rsidRPr="00245CFC">
              <w:rPr>
                <w:rFonts w:ascii="Times New Roman" w:hAnsi="Times New Roman" w:cs="Times New Roman"/>
                <w:sz w:val="18"/>
                <w:szCs w:val="18"/>
              </w:rPr>
              <w:br/>
              <w:t>лет</w:t>
            </w: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за особые</w:t>
            </w:r>
            <w:r w:rsidRPr="00245CFC">
              <w:rPr>
                <w:rFonts w:ascii="Times New Roman" w:hAnsi="Times New Roman" w:cs="Times New Roman"/>
                <w:sz w:val="18"/>
                <w:szCs w:val="18"/>
              </w:rPr>
              <w:br/>
              <w:t xml:space="preserve">условия </w:t>
            </w:r>
            <w:r w:rsidRPr="00245CFC">
              <w:rPr>
                <w:rFonts w:ascii="Times New Roman" w:hAnsi="Times New Roman" w:cs="Times New Roman"/>
                <w:sz w:val="18"/>
                <w:szCs w:val="18"/>
              </w:rPr>
              <w:br/>
              <w:t>муниципальной службы</w:t>
            </w: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за гос.    тайну</w:t>
            </w:r>
          </w:p>
        </w:tc>
        <w:tc>
          <w:tcPr>
            <w:tcW w:w="1134"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Январь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Февраль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Март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Апрель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Май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Июнь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Июль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Август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Сентябрь</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Октябрь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lastRenderedPageBreak/>
              <w:t xml:space="preserve">Ноябрь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Декабрь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245CFC">
        <w:trPr>
          <w:trHeight w:val="240"/>
        </w:trPr>
        <w:tc>
          <w:tcPr>
            <w:tcW w:w="1276"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 xml:space="preserve">Всего   </w:t>
            </w:r>
          </w:p>
        </w:tc>
        <w:tc>
          <w:tcPr>
            <w:tcW w:w="160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6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92"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559" w:type="dxa"/>
            <w:tcBorders>
              <w:top w:val="single" w:sz="6" w:space="0" w:color="auto"/>
              <w:left w:val="single" w:sz="6" w:space="0" w:color="auto"/>
              <w:bottom w:val="single" w:sz="6" w:space="0" w:color="auto"/>
              <w:right w:val="single" w:sz="4"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851" w:type="dxa"/>
            <w:tcBorders>
              <w:top w:val="single" w:sz="6" w:space="0" w:color="auto"/>
              <w:left w:val="single" w:sz="4"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134"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09"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bl>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rmal2"/>
        <w:rPr>
          <w:rFonts w:ascii="Times New Roman" w:hAnsi="Times New Roman"/>
          <w:sz w:val="18"/>
          <w:szCs w:val="18"/>
        </w:rPr>
      </w:pPr>
      <w:r w:rsidRPr="00245CFC">
        <w:rPr>
          <w:rFonts w:ascii="Times New Roman" w:hAnsi="Times New Roman"/>
          <w:sz w:val="18"/>
          <w:szCs w:val="18"/>
        </w:rPr>
        <w:t>Основание выдачи справки ______________________________________</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Руководитель                                           ____________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Главный бухгалтер                                  ____________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М.П.</w:t>
      </w:r>
    </w:p>
    <w:p w:rsid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3</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r w:rsidRPr="00245CFC">
        <w:rPr>
          <w:rFonts w:ascii="Times New Roman" w:hAnsi="Times New Roman"/>
          <w:b/>
          <w:sz w:val="18"/>
          <w:szCs w:val="18"/>
        </w:rPr>
        <w:t xml:space="preserve"> </w:t>
      </w: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СПРАВКА</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О ДОЛЖНОСТЯХ, ПЕРИОДЫ СЛУЖБЫ (РАБОТЫ) В КОТОРЫХ</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ВКЛЮЧАЮТСЯ В СТАЖ МУНИЦИПАЛЬНОЙ СЛУЖБЫ ДЛЯ НАЗНАЧЕНИЯ ПЕНСИИ ЗА ВЫСЛУГУ ЛЕТ</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_______________________________________________________</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(фамилия, имя, отчество)</w:t>
      </w:r>
    </w:p>
    <w:p w:rsidR="00245CFC" w:rsidRPr="00245CFC" w:rsidRDefault="00245CFC" w:rsidP="00245CFC">
      <w:pPr>
        <w:pStyle w:val="ConsPlusNonformat"/>
        <w:widowControl/>
        <w:jc w:val="both"/>
        <w:rPr>
          <w:rFonts w:ascii="Times New Roman" w:hAnsi="Times New Roman" w:cs="Times New Roman"/>
          <w:sz w:val="18"/>
          <w:szCs w:val="18"/>
        </w:rPr>
      </w:pPr>
    </w:p>
    <w:tbl>
      <w:tblPr>
        <w:tblW w:w="9824" w:type="dxa"/>
        <w:jc w:val="center"/>
        <w:tblLayout w:type="fixed"/>
        <w:tblCellMar>
          <w:left w:w="70" w:type="dxa"/>
          <w:right w:w="70" w:type="dxa"/>
        </w:tblCellMar>
        <w:tblLook w:val="0000" w:firstRow="0" w:lastRow="0" w:firstColumn="0" w:lastColumn="0" w:noHBand="0" w:noVBand="0"/>
      </w:tblPr>
      <w:tblGrid>
        <w:gridCol w:w="851"/>
        <w:gridCol w:w="1233"/>
        <w:gridCol w:w="540"/>
        <w:gridCol w:w="900"/>
        <w:gridCol w:w="900"/>
        <w:gridCol w:w="1440"/>
        <w:gridCol w:w="1800"/>
        <w:gridCol w:w="540"/>
        <w:gridCol w:w="900"/>
        <w:gridCol w:w="720"/>
      </w:tblGrid>
      <w:tr w:rsidR="00245CFC" w:rsidRPr="00245CFC" w:rsidTr="00121DE6">
        <w:trPr>
          <w:trHeight w:val="960"/>
          <w:jc w:val="center"/>
        </w:trPr>
        <w:tc>
          <w:tcPr>
            <w:tcW w:w="851"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  </w:t>
            </w:r>
            <w:r w:rsidRPr="00245CFC">
              <w:rPr>
                <w:rFonts w:ascii="Times New Roman" w:hAnsi="Times New Roman" w:cs="Times New Roman"/>
                <w:sz w:val="18"/>
                <w:szCs w:val="18"/>
              </w:rPr>
              <w:br/>
              <w:t>п/п</w:t>
            </w:r>
          </w:p>
        </w:tc>
        <w:tc>
          <w:tcPr>
            <w:tcW w:w="1233"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записи в</w:t>
            </w:r>
            <w:r w:rsidRPr="00245CFC">
              <w:rPr>
                <w:rFonts w:ascii="Times New Roman" w:hAnsi="Times New Roman" w:cs="Times New Roman"/>
                <w:sz w:val="18"/>
                <w:szCs w:val="18"/>
              </w:rPr>
              <w:br/>
              <w:t xml:space="preserve">трудовой </w:t>
            </w:r>
            <w:r w:rsidRPr="00245CFC">
              <w:rPr>
                <w:rFonts w:ascii="Times New Roman" w:hAnsi="Times New Roman" w:cs="Times New Roman"/>
                <w:sz w:val="18"/>
                <w:szCs w:val="18"/>
              </w:rPr>
              <w:br/>
              <w:t>книжке</w:t>
            </w:r>
          </w:p>
        </w:tc>
        <w:tc>
          <w:tcPr>
            <w:tcW w:w="2340" w:type="dxa"/>
            <w:gridSpan w:val="3"/>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Дата</w:t>
            </w:r>
          </w:p>
        </w:tc>
        <w:tc>
          <w:tcPr>
            <w:tcW w:w="1440"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Замещаемая</w:t>
            </w:r>
            <w:r w:rsidRPr="00245CFC">
              <w:rPr>
                <w:rFonts w:ascii="Times New Roman" w:hAnsi="Times New Roman" w:cs="Times New Roman"/>
                <w:sz w:val="18"/>
                <w:szCs w:val="18"/>
              </w:rPr>
              <w:br/>
              <w:t>должность</w:t>
            </w:r>
          </w:p>
        </w:tc>
        <w:tc>
          <w:tcPr>
            <w:tcW w:w="1800" w:type="dxa"/>
            <w:vMerge w:val="restart"/>
            <w:tcBorders>
              <w:top w:val="single" w:sz="6" w:space="0" w:color="auto"/>
              <w:left w:val="single" w:sz="6" w:space="0" w:color="auto"/>
              <w:bottom w:val="nil"/>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Наименование</w:t>
            </w:r>
            <w:r w:rsidRPr="00245CFC">
              <w:rPr>
                <w:rFonts w:ascii="Times New Roman" w:hAnsi="Times New Roman" w:cs="Times New Roman"/>
                <w:sz w:val="18"/>
                <w:szCs w:val="18"/>
              </w:rPr>
              <w:br/>
              <w:t>организации</w:t>
            </w:r>
          </w:p>
        </w:tc>
        <w:tc>
          <w:tcPr>
            <w:tcW w:w="2160" w:type="dxa"/>
            <w:gridSpan w:val="3"/>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Стаж       </w:t>
            </w:r>
            <w:r w:rsidRPr="00245CFC">
              <w:rPr>
                <w:rFonts w:ascii="Times New Roman" w:hAnsi="Times New Roman" w:cs="Times New Roman"/>
                <w:sz w:val="18"/>
                <w:szCs w:val="18"/>
              </w:rPr>
              <w:br/>
              <w:t xml:space="preserve">муниципальной </w:t>
            </w:r>
            <w:r w:rsidRPr="00245CFC">
              <w:rPr>
                <w:rFonts w:ascii="Times New Roman" w:hAnsi="Times New Roman" w:cs="Times New Roman"/>
                <w:sz w:val="18"/>
                <w:szCs w:val="18"/>
              </w:rPr>
              <w:br/>
            </w:r>
            <w:r w:rsidR="00280EB4" w:rsidRPr="00245CFC">
              <w:rPr>
                <w:rFonts w:ascii="Times New Roman" w:hAnsi="Times New Roman" w:cs="Times New Roman"/>
                <w:sz w:val="18"/>
                <w:szCs w:val="18"/>
              </w:rPr>
              <w:t xml:space="preserve">службы,  </w:t>
            </w:r>
            <w:r w:rsidRPr="00245CFC">
              <w:rPr>
                <w:rFonts w:ascii="Times New Roman" w:hAnsi="Times New Roman" w:cs="Times New Roman"/>
                <w:sz w:val="18"/>
                <w:szCs w:val="18"/>
              </w:rPr>
              <w:t xml:space="preserve">  </w:t>
            </w:r>
            <w:r w:rsidRPr="00245CFC">
              <w:rPr>
                <w:rFonts w:ascii="Times New Roman" w:hAnsi="Times New Roman" w:cs="Times New Roman"/>
                <w:sz w:val="18"/>
                <w:szCs w:val="18"/>
              </w:rPr>
              <w:br/>
              <w:t xml:space="preserve">принимаемый для </w:t>
            </w:r>
            <w:r w:rsidRPr="00245CFC">
              <w:rPr>
                <w:rFonts w:ascii="Times New Roman" w:hAnsi="Times New Roman" w:cs="Times New Roman"/>
                <w:sz w:val="18"/>
                <w:szCs w:val="18"/>
              </w:rPr>
              <w:br/>
              <w:t xml:space="preserve">исчисления    </w:t>
            </w:r>
            <w:r w:rsidRPr="00245CFC">
              <w:rPr>
                <w:rFonts w:ascii="Times New Roman" w:hAnsi="Times New Roman" w:cs="Times New Roman"/>
                <w:sz w:val="18"/>
                <w:szCs w:val="18"/>
              </w:rPr>
              <w:br/>
              <w:t>размера пенсии за</w:t>
            </w:r>
            <w:r w:rsidRPr="00245CFC">
              <w:rPr>
                <w:rFonts w:ascii="Times New Roman" w:hAnsi="Times New Roman" w:cs="Times New Roman"/>
                <w:sz w:val="18"/>
                <w:szCs w:val="18"/>
              </w:rPr>
              <w:br/>
              <w:t>выслугу лет</w:t>
            </w:r>
          </w:p>
        </w:tc>
      </w:tr>
      <w:tr w:rsidR="00245CFC" w:rsidRPr="00245CFC" w:rsidTr="00121DE6">
        <w:trPr>
          <w:trHeight w:val="240"/>
          <w:jc w:val="center"/>
        </w:trPr>
        <w:tc>
          <w:tcPr>
            <w:tcW w:w="851"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p>
        </w:tc>
        <w:tc>
          <w:tcPr>
            <w:tcW w:w="1233"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год</w:t>
            </w: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месяц</w:t>
            </w: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число</w:t>
            </w:r>
          </w:p>
        </w:tc>
        <w:tc>
          <w:tcPr>
            <w:tcW w:w="1440"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p>
        </w:tc>
        <w:tc>
          <w:tcPr>
            <w:tcW w:w="1800" w:type="dxa"/>
            <w:vMerge/>
            <w:tcBorders>
              <w:top w:val="nil"/>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год</w:t>
            </w: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месяц</w:t>
            </w: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jc w:val="center"/>
              <w:rPr>
                <w:rFonts w:ascii="Times New Roman" w:hAnsi="Times New Roman" w:cs="Times New Roman"/>
                <w:sz w:val="18"/>
                <w:szCs w:val="18"/>
              </w:rPr>
            </w:pPr>
            <w:r w:rsidRPr="00245CFC">
              <w:rPr>
                <w:rFonts w:ascii="Times New Roman" w:hAnsi="Times New Roman" w:cs="Times New Roman"/>
                <w:sz w:val="18"/>
                <w:szCs w:val="18"/>
              </w:rPr>
              <w:t>дней</w:t>
            </w: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r w:rsidR="00245CFC" w:rsidRPr="00245CFC" w:rsidTr="00121DE6">
        <w:trPr>
          <w:trHeight w:val="240"/>
          <w:jc w:val="center"/>
        </w:trPr>
        <w:tc>
          <w:tcPr>
            <w:tcW w:w="851"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r w:rsidRPr="00245CFC">
              <w:rPr>
                <w:rFonts w:ascii="Times New Roman" w:hAnsi="Times New Roman" w:cs="Times New Roman"/>
                <w:sz w:val="18"/>
                <w:szCs w:val="18"/>
              </w:rPr>
              <w:t>Всего</w:t>
            </w:r>
          </w:p>
        </w:tc>
        <w:tc>
          <w:tcPr>
            <w:tcW w:w="1233"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4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18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54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90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245CFC" w:rsidRPr="00245CFC" w:rsidRDefault="00245CFC" w:rsidP="00121DE6">
            <w:pPr>
              <w:pStyle w:val="ConsPlusCell"/>
              <w:widowControl/>
              <w:rPr>
                <w:rFonts w:ascii="Times New Roman" w:hAnsi="Times New Roman" w:cs="Times New Roman"/>
                <w:sz w:val="18"/>
                <w:szCs w:val="18"/>
              </w:rPr>
            </w:pPr>
          </w:p>
        </w:tc>
      </w:tr>
    </w:tbl>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Глава администрации</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Мошковского сельсовета                        ____________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45CFC">
      <w:pPr>
        <w:pStyle w:val="ConsPlusNormal2"/>
        <w:rPr>
          <w:rFonts w:ascii="Times New Roman" w:hAnsi="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Специалист                                              ____________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Дата _________________________</w:t>
      </w:r>
    </w:p>
    <w:p w:rsidR="00245CFC" w:rsidRPr="00245CFC" w:rsidRDefault="00245CFC" w:rsidP="00245CFC">
      <w:pPr>
        <w:pStyle w:val="ConsPlusNormal2"/>
        <w:rPr>
          <w:rFonts w:ascii="Times New Roman" w:hAnsi="Times New Roman"/>
          <w:sz w:val="18"/>
          <w:szCs w:val="18"/>
        </w:rPr>
      </w:pPr>
    </w:p>
    <w:p w:rsidR="00245CFC" w:rsidRDefault="00245CFC" w:rsidP="00245CFC">
      <w:pPr>
        <w:pStyle w:val="ConsPlusNormal2"/>
        <w:rPr>
          <w:rFonts w:ascii="Times New Roman" w:hAnsi="Times New Roman"/>
          <w:sz w:val="18"/>
          <w:szCs w:val="18"/>
        </w:rPr>
      </w:pPr>
      <w:r w:rsidRPr="00245CFC">
        <w:rPr>
          <w:rFonts w:ascii="Times New Roman" w:hAnsi="Times New Roman"/>
          <w:sz w:val="18"/>
          <w:szCs w:val="18"/>
        </w:rPr>
        <w:t>М.П.</w:t>
      </w:r>
    </w:p>
    <w:p w:rsidR="00245CFC" w:rsidRDefault="00245CFC" w:rsidP="00245CFC">
      <w:pPr>
        <w:pStyle w:val="ConsPlusNormal2"/>
        <w:rPr>
          <w:rFonts w:ascii="Times New Roman" w:hAnsi="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4</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 Бековского района Пензенской области, ее назначения, исчисления и выплаты</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widowControl/>
        <w:jc w:val="right"/>
        <w:rPr>
          <w:rFonts w:ascii="Times New Roman" w:hAnsi="Times New Roman" w:cs="Times New Roman"/>
          <w:sz w:val="18"/>
          <w:szCs w:val="18"/>
        </w:rPr>
      </w:pPr>
      <w:r w:rsidRPr="00245CFC">
        <w:rPr>
          <w:rFonts w:ascii="Times New Roman" w:hAnsi="Times New Roman" w:cs="Times New Roman"/>
          <w:sz w:val="18"/>
          <w:szCs w:val="18"/>
        </w:rPr>
        <w:t xml:space="preserve">В администрацию Мошковского сельсовета </w:t>
      </w:r>
    </w:p>
    <w:p w:rsidR="00245CFC" w:rsidRPr="00245CFC" w:rsidRDefault="00245CFC" w:rsidP="00245CFC">
      <w:pPr>
        <w:pStyle w:val="ConsPlusNonformat"/>
        <w:widowControl/>
        <w:jc w:val="right"/>
        <w:rPr>
          <w:rFonts w:ascii="Times New Roman" w:hAnsi="Times New Roman" w:cs="Times New Roman"/>
          <w:sz w:val="18"/>
          <w:szCs w:val="18"/>
        </w:rPr>
      </w:pPr>
      <w:r w:rsidRPr="00245CFC">
        <w:rPr>
          <w:rFonts w:ascii="Times New Roman" w:hAnsi="Times New Roman" w:cs="Times New Roman"/>
          <w:sz w:val="18"/>
          <w:szCs w:val="18"/>
        </w:rPr>
        <w:t>Бековского района Пензенской области</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ПРЕДСТАВЛЕНИЕ</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О НАЗНАЧЕНИИ ПЕНСИИ ЗА ВЫСЛУГУ ЛЕТ</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jc w:val="both"/>
        <w:rPr>
          <w:rFonts w:ascii="Times New Roman" w:hAnsi="Times New Roman" w:cs="Times New Roman"/>
          <w:sz w:val="18"/>
          <w:szCs w:val="18"/>
        </w:rPr>
      </w:pPr>
      <w:r w:rsidRPr="00245CFC">
        <w:rPr>
          <w:rFonts w:ascii="Times New Roman" w:hAnsi="Times New Roman" w:cs="Times New Roman"/>
          <w:sz w:val="18"/>
          <w:szCs w:val="18"/>
        </w:rPr>
        <w:t xml:space="preserve">В соответствии с </w:t>
      </w:r>
      <w:r w:rsidRPr="00245CFC">
        <w:rPr>
          <w:rFonts w:ascii="Times New Roman" w:hAnsi="Times New Roman" w:cs="Times New Roman"/>
          <w:bCs/>
          <w:sz w:val="18"/>
          <w:szCs w:val="18"/>
        </w:rPr>
        <w:t xml:space="preserve">решением </w:t>
      </w:r>
      <w:r w:rsidRPr="00245CFC">
        <w:rPr>
          <w:rFonts w:ascii="Times New Roman" w:hAnsi="Times New Roman" w:cs="Times New Roman"/>
          <w:sz w:val="18"/>
          <w:szCs w:val="18"/>
        </w:rPr>
        <w:t>Комитета местного самоуправление Мошковского сельсовета</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Бековского района Пензенской области от 06.04.2015 № 64-12/</w:t>
      </w:r>
      <w:r w:rsidRPr="00245CFC">
        <w:rPr>
          <w:rFonts w:ascii="Times New Roman" w:hAnsi="Times New Roman" w:cs="Times New Roman"/>
          <w:sz w:val="18"/>
          <w:szCs w:val="18"/>
          <w:lang w:val="en-US"/>
        </w:rPr>
        <w:t>VI</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«Об утверждении Положения о пенсионном обеспечении за выслугу лет муниципальных служащих Мошковского сельсовета</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Бековского района Пензенской области» администрация Мошковского сельсовета</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Бековского района Пензенской области представляет к назначению пенсии за выслугу лет к трудовой пенсии по старости (инвалидности) ____________________________________________</w:t>
      </w:r>
      <w:r>
        <w:rPr>
          <w:rFonts w:ascii="Times New Roman" w:hAnsi="Times New Roman" w:cs="Times New Roman"/>
          <w:sz w:val="18"/>
          <w:szCs w:val="18"/>
        </w:rPr>
        <w:t>___________________________________________________________________</w:t>
      </w:r>
      <w:r w:rsidRPr="00245CFC">
        <w:rPr>
          <w:rFonts w:ascii="Times New Roman" w:hAnsi="Times New Roman" w:cs="Times New Roman"/>
          <w:sz w:val="18"/>
          <w:szCs w:val="18"/>
        </w:rPr>
        <w:t>,</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(фамилия, имя, отчество)</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замещавшего (шую) должность _______________________________________</w:t>
      </w:r>
      <w:r>
        <w:rPr>
          <w:rFonts w:ascii="Times New Roman" w:hAnsi="Times New Roman" w:cs="Times New Roman"/>
          <w:sz w:val="18"/>
          <w:szCs w:val="18"/>
        </w:rPr>
        <w:t>______________________________________________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__________________________________________________________________</w:t>
      </w:r>
      <w:r>
        <w:rPr>
          <w:rFonts w:ascii="Times New Roman" w:hAnsi="Times New Roman" w:cs="Times New Roman"/>
          <w:sz w:val="18"/>
          <w:szCs w:val="18"/>
        </w:rPr>
        <w:t>______________________________________________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(наименование должности муниципальной службы, должности, приравненной к должности муниципальной службы)</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Стаж муниципальной службы составляет __________ лет.</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Среднемесячный заработок для исчисления пенсии за выслугу  лет  за период с ___________ по _________ составляет ______ руб. ___ коп.</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lastRenderedPageBreak/>
        <w:t>Размер должностного оклада составляет ___________ руб.</w:t>
      </w:r>
    </w:p>
    <w:p w:rsidR="00245CFC" w:rsidRPr="00245CFC" w:rsidRDefault="00245CFC" w:rsidP="00245CFC">
      <w:pPr>
        <w:autoSpaceDE w:val="0"/>
        <w:autoSpaceDN w:val="0"/>
        <w:adjustRightInd w:val="0"/>
        <w:jc w:val="both"/>
        <w:rPr>
          <w:sz w:val="18"/>
          <w:szCs w:val="18"/>
        </w:rPr>
      </w:pPr>
      <w:r w:rsidRPr="00245CFC">
        <w:rPr>
          <w:sz w:val="18"/>
          <w:szCs w:val="18"/>
        </w:rPr>
        <w:t>Общая сумма пенсии за выслугу лет, страховой части трудовой пенсии по старости (трудовой пенсии по инвалидности) составляет _____________%.</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Уволен(а) с муниципальной службы по основанию: ________________</w:t>
      </w:r>
    </w:p>
    <w:p w:rsidR="00245CFC" w:rsidRPr="00245CFC" w:rsidRDefault="00245CFC" w:rsidP="00245CFC">
      <w:pPr>
        <w:autoSpaceDE w:val="0"/>
        <w:autoSpaceDN w:val="0"/>
        <w:adjustRightInd w:val="0"/>
        <w:jc w:val="both"/>
        <w:rPr>
          <w:sz w:val="18"/>
          <w:szCs w:val="18"/>
        </w:rPr>
      </w:pPr>
      <w:r w:rsidRPr="00245CFC">
        <w:rPr>
          <w:sz w:val="18"/>
          <w:szCs w:val="18"/>
        </w:rPr>
        <w:t>К представлению прилагается личное дело заявителя на _________ листах.</w:t>
      </w:r>
    </w:p>
    <w:p w:rsidR="00245CFC" w:rsidRPr="00245CFC" w:rsidRDefault="00245CFC" w:rsidP="00245CFC">
      <w:pPr>
        <w:autoSpaceDE w:val="0"/>
        <w:autoSpaceDN w:val="0"/>
        <w:adjustRightInd w:val="0"/>
        <w:ind w:firstLine="720"/>
        <w:jc w:val="both"/>
        <w:rPr>
          <w:sz w:val="18"/>
          <w:szCs w:val="18"/>
        </w:rPr>
      </w:pP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cs="Times New Roman"/>
          <w:sz w:val="18"/>
          <w:szCs w:val="18"/>
        </w:rPr>
        <w:t>Председатель комиссии</w:t>
      </w:r>
      <w:r w:rsidRPr="00245CFC">
        <w:rPr>
          <w:rFonts w:ascii="Times New Roman" w:hAnsi="Times New Roman"/>
          <w:sz w:val="18"/>
          <w:szCs w:val="18"/>
        </w:rPr>
        <w:t xml:space="preserve"> при администрации</w:t>
      </w: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cs="Times New Roman"/>
          <w:sz w:val="18"/>
          <w:szCs w:val="18"/>
        </w:rPr>
        <w:t>Мошковского</w:t>
      </w:r>
      <w:r w:rsidRPr="00245CFC">
        <w:rPr>
          <w:rFonts w:ascii="Times New Roman" w:hAnsi="Times New Roman"/>
          <w:bCs/>
          <w:sz w:val="18"/>
          <w:szCs w:val="18"/>
        </w:rPr>
        <w:t xml:space="preserve"> сельсовета </w:t>
      </w:r>
      <w:r w:rsidRPr="00245CFC">
        <w:rPr>
          <w:rFonts w:ascii="Times New Roman" w:hAnsi="Times New Roman"/>
          <w:sz w:val="18"/>
          <w:szCs w:val="18"/>
        </w:rPr>
        <w:t xml:space="preserve">Бековского района </w:t>
      </w: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sz w:val="18"/>
          <w:szCs w:val="18"/>
        </w:rPr>
        <w:t xml:space="preserve">Пензенской области по назначению, исчислению </w:t>
      </w: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sz w:val="18"/>
          <w:szCs w:val="18"/>
        </w:rPr>
        <w:t xml:space="preserve">и выплате пенсии за выслугу лет муниципальным </w:t>
      </w: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sz w:val="18"/>
          <w:szCs w:val="18"/>
        </w:rPr>
        <w:t xml:space="preserve">служащим и лицам, замещавшим муниципальные </w:t>
      </w:r>
    </w:p>
    <w:p w:rsidR="00245CFC" w:rsidRPr="00245CFC" w:rsidRDefault="00245CFC" w:rsidP="00245CFC">
      <w:pPr>
        <w:pStyle w:val="ConsPlusNonformat"/>
        <w:widowControl/>
        <w:rPr>
          <w:rFonts w:ascii="Times New Roman" w:hAnsi="Times New Roman"/>
          <w:sz w:val="18"/>
          <w:szCs w:val="18"/>
        </w:rPr>
      </w:pPr>
      <w:r w:rsidRPr="00245CFC">
        <w:rPr>
          <w:rFonts w:ascii="Times New Roman" w:hAnsi="Times New Roman"/>
          <w:sz w:val="18"/>
          <w:szCs w:val="18"/>
        </w:rPr>
        <w:t xml:space="preserve">должности </w:t>
      </w:r>
      <w:r w:rsidRPr="00245CFC">
        <w:rPr>
          <w:rFonts w:ascii="Times New Roman" w:hAnsi="Times New Roman" w:cs="Times New Roman"/>
          <w:sz w:val="18"/>
          <w:szCs w:val="18"/>
        </w:rPr>
        <w:t>Мошковского</w:t>
      </w:r>
      <w:r w:rsidRPr="00245CFC">
        <w:rPr>
          <w:rFonts w:ascii="Times New Roman" w:hAnsi="Times New Roman"/>
          <w:bCs/>
          <w:sz w:val="18"/>
          <w:szCs w:val="18"/>
        </w:rPr>
        <w:t xml:space="preserve"> сельсовета </w:t>
      </w:r>
      <w:r w:rsidRPr="00245CFC">
        <w:rPr>
          <w:rFonts w:ascii="Times New Roman" w:hAnsi="Times New Roman"/>
          <w:sz w:val="18"/>
          <w:szCs w:val="18"/>
        </w:rPr>
        <w:t xml:space="preserve">Бековского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sz w:val="18"/>
          <w:szCs w:val="18"/>
        </w:rPr>
        <w:t>района Пензенской области</w:t>
      </w:r>
      <w:r w:rsidRPr="00245CFC">
        <w:rPr>
          <w:rFonts w:ascii="Times New Roman" w:hAnsi="Times New Roman" w:cs="Times New Roman"/>
          <w:sz w:val="18"/>
          <w:szCs w:val="18"/>
        </w:rPr>
        <w:t xml:space="preserve">                      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Дата _______________________</w:t>
      </w:r>
    </w:p>
    <w:p w:rsidR="00245CFC" w:rsidRPr="00245CFC" w:rsidRDefault="00245CFC" w:rsidP="00245CFC">
      <w:pPr>
        <w:pStyle w:val="ConsPlusNormal2"/>
        <w:jc w:val="center"/>
        <w:rPr>
          <w:rFonts w:ascii="Times New Roman" w:hAnsi="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5</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r w:rsidRPr="00245CFC">
        <w:rPr>
          <w:rFonts w:ascii="Times New Roman" w:hAnsi="Times New Roman"/>
          <w:b/>
          <w:sz w:val="18"/>
          <w:szCs w:val="18"/>
        </w:rPr>
        <w:t xml:space="preserve"> </w:t>
      </w: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nformat"/>
        <w:widowControl/>
        <w:jc w:val="both"/>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АДМИНИСТРАЦИЯ МОШКОВСКОГО СЕЛЬСОВЕТА</w:t>
      </w: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БЕКОВСКОГО РАЙОНА ПЕНЗЕНСКОЙ ОБЛАСТИ</w:t>
      </w:r>
    </w:p>
    <w:p w:rsidR="00245CFC" w:rsidRPr="00245CFC" w:rsidRDefault="00245CFC" w:rsidP="00245CFC">
      <w:pPr>
        <w:pStyle w:val="ConsPlusNonformat"/>
        <w:widowControl/>
        <w:rPr>
          <w:rFonts w:ascii="Times New Roman" w:hAnsi="Times New Roman" w:cs="Times New Roman"/>
          <w:b/>
          <w:sz w:val="18"/>
          <w:szCs w:val="18"/>
        </w:rPr>
      </w:pP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ПОСТАНОВЛЕНИЕ</w:t>
      </w:r>
    </w:p>
    <w:p w:rsidR="00245CFC" w:rsidRPr="00245CFC" w:rsidRDefault="00245CFC" w:rsidP="00245CFC">
      <w:pPr>
        <w:pStyle w:val="ConsPlusNonformat"/>
        <w:widowControl/>
        <w:jc w:val="center"/>
        <w:rPr>
          <w:rFonts w:ascii="Times New Roman" w:hAnsi="Times New Roman" w:cs="Times New Roman"/>
          <w:b/>
          <w:sz w:val="18"/>
          <w:szCs w:val="18"/>
        </w:rPr>
      </w:pP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 от _____________ № ___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 xml:space="preserve">с. Мошки </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 xml:space="preserve">О приостановлении (возобновлении, прекращении) выплаты пенсии за выслугу лет </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В соответствии с ______________________________________________</w:t>
      </w:r>
      <w:r>
        <w:rPr>
          <w:rFonts w:ascii="Times New Roman" w:hAnsi="Times New Roman" w:cs="Times New Roman"/>
          <w:sz w:val="18"/>
          <w:szCs w:val="18"/>
        </w:rPr>
        <w:t>____________________________________________________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(основание для приостановления, возобновления и прекращения пенсии за выслугу лет)</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приостановить (возобновить, прекратить) с _____________________</w:t>
      </w:r>
      <w:r>
        <w:rPr>
          <w:rFonts w:ascii="Times New Roman" w:hAnsi="Times New Roman" w:cs="Times New Roman"/>
          <w:sz w:val="18"/>
          <w:szCs w:val="18"/>
        </w:rPr>
        <w:t>______________________________________________</w:t>
      </w:r>
      <w:r w:rsidRPr="00245CFC">
        <w:rPr>
          <w:rFonts w:ascii="Times New Roman" w:hAnsi="Times New Roman" w:cs="Times New Roman"/>
          <w:sz w:val="18"/>
          <w:szCs w:val="18"/>
        </w:rPr>
        <w:t xml:space="preserve"> выплату  </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 xml:space="preserve">                                                                                                                                 (число, месяц, год)</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пенсии за выслугу лет  ______________________________________________</w:t>
      </w:r>
      <w:r>
        <w:rPr>
          <w:rFonts w:ascii="Times New Roman" w:hAnsi="Times New Roman" w:cs="Times New Roman"/>
          <w:sz w:val="18"/>
          <w:szCs w:val="18"/>
        </w:rPr>
        <w:t>_______________________________________________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(фамилия, имя, отчество)</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Глава администрации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Мошковского сельсовета                        ___________  ____________________ </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80EB4">
      <w:pPr>
        <w:pStyle w:val="ConsPlusNonformat"/>
        <w:widowControl/>
        <w:rPr>
          <w:rFonts w:ascii="Times New Roman" w:hAnsi="Times New Roman"/>
          <w:i/>
          <w:sz w:val="18"/>
          <w:szCs w:val="18"/>
        </w:rPr>
      </w:pPr>
      <w:r w:rsidRPr="00245CFC">
        <w:rPr>
          <w:rFonts w:ascii="Times New Roman" w:hAnsi="Times New Roman" w:cs="Times New Roman"/>
          <w:sz w:val="18"/>
          <w:szCs w:val="18"/>
        </w:rPr>
        <w:t xml:space="preserve">        </w:t>
      </w: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6</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r w:rsidRPr="00245CFC">
        <w:rPr>
          <w:rFonts w:ascii="Times New Roman" w:hAnsi="Times New Roman"/>
          <w:b/>
          <w:sz w:val="18"/>
          <w:szCs w:val="18"/>
        </w:rPr>
        <w:t xml:space="preserve"> </w:t>
      </w: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nformat"/>
        <w:widowControl/>
        <w:jc w:val="right"/>
        <w:rPr>
          <w:rFonts w:ascii="Times New Roman" w:hAnsi="Times New Roman" w:cs="Times New Roman"/>
          <w:sz w:val="18"/>
          <w:szCs w:val="18"/>
        </w:rPr>
      </w:pPr>
      <w:r w:rsidRPr="00245CFC">
        <w:rPr>
          <w:rFonts w:ascii="Times New Roman" w:hAnsi="Times New Roman" w:cs="Times New Roman"/>
          <w:sz w:val="18"/>
          <w:szCs w:val="18"/>
        </w:rPr>
        <w:t xml:space="preserve">                                                 </w:t>
      </w: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АДМИНИСТРАЦИЯ МОШКОВСКОГО СЕЛЬСОВЕТА</w:t>
      </w: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БЕКОВСКОГО РАЙОНА ПЕНЗЕНСКОЙ ОБЛАСТИ</w:t>
      </w:r>
    </w:p>
    <w:p w:rsidR="00245CFC" w:rsidRPr="00245CFC" w:rsidRDefault="00245CFC" w:rsidP="00245CFC">
      <w:pPr>
        <w:pStyle w:val="ConsPlusNonformat"/>
        <w:widowControl/>
        <w:rPr>
          <w:rFonts w:ascii="Times New Roman" w:hAnsi="Times New Roman" w:cs="Times New Roman"/>
          <w:b/>
          <w:sz w:val="18"/>
          <w:szCs w:val="18"/>
        </w:rPr>
      </w:pP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ПОСТАНОВЛЕНИЕ</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от _______________ № ________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с. Мошки</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b/>
          <w:sz w:val="18"/>
          <w:szCs w:val="18"/>
        </w:rPr>
      </w:pPr>
      <w:r w:rsidRPr="00245CFC">
        <w:rPr>
          <w:rFonts w:ascii="Times New Roman" w:hAnsi="Times New Roman" w:cs="Times New Roman"/>
          <w:b/>
          <w:sz w:val="18"/>
          <w:szCs w:val="18"/>
        </w:rPr>
        <w:t>О назначении пенсии за выслугу лет</w:t>
      </w:r>
    </w:p>
    <w:p w:rsidR="00245CFC" w:rsidRPr="00245CFC" w:rsidRDefault="00245CFC" w:rsidP="00245CFC">
      <w:pPr>
        <w:autoSpaceDE w:val="0"/>
        <w:autoSpaceDN w:val="0"/>
        <w:adjustRightInd w:val="0"/>
        <w:jc w:val="both"/>
        <w:outlineLvl w:val="1"/>
        <w:rPr>
          <w:sz w:val="18"/>
          <w:szCs w:val="18"/>
        </w:rPr>
      </w:pPr>
      <w:r w:rsidRPr="00245CFC">
        <w:rPr>
          <w:sz w:val="18"/>
          <w:szCs w:val="18"/>
        </w:rPr>
        <w:t xml:space="preserve">В соответствии с </w:t>
      </w:r>
      <w:r w:rsidRPr="00245CFC">
        <w:rPr>
          <w:bCs/>
          <w:sz w:val="18"/>
          <w:szCs w:val="18"/>
        </w:rPr>
        <w:t xml:space="preserve">решением </w:t>
      </w:r>
      <w:r w:rsidRPr="00245CFC">
        <w:rPr>
          <w:sz w:val="18"/>
          <w:szCs w:val="18"/>
        </w:rPr>
        <w:t>Комитета местного самоуправление Мошковского сельсовета</w:t>
      </w:r>
      <w:r w:rsidRPr="00245CFC">
        <w:rPr>
          <w:b/>
          <w:sz w:val="18"/>
          <w:szCs w:val="18"/>
        </w:rPr>
        <w:t xml:space="preserve"> </w:t>
      </w:r>
      <w:r w:rsidRPr="00245CFC">
        <w:rPr>
          <w:sz w:val="18"/>
          <w:szCs w:val="18"/>
        </w:rPr>
        <w:t>Бековского района Пензенской области 06.04.2015 № 64-12/</w:t>
      </w:r>
      <w:r w:rsidRPr="00245CFC">
        <w:rPr>
          <w:sz w:val="18"/>
          <w:szCs w:val="18"/>
          <w:lang w:val="en-US"/>
        </w:rPr>
        <w:t>VI</w:t>
      </w:r>
      <w:r w:rsidRPr="00245CFC">
        <w:rPr>
          <w:b/>
          <w:sz w:val="18"/>
          <w:szCs w:val="18"/>
        </w:rPr>
        <w:t xml:space="preserve"> </w:t>
      </w:r>
      <w:r w:rsidRPr="00245CFC">
        <w:rPr>
          <w:sz w:val="18"/>
          <w:szCs w:val="18"/>
        </w:rPr>
        <w:t>«Об утверждении Положения о пенсионном обеспечении за выслугу лет муниципальных служащих Мошковского сельсовета</w:t>
      </w:r>
      <w:r w:rsidRPr="00245CFC">
        <w:rPr>
          <w:b/>
          <w:sz w:val="18"/>
          <w:szCs w:val="18"/>
        </w:rPr>
        <w:t xml:space="preserve"> </w:t>
      </w:r>
      <w:r w:rsidRPr="00245CFC">
        <w:rPr>
          <w:sz w:val="18"/>
          <w:szCs w:val="18"/>
        </w:rPr>
        <w:t>Бековского района Пензенской области» (с последующими изменениями),  на основании протокола от _____________ № ___ заседания комиссии при администрации Мошковского сельсовета</w:t>
      </w:r>
      <w:r w:rsidRPr="00245CFC">
        <w:rPr>
          <w:b/>
          <w:sz w:val="18"/>
          <w:szCs w:val="18"/>
        </w:rPr>
        <w:t xml:space="preserve"> </w:t>
      </w:r>
      <w:r w:rsidRPr="00245CFC">
        <w:rPr>
          <w:sz w:val="18"/>
          <w:szCs w:val="18"/>
        </w:rPr>
        <w:t>Бековского района Пензенской области по назначению, исчислению и выплате пенсии за выслугу лет муниципальным служащим и лицам, замещавшим муниципальные должности Мошковского сельсовета</w:t>
      </w:r>
      <w:r w:rsidRPr="00245CFC">
        <w:rPr>
          <w:b/>
          <w:sz w:val="18"/>
          <w:szCs w:val="18"/>
        </w:rPr>
        <w:t xml:space="preserve"> </w:t>
      </w:r>
      <w:r w:rsidRPr="00245CFC">
        <w:rPr>
          <w:sz w:val="18"/>
          <w:szCs w:val="18"/>
        </w:rPr>
        <w:t>Бековского района Пензенской области,</w:t>
      </w:r>
    </w:p>
    <w:p w:rsidR="00245CFC" w:rsidRPr="00245CFC" w:rsidRDefault="00245CFC" w:rsidP="00245CFC">
      <w:pPr>
        <w:autoSpaceDE w:val="0"/>
        <w:autoSpaceDN w:val="0"/>
        <w:adjustRightInd w:val="0"/>
        <w:jc w:val="center"/>
        <w:outlineLvl w:val="1"/>
        <w:rPr>
          <w:sz w:val="18"/>
          <w:szCs w:val="18"/>
        </w:rPr>
      </w:pPr>
      <w:r w:rsidRPr="00245CFC">
        <w:rPr>
          <w:sz w:val="18"/>
          <w:szCs w:val="18"/>
        </w:rPr>
        <w:t>администрация Мошковского сельсовета</w:t>
      </w:r>
      <w:r w:rsidRPr="00245CFC">
        <w:rPr>
          <w:b/>
          <w:sz w:val="18"/>
          <w:szCs w:val="18"/>
        </w:rPr>
        <w:t xml:space="preserve"> постановляет:</w:t>
      </w:r>
    </w:p>
    <w:p w:rsidR="00245CFC" w:rsidRPr="00245CFC" w:rsidRDefault="00245CFC" w:rsidP="00245CFC">
      <w:pPr>
        <w:pStyle w:val="ConsPlusNonformat"/>
        <w:jc w:val="both"/>
        <w:rPr>
          <w:rFonts w:ascii="Times New Roman" w:hAnsi="Times New Roman" w:cs="Times New Roman"/>
          <w:sz w:val="18"/>
          <w:szCs w:val="18"/>
        </w:rPr>
      </w:pPr>
      <w:r w:rsidRPr="00245CFC">
        <w:rPr>
          <w:rFonts w:ascii="Times New Roman" w:hAnsi="Times New Roman" w:cs="Times New Roman"/>
          <w:sz w:val="18"/>
          <w:szCs w:val="18"/>
        </w:rPr>
        <w:t xml:space="preserve">1. Назначить ____________________________, «___»_________19 __                    </w:t>
      </w:r>
    </w:p>
    <w:p w:rsidR="00245CFC" w:rsidRPr="00245CFC" w:rsidRDefault="00245CFC" w:rsidP="00245CFC">
      <w:pPr>
        <w:pStyle w:val="ConsPlusNonformat"/>
        <w:ind w:firstLine="720"/>
        <w:jc w:val="center"/>
        <w:rPr>
          <w:rFonts w:ascii="Times New Roman" w:hAnsi="Times New Roman" w:cs="Times New Roman"/>
          <w:sz w:val="18"/>
          <w:szCs w:val="18"/>
        </w:rPr>
      </w:pPr>
      <w:r w:rsidRPr="00245CFC">
        <w:rPr>
          <w:rFonts w:ascii="Times New Roman" w:hAnsi="Times New Roman" w:cs="Times New Roman"/>
          <w:sz w:val="18"/>
          <w:szCs w:val="18"/>
        </w:rPr>
        <w:t>(фамилия, имя, отчество)</w:t>
      </w:r>
    </w:p>
    <w:p w:rsidR="00245CFC" w:rsidRPr="00245CFC" w:rsidRDefault="00245CFC" w:rsidP="00245CFC">
      <w:pPr>
        <w:autoSpaceDE w:val="0"/>
        <w:autoSpaceDN w:val="0"/>
        <w:adjustRightInd w:val="0"/>
        <w:jc w:val="both"/>
        <w:rPr>
          <w:sz w:val="18"/>
          <w:szCs w:val="18"/>
        </w:rPr>
      </w:pPr>
      <w:r w:rsidRPr="00245CFC">
        <w:rPr>
          <w:sz w:val="18"/>
          <w:szCs w:val="18"/>
        </w:rPr>
        <w:t>года рождения, замещавшему(ей) должность ______________________________________________________________</w:t>
      </w:r>
      <w:r>
        <w:rPr>
          <w:sz w:val="18"/>
          <w:szCs w:val="18"/>
        </w:rPr>
        <w:t>____________</w:t>
      </w:r>
      <w:r w:rsidRPr="00245CFC">
        <w:rPr>
          <w:sz w:val="18"/>
          <w:szCs w:val="18"/>
        </w:rPr>
        <w:t>,</w:t>
      </w:r>
    </w:p>
    <w:p w:rsidR="00245CFC" w:rsidRPr="00245CFC" w:rsidRDefault="00245CFC" w:rsidP="00245CFC">
      <w:pPr>
        <w:autoSpaceDE w:val="0"/>
        <w:autoSpaceDN w:val="0"/>
        <w:adjustRightInd w:val="0"/>
        <w:jc w:val="both"/>
        <w:rPr>
          <w:sz w:val="18"/>
          <w:szCs w:val="18"/>
        </w:rPr>
      </w:pPr>
      <w:r w:rsidRPr="00245CFC">
        <w:rPr>
          <w:sz w:val="18"/>
          <w:szCs w:val="18"/>
        </w:rPr>
        <w:t>имеющему(ей) стаж   муниципальной службы _____ лет (года), пенсию за выслугу лет с «___»_______________ 20___ года.</w:t>
      </w:r>
    </w:p>
    <w:p w:rsidR="00245CFC" w:rsidRPr="00245CFC" w:rsidRDefault="00245CFC" w:rsidP="00245CFC">
      <w:pPr>
        <w:autoSpaceDE w:val="0"/>
        <w:autoSpaceDN w:val="0"/>
        <w:adjustRightInd w:val="0"/>
        <w:jc w:val="both"/>
        <w:rPr>
          <w:sz w:val="18"/>
          <w:szCs w:val="18"/>
        </w:rPr>
      </w:pPr>
      <w:r w:rsidRPr="00245CFC">
        <w:rPr>
          <w:sz w:val="18"/>
          <w:szCs w:val="18"/>
        </w:rPr>
        <w:t xml:space="preserve">Исчисление размера пенсии осуществлять исходя из того, чтобы общий размер пенсии за выслугу лет, страховой части трудовой пенсии  по старости (трудовой пенсии по инвалидности) составлял __________ руб. с учетом положений пункта 6.3 раздела 6 </w:t>
      </w:r>
      <w:r w:rsidRPr="00245CFC">
        <w:rPr>
          <w:bCs/>
          <w:sz w:val="18"/>
          <w:szCs w:val="18"/>
        </w:rPr>
        <w:t xml:space="preserve">Положения о порядке предоставления права на пенсию за выслугу лет муниципальным служащим </w:t>
      </w:r>
      <w:r w:rsidRPr="00245CFC">
        <w:rPr>
          <w:sz w:val="18"/>
          <w:szCs w:val="18"/>
        </w:rPr>
        <w:t>Мошковского</w:t>
      </w:r>
      <w:r w:rsidRPr="00245CFC">
        <w:rPr>
          <w:bCs/>
          <w:sz w:val="18"/>
          <w:szCs w:val="18"/>
        </w:rPr>
        <w:t xml:space="preserve"> сельсовета Бековского района Пензенской области, утвержденного решением </w:t>
      </w:r>
      <w:r w:rsidRPr="00245CFC">
        <w:rPr>
          <w:sz w:val="18"/>
          <w:szCs w:val="18"/>
        </w:rPr>
        <w:t>Комитета местного самоуправление Мошковского сельсовета</w:t>
      </w:r>
      <w:r w:rsidRPr="00245CFC">
        <w:rPr>
          <w:b/>
          <w:sz w:val="18"/>
          <w:szCs w:val="18"/>
        </w:rPr>
        <w:t xml:space="preserve"> </w:t>
      </w:r>
      <w:r w:rsidRPr="00245CFC">
        <w:rPr>
          <w:sz w:val="18"/>
          <w:szCs w:val="18"/>
        </w:rPr>
        <w:t>Бековского района Пензенской области 06.04.2015 № 64-12/</w:t>
      </w:r>
      <w:r w:rsidRPr="00245CFC">
        <w:rPr>
          <w:sz w:val="18"/>
          <w:szCs w:val="18"/>
          <w:lang w:val="en-US"/>
        </w:rPr>
        <w:t>VI</w:t>
      </w:r>
      <w:r w:rsidRPr="00245CFC">
        <w:rPr>
          <w:b/>
          <w:sz w:val="18"/>
          <w:szCs w:val="18"/>
        </w:rPr>
        <w:t xml:space="preserve"> </w:t>
      </w:r>
      <w:r w:rsidRPr="00245CFC">
        <w:rPr>
          <w:sz w:val="18"/>
          <w:szCs w:val="18"/>
        </w:rPr>
        <w:t>«Об утверждении Положения о пенсионном обеспечении за выслугу лет муниципальных служащих Мошковского сельсовета</w:t>
      </w:r>
      <w:r w:rsidRPr="00245CFC">
        <w:rPr>
          <w:b/>
          <w:sz w:val="18"/>
          <w:szCs w:val="18"/>
        </w:rPr>
        <w:t xml:space="preserve"> </w:t>
      </w:r>
      <w:r w:rsidRPr="00245CFC">
        <w:rPr>
          <w:sz w:val="18"/>
          <w:szCs w:val="18"/>
        </w:rPr>
        <w:t>Бековского района Пензенской области»».</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2. Контроль за исполнением настоящего постановления возложить на главу администрации Мошковского сельсовета 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Глава администрации </w:t>
      </w: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lastRenderedPageBreak/>
        <w:t>Мошковского сельсовета           _____________       _______________________</w:t>
      </w:r>
    </w:p>
    <w:p w:rsidR="00245CFC" w:rsidRPr="00245CFC" w:rsidRDefault="00245CFC" w:rsidP="00245CFC">
      <w:pPr>
        <w:pStyle w:val="ConsPlusNonformat"/>
        <w:widowControl/>
        <w:tabs>
          <w:tab w:val="left" w:pos="7545"/>
        </w:tabs>
        <w:rPr>
          <w:rFonts w:ascii="Times New Roman" w:hAnsi="Times New Roman"/>
          <w:sz w:val="18"/>
          <w:szCs w:val="18"/>
        </w:rPr>
      </w:pPr>
      <w:r w:rsidRPr="00245CFC">
        <w:rPr>
          <w:rFonts w:ascii="Times New Roman" w:hAnsi="Times New Roman" w:cs="Times New Roman"/>
          <w:sz w:val="18"/>
          <w:szCs w:val="18"/>
        </w:rPr>
        <w:t xml:space="preserve">                                                                                                   (подпись)                                          (инициалы, фамилия)</w:t>
      </w:r>
    </w:p>
    <w:p w:rsidR="00245CFC" w:rsidRPr="00245CFC" w:rsidRDefault="00245CFC" w:rsidP="00245CFC">
      <w:pPr>
        <w:pStyle w:val="ConsPlusNormal2"/>
        <w:jc w:val="right"/>
        <w:rPr>
          <w:rFonts w:ascii="Times New Roman" w:hAnsi="Times New Roman"/>
          <w:sz w:val="18"/>
          <w:szCs w:val="18"/>
        </w:rPr>
      </w:pPr>
    </w:p>
    <w:p w:rsidR="00245CFC" w:rsidRPr="00245CFC" w:rsidRDefault="00245CFC" w:rsidP="00245CFC">
      <w:pPr>
        <w:pStyle w:val="ConsPlusNormal2"/>
        <w:jc w:val="center"/>
        <w:rPr>
          <w:rFonts w:ascii="Times New Roman" w:hAnsi="Times New Roman"/>
          <w:sz w:val="18"/>
          <w:szCs w:val="18"/>
        </w:rPr>
      </w:pPr>
      <w:r w:rsidRPr="00245CFC">
        <w:rPr>
          <w:rFonts w:ascii="Times New Roman" w:hAnsi="Times New Roman"/>
          <w:sz w:val="18"/>
          <w:szCs w:val="18"/>
        </w:rPr>
        <w:t>Приложение 7</w:t>
      </w:r>
      <w:r>
        <w:rPr>
          <w:rFonts w:ascii="Times New Roman" w:hAnsi="Times New Roman"/>
          <w:sz w:val="18"/>
          <w:szCs w:val="18"/>
        </w:rPr>
        <w:t xml:space="preserve"> </w:t>
      </w:r>
      <w:r w:rsidRPr="00245CFC">
        <w:rPr>
          <w:rFonts w:ascii="Times New Roman" w:hAnsi="Times New Roman"/>
          <w:sz w:val="18"/>
          <w:szCs w:val="18"/>
        </w:rPr>
        <w:t>к Правилам обращения за пенсией за выслугу лет муниципальных служащих Мошковского сельсовета</w:t>
      </w:r>
      <w:r w:rsidRPr="00245CFC">
        <w:rPr>
          <w:rFonts w:ascii="Times New Roman" w:hAnsi="Times New Roman"/>
          <w:b/>
          <w:sz w:val="18"/>
          <w:szCs w:val="18"/>
        </w:rPr>
        <w:t xml:space="preserve"> </w:t>
      </w:r>
      <w:r w:rsidRPr="00245CFC">
        <w:rPr>
          <w:rFonts w:ascii="Times New Roman" w:hAnsi="Times New Roman"/>
          <w:sz w:val="18"/>
          <w:szCs w:val="18"/>
        </w:rPr>
        <w:t>Бековского района Пензенской области, ее назначения, исчисления и выплаты</w:t>
      </w:r>
    </w:p>
    <w:p w:rsidR="00245CFC" w:rsidRPr="00245CFC" w:rsidRDefault="00245CFC" w:rsidP="00245CFC">
      <w:pPr>
        <w:pStyle w:val="ConsPlusNonformat"/>
        <w:widowControl/>
        <w:jc w:val="both"/>
        <w:rPr>
          <w:rFonts w:ascii="Times New Roman" w:hAnsi="Times New Roman" w:cs="Times New Roman"/>
          <w:sz w:val="18"/>
          <w:szCs w:val="18"/>
        </w:rPr>
      </w:pPr>
    </w:p>
    <w:p w:rsidR="00245CFC" w:rsidRPr="00245CFC" w:rsidRDefault="00245CFC" w:rsidP="00245CFC">
      <w:pPr>
        <w:pStyle w:val="ConsPlusNonformat"/>
        <w:widowControl/>
        <w:ind w:left="4678"/>
        <w:jc w:val="both"/>
        <w:rPr>
          <w:rFonts w:ascii="Times New Roman" w:hAnsi="Times New Roman" w:cs="Times New Roman"/>
          <w:sz w:val="18"/>
          <w:szCs w:val="18"/>
        </w:rPr>
      </w:pPr>
      <w:r w:rsidRPr="00245CFC">
        <w:rPr>
          <w:rFonts w:ascii="Times New Roman" w:hAnsi="Times New Roman" w:cs="Times New Roman"/>
          <w:sz w:val="18"/>
          <w:szCs w:val="18"/>
        </w:rPr>
        <w:t xml:space="preserve">В администрацию Мошковского сельсовета Бековского района Пензенской области </w:t>
      </w:r>
    </w:p>
    <w:p w:rsidR="00245CFC" w:rsidRPr="00245CFC" w:rsidRDefault="00245CFC" w:rsidP="00245CFC">
      <w:pPr>
        <w:pStyle w:val="ConsPlusNonformat"/>
        <w:widowControl/>
        <w:ind w:left="4678"/>
        <w:jc w:val="both"/>
        <w:rPr>
          <w:rFonts w:ascii="Times New Roman" w:hAnsi="Times New Roman" w:cs="Times New Roman"/>
          <w:sz w:val="18"/>
          <w:szCs w:val="18"/>
        </w:rPr>
      </w:pPr>
      <w:r w:rsidRPr="00245CFC">
        <w:rPr>
          <w:rFonts w:ascii="Times New Roman" w:hAnsi="Times New Roman" w:cs="Times New Roman"/>
          <w:sz w:val="18"/>
          <w:szCs w:val="18"/>
        </w:rPr>
        <w:t>от ______________________________</w:t>
      </w:r>
    </w:p>
    <w:p w:rsidR="00245CFC" w:rsidRPr="00245CFC" w:rsidRDefault="00245CFC" w:rsidP="00245CFC">
      <w:pPr>
        <w:pStyle w:val="ConsPlusNonformat"/>
        <w:widowControl/>
        <w:ind w:left="4678"/>
        <w:jc w:val="both"/>
        <w:rPr>
          <w:rFonts w:ascii="Times New Roman" w:hAnsi="Times New Roman" w:cs="Times New Roman"/>
          <w:sz w:val="18"/>
          <w:szCs w:val="18"/>
        </w:rPr>
      </w:pPr>
      <w:r w:rsidRPr="00245CFC">
        <w:rPr>
          <w:rFonts w:ascii="Times New Roman" w:hAnsi="Times New Roman" w:cs="Times New Roman"/>
          <w:sz w:val="18"/>
          <w:szCs w:val="18"/>
        </w:rPr>
        <w:t xml:space="preserve">                        (фамилия, имя, отчество заявителя)</w:t>
      </w:r>
    </w:p>
    <w:p w:rsidR="00245CFC" w:rsidRPr="00245CFC" w:rsidRDefault="00245CFC" w:rsidP="00245CFC">
      <w:pPr>
        <w:pStyle w:val="ConsPlusNonformat"/>
        <w:widowControl/>
        <w:ind w:left="4678"/>
        <w:jc w:val="both"/>
        <w:rPr>
          <w:rFonts w:ascii="Times New Roman" w:hAnsi="Times New Roman" w:cs="Times New Roman"/>
          <w:sz w:val="18"/>
          <w:szCs w:val="18"/>
        </w:rPr>
      </w:pPr>
      <w:r w:rsidRPr="00245CFC">
        <w:rPr>
          <w:rFonts w:ascii="Times New Roman" w:hAnsi="Times New Roman" w:cs="Times New Roman"/>
          <w:sz w:val="18"/>
          <w:szCs w:val="18"/>
        </w:rPr>
        <w:t>Домашний адрес: _________________,</w:t>
      </w:r>
    </w:p>
    <w:p w:rsidR="00245CFC" w:rsidRPr="00245CFC" w:rsidRDefault="00245CFC" w:rsidP="00245CFC">
      <w:pPr>
        <w:pStyle w:val="ConsPlusNonformat"/>
        <w:widowControl/>
        <w:ind w:left="4678"/>
        <w:jc w:val="both"/>
        <w:rPr>
          <w:rFonts w:ascii="Times New Roman" w:hAnsi="Times New Roman" w:cs="Times New Roman"/>
          <w:sz w:val="18"/>
          <w:szCs w:val="18"/>
        </w:rPr>
      </w:pPr>
      <w:r w:rsidRPr="00245CFC">
        <w:rPr>
          <w:rFonts w:ascii="Times New Roman" w:hAnsi="Times New Roman" w:cs="Times New Roman"/>
          <w:sz w:val="18"/>
          <w:szCs w:val="18"/>
        </w:rPr>
        <w:t>телефон _________________________</w:t>
      </w:r>
    </w:p>
    <w:p w:rsidR="00245CFC" w:rsidRPr="00245CFC" w:rsidRDefault="00245CFC" w:rsidP="00245CFC">
      <w:pPr>
        <w:pStyle w:val="ConsPlusNonformat"/>
        <w:widowControl/>
        <w:jc w:val="center"/>
        <w:rPr>
          <w:rFonts w:ascii="Times New Roman" w:hAnsi="Times New Roman" w:cs="Times New Roman"/>
          <w:sz w:val="18"/>
          <w:szCs w:val="18"/>
        </w:rPr>
      </w:pP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ЗАЯВЛЕНИЕ</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jc w:val="both"/>
        <w:rPr>
          <w:rFonts w:ascii="Times New Roman" w:hAnsi="Times New Roman" w:cs="Times New Roman"/>
          <w:sz w:val="18"/>
          <w:szCs w:val="18"/>
        </w:rPr>
      </w:pPr>
      <w:r w:rsidRPr="00245CFC">
        <w:rPr>
          <w:rFonts w:ascii="Times New Roman" w:hAnsi="Times New Roman" w:cs="Times New Roman"/>
          <w:sz w:val="18"/>
          <w:szCs w:val="18"/>
        </w:rPr>
        <w:t xml:space="preserve">В соответствии с </w:t>
      </w:r>
      <w:r w:rsidRPr="00245CFC">
        <w:rPr>
          <w:rFonts w:ascii="Times New Roman" w:hAnsi="Times New Roman" w:cs="Times New Roman"/>
          <w:bCs/>
          <w:sz w:val="18"/>
          <w:szCs w:val="18"/>
        </w:rPr>
        <w:t xml:space="preserve">решением </w:t>
      </w:r>
      <w:r w:rsidRPr="00245CFC">
        <w:rPr>
          <w:rFonts w:ascii="Times New Roman" w:hAnsi="Times New Roman" w:cs="Times New Roman"/>
          <w:sz w:val="18"/>
          <w:szCs w:val="18"/>
        </w:rPr>
        <w:t>Комитета местного самоуправление Мошковского сельсовета</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Бековского района Пензенской области от 06.04.2015 № 64-12/</w:t>
      </w:r>
      <w:r w:rsidRPr="00245CFC">
        <w:rPr>
          <w:rFonts w:ascii="Times New Roman" w:hAnsi="Times New Roman" w:cs="Times New Roman"/>
          <w:sz w:val="18"/>
          <w:szCs w:val="18"/>
          <w:lang w:val="en-US"/>
        </w:rPr>
        <w:t>VI</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«Об утверждении Положения о пенсионном обеспечении за выслугу лет муниципальных служащих Мошковского сельсовета</w:t>
      </w:r>
      <w:r w:rsidRPr="00245CFC">
        <w:rPr>
          <w:rFonts w:ascii="Times New Roman" w:hAnsi="Times New Roman" w:cs="Times New Roman"/>
          <w:b/>
          <w:sz w:val="18"/>
          <w:szCs w:val="18"/>
        </w:rPr>
        <w:t xml:space="preserve"> </w:t>
      </w:r>
      <w:r w:rsidRPr="00245CFC">
        <w:rPr>
          <w:rFonts w:ascii="Times New Roman" w:hAnsi="Times New Roman" w:cs="Times New Roman"/>
          <w:sz w:val="18"/>
          <w:szCs w:val="18"/>
        </w:rPr>
        <w:t>Бековского района Пензенской области» прошу приостановить (прекратить, возобновить) мне выплату пенсии за выслугу лет на основании __________________________________________________________________</w:t>
      </w:r>
      <w:r w:rsidR="00280EB4">
        <w:rPr>
          <w:rFonts w:ascii="Times New Roman" w:hAnsi="Times New Roman" w:cs="Times New Roman"/>
          <w:sz w:val="18"/>
          <w:szCs w:val="18"/>
        </w:rPr>
        <w:t>________________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(основание приостановки (прекращения, возобновления)</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«___» _________________ _____ г.        __________________________</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(подпись заявителя)</w:t>
      </w: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 xml:space="preserve"> Заявление зарегистрировано «___» ______________ _______ г.</w:t>
      </w:r>
    </w:p>
    <w:p w:rsidR="00245CFC" w:rsidRPr="00245CFC" w:rsidRDefault="00245CFC" w:rsidP="00245CFC">
      <w:pPr>
        <w:pStyle w:val="ConsPlusNonformat"/>
        <w:widowControl/>
        <w:rPr>
          <w:rFonts w:ascii="Times New Roman" w:hAnsi="Times New Roman" w:cs="Times New Roman"/>
          <w:sz w:val="18"/>
          <w:szCs w:val="18"/>
        </w:rPr>
      </w:pPr>
    </w:p>
    <w:p w:rsidR="00245CFC" w:rsidRPr="00245CFC" w:rsidRDefault="00245CFC" w:rsidP="00245CFC">
      <w:pPr>
        <w:pStyle w:val="ConsPlusNonformat"/>
        <w:widowControl/>
        <w:rPr>
          <w:rFonts w:ascii="Times New Roman" w:hAnsi="Times New Roman" w:cs="Times New Roman"/>
          <w:sz w:val="18"/>
          <w:szCs w:val="18"/>
        </w:rPr>
      </w:pPr>
      <w:r w:rsidRPr="00245CFC">
        <w:rPr>
          <w:rFonts w:ascii="Times New Roman" w:hAnsi="Times New Roman" w:cs="Times New Roman"/>
          <w:sz w:val="18"/>
          <w:szCs w:val="18"/>
        </w:rPr>
        <w:t>__________________________________________________________________</w:t>
      </w:r>
      <w:r w:rsidR="00280EB4">
        <w:rPr>
          <w:rFonts w:ascii="Times New Roman" w:hAnsi="Times New Roman" w:cs="Times New Roman"/>
          <w:sz w:val="18"/>
          <w:szCs w:val="18"/>
        </w:rPr>
        <w:t>_______________________________________________</w:t>
      </w:r>
    </w:p>
    <w:p w:rsidR="00245CFC" w:rsidRPr="00245CFC" w:rsidRDefault="00245CFC" w:rsidP="00245CFC">
      <w:pPr>
        <w:pStyle w:val="ConsPlusNonformat"/>
        <w:widowControl/>
        <w:jc w:val="center"/>
        <w:rPr>
          <w:rFonts w:ascii="Times New Roman" w:hAnsi="Times New Roman" w:cs="Times New Roman"/>
          <w:sz w:val="18"/>
          <w:szCs w:val="18"/>
        </w:rPr>
      </w:pPr>
      <w:r w:rsidRPr="00245CFC">
        <w:rPr>
          <w:rFonts w:ascii="Times New Roman" w:hAnsi="Times New Roman" w:cs="Times New Roman"/>
          <w:sz w:val="18"/>
          <w:szCs w:val="18"/>
        </w:rPr>
        <w:t>(подпись, инициалы, фамилия и должность работника, принявшего документы)</w:t>
      </w:r>
    </w:p>
    <w:p w:rsidR="00245CFC" w:rsidRPr="00245CFC" w:rsidRDefault="00510117" w:rsidP="00245CFC">
      <w:pPr>
        <w:pStyle w:val="ConsPlusNormal2"/>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510117" w:rsidRPr="00FA6DC5" w:rsidRDefault="00510117" w:rsidP="00510117">
      <w:pPr>
        <w:pStyle w:val="ConsPlusNonformat"/>
        <w:widowControl/>
        <w:jc w:val="both"/>
        <w:rPr>
          <w:rFonts w:ascii="Times New Roman" w:hAnsi="Times New Roman" w:cs="Times New Roman"/>
          <w:b/>
          <w:sz w:val="18"/>
          <w:szCs w:val="18"/>
        </w:rPr>
      </w:pPr>
      <w:bookmarkStart w:id="31" w:name="_GoBack"/>
      <w:bookmarkEnd w:id="31"/>
    </w:p>
    <w:p w:rsidR="00510117" w:rsidRDefault="00510117" w:rsidP="00510117">
      <w:pPr>
        <w:autoSpaceDE w:val="0"/>
        <w:autoSpaceDN w:val="0"/>
        <w:adjustRightInd w:val="0"/>
        <w:jc w:val="center"/>
        <w:rPr>
          <w:b/>
          <w:bCs/>
          <w:sz w:val="18"/>
          <w:szCs w:val="18"/>
        </w:rPr>
      </w:pPr>
      <w:r w:rsidRPr="00FA6DC5">
        <w:rPr>
          <w:b/>
          <w:sz w:val="18"/>
          <w:szCs w:val="18"/>
        </w:rPr>
        <w:t xml:space="preserve">Распоряжение администрации Мошковского сельсовета Бековского района пензенской области от 29.05.2020 № 17-од «О внесении изменений в </w:t>
      </w:r>
      <w:r w:rsidRPr="00FA6DC5">
        <w:rPr>
          <w:b/>
          <w:iCs/>
          <w:sz w:val="18"/>
          <w:szCs w:val="18"/>
        </w:rPr>
        <w:t xml:space="preserve">Положение о </w:t>
      </w:r>
      <w:r w:rsidRPr="00FA6DC5">
        <w:rPr>
          <w:b/>
          <w:bCs/>
          <w:sz w:val="18"/>
          <w:szCs w:val="18"/>
        </w:rPr>
        <w:t>Комиссии по исчислению стажа муниципальной службы</w:t>
      </w:r>
      <w:r w:rsidRPr="00FA6DC5">
        <w:rPr>
          <w:b/>
          <w:bCs/>
          <w:i/>
          <w:sz w:val="18"/>
          <w:szCs w:val="18"/>
          <w:vertAlign w:val="subscript"/>
        </w:rPr>
        <w:t xml:space="preserve"> </w:t>
      </w:r>
      <w:r w:rsidRPr="00FA6DC5">
        <w:rPr>
          <w:b/>
          <w:bCs/>
          <w:sz w:val="18"/>
          <w:szCs w:val="18"/>
        </w:rPr>
        <w:t>в администрации Мошковского сельсовета Бековского района Пензенской области, утвержденное распоряжением администрации Мошковского сельсовета Бековского района Пензенской области от 02.03.2018 № 4-од</w:t>
      </w:r>
      <w:r>
        <w:rPr>
          <w:b/>
          <w:bCs/>
          <w:sz w:val="18"/>
          <w:szCs w:val="18"/>
        </w:rPr>
        <w:t>»</w:t>
      </w:r>
    </w:p>
    <w:p w:rsidR="00510117" w:rsidRDefault="00510117" w:rsidP="00510117">
      <w:pPr>
        <w:autoSpaceDE w:val="0"/>
        <w:autoSpaceDN w:val="0"/>
        <w:adjustRightInd w:val="0"/>
        <w:jc w:val="center"/>
        <w:rPr>
          <w:b/>
          <w:bCs/>
          <w:sz w:val="18"/>
          <w:szCs w:val="18"/>
        </w:rPr>
      </w:pPr>
    </w:p>
    <w:p w:rsidR="00510117" w:rsidRPr="00FA6DC5" w:rsidRDefault="00510117" w:rsidP="00510117">
      <w:pPr>
        <w:tabs>
          <w:tab w:val="left" w:pos="709"/>
        </w:tabs>
        <w:jc w:val="both"/>
        <w:rPr>
          <w:sz w:val="18"/>
          <w:szCs w:val="18"/>
        </w:rPr>
      </w:pPr>
      <w:r w:rsidRPr="00FA6DC5">
        <w:rPr>
          <w:sz w:val="18"/>
          <w:szCs w:val="18"/>
        </w:rPr>
        <w:t xml:space="preserve">В соответствии с Трудовым кодексом Российской Федерации, руководствуясь статьей 23 Устава Мошковского сельсовета Бековского района Пензенской области, </w:t>
      </w:r>
    </w:p>
    <w:p w:rsidR="00510117" w:rsidRPr="00FA6DC5" w:rsidRDefault="00510117" w:rsidP="00510117">
      <w:pPr>
        <w:shd w:val="clear" w:color="auto" w:fill="FFFFFF"/>
        <w:tabs>
          <w:tab w:val="left" w:pos="1032"/>
        </w:tabs>
        <w:ind w:left="927"/>
        <w:jc w:val="both"/>
        <w:rPr>
          <w:color w:val="000000"/>
          <w:spacing w:val="-7"/>
          <w:sz w:val="18"/>
          <w:szCs w:val="18"/>
        </w:rPr>
      </w:pPr>
    </w:p>
    <w:p w:rsidR="00510117" w:rsidRPr="00FA6DC5" w:rsidRDefault="00510117" w:rsidP="00510117">
      <w:pPr>
        <w:numPr>
          <w:ilvl w:val="0"/>
          <w:numId w:val="40"/>
        </w:numPr>
        <w:tabs>
          <w:tab w:val="left" w:pos="284"/>
        </w:tabs>
        <w:autoSpaceDE w:val="0"/>
        <w:autoSpaceDN w:val="0"/>
        <w:adjustRightInd w:val="0"/>
        <w:ind w:left="0" w:firstLine="0"/>
        <w:jc w:val="both"/>
        <w:rPr>
          <w:bCs/>
          <w:sz w:val="18"/>
          <w:szCs w:val="18"/>
          <w:vertAlign w:val="subscript"/>
        </w:rPr>
      </w:pPr>
      <w:r w:rsidRPr="00FA6DC5">
        <w:rPr>
          <w:sz w:val="18"/>
          <w:szCs w:val="18"/>
        </w:rPr>
        <w:t xml:space="preserve">Внести в </w:t>
      </w:r>
      <w:r w:rsidRPr="00FA6DC5">
        <w:rPr>
          <w:iCs/>
          <w:sz w:val="18"/>
          <w:szCs w:val="18"/>
        </w:rPr>
        <w:t xml:space="preserve">Положение о </w:t>
      </w:r>
      <w:r w:rsidRPr="00FA6DC5">
        <w:rPr>
          <w:bCs/>
          <w:sz w:val="18"/>
          <w:szCs w:val="18"/>
        </w:rPr>
        <w:t>Комиссии по исчислению стажа муниципальной службы</w:t>
      </w:r>
      <w:r w:rsidRPr="00FA6DC5">
        <w:rPr>
          <w:bCs/>
          <w:i/>
          <w:sz w:val="18"/>
          <w:szCs w:val="18"/>
          <w:vertAlign w:val="subscript"/>
        </w:rPr>
        <w:t xml:space="preserve"> </w:t>
      </w:r>
      <w:r w:rsidRPr="00FA6DC5">
        <w:rPr>
          <w:bCs/>
          <w:sz w:val="18"/>
          <w:szCs w:val="18"/>
        </w:rPr>
        <w:t>в администрации Мошковского сельсовета Бековского района Пензенской области, утвержденное распоряжением администрации Мошковского сельсовета Бековского района Пензенской области от 02.03.2018 № 4-од, изменение, изложив абзац пятый пункта 2.2 в следующей редакции:</w:t>
      </w:r>
    </w:p>
    <w:p w:rsidR="00510117" w:rsidRPr="00FA6DC5" w:rsidRDefault="00510117" w:rsidP="00510117">
      <w:pPr>
        <w:autoSpaceDE w:val="0"/>
        <w:autoSpaceDN w:val="0"/>
        <w:adjustRightInd w:val="0"/>
        <w:jc w:val="both"/>
        <w:rPr>
          <w:bCs/>
          <w:sz w:val="18"/>
          <w:szCs w:val="18"/>
          <w:vertAlign w:val="subscript"/>
        </w:rPr>
      </w:pPr>
      <w:r w:rsidRPr="00FA6DC5">
        <w:rPr>
          <w:bCs/>
          <w:sz w:val="18"/>
          <w:szCs w:val="18"/>
        </w:rPr>
        <w:t>«-копии трудовой книжки (при наличии) и (или) сведений о трудовой деятельности.».</w:t>
      </w:r>
    </w:p>
    <w:p w:rsidR="00510117" w:rsidRPr="00FA6DC5" w:rsidRDefault="00510117" w:rsidP="00510117">
      <w:pPr>
        <w:numPr>
          <w:ilvl w:val="0"/>
          <w:numId w:val="40"/>
        </w:numPr>
        <w:tabs>
          <w:tab w:val="left" w:pos="284"/>
        </w:tabs>
        <w:autoSpaceDE w:val="0"/>
        <w:autoSpaceDN w:val="0"/>
        <w:adjustRightInd w:val="0"/>
        <w:ind w:left="0" w:firstLine="0"/>
        <w:jc w:val="both"/>
        <w:rPr>
          <w:bCs/>
          <w:sz w:val="18"/>
          <w:szCs w:val="18"/>
        </w:rPr>
      </w:pPr>
      <w:r w:rsidRPr="00FA6DC5">
        <w:rPr>
          <w:bCs/>
          <w:sz w:val="18"/>
          <w:szCs w:val="18"/>
        </w:rPr>
        <w:t>Опубликовать настоящее распоряжение в информационном бюллетене «Ведомости Мошковского сельсовета».</w:t>
      </w:r>
    </w:p>
    <w:p w:rsidR="00510117" w:rsidRPr="00FA6DC5" w:rsidRDefault="00510117" w:rsidP="00510117">
      <w:pPr>
        <w:numPr>
          <w:ilvl w:val="0"/>
          <w:numId w:val="40"/>
        </w:numPr>
        <w:tabs>
          <w:tab w:val="left" w:pos="0"/>
          <w:tab w:val="left" w:pos="284"/>
        </w:tabs>
        <w:autoSpaceDE w:val="0"/>
        <w:autoSpaceDN w:val="0"/>
        <w:adjustRightInd w:val="0"/>
        <w:ind w:left="0" w:firstLine="0"/>
        <w:jc w:val="both"/>
        <w:rPr>
          <w:bCs/>
          <w:sz w:val="18"/>
          <w:szCs w:val="18"/>
        </w:rPr>
      </w:pPr>
      <w:r w:rsidRPr="00FA6DC5">
        <w:rPr>
          <w:iCs/>
          <w:sz w:val="18"/>
          <w:szCs w:val="18"/>
        </w:rPr>
        <w:t>Настоящее распоряжение</w:t>
      </w:r>
      <w:r w:rsidRPr="00FA6DC5">
        <w:rPr>
          <w:i/>
          <w:iCs/>
          <w:sz w:val="18"/>
          <w:szCs w:val="18"/>
        </w:rPr>
        <w:t xml:space="preserve"> </w:t>
      </w:r>
      <w:r w:rsidRPr="00FA6DC5">
        <w:rPr>
          <w:iCs/>
          <w:sz w:val="18"/>
          <w:szCs w:val="18"/>
        </w:rPr>
        <w:t>вступает в силу со дня его подписания</w:t>
      </w:r>
    </w:p>
    <w:p w:rsidR="00510117" w:rsidRDefault="00510117" w:rsidP="00510117">
      <w:pPr>
        <w:numPr>
          <w:ilvl w:val="0"/>
          <w:numId w:val="41"/>
        </w:numPr>
        <w:tabs>
          <w:tab w:val="left" w:pos="284"/>
        </w:tabs>
        <w:ind w:left="0" w:firstLine="0"/>
        <w:jc w:val="both"/>
        <w:rPr>
          <w:sz w:val="18"/>
          <w:szCs w:val="18"/>
        </w:rPr>
      </w:pPr>
      <w:r w:rsidRPr="00FA6DC5">
        <w:rPr>
          <w:sz w:val="18"/>
          <w:szCs w:val="18"/>
        </w:rPr>
        <w:t>Контроль за исполнением настоящего распоряжения возложить на главу администрации Мошковского сельсовета Гнивковского И.Б.</w:t>
      </w:r>
    </w:p>
    <w:p w:rsidR="00510117" w:rsidRDefault="00510117" w:rsidP="00510117">
      <w:pPr>
        <w:tabs>
          <w:tab w:val="left" w:pos="284"/>
        </w:tabs>
        <w:jc w:val="both"/>
        <w:rPr>
          <w:sz w:val="18"/>
          <w:szCs w:val="18"/>
        </w:rPr>
      </w:pPr>
      <w:r>
        <w:rPr>
          <w:sz w:val="18"/>
          <w:szCs w:val="18"/>
        </w:rPr>
        <w:t>Глава администрации</w:t>
      </w:r>
    </w:p>
    <w:p w:rsidR="00510117" w:rsidRPr="00FA6DC5" w:rsidRDefault="00510117" w:rsidP="00510117">
      <w:pPr>
        <w:tabs>
          <w:tab w:val="left" w:pos="284"/>
        </w:tabs>
        <w:jc w:val="both"/>
        <w:rPr>
          <w:sz w:val="18"/>
          <w:szCs w:val="18"/>
        </w:rPr>
      </w:pPr>
      <w:r>
        <w:rPr>
          <w:sz w:val="18"/>
          <w:szCs w:val="18"/>
        </w:rPr>
        <w:t>Мошковского сельсовета                                                                           И.Б. Гнивковский</w:t>
      </w:r>
    </w:p>
    <w:p w:rsidR="00245CFC" w:rsidRPr="00245CFC" w:rsidRDefault="00245CFC" w:rsidP="00245CFC">
      <w:pPr>
        <w:pStyle w:val="ConsPlusNonformat"/>
        <w:widowControl/>
        <w:rPr>
          <w:rFonts w:ascii="Times New Roman" w:hAnsi="Times New Roman" w:cs="Times New Roman"/>
          <w:sz w:val="18"/>
          <w:szCs w:val="18"/>
        </w:rPr>
      </w:pPr>
    </w:p>
    <w:p w:rsidR="00367F50" w:rsidRDefault="007920D9">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042DD">
                              <w:trPr>
                                <w:trHeight w:val="1008"/>
                              </w:trPr>
                              <w:tc>
                                <w:tcPr>
                                  <w:tcW w:w="4022" w:type="dxa"/>
                                  <w:vAlign w:val="center"/>
                                </w:tcPr>
                                <w:p w:rsidR="001042DD" w:rsidRPr="00D6394C" w:rsidRDefault="001042DD" w:rsidP="00D6394C">
                                  <w:pPr>
                                    <w:spacing w:after="120"/>
                                    <w:jc w:val="center"/>
                                    <w:rPr>
                                      <w:sz w:val="20"/>
                                      <w:szCs w:val="20"/>
                                    </w:rPr>
                                  </w:pPr>
                                  <w:r w:rsidRPr="00D6394C">
                                    <w:rPr>
                                      <w:b/>
                                      <w:sz w:val="20"/>
                                      <w:szCs w:val="20"/>
                                    </w:rPr>
                                    <w:t>Редактор:</w:t>
                                  </w:r>
                                </w:p>
                                <w:p w:rsidR="001042DD" w:rsidRPr="00D6394C" w:rsidRDefault="001042DD" w:rsidP="00D6394C">
                                  <w:pPr>
                                    <w:spacing w:after="120"/>
                                    <w:jc w:val="center"/>
                                    <w:rPr>
                                      <w:sz w:val="20"/>
                                      <w:szCs w:val="20"/>
                                    </w:rPr>
                                  </w:pPr>
                                  <w:r w:rsidRPr="00D6394C">
                                    <w:rPr>
                                      <w:sz w:val="20"/>
                                      <w:szCs w:val="20"/>
                                    </w:rPr>
                                    <w:t>Коробкова О.С.</w:t>
                                  </w:r>
                                </w:p>
                                <w:p w:rsidR="001042DD" w:rsidRPr="00D6394C" w:rsidRDefault="001042DD"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042DD" w:rsidRPr="00D6394C" w:rsidRDefault="001042DD"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042DD" w:rsidRPr="00D6394C" w:rsidRDefault="001042DD"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042DD" w:rsidRPr="00D6394C" w:rsidRDefault="001042DD" w:rsidP="00D6394C">
                                  <w:pPr>
                                    <w:spacing w:after="120"/>
                                    <w:jc w:val="center"/>
                                    <w:rPr>
                                      <w:b/>
                                      <w:sz w:val="20"/>
                                      <w:szCs w:val="20"/>
                                    </w:rPr>
                                  </w:pPr>
                                  <w:r w:rsidRPr="00D6394C">
                                    <w:rPr>
                                      <w:b/>
                                      <w:sz w:val="20"/>
                                      <w:szCs w:val="20"/>
                                    </w:rPr>
                                    <w:t>НАШ АДРЕС:</w:t>
                                  </w:r>
                                </w:p>
                                <w:p w:rsidR="001042DD" w:rsidRPr="00D6394C" w:rsidRDefault="001042DD"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042DD" w:rsidRPr="00D6394C" w:rsidRDefault="001042DD" w:rsidP="00D6394C">
                                  <w:pPr>
                                    <w:spacing w:after="120"/>
                                    <w:jc w:val="center"/>
                                    <w:rPr>
                                      <w:sz w:val="20"/>
                                      <w:szCs w:val="20"/>
                                    </w:rPr>
                                  </w:pPr>
                                  <w:r w:rsidRPr="00D6394C">
                                    <w:rPr>
                                      <w:sz w:val="20"/>
                                      <w:szCs w:val="20"/>
                                    </w:rPr>
                                    <w:t>Тел. 52-1-21</w:t>
                                  </w:r>
                                </w:p>
                              </w:tc>
                            </w:tr>
                          </w:tbl>
                          <w:p w:rsidR="001042DD" w:rsidRPr="004D72DC" w:rsidRDefault="001042DD"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042DD">
                        <w:trPr>
                          <w:trHeight w:val="1008"/>
                        </w:trPr>
                        <w:tc>
                          <w:tcPr>
                            <w:tcW w:w="4022" w:type="dxa"/>
                            <w:vAlign w:val="center"/>
                          </w:tcPr>
                          <w:p w:rsidR="001042DD" w:rsidRPr="00D6394C" w:rsidRDefault="001042DD" w:rsidP="00D6394C">
                            <w:pPr>
                              <w:spacing w:after="120"/>
                              <w:jc w:val="center"/>
                              <w:rPr>
                                <w:sz w:val="20"/>
                                <w:szCs w:val="20"/>
                              </w:rPr>
                            </w:pPr>
                            <w:r w:rsidRPr="00D6394C">
                              <w:rPr>
                                <w:b/>
                                <w:sz w:val="20"/>
                                <w:szCs w:val="20"/>
                              </w:rPr>
                              <w:t>Редактор:</w:t>
                            </w:r>
                          </w:p>
                          <w:p w:rsidR="001042DD" w:rsidRPr="00D6394C" w:rsidRDefault="001042DD" w:rsidP="00D6394C">
                            <w:pPr>
                              <w:spacing w:after="120"/>
                              <w:jc w:val="center"/>
                              <w:rPr>
                                <w:sz w:val="20"/>
                                <w:szCs w:val="20"/>
                              </w:rPr>
                            </w:pPr>
                            <w:r w:rsidRPr="00D6394C">
                              <w:rPr>
                                <w:sz w:val="20"/>
                                <w:szCs w:val="20"/>
                              </w:rPr>
                              <w:t>Коробкова О.С.</w:t>
                            </w:r>
                          </w:p>
                          <w:p w:rsidR="001042DD" w:rsidRPr="00D6394C" w:rsidRDefault="001042DD"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042DD" w:rsidRPr="00D6394C" w:rsidRDefault="001042DD"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042DD" w:rsidRPr="00D6394C" w:rsidRDefault="001042DD"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042DD" w:rsidRPr="00D6394C" w:rsidRDefault="001042DD" w:rsidP="00D6394C">
                            <w:pPr>
                              <w:spacing w:after="120"/>
                              <w:jc w:val="center"/>
                              <w:rPr>
                                <w:b/>
                                <w:sz w:val="20"/>
                                <w:szCs w:val="20"/>
                              </w:rPr>
                            </w:pPr>
                            <w:r w:rsidRPr="00D6394C">
                              <w:rPr>
                                <w:b/>
                                <w:sz w:val="20"/>
                                <w:szCs w:val="20"/>
                              </w:rPr>
                              <w:t>НАШ АДРЕС:</w:t>
                            </w:r>
                          </w:p>
                          <w:p w:rsidR="001042DD" w:rsidRPr="00D6394C" w:rsidRDefault="001042DD"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042DD" w:rsidRPr="00D6394C" w:rsidRDefault="001042DD" w:rsidP="00D6394C">
                            <w:pPr>
                              <w:spacing w:after="120"/>
                              <w:jc w:val="center"/>
                              <w:rPr>
                                <w:sz w:val="20"/>
                                <w:szCs w:val="20"/>
                              </w:rPr>
                            </w:pPr>
                            <w:r w:rsidRPr="00D6394C">
                              <w:rPr>
                                <w:sz w:val="20"/>
                                <w:szCs w:val="20"/>
                              </w:rPr>
                              <w:t>Тел. 52-1-21</w:t>
                            </w:r>
                          </w:p>
                        </w:tc>
                      </w:tr>
                    </w:tbl>
                    <w:p w:rsidR="001042DD" w:rsidRPr="004D72DC" w:rsidRDefault="001042DD"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35"/>
      <w:headerReference w:type="default" r:id="rId36"/>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15A" w:rsidRDefault="0088615A">
      <w:r>
        <w:separator/>
      </w:r>
    </w:p>
  </w:endnote>
  <w:endnote w:type="continuationSeparator" w:id="0">
    <w:p w:rsidR="0088615A" w:rsidRDefault="0088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15A" w:rsidRDefault="0088615A">
      <w:r>
        <w:separator/>
      </w:r>
    </w:p>
  </w:footnote>
  <w:footnote w:type="continuationSeparator" w:id="0">
    <w:p w:rsidR="0088615A" w:rsidRDefault="00886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2DD" w:rsidRDefault="001C3893" w:rsidP="00087E45">
    <w:pPr>
      <w:pStyle w:val="a8"/>
      <w:framePr w:wrap="around" w:vAnchor="text" w:hAnchor="margin" w:xAlign="right" w:y="1"/>
      <w:rPr>
        <w:rStyle w:val="a6"/>
      </w:rPr>
    </w:pPr>
    <w:r>
      <w:rPr>
        <w:rStyle w:val="a6"/>
      </w:rPr>
      <w:fldChar w:fldCharType="begin"/>
    </w:r>
    <w:r w:rsidR="001042DD">
      <w:rPr>
        <w:rStyle w:val="a6"/>
      </w:rPr>
      <w:instrText xml:space="preserve">PAGE  </w:instrText>
    </w:r>
    <w:r>
      <w:rPr>
        <w:rStyle w:val="a6"/>
      </w:rPr>
      <w:fldChar w:fldCharType="separate"/>
    </w:r>
    <w:r w:rsidR="001042DD">
      <w:rPr>
        <w:rStyle w:val="a6"/>
        <w:noProof/>
      </w:rPr>
      <w:t>26</w:t>
    </w:r>
    <w:r>
      <w:rPr>
        <w:rStyle w:val="a6"/>
      </w:rPr>
      <w:fldChar w:fldCharType="end"/>
    </w:r>
  </w:p>
  <w:p w:rsidR="001042DD" w:rsidRDefault="001042DD" w:rsidP="00B37889">
    <w:pPr>
      <w:pStyle w:val="a8"/>
      <w:ind w:right="360"/>
    </w:pPr>
  </w:p>
  <w:p w:rsidR="001042DD" w:rsidRDefault="001042DD"/>
  <w:p w:rsidR="001042DD" w:rsidRDefault="001042DD"/>
  <w:p w:rsidR="001042DD" w:rsidRDefault="001042DD"/>
  <w:p w:rsidR="001042DD" w:rsidRDefault="001042DD"/>
  <w:p w:rsidR="001042DD" w:rsidRDefault="001042DD"/>
  <w:p w:rsidR="001042DD" w:rsidRDefault="001042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2DD" w:rsidRPr="004B1923" w:rsidRDefault="001C3893" w:rsidP="00087E45">
    <w:pPr>
      <w:pStyle w:val="a8"/>
      <w:framePr w:wrap="around" w:vAnchor="text" w:hAnchor="margin" w:xAlign="right" w:y="1"/>
      <w:rPr>
        <w:rStyle w:val="a6"/>
        <w:b w:val="0"/>
        <w:i w:val="0"/>
        <w:sz w:val="20"/>
      </w:rPr>
    </w:pPr>
    <w:r w:rsidRPr="004B1923">
      <w:rPr>
        <w:rStyle w:val="a6"/>
        <w:b w:val="0"/>
        <w:i w:val="0"/>
        <w:sz w:val="20"/>
      </w:rPr>
      <w:fldChar w:fldCharType="begin"/>
    </w:r>
    <w:r w:rsidR="001042DD" w:rsidRPr="004B1923">
      <w:rPr>
        <w:rStyle w:val="a6"/>
        <w:b w:val="0"/>
        <w:i w:val="0"/>
        <w:sz w:val="20"/>
      </w:rPr>
      <w:instrText xml:space="preserve">PAGE  </w:instrText>
    </w:r>
    <w:r w:rsidRPr="004B1923">
      <w:rPr>
        <w:rStyle w:val="a6"/>
        <w:b w:val="0"/>
        <w:i w:val="0"/>
        <w:sz w:val="20"/>
      </w:rPr>
      <w:fldChar w:fldCharType="separate"/>
    </w:r>
    <w:r w:rsidR="00510117">
      <w:rPr>
        <w:rStyle w:val="a6"/>
        <w:b w:val="0"/>
        <w:i w:val="0"/>
        <w:noProof/>
        <w:sz w:val="20"/>
      </w:rPr>
      <w:t>37</w:t>
    </w:r>
    <w:r w:rsidRPr="004B1923">
      <w:rPr>
        <w:rStyle w:val="a6"/>
        <w:b w:val="0"/>
        <w:i w:val="0"/>
        <w:sz w:val="20"/>
      </w:rPr>
      <w:fldChar w:fldCharType="end"/>
    </w:r>
  </w:p>
  <w:p w:rsidR="001042DD" w:rsidRPr="00B37889" w:rsidRDefault="001042DD"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C97B6B">
      <w:rPr>
        <w:b/>
        <w:sz w:val="20"/>
        <w:szCs w:val="20"/>
      </w:rPr>
      <w:t>1</w:t>
    </w:r>
    <w:r>
      <w:rPr>
        <w:b/>
        <w:sz w:val="20"/>
        <w:szCs w:val="20"/>
      </w:rPr>
      <w:t xml:space="preserve"> (</w:t>
    </w:r>
    <w:r w:rsidR="00C97B6B">
      <w:rPr>
        <w:b/>
        <w:sz w:val="20"/>
        <w:szCs w:val="20"/>
      </w:rPr>
      <w:t>20</w:t>
    </w:r>
    <w:r>
      <w:rPr>
        <w:b/>
        <w:sz w:val="20"/>
        <w:szCs w:val="20"/>
      </w:rPr>
      <w:t xml:space="preserve">7) </w:t>
    </w:r>
    <w:r w:rsidR="00C97B6B">
      <w:rPr>
        <w:b/>
        <w:sz w:val="20"/>
        <w:szCs w:val="20"/>
      </w:rPr>
      <w:t>8</w:t>
    </w:r>
    <w:r>
      <w:rPr>
        <w:b/>
        <w:sz w:val="20"/>
        <w:szCs w:val="20"/>
      </w:rPr>
      <w:t xml:space="preserve"> </w:t>
    </w:r>
    <w:r w:rsidR="00C97B6B">
      <w:rPr>
        <w:b/>
        <w:sz w:val="20"/>
        <w:szCs w:val="20"/>
      </w:rPr>
      <w:t>июн</w:t>
    </w:r>
    <w:r>
      <w:rPr>
        <w:b/>
        <w:sz w:val="20"/>
        <w:szCs w:val="20"/>
      </w:rPr>
      <w:t>я 2020 года</w:t>
    </w:r>
  </w:p>
  <w:p w:rsidR="001042DD" w:rsidRDefault="001042DD" w:rsidP="002500C9">
    <w:pPr>
      <w:pStyle w:val="a8"/>
      <w:ind w:right="360"/>
    </w:pPr>
    <w:r w:rsidRPr="00B37889">
      <w:tab/>
    </w:r>
  </w:p>
  <w:p w:rsidR="001042DD" w:rsidRDefault="001042DD"/>
  <w:p w:rsidR="001042DD" w:rsidRDefault="001042DD"/>
  <w:p w:rsidR="001042DD" w:rsidRDefault="001042DD" w:rsidP="00C97B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8"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1">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2">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3">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5">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6">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7">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8">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9">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0">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2"/>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0"/>
    <w:lvlOverride w:ilvl="0">
      <w:startOverride w:val="2"/>
    </w:lvlOverride>
  </w:num>
  <w:num w:numId="9">
    <w:abstractNumId w:val="13"/>
    <w:lvlOverride w:ilvl="0">
      <w:startOverride w:val="6"/>
    </w:lvlOverride>
  </w:num>
  <w:num w:numId="10">
    <w:abstractNumId w:val="39"/>
    <w:lvlOverride w:ilvl="0">
      <w:startOverride w:val="1"/>
    </w:lvlOverride>
  </w:num>
  <w:num w:numId="11">
    <w:abstractNumId w:val="22"/>
    <w:lvlOverride w:ilvl="0">
      <w:startOverride w:val="5"/>
    </w:lvlOverride>
  </w:num>
  <w:num w:numId="12">
    <w:abstractNumId w:val="37"/>
    <w:lvlOverride w:ilvl="0">
      <w:startOverride w:val="10"/>
    </w:lvlOverride>
  </w:num>
  <w:num w:numId="13">
    <w:abstractNumId w:val="38"/>
    <w:lvlOverride w:ilvl="0">
      <w:startOverride w:val="1"/>
    </w:lvlOverride>
  </w:num>
  <w:num w:numId="14">
    <w:abstractNumId w:val="34"/>
    <w:lvlOverride w:ilvl="0">
      <w:startOverride w:val="3"/>
    </w:lvlOverride>
  </w:num>
  <w:num w:numId="15">
    <w:abstractNumId w:val="19"/>
    <w:lvlOverride w:ilvl="0">
      <w:startOverride w:val="5"/>
    </w:lvlOverride>
  </w:num>
  <w:num w:numId="16">
    <w:abstractNumId w:val="31"/>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6"/>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0"/>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5"/>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3"/>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2DD"/>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8E2BFC-5EE9-459D-A01D-2F63A6BB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3B97EDC3F58534E66B7614F2BED9405969229F5AE1C685C04CAB65CAD89B003C196B7C15A889F4EE6100E440l0j2N" TargetMode="External"/><Relationship Id="rId13" Type="http://schemas.openxmlformats.org/officeDocument/2006/relationships/hyperlink" Target="consultantplus://offline/ref=CEED01B701C54306992D4DEE8DEA6841D27C8D3EA64AB1B512CCAF0AFAB1FA2B1CB39AFF86184AE113326027DC79pFI" TargetMode="External"/><Relationship Id="rId18" Type="http://schemas.openxmlformats.org/officeDocument/2006/relationships/hyperlink" Target="consultantplus://offline/ref=9C4618431C8D5FC1A2873E22E4577F5BE501BA231A820BD5DFAB66AC5C35D1388CDEF3C826519860631EC90972D72202EBD35A85C6B717CBV4q6G" TargetMode="External"/><Relationship Id="rId26" Type="http://schemas.openxmlformats.org/officeDocument/2006/relationships/hyperlink" Target="consultantplus://offline/ref=39863E4AB3669AC2666F1F0A0349530AF906FFF373B5F84ECE175DBA4D700B76181D0D432AABD52AB52D4E7D576781970E15AB94D1FF3D7B68D7440C5B20I" TargetMode="External"/><Relationship Id="rId3" Type="http://schemas.openxmlformats.org/officeDocument/2006/relationships/styles" Target="styles.xml"/><Relationship Id="rId21" Type="http://schemas.openxmlformats.org/officeDocument/2006/relationships/hyperlink" Target="consultantplus://offline/ref=FB8504DDCFAC73528A0B0C2B48DF849975B7B0E05077740E072C63E96156C0E8228A07ABE8846461DD6C6004909BD3E83C632F88ACV2q3H"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consultantplus://offline/ref=EC15EDD154764200DAD05BBD386744FA5D99C48635FD5A615034061845C7EB7C9449794363609A8CF78413A9C5S0o2I" TargetMode="External"/><Relationship Id="rId17" Type="http://schemas.openxmlformats.org/officeDocument/2006/relationships/hyperlink" Target="consultantplus://offline/ref=9C4618431C8D5FC1A2873E22E4577F5BE501BA231A820BD5DFAB66AC5C35D1388CDEF3C826519860631EC90972D72202EBD35A85C6B717CBV4q6G" TargetMode="External"/><Relationship Id="rId25" Type="http://schemas.openxmlformats.org/officeDocument/2006/relationships/hyperlink" Target="consultantplus://offline/ref=F0D433C0F713E8C9D35382E01E6F74EA38341352755D60ADC2AD60864334AA06FE390F954A81EA7AAAEB07E304F052A05F21FEA09A03EA48AB8C68B41EEBO" TargetMode="External"/><Relationship Id="rId33" Type="http://schemas.openxmlformats.org/officeDocument/2006/relationships/hyperlink" Target="consultantplus://offline/ref=742FC00EFB46B18B35BEB050920DD0327C7398E33CF096038A9CA3CB78E7F6B495C340E88B21AF5FF464EED7C19F27F1AE0156530EBA6A4F6CA4A78Ed2u2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pravo-search.minjust.ru/bigs/showDocument.html?id=3200DBCF-FE63-4D9B-8677-EBE4F4146A40" TargetMode="External"/><Relationship Id="rId29" Type="http://schemas.openxmlformats.org/officeDocument/2006/relationships/hyperlink" Target="consultantplus://offline/ref=1F3C571654D8CE0EAB4D4B3F8097C6DA8B5F7EC2164D09FD79484BF279A1FCEBC75F3B9E6B9EC9AA5ED46CD7C87C9EF6F5D001536172D98D291EA7B0R53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879FAD2C87038709125E57C7264BC09F8977C472FD4717D3C2C61EE0BF8F0ED4713E4F5207EE2D26F7A5C878Ci2bDI" TargetMode="External"/><Relationship Id="rId24" Type="http://schemas.openxmlformats.org/officeDocument/2006/relationships/hyperlink" Target="consultantplus://offline/ref=120BA4C231BB7E791D9549B3F1A9B8537866CFE1ED8A0BCF34391082ADE9318DFEC969F2B7623F732D941F9245qBZDN" TargetMode="External"/><Relationship Id="rId32" Type="http://schemas.openxmlformats.org/officeDocument/2006/relationships/hyperlink" Target="consultantplus://offline/ref=742FC00EFB46B18B35BEB050920DD0327C7398E33CF69C088996A3CB78E7F6B495C340E88B21AF5FF464EDD2CE9F27F1AE0156530EBA6A4F6CA4A78Ed2u2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FominAA\Desktop\&#1060;&#1054;&#1052;&#1048;&#1053;%20&#1040;.&#1040;%201\&#1055;&#1048;&#1057;&#1068;&#1052;&#1040;\2019\&#1056;&#1045;&#1043;&#1051;&#1040;&#1052;&#1045;&#1053;&#1058;%20&#1059;&#1057;&#1058;&#1040;&#1042;%20&#1058;&#1054;&#1057;\&#1054;&#1050;&#1054;&#1053;&#1063;&#1040;&#1058;%20&#1042;&#1040;&#1056;&#1048;&#1040;&#1053;&#1058;\&#1056;&#1077;&#1075;&#1083;&#1072;&#1084;&#1077;&#1085;&#1090;%20&#1058;&#1054;&#1057;%20&#1080;&#1089;&#1087;&#1088;&#1072;&#1074;&#1083;&#1077;&#1085;&#1085;&#1099;&#1081;%2009.07.doc" TargetMode="External"/><Relationship Id="rId23" Type="http://schemas.openxmlformats.org/officeDocument/2006/relationships/hyperlink" Target="consultantplus://offline/ref=120BA4C231BB7E791D9557BEE7C5E65C7A6E95E9EA8E0891686E16D5F2B937D8AC8937ABF62F2C72298A1F9347B67FBA7E83EB0529630C88D305A88Aq6Z0N" TargetMode="External"/><Relationship Id="rId28" Type="http://schemas.openxmlformats.org/officeDocument/2006/relationships/hyperlink" Target="consultantplus://offline/ref=1F3C571654D8CE0EAB4D4B3F8097C6DA8B5F7EC2164D09FD79484BF279A1FCEBC75F3B9E6B9EC9AA5ED46CD8C27C9EF6F5D001536172D98D291EA7B0R53BI" TargetMode="External"/><Relationship Id="rId36" Type="http://schemas.openxmlformats.org/officeDocument/2006/relationships/header" Target="header2.xml"/><Relationship Id="rId10" Type="http://schemas.openxmlformats.org/officeDocument/2006/relationships/hyperlink" Target="consultantplus://offline/ref=A48687A90E3BB1BEA694B8362C427000596C746D3494D95522CF9C87B027725A961A33364C21DAEE586BBEB73BXFS9I" TargetMode="External"/><Relationship Id="rId19" Type="http://schemas.openxmlformats.org/officeDocument/2006/relationships/hyperlink" Target="file:///C:\Users\User\Downloads\&#1058;&#1080;&#1087;&#1086;&#1074;&#1086;&#1081;%20&#1088;&#1077;&#1075;&#1083;&#1072;&#1084;&#1077;&#1085;&#1090;%201%20&#1048;&#1089;&#1087;&#1088;&#1072;&#1074;&#1083;&#1077;&#1085;&#1085;&#1099;&#1081;%20(1).docx" TargetMode="External"/><Relationship Id="rId31" Type="http://schemas.openxmlformats.org/officeDocument/2006/relationships/hyperlink" Target="consultantplus://offline/ref=742FC00EFB46B18B35BEB050920DD0327C7398E33CF096038A9CA3CB78E7F6B495C340E88B21AF5FF464EED7C19F27F1AE0156530EBA6A4F6CA4A78Ed2u2F" TargetMode="External"/><Relationship Id="rId4" Type="http://schemas.openxmlformats.org/officeDocument/2006/relationships/settings" Target="settings.xml"/><Relationship Id="rId9" Type="http://schemas.openxmlformats.org/officeDocument/2006/relationships/hyperlink" Target="consultantplus://offline/ref=D79B4605BF7B7588A854A682A60A1229A9B1C894927622A2A0B2779309DE1573B690C1A6836DEA720D1ED20DB1I4H2J" TargetMode="External"/><Relationship Id="rId14" Type="http://schemas.openxmlformats.org/officeDocument/2006/relationships/hyperlink" Target="consultantplus://offline/ref=C69A0BC1D167B0E1E9A3423770440B2AF9820B286D8D31ABB0BC2341A64CD8F175D452BEAAD3CEB15571B149F6OEU5I" TargetMode="External"/><Relationship Id="rId22" Type="http://schemas.openxmlformats.org/officeDocument/2006/relationships/hyperlink" Target="consultantplus://offline/ref=55AB044EF2AE989F64BADE15758998A2A9F047B0D1295F2EF6570EE1D9N4cFM" TargetMode="External"/><Relationship Id="rId27" Type="http://schemas.openxmlformats.org/officeDocument/2006/relationships/hyperlink" Target="consultantplus://offline/ref=39863E4AB3669AC2666F1F0A0349530AF906FFF373B5F84ECE175DBA4D700B76181D0D432AABD52AB52D4E725D6781970E15AB94D1FF3D7B68D7440C5B20I" TargetMode="External"/><Relationship Id="rId30" Type="http://schemas.openxmlformats.org/officeDocument/2006/relationships/hyperlink" Target="consultantplus://offline/ref=1F3C571654D8CE0EAB4D4B3F8097C6DA8B5F7EC2164D09FD79484BF279A1FCEBC75F3B9E6B9EC9AA5ED46CD8C27C9EF6F5D001536172D98D291EA7B0R53BI" TargetMode="External"/><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F2296-624D-4650-8E36-44D381AD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39647</Words>
  <Characters>225991</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265108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5</cp:revision>
  <cp:lastPrinted>2019-10-28T12:48:00Z</cp:lastPrinted>
  <dcterms:created xsi:type="dcterms:W3CDTF">2020-06-11T07:03:00Z</dcterms:created>
  <dcterms:modified xsi:type="dcterms:W3CDTF">2020-06-11T07:04:00Z</dcterms:modified>
</cp:coreProperties>
</file>