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7920D9"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1E3D6C" w:rsidRDefault="006D6F04" w:rsidP="008A5889">
                                  <w:pPr>
                                    <w:tabs>
                                      <w:tab w:val="left" w:pos="0"/>
                                    </w:tabs>
                                    <w:spacing w:line="480" w:lineRule="auto"/>
                                    <w:ind w:right="-171"/>
                                    <w:jc w:val="center"/>
                                    <w:rPr>
                                      <w:b/>
                                      <w:sz w:val="28"/>
                                      <w:szCs w:val="28"/>
                                    </w:rPr>
                                  </w:pPr>
                                  <w:r>
                                    <w:rPr>
                                      <w:b/>
                                      <w:sz w:val="28"/>
                                      <w:szCs w:val="28"/>
                                    </w:rPr>
                                    <w:t>1</w:t>
                                  </w:r>
                                  <w:r w:rsidR="00E45C95">
                                    <w:rPr>
                                      <w:b/>
                                      <w:sz w:val="28"/>
                                      <w:szCs w:val="28"/>
                                    </w:rPr>
                                    <w:t>5</w:t>
                                  </w:r>
                                  <w:r>
                                    <w:rPr>
                                      <w:b/>
                                      <w:sz w:val="28"/>
                                      <w:szCs w:val="28"/>
                                    </w:rPr>
                                    <w:t xml:space="preserve"> июля</w:t>
                                  </w:r>
                                </w:p>
                                <w:p w:rsidR="001E3D6C" w:rsidRPr="005463F5" w:rsidRDefault="001E3D6C"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1E3D6C" w:rsidRPr="00F96B1A" w:rsidRDefault="001E3D6C" w:rsidP="008A5889">
                                  <w:pPr>
                                    <w:spacing w:line="480" w:lineRule="auto"/>
                                    <w:jc w:val="center"/>
                                    <w:rPr>
                                      <w:b/>
                                      <w:sz w:val="28"/>
                                      <w:szCs w:val="28"/>
                                    </w:rPr>
                                  </w:pPr>
                                  <w:r w:rsidRPr="00F96B1A">
                                    <w:rPr>
                                      <w:b/>
                                      <w:sz w:val="28"/>
                                      <w:szCs w:val="28"/>
                                    </w:rPr>
                                    <w:t>№</w:t>
                                  </w:r>
                                  <w:r>
                                    <w:rPr>
                                      <w:b/>
                                      <w:sz w:val="28"/>
                                      <w:szCs w:val="28"/>
                                    </w:rPr>
                                    <w:t xml:space="preserve"> 1</w:t>
                                  </w:r>
                                  <w:r w:rsidR="006D6F04">
                                    <w:rPr>
                                      <w:b/>
                                      <w:sz w:val="28"/>
                                      <w:szCs w:val="28"/>
                                    </w:rPr>
                                    <w:t>3</w:t>
                                  </w:r>
                                  <w:r>
                                    <w:rPr>
                                      <w:b/>
                                      <w:sz w:val="28"/>
                                      <w:szCs w:val="28"/>
                                    </w:rPr>
                                    <w:t xml:space="preserve"> (20</w:t>
                                  </w:r>
                                  <w:r w:rsidR="006D6F04">
                                    <w:rPr>
                                      <w:b/>
                                      <w:sz w:val="28"/>
                                      <w:szCs w:val="28"/>
                                    </w:rPr>
                                    <w:t>9</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1E3D6C" w:rsidRDefault="006D6F04" w:rsidP="008A5889">
                            <w:pPr>
                              <w:tabs>
                                <w:tab w:val="left" w:pos="0"/>
                              </w:tabs>
                              <w:spacing w:line="480" w:lineRule="auto"/>
                              <w:ind w:right="-171"/>
                              <w:jc w:val="center"/>
                              <w:rPr>
                                <w:b/>
                                <w:sz w:val="28"/>
                                <w:szCs w:val="28"/>
                              </w:rPr>
                            </w:pPr>
                            <w:r>
                              <w:rPr>
                                <w:b/>
                                <w:sz w:val="28"/>
                                <w:szCs w:val="28"/>
                              </w:rPr>
                              <w:t>1</w:t>
                            </w:r>
                            <w:r w:rsidR="00E45C95">
                              <w:rPr>
                                <w:b/>
                                <w:sz w:val="28"/>
                                <w:szCs w:val="28"/>
                              </w:rPr>
                              <w:t>5</w:t>
                            </w:r>
                            <w:r>
                              <w:rPr>
                                <w:b/>
                                <w:sz w:val="28"/>
                                <w:szCs w:val="28"/>
                              </w:rPr>
                              <w:t xml:space="preserve"> июля</w:t>
                            </w:r>
                          </w:p>
                          <w:p w:rsidR="001E3D6C" w:rsidRPr="005463F5" w:rsidRDefault="001E3D6C"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1E3D6C" w:rsidRPr="00F96B1A" w:rsidRDefault="001E3D6C" w:rsidP="008A5889">
                            <w:pPr>
                              <w:spacing w:line="480" w:lineRule="auto"/>
                              <w:jc w:val="center"/>
                              <w:rPr>
                                <w:b/>
                                <w:sz w:val="28"/>
                                <w:szCs w:val="28"/>
                              </w:rPr>
                            </w:pPr>
                            <w:r w:rsidRPr="00F96B1A">
                              <w:rPr>
                                <w:b/>
                                <w:sz w:val="28"/>
                                <w:szCs w:val="28"/>
                              </w:rPr>
                              <w:t>№</w:t>
                            </w:r>
                            <w:r>
                              <w:rPr>
                                <w:b/>
                                <w:sz w:val="28"/>
                                <w:szCs w:val="28"/>
                              </w:rPr>
                              <w:t xml:space="preserve"> 1</w:t>
                            </w:r>
                            <w:r w:rsidR="006D6F04">
                              <w:rPr>
                                <w:b/>
                                <w:sz w:val="28"/>
                                <w:szCs w:val="28"/>
                              </w:rPr>
                              <w:t>3</w:t>
                            </w:r>
                            <w:r>
                              <w:rPr>
                                <w:b/>
                                <w:sz w:val="28"/>
                                <w:szCs w:val="28"/>
                              </w:rPr>
                              <w:t xml:space="preserve"> (20</w:t>
                            </w:r>
                            <w:r w:rsidR="006D6F04">
                              <w:rPr>
                                <w:b/>
                                <w:sz w:val="28"/>
                                <w:szCs w:val="28"/>
                              </w:rPr>
                              <w:t>9</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7920D9" w:rsidP="008A5889">
            <w:pPr>
              <w:spacing w:after="120"/>
              <w:jc w:val="center"/>
              <w:rPr>
                <w:rFonts w:asciiTheme="minorHAnsi" w:hAnsiTheme="minorHAnsi"/>
                <w:b/>
                <w:sz w:val="104"/>
                <w:szCs w:val="104"/>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3D6C" w:rsidRDefault="001E3D6C"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1E3D6C" w:rsidRDefault="001E3D6C"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1E3D6C" w:rsidRDefault="001E3D6C" w:rsidP="001E3D6C">
      <w:pPr>
        <w:pStyle w:val="ConsPlusTitle"/>
        <w:jc w:val="center"/>
        <w:rPr>
          <w:bCs w:val="0"/>
          <w:sz w:val="18"/>
          <w:szCs w:val="18"/>
        </w:rPr>
      </w:pPr>
    </w:p>
    <w:p w:rsidR="006D6F04" w:rsidRPr="006D6F04" w:rsidRDefault="001E3D6C" w:rsidP="006D6F04">
      <w:pPr>
        <w:jc w:val="center"/>
        <w:rPr>
          <w:b/>
          <w:sz w:val="18"/>
          <w:szCs w:val="18"/>
        </w:rPr>
      </w:pPr>
      <w:r w:rsidRPr="006D6F04">
        <w:rPr>
          <w:b/>
          <w:sz w:val="18"/>
          <w:szCs w:val="18"/>
        </w:rPr>
        <w:t>Постановление администрации Мошковского сельсовета Бековског</w:t>
      </w:r>
      <w:r w:rsidR="006D6F04" w:rsidRPr="006D6F04">
        <w:rPr>
          <w:b/>
          <w:bCs/>
          <w:sz w:val="18"/>
          <w:szCs w:val="18"/>
        </w:rPr>
        <w:t>о района Пензенской области от 08</w:t>
      </w:r>
      <w:r w:rsidRPr="006D6F04">
        <w:rPr>
          <w:b/>
          <w:sz w:val="18"/>
          <w:szCs w:val="18"/>
        </w:rPr>
        <w:t>.0</w:t>
      </w:r>
      <w:r w:rsidR="006D6F04" w:rsidRPr="006D6F04">
        <w:rPr>
          <w:b/>
          <w:bCs/>
          <w:sz w:val="18"/>
          <w:szCs w:val="18"/>
        </w:rPr>
        <w:t>7</w:t>
      </w:r>
      <w:r w:rsidRPr="006D6F04">
        <w:rPr>
          <w:b/>
          <w:sz w:val="18"/>
          <w:szCs w:val="18"/>
        </w:rPr>
        <w:t xml:space="preserve">.2020 № </w:t>
      </w:r>
      <w:r w:rsidR="006D6F04" w:rsidRPr="006D6F04">
        <w:rPr>
          <w:b/>
          <w:bCs/>
          <w:sz w:val="18"/>
          <w:szCs w:val="18"/>
        </w:rPr>
        <w:t>50</w:t>
      </w:r>
      <w:r w:rsidRPr="006D6F04">
        <w:rPr>
          <w:b/>
          <w:sz w:val="18"/>
          <w:szCs w:val="18"/>
        </w:rPr>
        <w:t xml:space="preserve"> «</w:t>
      </w:r>
      <w:r w:rsidR="006D6F04" w:rsidRPr="006D6F04">
        <w:rPr>
          <w:b/>
          <w:sz w:val="18"/>
          <w:szCs w:val="18"/>
        </w:rPr>
        <w:t>О подготовке проекта изменений в правила землепользования и застройки Мошковского сельсовета Бековского района Пензенской области</w:t>
      </w:r>
      <w:r w:rsidR="006D6F04">
        <w:rPr>
          <w:b/>
          <w:sz w:val="18"/>
          <w:szCs w:val="18"/>
        </w:rPr>
        <w:t>»</w:t>
      </w:r>
    </w:p>
    <w:p w:rsidR="006D6F04" w:rsidRPr="006D6F04" w:rsidRDefault="006D6F04" w:rsidP="006D6F04">
      <w:pPr>
        <w:jc w:val="both"/>
        <w:rPr>
          <w:sz w:val="18"/>
          <w:szCs w:val="18"/>
        </w:rPr>
      </w:pPr>
      <w:r w:rsidRPr="006D6F04">
        <w:rPr>
          <w:rStyle w:val="FontStyle14"/>
          <w:b w:val="0"/>
          <w:i w:val="0"/>
          <w:sz w:val="18"/>
          <w:szCs w:val="18"/>
          <w:lang w:val="ru-RU"/>
        </w:rPr>
        <w:t xml:space="preserve">Руководствуясь статьей 31 и 33 Градостроительного кодекса Российской Федерации, </w:t>
      </w:r>
      <w:bookmarkStart w:id="0" w:name="sub_30014"/>
      <w:r w:rsidRPr="006D6F04">
        <w:rPr>
          <w:rStyle w:val="FontStyle14"/>
          <w:b w:val="0"/>
          <w:i w:val="0"/>
          <w:sz w:val="18"/>
          <w:szCs w:val="18"/>
          <w:lang w:val="ru-RU"/>
        </w:rPr>
        <w:t>Федеральным законом от 06.10.2003 № 131-ФЗ «Об общих принципах организации местного самоуправления в Российской Федерации»</w:t>
      </w:r>
      <w:r w:rsidRPr="006D6F04">
        <w:rPr>
          <w:rStyle w:val="FontStyle14"/>
          <w:i w:val="0"/>
          <w:sz w:val="18"/>
          <w:szCs w:val="18"/>
          <w:lang w:val="ru-RU"/>
        </w:rPr>
        <w:t xml:space="preserve"> </w:t>
      </w:r>
      <w:r w:rsidRPr="006D6F04">
        <w:rPr>
          <w:sz w:val="18"/>
          <w:szCs w:val="18"/>
        </w:rPr>
        <w:t>(с последующими изменениями),</w:t>
      </w:r>
      <w:bookmarkEnd w:id="0"/>
      <w:r w:rsidRPr="006D6F04">
        <w:rPr>
          <w:sz w:val="18"/>
          <w:szCs w:val="18"/>
        </w:rPr>
        <w:t xml:space="preserve"> статьей 23 Устава Мошковского сельсовета Бековского района Пензенской области, в связи с подготовкой проекта изменений в Генеральный план Мошковского сельсовета Бековского района Пензенской области,</w:t>
      </w:r>
    </w:p>
    <w:p w:rsidR="006D6F04" w:rsidRPr="006D6F04" w:rsidRDefault="006D6F04" w:rsidP="006D6F04">
      <w:pPr>
        <w:jc w:val="center"/>
        <w:rPr>
          <w:b/>
          <w:sz w:val="18"/>
          <w:szCs w:val="18"/>
        </w:rPr>
      </w:pPr>
      <w:r w:rsidRPr="006D6F04">
        <w:rPr>
          <w:sz w:val="18"/>
          <w:szCs w:val="18"/>
        </w:rPr>
        <w:t xml:space="preserve">администрация Мошковского сельсовета </w:t>
      </w:r>
      <w:r w:rsidRPr="006D6F04">
        <w:rPr>
          <w:b/>
          <w:sz w:val="18"/>
          <w:szCs w:val="18"/>
        </w:rPr>
        <w:t xml:space="preserve">постановляет: </w:t>
      </w:r>
    </w:p>
    <w:p w:rsidR="006D6F04" w:rsidRPr="006D6F04" w:rsidRDefault="006D6F04" w:rsidP="006D6F04">
      <w:pPr>
        <w:tabs>
          <w:tab w:val="left" w:pos="660"/>
        </w:tabs>
        <w:jc w:val="both"/>
        <w:rPr>
          <w:color w:val="000000"/>
          <w:spacing w:val="-6"/>
          <w:sz w:val="18"/>
          <w:szCs w:val="18"/>
        </w:rPr>
      </w:pPr>
      <w:r w:rsidRPr="006D6F04">
        <w:rPr>
          <w:sz w:val="18"/>
          <w:szCs w:val="18"/>
        </w:rPr>
        <w:t>1.</w:t>
      </w:r>
      <w:r w:rsidRPr="006D6F04">
        <w:rPr>
          <w:b/>
          <w:sz w:val="18"/>
          <w:szCs w:val="18"/>
        </w:rPr>
        <w:t xml:space="preserve">  </w:t>
      </w:r>
      <w:r w:rsidRPr="006D6F04">
        <w:rPr>
          <w:rStyle w:val="FontStyle14"/>
          <w:b w:val="0"/>
          <w:i w:val="0"/>
          <w:sz w:val="18"/>
          <w:szCs w:val="18"/>
          <w:lang w:val="ru-RU"/>
        </w:rPr>
        <w:t>Комиссии по подготовке правил землепользования и застройки (далее также Комиссия), состав и порядок деятельности которой утверждены постановлением администрации</w:t>
      </w:r>
      <w:r w:rsidRPr="006D6F04">
        <w:rPr>
          <w:rStyle w:val="FontStyle14"/>
          <w:i w:val="0"/>
          <w:sz w:val="18"/>
          <w:szCs w:val="18"/>
          <w:lang w:val="ru-RU"/>
        </w:rPr>
        <w:t xml:space="preserve"> </w:t>
      </w:r>
      <w:r w:rsidRPr="006D6F04">
        <w:rPr>
          <w:sz w:val="18"/>
          <w:szCs w:val="18"/>
        </w:rPr>
        <w:t>Мошковского</w:t>
      </w:r>
      <w:r w:rsidRPr="006D6F04">
        <w:rPr>
          <w:rStyle w:val="FontStyle14"/>
          <w:i w:val="0"/>
          <w:sz w:val="18"/>
          <w:szCs w:val="18"/>
          <w:lang w:val="ru-RU"/>
        </w:rPr>
        <w:t xml:space="preserve"> </w:t>
      </w:r>
      <w:r w:rsidRPr="006D6F04">
        <w:rPr>
          <w:rStyle w:val="FontStyle14"/>
          <w:b w:val="0"/>
          <w:i w:val="0"/>
          <w:sz w:val="18"/>
          <w:szCs w:val="18"/>
          <w:lang w:val="ru-RU"/>
        </w:rPr>
        <w:t>сельсовета Бековского района Пензенской области</w:t>
      </w:r>
      <w:r w:rsidRPr="006D6F04">
        <w:rPr>
          <w:rStyle w:val="FontStyle14"/>
          <w:i w:val="0"/>
          <w:sz w:val="18"/>
          <w:szCs w:val="18"/>
          <w:lang w:val="ru-RU"/>
        </w:rPr>
        <w:t xml:space="preserve"> </w:t>
      </w:r>
      <w:r w:rsidRPr="006D6F04">
        <w:rPr>
          <w:sz w:val="18"/>
          <w:szCs w:val="18"/>
        </w:rPr>
        <w:t>от 30.03.2012  № 19 «О составе и порядке деятельности комиссии по подготовке проекта правил землепользования и застройки Мошковского сельсовета Бековского района Пензенской области» (с последующими изменениями),</w:t>
      </w:r>
      <w:r w:rsidRPr="006D6F04">
        <w:rPr>
          <w:b/>
          <w:sz w:val="18"/>
          <w:szCs w:val="18"/>
        </w:rPr>
        <w:t xml:space="preserve"> </w:t>
      </w:r>
      <w:r w:rsidRPr="006D6F04">
        <w:rPr>
          <w:rStyle w:val="FontStyle14"/>
          <w:i w:val="0"/>
          <w:sz w:val="18"/>
          <w:szCs w:val="18"/>
          <w:lang w:val="ru-RU"/>
        </w:rPr>
        <w:t xml:space="preserve">подготовить проект о внесении изменений в </w:t>
      </w:r>
      <w:r w:rsidRPr="006D6F04">
        <w:rPr>
          <w:color w:val="000000"/>
          <w:spacing w:val="-6"/>
          <w:sz w:val="18"/>
          <w:szCs w:val="18"/>
        </w:rPr>
        <w:t xml:space="preserve">правила землепользования и застройки Мошковского </w:t>
      </w:r>
      <w:r w:rsidRPr="006D6F04">
        <w:rPr>
          <w:rStyle w:val="FontStyle14"/>
          <w:i w:val="0"/>
          <w:sz w:val="18"/>
          <w:szCs w:val="18"/>
          <w:lang w:val="ru-RU"/>
        </w:rPr>
        <w:t>сельсовета Бековского района Пензенской области</w:t>
      </w:r>
      <w:r w:rsidRPr="006D6F04">
        <w:rPr>
          <w:color w:val="000000"/>
          <w:spacing w:val="-6"/>
          <w:sz w:val="18"/>
          <w:szCs w:val="18"/>
        </w:rPr>
        <w:t xml:space="preserve">, утвержденные решением </w:t>
      </w:r>
      <w:r w:rsidRPr="006D6F04">
        <w:rPr>
          <w:sz w:val="18"/>
          <w:szCs w:val="18"/>
        </w:rPr>
        <w:t>Комитета местного самоуправления Мошковского сельсовета Бековского района Пензенской области от 14.08.2012 № 293-70/</w:t>
      </w:r>
      <w:r w:rsidRPr="006D6F04">
        <w:rPr>
          <w:sz w:val="18"/>
          <w:szCs w:val="18"/>
          <w:lang w:val="en-US"/>
        </w:rPr>
        <w:t>V</w:t>
      </w:r>
      <w:r w:rsidRPr="006D6F04">
        <w:rPr>
          <w:sz w:val="18"/>
          <w:szCs w:val="18"/>
        </w:rPr>
        <w:t xml:space="preserve">. </w:t>
      </w:r>
    </w:p>
    <w:p w:rsidR="006D6F04" w:rsidRPr="006D6F04" w:rsidRDefault="006D6F04" w:rsidP="006D6F04">
      <w:pPr>
        <w:pStyle w:val="af1"/>
        <w:widowControl w:val="0"/>
        <w:numPr>
          <w:ilvl w:val="0"/>
          <w:numId w:val="44"/>
        </w:numPr>
        <w:ind w:left="0" w:firstLine="0"/>
        <w:jc w:val="both"/>
        <w:rPr>
          <w:color w:val="222222"/>
          <w:kern w:val="2"/>
          <w:sz w:val="18"/>
          <w:szCs w:val="18"/>
        </w:rPr>
      </w:pPr>
      <w:r w:rsidRPr="006D6F04">
        <w:rPr>
          <w:color w:val="222222"/>
          <w:kern w:val="2"/>
          <w:sz w:val="18"/>
          <w:szCs w:val="18"/>
        </w:rPr>
        <w:t>Установить этапы градостроительного зонирования за исключением этапа</w:t>
      </w:r>
      <w:r w:rsidRPr="006D6F04">
        <w:rPr>
          <w:rFonts w:ascii="Arial" w:hAnsi="Arial" w:cs="Arial"/>
          <w:color w:val="333333"/>
          <w:sz w:val="18"/>
          <w:szCs w:val="18"/>
          <w:shd w:val="clear" w:color="auto" w:fill="FFFFFF"/>
        </w:rPr>
        <w:t xml:space="preserve"> </w:t>
      </w:r>
      <w:r w:rsidRPr="006D6F04">
        <w:rPr>
          <w:color w:val="222222"/>
          <w:kern w:val="2"/>
          <w:sz w:val="18"/>
          <w:szCs w:val="18"/>
        </w:rPr>
        <w:t>определения территориальных зон:</w:t>
      </w:r>
    </w:p>
    <w:p w:rsidR="006D6F04" w:rsidRPr="006D6F04" w:rsidRDefault="006D6F04" w:rsidP="006D6F04">
      <w:pPr>
        <w:jc w:val="both"/>
        <w:rPr>
          <w:color w:val="222222"/>
          <w:sz w:val="18"/>
          <w:szCs w:val="18"/>
        </w:rPr>
      </w:pPr>
      <w:r w:rsidRPr="006D6F04">
        <w:rPr>
          <w:color w:val="222222"/>
          <w:kern w:val="2"/>
          <w:sz w:val="18"/>
          <w:szCs w:val="18"/>
        </w:rPr>
        <w:t>Первый этап – внесение изменений в порядок применения правил землепользования и застройки и внесение изменений в указанные правила.</w:t>
      </w:r>
    </w:p>
    <w:p w:rsidR="006D6F04" w:rsidRPr="006D6F04" w:rsidRDefault="006D6F04" w:rsidP="006D6F04">
      <w:pPr>
        <w:pStyle w:val="af1"/>
        <w:widowControl w:val="0"/>
        <w:numPr>
          <w:ilvl w:val="0"/>
          <w:numId w:val="44"/>
        </w:numPr>
        <w:ind w:left="0" w:firstLine="0"/>
        <w:jc w:val="both"/>
        <w:rPr>
          <w:color w:val="222222"/>
          <w:kern w:val="2"/>
          <w:sz w:val="18"/>
          <w:szCs w:val="18"/>
        </w:rPr>
      </w:pPr>
      <w:r w:rsidRPr="006D6F04">
        <w:rPr>
          <w:sz w:val="18"/>
          <w:szCs w:val="18"/>
        </w:rPr>
        <w:t xml:space="preserve">Утвердить порядок и сроки проведения работ по подготовке проекта о внесении изменения в правила землепользования и застройки Мошковского </w:t>
      </w:r>
      <w:r w:rsidRPr="006D6F04">
        <w:rPr>
          <w:rStyle w:val="FontStyle14"/>
          <w:b w:val="0"/>
          <w:i w:val="0"/>
          <w:sz w:val="18"/>
          <w:szCs w:val="18"/>
          <w:lang w:val="ru-RU"/>
        </w:rPr>
        <w:t>сельсовета Бековского района Пензенской области</w:t>
      </w:r>
      <w:r w:rsidRPr="006D6F04">
        <w:rPr>
          <w:sz w:val="18"/>
          <w:szCs w:val="18"/>
        </w:rPr>
        <w:t xml:space="preserve"> (приложение № 1 к данному постановлению).</w:t>
      </w:r>
    </w:p>
    <w:p w:rsidR="006D6F04" w:rsidRPr="006D6F04" w:rsidRDefault="006D6F04" w:rsidP="006D6F04">
      <w:pPr>
        <w:shd w:val="clear" w:color="auto" w:fill="FFFFFF"/>
        <w:tabs>
          <w:tab w:val="left" w:pos="720"/>
        </w:tabs>
        <w:jc w:val="both"/>
        <w:rPr>
          <w:sz w:val="18"/>
          <w:szCs w:val="18"/>
        </w:rPr>
      </w:pPr>
      <w:r w:rsidRPr="006D6F04">
        <w:rPr>
          <w:sz w:val="18"/>
          <w:szCs w:val="18"/>
        </w:rPr>
        <w:t>4.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 не позднее 10 дней с момента принятия настоящего постановления.</w:t>
      </w:r>
    </w:p>
    <w:p w:rsidR="006D6F04" w:rsidRPr="006D6F04" w:rsidRDefault="006D6F04" w:rsidP="006D6F04">
      <w:pPr>
        <w:pStyle w:val="ConsPlusTitle"/>
        <w:widowControl/>
        <w:jc w:val="both"/>
        <w:rPr>
          <w:rFonts w:ascii="Times New Roman" w:hAnsi="Times New Roman" w:cs="Times New Roman"/>
          <w:b w:val="0"/>
          <w:sz w:val="18"/>
          <w:szCs w:val="18"/>
        </w:rPr>
      </w:pPr>
      <w:r w:rsidRPr="006D6F04">
        <w:rPr>
          <w:rFonts w:ascii="Times New Roman" w:hAnsi="Times New Roman" w:cs="Times New Roman"/>
          <w:b w:val="0"/>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6D6F04" w:rsidRPr="006D6F04" w:rsidRDefault="006D6F04" w:rsidP="006D6F04">
      <w:pPr>
        <w:rPr>
          <w:sz w:val="18"/>
          <w:szCs w:val="18"/>
        </w:rPr>
      </w:pPr>
      <w:r w:rsidRPr="006D6F04">
        <w:rPr>
          <w:sz w:val="18"/>
          <w:szCs w:val="18"/>
        </w:rPr>
        <w:t xml:space="preserve">Глава администрации </w:t>
      </w:r>
    </w:p>
    <w:p w:rsidR="006D6F04" w:rsidRDefault="006D6F04" w:rsidP="006D6F04">
      <w:pPr>
        <w:rPr>
          <w:sz w:val="18"/>
          <w:szCs w:val="18"/>
        </w:rPr>
      </w:pPr>
      <w:r w:rsidRPr="006D6F04">
        <w:rPr>
          <w:sz w:val="18"/>
          <w:szCs w:val="18"/>
        </w:rPr>
        <w:t>Мошковского сельсовета                                                          И.Б. Гнивковский</w:t>
      </w:r>
    </w:p>
    <w:p w:rsidR="006D6F04" w:rsidRPr="006D6F04" w:rsidRDefault="006D6F04" w:rsidP="006D6F04">
      <w:pPr>
        <w:rPr>
          <w:sz w:val="18"/>
          <w:szCs w:val="18"/>
        </w:rPr>
      </w:pPr>
    </w:p>
    <w:p w:rsidR="006D6F04" w:rsidRPr="006D6F04" w:rsidRDefault="006D6F04" w:rsidP="006D6F04">
      <w:pPr>
        <w:jc w:val="center"/>
        <w:rPr>
          <w:spacing w:val="-2"/>
          <w:sz w:val="18"/>
          <w:szCs w:val="18"/>
        </w:rPr>
      </w:pPr>
      <w:r w:rsidRPr="006D6F04">
        <w:rPr>
          <w:color w:val="000000"/>
          <w:spacing w:val="-7"/>
          <w:sz w:val="18"/>
          <w:szCs w:val="18"/>
        </w:rPr>
        <w:t>Приложение № 1</w:t>
      </w:r>
      <w:r>
        <w:rPr>
          <w:color w:val="000000"/>
          <w:spacing w:val="-7"/>
          <w:sz w:val="18"/>
          <w:szCs w:val="18"/>
        </w:rPr>
        <w:t xml:space="preserve"> </w:t>
      </w:r>
      <w:r w:rsidRPr="006D6F04">
        <w:rPr>
          <w:color w:val="000000"/>
          <w:spacing w:val="-4"/>
          <w:sz w:val="18"/>
          <w:szCs w:val="18"/>
        </w:rPr>
        <w:t>к постановлению администрации</w:t>
      </w:r>
      <w:r>
        <w:rPr>
          <w:color w:val="000000"/>
          <w:spacing w:val="-4"/>
          <w:sz w:val="18"/>
          <w:szCs w:val="18"/>
        </w:rPr>
        <w:t xml:space="preserve"> </w:t>
      </w:r>
      <w:r w:rsidRPr="006D6F04">
        <w:rPr>
          <w:color w:val="000000"/>
          <w:spacing w:val="-5"/>
          <w:sz w:val="18"/>
          <w:szCs w:val="18"/>
        </w:rPr>
        <w:t>Мошковского сельсовета</w:t>
      </w:r>
      <w:r>
        <w:rPr>
          <w:color w:val="000000"/>
          <w:spacing w:val="-5"/>
          <w:sz w:val="18"/>
          <w:szCs w:val="18"/>
        </w:rPr>
        <w:t xml:space="preserve"> </w:t>
      </w:r>
      <w:r w:rsidRPr="006D6F04">
        <w:rPr>
          <w:spacing w:val="-2"/>
          <w:sz w:val="18"/>
          <w:szCs w:val="18"/>
        </w:rPr>
        <w:t>от 08.07.2020 № 50</w:t>
      </w:r>
    </w:p>
    <w:p w:rsidR="006D6F04" w:rsidRPr="006D6F04" w:rsidRDefault="006D6F04" w:rsidP="006D6F04">
      <w:pPr>
        <w:jc w:val="center"/>
        <w:rPr>
          <w:b/>
          <w:sz w:val="18"/>
          <w:szCs w:val="18"/>
        </w:rPr>
      </w:pPr>
      <w:r w:rsidRPr="006D6F04">
        <w:rPr>
          <w:b/>
          <w:sz w:val="18"/>
          <w:szCs w:val="18"/>
        </w:rPr>
        <w:t>П</w:t>
      </w:r>
      <w:r>
        <w:rPr>
          <w:b/>
          <w:sz w:val="18"/>
          <w:szCs w:val="18"/>
        </w:rPr>
        <w:t xml:space="preserve">орядок </w:t>
      </w:r>
      <w:r w:rsidRPr="006D6F04">
        <w:rPr>
          <w:b/>
          <w:sz w:val="18"/>
          <w:szCs w:val="18"/>
        </w:rPr>
        <w:t>работы Комиссии и сроки мероприятий по подготовке проекта о внесении изменений в Правила землепользования и застройки Мошковского сельсовета Бековского района Пензенской области</w:t>
      </w:r>
    </w:p>
    <w:p w:rsidR="006D6F04" w:rsidRPr="006D6F04" w:rsidRDefault="006D6F04" w:rsidP="006D6F04">
      <w:pPr>
        <w:shd w:val="clear" w:color="auto" w:fill="FFFFFF"/>
        <w:tabs>
          <w:tab w:val="left" w:pos="2835"/>
        </w:tabs>
        <w:ind w:left="48"/>
        <w:jc w:val="center"/>
        <w:rPr>
          <w:b/>
          <w:sz w:val="18"/>
          <w:szCs w:val="18"/>
        </w:rPr>
      </w:pPr>
    </w:p>
    <w:tbl>
      <w:tblPr>
        <w:tblW w:w="0" w:type="auto"/>
        <w:tblCellMar>
          <w:top w:w="55" w:type="dxa"/>
          <w:left w:w="55" w:type="dxa"/>
          <w:bottom w:w="55" w:type="dxa"/>
          <w:right w:w="55" w:type="dxa"/>
        </w:tblCellMar>
        <w:tblLook w:val="04A0" w:firstRow="1" w:lastRow="0" w:firstColumn="1" w:lastColumn="0" w:noHBand="0" w:noVBand="1"/>
      </w:tblPr>
      <w:tblGrid>
        <w:gridCol w:w="407"/>
        <w:gridCol w:w="5854"/>
        <w:gridCol w:w="1084"/>
        <w:gridCol w:w="2854"/>
      </w:tblGrid>
      <w:tr w:rsidR="006D6F04" w:rsidRPr="006D6F04" w:rsidTr="00F81612">
        <w:trPr>
          <w:trHeight w:val="20"/>
        </w:trPr>
        <w:tc>
          <w:tcPr>
            <w:tcW w:w="0" w:type="auto"/>
            <w:tcBorders>
              <w:top w:val="single" w:sz="2" w:space="0" w:color="000000"/>
              <w:left w:val="single" w:sz="2" w:space="0" w:color="000000"/>
              <w:bottom w:val="single" w:sz="2" w:space="0" w:color="000000"/>
              <w:right w:val="nil"/>
            </w:tcBorders>
            <w:vAlign w:val="center"/>
          </w:tcPr>
          <w:p w:rsidR="006D6F04" w:rsidRPr="006D6F04" w:rsidRDefault="006D6F04" w:rsidP="00F81612">
            <w:pPr>
              <w:snapToGrid w:val="0"/>
              <w:jc w:val="center"/>
              <w:rPr>
                <w:sz w:val="18"/>
                <w:szCs w:val="18"/>
              </w:rPr>
            </w:pPr>
            <w:r w:rsidRPr="006D6F04">
              <w:rPr>
                <w:b/>
                <w:sz w:val="18"/>
                <w:szCs w:val="18"/>
              </w:rPr>
              <w:t>№ п/п</w:t>
            </w:r>
          </w:p>
        </w:tc>
        <w:tc>
          <w:tcPr>
            <w:tcW w:w="0" w:type="auto"/>
            <w:tcBorders>
              <w:top w:val="single" w:sz="2" w:space="0" w:color="000000"/>
              <w:left w:val="single" w:sz="2" w:space="0" w:color="000000"/>
              <w:bottom w:val="single" w:sz="2" w:space="0" w:color="000000"/>
              <w:right w:val="nil"/>
            </w:tcBorders>
            <w:vAlign w:val="center"/>
          </w:tcPr>
          <w:p w:rsidR="006D6F04" w:rsidRPr="006D6F04" w:rsidRDefault="006D6F04" w:rsidP="00F81612">
            <w:pPr>
              <w:snapToGrid w:val="0"/>
              <w:jc w:val="center"/>
              <w:rPr>
                <w:sz w:val="18"/>
                <w:szCs w:val="18"/>
              </w:rPr>
            </w:pPr>
            <w:r w:rsidRPr="006D6F04">
              <w:rPr>
                <w:b/>
                <w:sz w:val="18"/>
                <w:szCs w:val="18"/>
              </w:rPr>
              <w:t>Наименование мероприятий</w:t>
            </w:r>
          </w:p>
        </w:tc>
        <w:tc>
          <w:tcPr>
            <w:tcW w:w="0" w:type="auto"/>
            <w:tcBorders>
              <w:top w:val="single" w:sz="2" w:space="0" w:color="000000"/>
              <w:left w:val="single" w:sz="2" w:space="0" w:color="000000"/>
              <w:bottom w:val="single" w:sz="2" w:space="0" w:color="000000"/>
              <w:right w:val="nil"/>
            </w:tcBorders>
            <w:vAlign w:val="center"/>
          </w:tcPr>
          <w:p w:rsidR="006D6F04" w:rsidRPr="006D6F04" w:rsidRDefault="006D6F04" w:rsidP="00F81612">
            <w:pPr>
              <w:snapToGrid w:val="0"/>
              <w:jc w:val="center"/>
              <w:rPr>
                <w:sz w:val="18"/>
                <w:szCs w:val="18"/>
              </w:rPr>
            </w:pPr>
            <w:r w:rsidRPr="006D6F04">
              <w:rPr>
                <w:b/>
                <w:sz w:val="18"/>
                <w:szCs w:val="18"/>
              </w:rPr>
              <w:t>Срок</w:t>
            </w:r>
          </w:p>
          <w:p w:rsidR="006D6F04" w:rsidRPr="006D6F04" w:rsidRDefault="006D6F04" w:rsidP="00F81612">
            <w:pPr>
              <w:snapToGrid w:val="0"/>
              <w:jc w:val="center"/>
              <w:rPr>
                <w:sz w:val="18"/>
                <w:szCs w:val="18"/>
              </w:rPr>
            </w:pPr>
            <w:r w:rsidRPr="006D6F04">
              <w:rPr>
                <w:b/>
                <w:sz w:val="18"/>
                <w:szCs w:val="18"/>
              </w:rPr>
              <w:t>исполнения</w:t>
            </w:r>
          </w:p>
        </w:tc>
        <w:tc>
          <w:tcPr>
            <w:tcW w:w="0" w:type="auto"/>
            <w:tcBorders>
              <w:top w:val="single" w:sz="2" w:space="0" w:color="000000"/>
              <w:left w:val="single" w:sz="2" w:space="0" w:color="000000"/>
              <w:bottom w:val="single" w:sz="2" w:space="0" w:color="000000"/>
              <w:right w:val="single" w:sz="2" w:space="0" w:color="000000"/>
            </w:tcBorders>
            <w:vAlign w:val="center"/>
          </w:tcPr>
          <w:p w:rsidR="006D6F04" w:rsidRPr="006D6F04" w:rsidRDefault="006D6F04" w:rsidP="00F81612">
            <w:pPr>
              <w:snapToGrid w:val="0"/>
              <w:jc w:val="center"/>
              <w:rPr>
                <w:sz w:val="18"/>
                <w:szCs w:val="18"/>
              </w:rPr>
            </w:pPr>
            <w:r w:rsidRPr="006D6F04">
              <w:rPr>
                <w:b/>
                <w:sz w:val="18"/>
                <w:szCs w:val="18"/>
              </w:rPr>
              <w:t>Ответственный за исполнение</w:t>
            </w:r>
          </w:p>
        </w:tc>
      </w:tr>
      <w:tr w:rsidR="006D6F04" w:rsidRPr="006D6F04" w:rsidTr="00F81612">
        <w:trPr>
          <w:trHeight w:val="20"/>
        </w:trPr>
        <w:tc>
          <w:tcPr>
            <w:tcW w:w="0" w:type="auto"/>
            <w:tcBorders>
              <w:top w:val="nil"/>
              <w:left w:val="single" w:sz="2" w:space="0" w:color="000000"/>
              <w:bottom w:val="single" w:sz="2" w:space="0" w:color="000000"/>
              <w:right w:val="nil"/>
            </w:tcBorders>
          </w:tcPr>
          <w:p w:rsidR="006D6F04" w:rsidRPr="006D6F04" w:rsidRDefault="006D6F04" w:rsidP="006D6F04">
            <w:pPr>
              <w:widowControl w:val="0"/>
              <w:numPr>
                <w:ilvl w:val="0"/>
                <w:numId w:val="43"/>
              </w:numPr>
              <w:snapToGrid w:val="0"/>
              <w:spacing w:before="100" w:beforeAutospacing="1" w:after="100" w:afterAutospacing="1"/>
              <w:jc w:val="center"/>
              <w:rPr>
                <w:sz w:val="18"/>
                <w:szCs w:val="18"/>
              </w:rPr>
            </w:pPr>
          </w:p>
        </w:tc>
        <w:tc>
          <w:tcPr>
            <w:tcW w:w="0" w:type="auto"/>
            <w:tcBorders>
              <w:top w:val="nil"/>
              <w:left w:val="single" w:sz="2" w:space="0" w:color="000000"/>
              <w:bottom w:val="single" w:sz="2" w:space="0" w:color="000000"/>
              <w:right w:val="nil"/>
            </w:tcBorders>
          </w:tcPr>
          <w:p w:rsidR="006D6F04" w:rsidRPr="006D6F04" w:rsidRDefault="006D6F04" w:rsidP="00F81612">
            <w:pPr>
              <w:snapToGrid w:val="0"/>
              <w:spacing w:before="100" w:beforeAutospacing="1" w:after="100" w:afterAutospacing="1"/>
              <w:jc w:val="both"/>
              <w:rPr>
                <w:sz w:val="18"/>
                <w:szCs w:val="18"/>
              </w:rPr>
            </w:pPr>
            <w:r w:rsidRPr="006D6F04">
              <w:rPr>
                <w:sz w:val="18"/>
                <w:szCs w:val="18"/>
              </w:rPr>
              <w:t xml:space="preserve">Принятие постановления о подготовке проекта о внесении изменений в Правила землепользования и </w:t>
            </w:r>
            <w:r w:rsidRPr="006D6F04">
              <w:rPr>
                <w:kern w:val="2"/>
                <w:sz w:val="18"/>
                <w:szCs w:val="18"/>
              </w:rPr>
              <w:t xml:space="preserve">застройки </w:t>
            </w:r>
            <w:r w:rsidRPr="006D6F04">
              <w:rPr>
                <w:sz w:val="18"/>
                <w:szCs w:val="18"/>
              </w:rPr>
              <w:t>Мошковского</w:t>
            </w:r>
            <w:r w:rsidRPr="006D6F04">
              <w:rPr>
                <w:kern w:val="2"/>
                <w:sz w:val="18"/>
                <w:szCs w:val="18"/>
              </w:rPr>
              <w:t xml:space="preserve"> сельсовета Бековского района Пензенской области.</w:t>
            </w:r>
          </w:p>
        </w:tc>
        <w:tc>
          <w:tcPr>
            <w:tcW w:w="0" w:type="auto"/>
            <w:tcBorders>
              <w:top w:val="nil"/>
              <w:left w:val="single" w:sz="2" w:space="0" w:color="000000"/>
              <w:bottom w:val="single" w:sz="2" w:space="0" w:color="000000"/>
              <w:right w:val="nil"/>
            </w:tcBorders>
          </w:tcPr>
          <w:p w:rsidR="006D6F04" w:rsidRPr="006D6F04" w:rsidRDefault="006D6F04" w:rsidP="00F81612">
            <w:pPr>
              <w:spacing w:before="100" w:beforeAutospacing="1" w:after="100" w:afterAutospacing="1"/>
              <w:jc w:val="center"/>
              <w:rPr>
                <w:sz w:val="18"/>
                <w:szCs w:val="18"/>
              </w:rPr>
            </w:pPr>
            <w:r w:rsidRPr="006D6F04">
              <w:rPr>
                <w:sz w:val="18"/>
                <w:szCs w:val="18"/>
              </w:rPr>
              <w:t>08.07.2020</w:t>
            </w:r>
          </w:p>
        </w:tc>
        <w:tc>
          <w:tcPr>
            <w:tcW w:w="0" w:type="auto"/>
            <w:tcBorders>
              <w:top w:val="nil"/>
              <w:left w:val="single" w:sz="2" w:space="0" w:color="000000"/>
              <w:bottom w:val="single" w:sz="2" w:space="0" w:color="000000"/>
              <w:right w:val="single" w:sz="2" w:space="0" w:color="000000"/>
            </w:tcBorders>
            <w:vAlign w:val="center"/>
          </w:tcPr>
          <w:p w:rsidR="006D6F04" w:rsidRPr="006D6F04" w:rsidRDefault="006D6F04" w:rsidP="00F81612">
            <w:pPr>
              <w:snapToGrid w:val="0"/>
              <w:spacing w:before="100" w:beforeAutospacing="1" w:after="100" w:afterAutospacing="1"/>
              <w:jc w:val="center"/>
              <w:rPr>
                <w:sz w:val="18"/>
                <w:szCs w:val="18"/>
              </w:rPr>
            </w:pPr>
            <w:r w:rsidRPr="006D6F04">
              <w:rPr>
                <w:sz w:val="18"/>
                <w:szCs w:val="18"/>
              </w:rPr>
              <w:t xml:space="preserve">Ведущий специалист администрации Мошковского </w:t>
            </w:r>
            <w:r w:rsidRPr="006D6F04">
              <w:rPr>
                <w:kern w:val="2"/>
                <w:sz w:val="18"/>
                <w:szCs w:val="18"/>
              </w:rPr>
              <w:t>сельсовета Бековского района Пензенской области.</w:t>
            </w:r>
          </w:p>
        </w:tc>
      </w:tr>
      <w:tr w:rsidR="006D6F04" w:rsidRPr="006D6F04" w:rsidTr="00F81612">
        <w:trPr>
          <w:trHeight w:val="20"/>
        </w:trPr>
        <w:tc>
          <w:tcPr>
            <w:tcW w:w="0" w:type="auto"/>
            <w:tcBorders>
              <w:top w:val="nil"/>
              <w:left w:val="single" w:sz="2" w:space="0" w:color="000000"/>
              <w:bottom w:val="single" w:sz="2" w:space="0" w:color="000000"/>
              <w:right w:val="nil"/>
            </w:tcBorders>
          </w:tcPr>
          <w:p w:rsidR="006D6F04" w:rsidRPr="006D6F04" w:rsidRDefault="006D6F04" w:rsidP="006D6F04">
            <w:pPr>
              <w:widowControl w:val="0"/>
              <w:numPr>
                <w:ilvl w:val="0"/>
                <w:numId w:val="43"/>
              </w:numPr>
              <w:snapToGrid w:val="0"/>
              <w:spacing w:before="100" w:beforeAutospacing="1" w:after="100" w:afterAutospacing="1"/>
              <w:jc w:val="center"/>
              <w:rPr>
                <w:sz w:val="18"/>
                <w:szCs w:val="18"/>
              </w:rPr>
            </w:pPr>
          </w:p>
        </w:tc>
        <w:tc>
          <w:tcPr>
            <w:tcW w:w="0" w:type="auto"/>
            <w:tcBorders>
              <w:top w:val="nil"/>
              <w:left w:val="single" w:sz="2" w:space="0" w:color="000000"/>
              <w:bottom w:val="single" w:sz="2" w:space="0" w:color="000000"/>
              <w:right w:val="nil"/>
            </w:tcBorders>
          </w:tcPr>
          <w:p w:rsidR="006D6F04" w:rsidRPr="006D6F04" w:rsidRDefault="006D6F04" w:rsidP="00F81612">
            <w:pPr>
              <w:snapToGrid w:val="0"/>
              <w:spacing w:before="100" w:beforeAutospacing="1" w:after="100" w:afterAutospacing="1"/>
              <w:jc w:val="both"/>
              <w:rPr>
                <w:sz w:val="18"/>
                <w:szCs w:val="18"/>
              </w:rPr>
            </w:pPr>
            <w:r w:rsidRPr="006D6F04">
              <w:rPr>
                <w:sz w:val="18"/>
                <w:szCs w:val="18"/>
              </w:rPr>
              <w:t> Публикация в средствах массовой информации и на официальном сайте администрации Мошковского</w:t>
            </w:r>
            <w:r w:rsidRPr="006D6F04">
              <w:rPr>
                <w:kern w:val="2"/>
                <w:sz w:val="18"/>
                <w:szCs w:val="18"/>
              </w:rPr>
              <w:t xml:space="preserve"> сельсовета Бековского района Пензенской области </w:t>
            </w:r>
            <w:r w:rsidRPr="006D6F04">
              <w:rPr>
                <w:sz w:val="18"/>
                <w:szCs w:val="18"/>
              </w:rPr>
              <w:t>сообщения о подготовки проекта внесения изменений в Правила землепользования и застройки Мошковского</w:t>
            </w:r>
            <w:r w:rsidRPr="006D6F04">
              <w:rPr>
                <w:kern w:val="2"/>
                <w:sz w:val="18"/>
                <w:szCs w:val="18"/>
              </w:rPr>
              <w:t xml:space="preserve"> сельсовета Бековского района Пензенской области.</w:t>
            </w:r>
          </w:p>
        </w:tc>
        <w:tc>
          <w:tcPr>
            <w:tcW w:w="0" w:type="auto"/>
            <w:tcBorders>
              <w:top w:val="nil"/>
              <w:left w:val="single" w:sz="2" w:space="0" w:color="000000"/>
              <w:bottom w:val="single" w:sz="2" w:space="0" w:color="000000"/>
              <w:right w:val="nil"/>
            </w:tcBorders>
          </w:tcPr>
          <w:p w:rsidR="006D6F04" w:rsidRPr="006D6F04" w:rsidRDefault="006D6F04" w:rsidP="00F81612">
            <w:pPr>
              <w:snapToGrid w:val="0"/>
              <w:spacing w:before="100" w:beforeAutospacing="1" w:after="100" w:afterAutospacing="1"/>
              <w:jc w:val="center"/>
              <w:rPr>
                <w:sz w:val="18"/>
                <w:szCs w:val="18"/>
              </w:rPr>
            </w:pPr>
            <w:r w:rsidRPr="006D6F04">
              <w:rPr>
                <w:sz w:val="18"/>
                <w:szCs w:val="18"/>
              </w:rPr>
              <w:t>15.07.2020</w:t>
            </w:r>
          </w:p>
        </w:tc>
        <w:tc>
          <w:tcPr>
            <w:tcW w:w="0" w:type="auto"/>
            <w:tcBorders>
              <w:top w:val="nil"/>
              <w:left w:val="single" w:sz="2" w:space="0" w:color="000000"/>
              <w:bottom w:val="single" w:sz="2" w:space="0" w:color="000000"/>
              <w:right w:val="single" w:sz="2" w:space="0" w:color="000000"/>
            </w:tcBorders>
            <w:vAlign w:val="center"/>
          </w:tcPr>
          <w:p w:rsidR="006D6F04" w:rsidRPr="006D6F04" w:rsidRDefault="006D6F04" w:rsidP="00F81612">
            <w:pPr>
              <w:snapToGrid w:val="0"/>
              <w:spacing w:before="100" w:beforeAutospacing="1" w:after="100" w:afterAutospacing="1"/>
              <w:jc w:val="center"/>
              <w:rPr>
                <w:sz w:val="18"/>
                <w:szCs w:val="18"/>
              </w:rPr>
            </w:pPr>
            <w:r w:rsidRPr="006D6F04">
              <w:rPr>
                <w:sz w:val="18"/>
                <w:szCs w:val="18"/>
              </w:rPr>
              <w:t>Ведущий специалист администрации Мошковского</w:t>
            </w:r>
            <w:r w:rsidRPr="006D6F04">
              <w:rPr>
                <w:kern w:val="2"/>
                <w:sz w:val="18"/>
                <w:szCs w:val="18"/>
              </w:rPr>
              <w:t xml:space="preserve"> сельсовета Бековского района Пензенской области.</w:t>
            </w:r>
          </w:p>
        </w:tc>
      </w:tr>
      <w:tr w:rsidR="006D6F04" w:rsidRPr="006D6F04" w:rsidTr="00F81612">
        <w:trPr>
          <w:trHeight w:val="20"/>
        </w:trPr>
        <w:tc>
          <w:tcPr>
            <w:tcW w:w="0" w:type="auto"/>
            <w:tcBorders>
              <w:top w:val="nil"/>
              <w:left w:val="single" w:sz="2" w:space="0" w:color="000000"/>
              <w:bottom w:val="single" w:sz="2" w:space="0" w:color="000000"/>
              <w:right w:val="nil"/>
            </w:tcBorders>
          </w:tcPr>
          <w:p w:rsidR="006D6F04" w:rsidRPr="006D6F04" w:rsidRDefault="006D6F04" w:rsidP="006D6F04">
            <w:pPr>
              <w:widowControl w:val="0"/>
              <w:numPr>
                <w:ilvl w:val="0"/>
                <w:numId w:val="43"/>
              </w:numPr>
              <w:snapToGrid w:val="0"/>
              <w:spacing w:before="100" w:beforeAutospacing="1" w:after="100" w:afterAutospacing="1"/>
              <w:jc w:val="center"/>
              <w:rPr>
                <w:sz w:val="18"/>
                <w:szCs w:val="18"/>
              </w:rPr>
            </w:pPr>
          </w:p>
        </w:tc>
        <w:tc>
          <w:tcPr>
            <w:tcW w:w="0" w:type="auto"/>
            <w:tcBorders>
              <w:top w:val="nil"/>
              <w:left w:val="single" w:sz="2" w:space="0" w:color="000000"/>
              <w:bottom w:val="single" w:sz="2" w:space="0" w:color="000000"/>
              <w:right w:val="nil"/>
            </w:tcBorders>
          </w:tcPr>
          <w:p w:rsidR="006D6F04" w:rsidRPr="006D6F04" w:rsidRDefault="006D6F04" w:rsidP="00F81612">
            <w:pPr>
              <w:snapToGrid w:val="0"/>
              <w:spacing w:before="100" w:beforeAutospacing="1" w:after="100" w:afterAutospacing="1"/>
              <w:jc w:val="both"/>
              <w:rPr>
                <w:sz w:val="18"/>
                <w:szCs w:val="18"/>
              </w:rPr>
            </w:pPr>
            <w:r w:rsidRPr="006D6F04">
              <w:rPr>
                <w:sz w:val="18"/>
                <w:szCs w:val="18"/>
              </w:rPr>
              <w:t>Завершение подготовки проекта внесения изменений в Правила землепользования и застройки Мошковского</w:t>
            </w:r>
            <w:r w:rsidRPr="006D6F04">
              <w:rPr>
                <w:kern w:val="2"/>
                <w:sz w:val="18"/>
                <w:szCs w:val="18"/>
              </w:rPr>
              <w:t xml:space="preserve"> сельсовета Бековского района Пензенской области.</w:t>
            </w:r>
          </w:p>
        </w:tc>
        <w:tc>
          <w:tcPr>
            <w:tcW w:w="0" w:type="auto"/>
            <w:tcBorders>
              <w:top w:val="nil"/>
              <w:left w:val="single" w:sz="2" w:space="0" w:color="000000"/>
              <w:bottom w:val="single" w:sz="2" w:space="0" w:color="000000"/>
              <w:right w:val="nil"/>
            </w:tcBorders>
          </w:tcPr>
          <w:p w:rsidR="006D6F04" w:rsidRPr="006D6F04" w:rsidRDefault="006D6F04" w:rsidP="00F81612">
            <w:pPr>
              <w:snapToGrid w:val="0"/>
              <w:spacing w:before="100" w:beforeAutospacing="1" w:after="100" w:afterAutospacing="1"/>
              <w:jc w:val="center"/>
              <w:rPr>
                <w:sz w:val="18"/>
                <w:szCs w:val="18"/>
              </w:rPr>
            </w:pPr>
            <w:r w:rsidRPr="006D6F04">
              <w:rPr>
                <w:sz w:val="18"/>
                <w:szCs w:val="18"/>
              </w:rPr>
              <w:t>октябрь 2020</w:t>
            </w:r>
          </w:p>
          <w:p w:rsidR="006D6F04" w:rsidRPr="006D6F04" w:rsidRDefault="006D6F04" w:rsidP="00F81612">
            <w:pPr>
              <w:snapToGrid w:val="0"/>
              <w:spacing w:before="100" w:beforeAutospacing="1" w:after="100" w:afterAutospacing="1"/>
              <w:jc w:val="center"/>
              <w:rPr>
                <w:sz w:val="18"/>
                <w:szCs w:val="18"/>
              </w:rPr>
            </w:pPr>
          </w:p>
        </w:tc>
        <w:tc>
          <w:tcPr>
            <w:tcW w:w="0" w:type="auto"/>
            <w:tcBorders>
              <w:top w:val="nil"/>
              <w:left w:val="single" w:sz="2" w:space="0" w:color="000000"/>
              <w:bottom w:val="single" w:sz="2" w:space="0" w:color="000000"/>
              <w:right w:val="single" w:sz="2" w:space="0" w:color="000000"/>
            </w:tcBorders>
            <w:vAlign w:val="center"/>
          </w:tcPr>
          <w:p w:rsidR="006D6F04" w:rsidRPr="006D6F04" w:rsidRDefault="006D6F04" w:rsidP="00F81612">
            <w:pPr>
              <w:snapToGrid w:val="0"/>
              <w:spacing w:before="100" w:beforeAutospacing="1" w:after="100" w:afterAutospacing="1"/>
              <w:jc w:val="center"/>
              <w:rPr>
                <w:sz w:val="18"/>
                <w:szCs w:val="18"/>
              </w:rPr>
            </w:pPr>
            <w:r w:rsidRPr="006D6F04">
              <w:rPr>
                <w:sz w:val="18"/>
                <w:szCs w:val="18"/>
              </w:rPr>
              <w:t>Комиссия</w:t>
            </w:r>
          </w:p>
        </w:tc>
      </w:tr>
      <w:tr w:rsidR="006D6F04" w:rsidRPr="006D6F04" w:rsidTr="00F81612">
        <w:trPr>
          <w:trHeight w:val="20"/>
        </w:trPr>
        <w:tc>
          <w:tcPr>
            <w:tcW w:w="0" w:type="auto"/>
            <w:tcBorders>
              <w:top w:val="nil"/>
              <w:left w:val="single" w:sz="2" w:space="0" w:color="000000"/>
              <w:bottom w:val="single" w:sz="2" w:space="0" w:color="000000"/>
              <w:right w:val="nil"/>
            </w:tcBorders>
          </w:tcPr>
          <w:p w:rsidR="006D6F04" w:rsidRPr="006D6F04" w:rsidRDefault="006D6F04" w:rsidP="006D6F04">
            <w:pPr>
              <w:widowControl w:val="0"/>
              <w:numPr>
                <w:ilvl w:val="0"/>
                <w:numId w:val="43"/>
              </w:numPr>
              <w:snapToGrid w:val="0"/>
              <w:spacing w:before="100" w:beforeAutospacing="1" w:after="100" w:afterAutospacing="1"/>
              <w:jc w:val="center"/>
              <w:rPr>
                <w:sz w:val="18"/>
                <w:szCs w:val="18"/>
              </w:rPr>
            </w:pPr>
          </w:p>
        </w:tc>
        <w:tc>
          <w:tcPr>
            <w:tcW w:w="0" w:type="auto"/>
            <w:tcBorders>
              <w:top w:val="nil"/>
              <w:left w:val="single" w:sz="2" w:space="0" w:color="000000"/>
              <w:bottom w:val="single" w:sz="2" w:space="0" w:color="000000"/>
              <w:right w:val="nil"/>
            </w:tcBorders>
          </w:tcPr>
          <w:p w:rsidR="006D6F04" w:rsidRPr="006D6F04" w:rsidRDefault="006D6F04" w:rsidP="00F81612">
            <w:pPr>
              <w:snapToGrid w:val="0"/>
              <w:spacing w:before="100" w:beforeAutospacing="1" w:after="100" w:afterAutospacing="1"/>
              <w:jc w:val="both"/>
              <w:rPr>
                <w:sz w:val="18"/>
                <w:szCs w:val="18"/>
              </w:rPr>
            </w:pPr>
            <w:r w:rsidRPr="006D6F04">
              <w:rPr>
                <w:sz w:val="18"/>
                <w:szCs w:val="18"/>
              </w:rPr>
              <w:t xml:space="preserve">Направление проекта внесения изменений в Правила землепользования и застройки членам комиссии и заинтересованным лицам для ознакомления, внесения предложений и дополнений. Предложения подаются в письменном виде (в течение месяца) </w:t>
            </w:r>
          </w:p>
        </w:tc>
        <w:tc>
          <w:tcPr>
            <w:tcW w:w="0" w:type="auto"/>
            <w:tcBorders>
              <w:top w:val="nil"/>
              <w:left w:val="single" w:sz="2" w:space="0" w:color="000000"/>
              <w:bottom w:val="single" w:sz="2" w:space="0" w:color="000000"/>
              <w:right w:val="nil"/>
            </w:tcBorders>
          </w:tcPr>
          <w:p w:rsidR="006D6F04" w:rsidRPr="006D6F04" w:rsidRDefault="006D6F04" w:rsidP="00F81612">
            <w:pPr>
              <w:snapToGrid w:val="0"/>
              <w:spacing w:before="100" w:beforeAutospacing="1" w:after="100" w:afterAutospacing="1"/>
              <w:jc w:val="center"/>
              <w:rPr>
                <w:sz w:val="18"/>
                <w:szCs w:val="18"/>
              </w:rPr>
            </w:pPr>
            <w:r w:rsidRPr="006D6F04">
              <w:rPr>
                <w:sz w:val="18"/>
                <w:szCs w:val="18"/>
              </w:rPr>
              <w:t>октябрь 2020</w:t>
            </w:r>
          </w:p>
          <w:p w:rsidR="006D6F04" w:rsidRPr="006D6F04" w:rsidRDefault="006D6F04" w:rsidP="00F81612">
            <w:pPr>
              <w:snapToGrid w:val="0"/>
              <w:spacing w:before="100" w:beforeAutospacing="1" w:after="100" w:afterAutospacing="1"/>
              <w:jc w:val="center"/>
              <w:rPr>
                <w:sz w:val="18"/>
                <w:szCs w:val="18"/>
              </w:rPr>
            </w:pPr>
          </w:p>
        </w:tc>
        <w:tc>
          <w:tcPr>
            <w:tcW w:w="0" w:type="auto"/>
            <w:tcBorders>
              <w:top w:val="nil"/>
              <w:left w:val="single" w:sz="2" w:space="0" w:color="000000"/>
              <w:bottom w:val="single" w:sz="2" w:space="0" w:color="000000"/>
              <w:right w:val="single" w:sz="2" w:space="0" w:color="000000"/>
            </w:tcBorders>
            <w:vAlign w:val="center"/>
          </w:tcPr>
          <w:p w:rsidR="006D6F04" w:rsidRPr="006D6F04" w:rsidRDefault="006D6F04" w:rsidP="00F81612">
            <w:pPr>
              <w:snapToGrid w:val="0"/>
              <w:spacing w:before="100" w:beforeAutospacing="1" w:after="100" w:afterAutospacing="1"/>
              <w:jc w:val="center"/>
              <w:rPr>
                <w:sz w:val="18"/>
                <w:szCs w:val="18"/>
              </w:rPr>
            </w:pPr>
            <w:r w:rsidRPr="006D6F04">
              <w:rPr>
                <w:sz w:val="18"/>
                <w:szCs w:val="18"/>
              </w:rPr>
              <w:t>Комиссия</w:t>
            </w:r>
          </w:p>
        </w:tc>
      </w:tr>
      <w:tr w:rsidR="006D6F04" w:rsidRPr="006D6F04" w:rsidTr="00F81612">
        <w:trPr>
          <w:trHeight w:val="20"/>
        </w:trPr>
        <w:tc>
          <w:tcPr>
            <w:tcW w:w="0" w:type="auto"/>
            <w:tcBorders>
              <w:top w:val="nil"/>
              <w:left w:val="single" w:sz="2" w:space="0" w:color="000000"/>
              <w:bottom w:val="single" w:sz="2" w:space="0" w:color="000000"/>
              <w:right w:val="nil"/>
            </w:tcBorders>
          </w:tcPr>
          <w:p w:rsidR="006D6F04" w:rsidRPr="006D6F04" w:rsidRDefault="006D6F04" w:rsidP="006D6F04">
            <w:pPr>
              <w:widowControl w:val="0"/>
              <w:numPr>
                <w:ilvl w:val="0"/>
                <w:numId w:val="43"/>
              </w:numPr>
              <w:snapToGrid w:val="0"/>
              <w:spacing w:before="100" w:beforeAutospacing="1" w:after="100" w:afterAutospacing="1"/>
              <w:jc w:val="center"/>
              <w:rPr>
                <w:sz w:val="18"/>
                <w:szCs w:val="18"/>
              </w:rPr>
            </w:pPr>
          </w:p>
        </w:tc>
        <w:tc>
          <w:tcPr>
            <w:tcW w:w="0" w:type="auto"/>
            <w:tcBorders>
              <w:top w:val="nil"/>
              <w:left w:val="single" w:sz="2" w:space="0" w:color="000000"/>
              <w:bottom w:val="single" w:sz="2" w:space="0" w:color="000000"/>
              <w:right w:val="nil"/>
            </w:tcBorders>
          </w:tcPr>
          <w:p w:rsidR="006D6F04" w:rsidRPr="006D6F04" w:rsidRDefault="006D6F04" w:rsidP="00F81612">
            <w:pPr>
              <w:snapToGrid w:val="0"/>
              <w:spacing w:before="100" w:beforeAutospacing="1" w:after="100" w:afterAutospacing="1"/>
              <w:jc w:val="both"/>
              <w:rPr>
                <w:sz w:val="18"/>
                <w:szCs w:val="18"/>
              </w:rPr>
            </w:pPr>
            <w:r w:rsidRPr="006D6F04">
              <w:rPr>
                <w:sz w:val="18"/>
                <w:szCs w:val="18"/>
              </w:rPr>
              <w:t xml:space="preserve">Принятие решения о публичных слушаниях и </w:t>
            </w:r>
            <w:bookmarkStart w:id="1" w:name="_GoBack"/>
            <w:bookmarkEnd w:id="1"/>
            <w:r w:rsidRPr="006D6F04">
              <w:rPr>
                <w:sz w:val="18"/>
                <w:szCs w:val="18"/>
              </w:rPr>
              <w:t>проведение публичных слушаний</w:t>
            </w:r>
          </w:p>
          <w:p w:rsidR="006D6F04" w:rsidRPr="006D6F04" w:rsidRDefault="006D6F04" w:rsidP="00F81612">
            <w:pPr>
              <w:snapToGrid w:val="0"/>
              <w:spacing w:before="100" w:beforeAutospacing="1" w:after="100" w:afterAutospacing="1"/>
              <w:jc w:val="both"/>
              <w:rPr>
                <w:sz w:val="18"/>
                <w:szCs w:val="18"/>
              </w:rPr>
            </w:pPr>
          </w:p>
        </w:tc>
        <w:tc>
          <w:tcPr>
            <w:tcW w:w="0" w:type="auto"/>
            <w:tcBorders>
              <w:top w:val="nil"/>
              <w:left w:val="single" w:sz="2" w:space="0" w:color="000000"/>
              <w:bottom w:val="single" w:sz="2" w:space="0" w:color="000000"/>
              <w:right w:val="nil"/>
            </w:tcBorders>
          </w:tcPr>
          <w:p w:rsidR="006D6F04" w:rsidRPr="006D6F04" w:rsidRDefault="006D6F04" w:rsidP="00F81612">
            <w:pPr>
              <w:jc w:val="center"/>
              <w:rPr>
                <w:sz w:val="18"/>
                <w:szCs w:val="18"/>
              </w:rPr>
            </w:pPr>
            <w:r w:rsidRPr="006D6F04">
              <w:rPr>
                <w:sz w:val="18"/>
                <w:szCs w:val="18"/>
              </w:rPr>
              <w:t>ноябрь</w:t>
            </w:r>
          </w:p>
          <w:p w:rsidR="006D6F04" w:rsidRPr="006D6F04" w:rsidRDefault="006D6F04" w:rsidP="00F81612">
            <w:pPr>
              <w:jc w:val="center"/>
              <w:rPr>
                <w:sz w:val="18"/>
                <w:szCs w:val="18"/>
              </w:rPr>
            </w:pPr>
            <w:r w:rsidRPr="006D6F04">
              <w:rPr>
                <w:sz w:val="18"/>
                <w:szCs w:val="18"/>
              </w:rPr>
              <w:t>2020</w:t>
            </w:r>
          </w:p>
        </w:tc>
        <w:tc>
          <w:tcPr>
            <w:tcW w:w="0" w:type="auto"/>
            <w:tcBorders>
              <w:top w:val="nil"/>
              <w:left w:val="single" w:sz="2" w:space="0" w:color="000000"/>
              <w:bottom w:val="single" w:sz="2" w:space="0" w:color="000000"/>
              <w:right w:val="single" w:sz="2" w:space="0" w:color="000000"/>
            </w:tcBorders>
            <w:vAlign w:val="center"/>
          </w:tcPr>
          <w:p w:rsidR="006D6F04" w:rsidRPr="006D6F04" w:rsidRDefault="006D6F04" w:rsidP="00F81612">
            <w:pPr>
              <w:snapToGrid w:val="0"/>
              <w:spacing w:before="100" w:beforeAutospacing="1" w:after="100" w:afterAutospacing="1"/>
              <w:ind w:right="379"/>
              <w:jc w:val="center"/>
              <w:rPr>
                <w:sz w:val="18"/>
                <w:szCs w:val="18"/>
              </w:rPr>
            </w:pPr>
            <w:r w:rsidRPr="006D6F04">
              <w:rPr>
                <w:sz w:val="18"/>
                <w:szCs w:val="18"/>
              </w:rPr>
              <w:t>Комитет местного самоуправления Мошковского</w:t>
            </w:r>
            <w:r w:rsidRPr="006D6F04">
              <w:rPr>
                <w:kern w:val="2"/>
                <w:sz w:val="18"/>
                <w:szCs w:val="18"/>
              </w:rPr>
              <w:t xml:space="preserve"> сельсовета Бековского района Пензенской области.</w:t>
            </w:r>
          </w:p>
        </w:tc>
      </w:tr>
      <w:tr w:rsidR="006D6F04" w:rsidRPr="006D6F04" w:rsidTr="00F81612">
        <w:trPr>
          <w:trHeight w:val="20"/>
        </w:trPr>
        <w:tc>
          <w:tcPr>
            <w:tcW w:w="0" w:type="auto"/>
            <w:tcBorders>
              <w:top w:val="nil"/>
              <w:left w:val="single" w:sz="2" w:space="0" w:color="000000"/>
              <w:bottom w:val="single" w:sz="2" w:space="0" w:color="000000"/>
              <w:right w:val="nil"/>
            </w:tcBorders>
          </w:tcPr>
          <w:p w:rsidR="006D6F04" w:rsidRPr="006D6F04" w:rsidRDefault="006D6F04" w:rsidP="006D6F04">
            <w:pPr>
              <w:widowControl w:val="0"/>
              <w:numPr>
                <w:ilvl w:val="0"/>
                <w:numId w:val="43"/>
              </w:numPr>
              <w:snapToGrid w:val="0"/>
              <w:spacing w:before="100" w:beforeAutospacing="1" w:after="100" w:afterAutospacing="1"/>
              <w:jc w:val="center"/>
              <w:rPr>
                <w:sz w:val="18"/>
                <w:szCs w:val="18"/>
              </w:rPr>
            </w:pPr>
          </w:p>
        </w:tc>
        <w:tc>
          <w:tcPr>
            <w:tcW w:w="0" w:type="auto"/>
            <w:tcBorders>
              <w:top w:val="nil"/>
              <w:left w:val="single" w:sz="2" w:space="0" w:color="000000"/>
              <w:bottom w:val="single" w:sz="2" w:space="0" w:color="000000"/>
              <w:right w:val="nil"/>
            </w:tcBorders>
          </w:tcPr>
          <w:p w:rsidR="006D6F04" w:rsidRPr="006D6F04" w:rsidRDefault="006D6F04" w:rsidP="00F81612">
            <w:pPr>
              <w:snapToGrid w:val="0"/>
              <w:spacing w:before="100" w:beforeAutospacing="1" w:after="100" w:afterAutospacing="1"/>
              <w:jc w:val="both"/>
              <w:rPr>
                <w:sz w:val="18"/>
                <w:szCs w:val="18"/>
              </w:rPr>
            </w:pPr>
            <w:r w:rsidRPr="006D6F04">
              <w:rPr>
                <w:sz w:val="18"/>
                <w:szCs w:val="18"/>
              </w:rPr>
              <w:t>Проведение публичных слушаний по проекту внесения изменений в Правила землепользования и застройки Мошковского</w:t>
            </w:r>
            <w:r w:rsidRPr="006D6F04">
              <w:rPr>
                <w:kern w:val="2"/>
                <w:sz w:val="18"/>
                <w:szCs w:val="18"/>
              </w:rPr>
              <w:t xml:space="preserve"> сельсовета Бековского района Пензенской области.</w:t>
            </w:r>
          </w:p>
        </w:tc>
        <w:tc>
          <w:tcPr>
            <w:tcW w:w="0" w:type="auto"/>
            <w:tcBorders>
              <w:top w:val="nil"/>
              <w:left w:val="single" w:sz="2" w:space="0" w:color="000000"/>
              <w:bottom w:val="single" w:sz="2" w:space="0" w:color="000000"/>
              <w:right w:val="nil"/>
            </w:tcBorders>
          </w:tcPr>
          <w:p w:rsidR="006D6F04" w:rsidRPr="006D6F04" w:rsidRDefault="006D6F04" w:rsidP="00F81612">
            <w:pPr>
              <w:snapToGrid w:val="0"/>
              <w:jc w:val="center"/>
              <w:rPr>
                <w:sz w:val="18"/>
                <w:szCs w:val="18"/>
              </w:rPr>
            </w:pPr>
            <w:r w:rsidRPr="006D6F04">
              <w:rPr>
                <w:sz w:val="18"/>
                <w:szCs w:val="18"/>
              </w:rPr>
              <w:t>январь</w:t>
            </w:r>
          </w:p>
          <w:p w:rsidR="006D6F04" w:rsidRPr="006D6F04" w:rsidRDefault="006D6F04" w:rsidP="00F81612">
            <w:pPr>
              <w:snapToGrid w:val="0"/>
              <w:jc w:val="center"/>
              <w:rPr>
                <w:sz w:val="18"/>
                <w:szCs w:val="18"/>
              </w:rPr>
            </w:pPr>
            <w:r w:rsidRPr="006D6F04">
              <w:rPr>
                <w:sz w:val="18"/>
                <w:szCs w:val="18"/>
              </w:rPr>
              <w:t>2021</w:t>
            </w:r>
          </w:p>
        </w:tc>
        <w:tc>
          <w:tcPr>
            <w:tcW w:w="0" w:type="auto"/>
            <w:tcBorders>
              <w:top w:val="nil"/>
              <w:left w:val="single" w:sz="2" w:space="0" w:color="000000"/>
              <w:bottom w:val="single" w:sz="2" w:space="0" w:color="000000"/>
              <w:right w:val="single" w:sz="2" w:space="0" w:color="000000"/>
            </w:tcBorders>
            <w:vAlign w:val="center"/>
          </w:tcPr>
          <w:p w:rsidR="006D6F04" w:rsidRPr="006D6F04" w:rsidRDefault="006D6F04" w:rsidP="00F81612">
            <w:pPr>
              <w:snapToGrid w:val="0"/>
              <w:spacing w:before="100" w:beforeAutospacing="1" w:after="100" w:afterAutospacing="1"/>
              <w:jc w:val="center"/>
              <w:rPr>
                <w:sz w:val="18"/>
                <w:szCs w:val="18"/>
              </w:rPr>
            </w:pPr>
            <w:r w:rsidRPr="006D6F04">
              <w:rPr>
                <w:sz w:val="18"/>
                <w:szCs w:val="18"/>
              </w:rPr>
              <w:t>Комиссия</w:t>
            </w:r>
          </w:p>
        </w:tc>
      </w:tr>
      <w:tr w:rsidR="006D6F04" w:rsidRPr="006D6F04" w:rsidTr="00F81612">
        <w:trPr>
          <w:trHeight w:val="20"/>
        </w:trPr>
        <w:tc>
          <w:tcPr>
            <w:tcW w:w="0" w:type="auto"/>
            <w:tcBorders>
              <w:top w:val="nil"/>
              <w:left w:val="single" w:sz="2" w:space="0" w:color="000000"/>
              <w:bottom w:val="single" w:sz="2" w:space="0" w:color="000000"/>
              <w:right w:val="nil"/>
            </w:tcBorders>
          </w:tcPr>
          <w:p w:rsidR="006D6F04" w:rsidRPr="006D6F04" w:rsidRDefault="006D6F04" w:rsidP="006D6F04">
            <w:pPr>
              <w:widowControl w:val="0"/>
              <w:numPr>
                <w:ilvl w:val="0"/>
                <w:numId w:val="43"/>
              </w:numPr>
              <w:snapToGrid w:val="0"/>
              <w:spacing w:before="100" w:beforeAutospacing="1" w:after="100" w:afterAutospacing="1"/>
              <w:jc w:val="center"/>
              <w:rPr>
                <w:sz w:val="18"/>
                <w:szCs w:val="18"/>
              </w:rPr>
            </w:pPr>
          </w:p>
        </w:tc>
        <w:tc>
          <w:tcPr>
            <w:tcW w:w="0" w:type="auto"/>
            <w:tcBorders>
              <w:top w:val="nil"/>
              <w:left w:val="single" w:sz="2" w:space="0" w:color="000000"/>
              <w:bottom w:val="single" w:sz="2" w:space="0" w:color="000000"/>
              <w:right w:val="nil"/>
            </w:tcBorders>
          </w:tcPr>
          <w:p w:rsidR="006D6F04" w:rsidRPr="006D6F04" w:rsidRDefault="006D6F04" w:rsidP="00F81612">
            <w:pPr>
              <w:snapToGrid w:val="0"/>
              <w:spacing w:before="100" w:beforeAutospacing="1" w:after="100" w:afterAutospacing="1"/>
              <w:jc w:val="both"/>
              <w:rPr>
                <w:sz w:val="18"/>
                <w:szCs w:val="18"/>
              </w:rPr>
            </w:pPr>
            <w:r w:rsidRPr="006D6F04">
              <w:rPr>
                <w:sz w:val="18"/>
                <w:szCs w:val="18"/>
              </w:rPr>
              <w:t xml:space="preserve">Подготовка протоколов и заключения по результатам публичных слушаний  </w:t>
            </w:r>
          </w:p>
        </w:tc>
        <w:tc>
          <w:tcPr>
            <w:tcW w:w="0" w:type="auto"/>
            <w:tcBorders>
              <w:top w:val="nil"/>
              <w:left w:val="single" w:sz="2" w:space="0" w:color="000000"/>
              <w:bottom w:val="single" w:sz="2" w:space="0" w:color="000000"/>
              <w:right w:val="nil"/>
            </w:tcBorders>
          </w:tcPr>
          <w:p w:rsidR="006D6F04" w:rsidRPr="006D6F04" w:rsidRDefault="006D6F04" w:rsidP="00F81612">
            <w:pPr>
              <w:snapToGrid w:val="0"/>
              <w:jc w:val="center"/>
              <w:rPr>
                <w:sz w:val="18"/>
                <w:szCs w:val="18"/>
              </w:rPr>
            </w:pPr>
            <w:r w:rsidRPr="006D6F04">
              <w:rPr>
                <w:sz w:val="18"/>
                <w:szCs w:val="18"/>
              </w:rPr>
              <w:t>январь</w:t>
            </w:r>
          </w:p>
          <w:p w:rsidR="006D6F04" w:rsidRPr="006D6F04" w:rsidRDefault="006D6F04" w:rsidP="00F81612">
            <w:pPr>
              <w:snapToGrid w:val="0"/>
              <w:jc w:val="center"/>
              <w:rPr>
                <w:sz w:val="18"/>
                <w:szCs w:val="18"/>
              </w:rPr>
            </w:pPr>
            <w:r w:rsidRPr="006D6F04">
              <w:rPr>
                <w:sz w:val="18"/>
                <w:szCs w:val="18"/>
              </w:rPr>
              <w:t xml:space="preserve"> 2021</w:t>
            </w:r>
          </w:p>
          <w:p w:rsidR="006D6F04" w:rsidRPr="006D6F04" w:rsidRDefault="006D6F04" w:rsidP="00F81612">
            <w:pPr>
              <w:jc w:val="center"/>
              <w:rPr>
                <w:sz w:val="18"/>
                <w:szCs w:val="18"/>
              </w:rPr>
            </w:pPr>
          </w:p>
        </w:tc>
        <w:tc>
          <w:tcPr>
            <w:tcW w:w="0" w:type="auto"/>
            <w:tcBorders>
              <w:top w:val="nil"/>
              <w:left w:val="single" w:sz="2" w:space="0" w:color="000000"/>
              <w:bottom w:val="single" w:sz="2" w:space="0" w:color="000000"/>
              <w:right w:val="single" w:sz="2" w:space="0" w:color="000000"/>
            </w:tcBorders>
            <w:vAlign w:val="center"/>
          </w:tcPr>
          <w:p w:rsidR="006D6F04" w:rsidRPr="006D6F04" w:rsidRDefault="006D6F04" w:rsidP="00F81612">
            <w:pPr>
              <w:tabs>
                <w:tab w:val="left" w:pos="6998"/>
              </w:tabs>
              <w:autoSpaceDE w:val="0"/>
              <w:autoSpaceDN w:val="0"/>
              <w:adjustRightInd w:val="0"/>
              <w:spacing w:before="120"/>
              <w:jc w:val="center"/>
              <w:rPr>
                <w:sz w:val="18"/>
                <w:szCs w:val="18"/>
              </w:rPr>
            </w:pPr>
            <w:r w:rsidRPr="006D6F04">
              <w:rPr>
                <w:sz w:val="18"/>
                <w:szCs w:val="18"/>
              </w:rPr>
              <w:t>Комиссия</w:t>
            </w:r>
          </w:p>
        </w:tc>
      </w:tr>
      <w:tr w:rsidR="006D6F04" w:rsidRPr="006D6F04" w:rsidTr="00F81612">
        <w:trPr>
          <w:trHeight w:val="20"/>
        </w:trPr>
        <w:tc>
          <w:tcPr>
            <w:tcW w:w="0" w:type="auto"/>
            <w:tcBorders>
              <w:top w:val="nil"/>
              <w:left w:val="single" w:sz="2" w:space="0" w:color="000000"/>
              <w:bottom w:val="single" w:sz="2" w:space="0" w:color="000000"/>
              <w:right w:val="nil"/>
            </w:tcBorders>
          </w:tcPr>
          <w:p w:rsidR="006D6F04" w:rsidRPr="006D6F04" w:rsidRDefault="006D6F04" w:rsidP="006D6F04">
            <w:pPr>
              <w:widowControl w:val="0"/>
              <w:numPr>
                <w:ilvl w:val="0"/>
                <w:numId w:val="43"/>
              </w:numPr>
              <w:snapToGrid w:val="0"/>
              <w:spacing w:before="100" w:beforeAutospacing="1" w:after="100" w:afterAutospacing="1"/>
              <w:jc w:val="center"/>
              <w:rPr>
                <w:sz w:val="18"/>
                <w:szCs w:val="18"/>
              </w:rPr>
            </w:pPr>
          </w:p>
        </w:tc>
        <w:tc>
          <w:tcPr>
            <w:tcW w:w="0" w:type="auto"/>
            <w:tcBorders>
              <w:top w:val="nil"/>
              <w:left w:val="single" w:sz="2" w:space="0" w:color="000000"/>
              <w:bottom w:val="single" w:sz="2" w:space="0" w:color="000000"/>
              <w:right w:val="nil"/>
            </w:tcBorders>
          </w:tcPr>
          <w:p w:rsidR="006D6F04" w:rsidRPr="006D6F04" w:rsidRDefault="006D6F04" w:rsidP="00F81612">
            <w:pPr>
              <w:tabs>
                <w:tab w:val="left" w:pos="6998"/>
              </w:tabs>
              <w:autoSpaceDE w:val="0"/>
              <w:autoSpaceDN w:val="0"/>
              <w:adjustRightInd w:val="0"/>
              <w:rPr>
                <w:sz w:val="18"/>
                <w:szCs w:val="18"/>
              </w:rPr>
            </w:pPr>
            <w:r w:rsidRPr="006D6F04">
              <w:rPr>
                <w:sz w:val="18"/>
                <w:szCs w:val="18"/>
              </w:rPr>
              <w:t xml:space="preserve">Внесение изменений в проект изменений в Правила землепользования и застройки с учетом результатов публичных слушаний (в случае необходимости) и представление проекта главе администрации. </w:t>
            </w:r>
          </w:p>
        </w:tc>
        <w:tc>
          <w:tcPr>
            <w:tcW w:w="0" w:type="auto"/>
            <w:tcBorders>
              <w:top w:val="nil"/>
              <w:left w:val="single" w:sz="2" w:space="0" w:color="000000"/>
              <w:bottom w:val="single" w:sz="2" w:space="0" w:color="000000"/>
              <w:right w:val="nil"/>
            </w:tcBorders>
          </w:tcPr>
          <w:p w:rsidR="006D6F04" w:rsidRPr="006D6F04" w:rsidRDefault="006D6F04" w:rsidP="00F81612">
            <w:pPr>
              <w:snapToGrid w:val="0"/>
              <w:jc w:val="center"/>
              <w:rPr>
                <w:sz w:val="18"/>
                <w:szCs w:val="18"/>
              </w:rPr>
            </w:pPr>
            <w:r w:rsidRPr="006D6F04">
              <w:rPr>
                <w:sz w:val="18"/>
                <w:szCs w:val="18"/>
              </w:rPr>
              <w:t>январь</w:t>
            </w:r>
          </w:p>
          <w:p w:rsidR="006D6F04" w:rsidRPr="006D6F04" w:rsidRDefault="006D6F04" w:rsidP="00F81612">
            <w:pPr>
              <w:jc w:val="center"/>
              <w:rPr>
                <w:sz w:val="18"/>
                <w:szCs w:val="18"/>
              </w:rPr>
            </w:pPr>
            <w:r w:rsidRPr="006D6F04">
              <w:rPr>
                <w:sz w:val="18"/>
                <w:szCs w:val="18"/>
              </w:rPr>
              <w:t>2021</w:t>
            </w:r>
          </w:p>
        </w:tc>
        <w:tc>
          <w:tcPr>
            <w:tcW w:w="0" w:type="auto"/>
            <w:tcBorders>
              <w:top w:val="nil"/>
              <w:left w:val="single" w:sz="2" w:space="0" w:color="000000"/>
              <w:bottom w:val="single" w:sz="2" w:space="0" w:color="000000"/>
              <w:right w:val="single" w:sz="2" w:space="0" w:color="000000"/>
            </w:tcBorders>
            <w:vAlign w:val="center"/>
          </w:tcPr>
          <w:p w:rsidR="006D6F04" w:rsidRPr="006D6F04" w:rsidRDefault="006D6F04" w:rsidP="00F81612">
            <w:pPr>
              <w:tabs>
                <w:tab w:val="left" w:pos="6998"/>
              </w:tabs>
              <w:autoSpaceDE w:val="0"/>
              <w:autoSpaceDN w:val="0"/>
              <w:adjustRightInd w:val="0"/>
              <w:spacing w:before="120"/>
              <w:jc w:val="center"/>
              <w:rPr>
                <w:sz w:val="18"/>
                <w:szCs w:val="18"/>
              </w:rPr>
            </w:pPr>
            <w:r w:rsidRPr="006D6F04">
              <w:rPr>
                <w:sz w:val="18"/>
                <w:szCs w:val="18"/>
              </w:rPr>
              <w:t>Комиссия</w:t>
            </w:r>
          </w:p>
        </w:tc>
      </w:tr>
      <w:tr w:rsidR="006D6F04" w:rsidRPr="006D6F04" w:rsidTr="00F81612">
        <w:trPr>
          <w:trHeight w:val="20"/>
        </w:trPr>
        <w:tc>
          <w:tcPr>
            <w:tcW w:w="0" w:type="auto"/>
            <w:tcBorders>
              <w:top w:val="nil"/>
              <w:left w:val="single" w:sz="2" w:space="0" w:color="000000"/>
              <w:bottom w:val="single" w:sz="2" w:space="0" w:color="000000"/>
              <w:right w:val="nil"/>
            </w:tcBorders>
          </w:tcPr>
          <w:p w:rsidR="006D6F04" w:rsidRPr="006D6F04" w:rsidRDefault="006D6F04" w:rsidP="006D6F04">
            <w:pPr>
              <w:widowControl w:val="0"/>
              <w:numPr>
                <w:ilvl w:val="0"/>
                <w:numId w:val="43"/>
              </w:numPr>
              <w:snapToGrid w:val="0"/>
              <w:spacing w:before="100" w:beforeAutospacing="1" w:after="100" w:afterAutospacing="1"/>
              <w:jc w:val="center"/>
              <w:rPr>
                <w:sz w:val="18"/>
                <w:szCs w:val="18"/>
              </w:rPr>
            </w:pPr>
          </w:p>
        </w:tc>
        <w:tc>
          <w:tcPr>
            <w:tcW w:w="0" w:type="auto"/>
            <w:tcBorders>
              <w:top w:val="nil"/>
              <w:left w:val="single" w:sz="2" w:space="0" w:color="000000"/>
              <w:bottom w:val="single" w:sz="2" w:space="0" w:color="000000"/>
              <w:right w:val="nil"/>
            </w:tcBorders>
          </w:tcPr>
          <w:p w:rsidR="006D6F04" w:rsidRPr="006D6F04" w:rsidRDefault="006D6F04" w:rsidP="00F81612">
            <w:pPr>
              <w:tabs>
                <w:tab w:val="left" w:pos="6998"/>
              </w:tabs>
              <w:autoSpaceDE w:val="0"/>
              <w:autoSpaceDN w:val="0"/>
              <w:adjustRightInd w:val="0"/>
              <w:rPr>
                <w:sz w:val="18"/>
                <w:szCs w:val="18"/>
              </w:rPr>
            </w:pPr>
            <w:r w:rsidRPr="006D6F04">
              <w:rPr>
                <w:sz w:val="18"/>
                <w:szCs w:val="18"/>
              </w:rPr>
              <w:t>Направление проекта внесения изменений в Правила землепользования и застройки Мошковского</w:t>
            </w:r>
            <w:r w:rsidRPr="006D6F04">
              <w:rPr>
                <w:kern w:val="2"/>
                <w:sz w:val="18"/>
                <w:szCs w:val="18"/>
              </w:rPr>
              <w:t xml:space="preserve"> сельсовета Бековского района Пензенской области.</w:t>
            </w:r>
            <w:r w:rsidRPr="006D6F04">
              <w:rPr>
                <w:sz w:val="18"/>
                <w:szCs w:val="18"/>
              </w:rPr>
              <w:t xml:space="preserve"> (с приложением протоколов публичных слушаний и заключения о результатах публичных слушаний) в КМС Мошковского</w:t>
            </w:r>
            <w:r w:rsidRPr="006D6F04">
              <w:rPr>
                <w:kern w:val="2"/>
                <w:sz w:val="18"/>
                <w:szCs w:val="18"/>
              </w:rPr>
              <w:t xml:space="preserve"> сельсовета Бековского района Пензенской области </w:t>
            </w:r>
            <w:r w:rsidRPr="006D6F04">
              <w:rPr>
                <w:sz w:val="18"/>
                <w:szCs w:val="18"/>
              </w:rPr>
              <w:t>для его утверждения</w:t>
            </w:r>
          </w:p>
        </w:tc>
        <w:tc>
          <w:tcPr>
            <w:tcW w:w="0" w:type="auto"/>
            <w:tcBorders>
              <w:top w:val="nil"/>
              <w:left w:val="single" w:sz="2" w:space="0" w:color="000000"/>
              <w:bottom w:val="single" w:sz="2" w:space="0" w:color="000000"/>
              <w:right w:val="nil"/>
            </w:tcBorders>
          </w:tcPr>
          <w:p w:rsidR="006D6F04" w:rsidRPr="006D6F04" w:rsidRDefault="006D6F04" w:rsidP="00F81612">
            <w:pPr>
              <w:snapToGrid w:val="0"/>
              <w:jc w:val="center"/>
              <w:rPr>
                <w:sz w:val="18"/>
                <w:szCs w:val="18"/>
              </w:rPr>
            </w:pPr>
            <w:r w:rsidRPr="006D6F04">
              <w:rPr>
                <w:sz w:val="18"/>
                <w:szCs w:val="18"/>
              </w:rPr>
              <w:t>январь</w:t>
            </w:r>
          </w:p>
          <w:p w:rsidR="006D6F04" w:rsidRPr="006D6F04" w:rsidRDefault="006D6F04" w:rsidP="00F81612">
            <w:pPr>
              <w:jc w:val="center"/>
              <w:rPr>
                <w:sz w:val="18"/>
                <w:szCs w:val="18"/>
              </w:rPr>
            </w:pPr>
            <w:r w:rsidRPr="006D6F04">
              <w:rPr>
                <w:sz w:val="18"/>
                <w:szCs w:val="18"/>
              </w:rPr>
              <w:t>2021</w:t>
            </w:r>
          </w:p>
        </w:tc>
        <w:tc>
          <w:tcPr>
            <w:tcW w:w="0" w:type="auto"/>
            <w:tcBorders>
              <w:top w:val="nil"/>
              <w:left w:val="single" w:sz="2" w:space="0" w:color="000000"/>
              <w:bottom w:val="single" w:sz="2" w:space="0" w:color="000000"/>
              <w:right w:val="single" w:sz="2" w:space="0" w:color="000000"/>
            </w:tcBorders>
            <w:vAlign w:val="center"/>
          </w:tcPr>
          <w:p w:rsidR="006D6F04" w:rsidRPr="006D6F04" w:rsidRDefault="006D6F04" w:rsidP="00F81612">
            <w:pPr>
              <w:snapToGrid w:val="0"/>
              <w:spacing w:before="100" w:beforeAutospacing="1" w:after="100" w:afterAutospacing="1"/>
              <w:jc w:val="center"/>
              <w:rPr>
                <w:sz w:val="18"/>
                <w:szCs w:val="18"/>
              </w:rPr>
            </w:pPr>
            <w:r w:rsidRPr="006D6F04">
              <w:rPr>
                <w:sz w:val="18"/>
                <w:szCs w:val="18"/>
              </w:rPr>
              <w:t>Глава администрации Мошковского</w:t>
            </w:r>
            <w:r w:rsidRPr="006D6F04">
              <w:rPr>
                <w:kern w:val="2"/>
                <w:sz w:val="18"/>
                <w:szCs w:val="18"/>
              </w:rPr>
              <w:t xml:space="preserve"> сельсовета Бековского района Пензенской области.</w:t>
            </w:r>
          </w:p>
        </w:tc>
      </w:tr>
      <w:tr w:rsidR="006D6F04" w:rsidRPr="006D6F04" w:rsidTr="00F81612">
        <w:trPr>
          <w:trHeight w:val="20"/>
        </w:trPr>
        <w:tc>
          <w:tcPr>
            <w:tcW w:w="0" w:type="auto"/>
            <w:tcBorders>
              <w:top w:val="nil"/>
              <w:left w:val="single" w:sz="2" w:space="0" w:color="000000"/>
              <w:bottom w:val="nil"/>
              <w:right w:val="nil"/>
            </w:tcBorders>
          </w:tcPr>
          <w:p w:rsidR="006D6F04" w:rsidRPr="006D6F04" w:rsidRDefault="006D6F04" w:rsidP="006D6F04">
            <w:pPr>
              <w:widowControl w:val="0"/>
              <w:numPr>
                <w:ilvl w:val="0"/>
                <w:numId w:val="43"/>
              </w:numPr>
              <w:snapToGrid w:val="0"/>
              <w:spacing w:before="100" w:beforeAutospacing="1" w:after="100" w:afterAutospacing="1"/>
              <w:jc w:val="center"/>
              <w:rPr>
                <w:sz w:val="18"/>
                <w:szCs w:val="18"/>
              </w:rPr>
            </w:pPr>
          </w:p>
        </w:tc>
        <w:tc>
          <w:tcPr>
            <w:tcW w:w="0" w:type="auto"/>
            <w:tcBorders>
              <w:top w:val="nil"/>
              <w:left w:val="single" w:sz="2" w:space="0" w:color="000000"/>
              <w:bottom w:val="nil"/>
              <w:right w:val="nil"/>
            </w:tcBorders>
          </w:tcPr>
          <w:p w:rsidR="006D6F04" w:rsidRPr="006D6F04" w:rsidRDefault="006D6F04" w:rsidP="00F81612">
            <w:pPr>
              <w:snapToGrid w:val="0"/>
              <w:spacing w:before="100" w:beforeAutospacing="1" w:after="100" w:afterAutospacing="1"/>
              <w:jc w:val="both"/>
              <w:rPr>
                <w:sz w:val="18"/>
                <w:szCs w:val="18"/>
              </w:rPr>
            </w:pPr>
            <w:r w:rsidRPr="006D6F04">
              <w:rPr>
                <w:sz w:val="18"/>
                <w:szCs w:val="18"/>
              </w:rPr>
              <w:t>Утверждение внесение изменений в Правила землепользования и застройки Мошковского</w:t>
            </w:r>
            <w:r w:rsidRPr="006D6F04">
              <w:rPr>
                <w:kern w:val="2"/>
                <w:sz w:val="18"/>
                <w:szCs w:val="18"/>
              </w:rPr>
              <w:t xml:space="preserve"> сельсовета Бековского района Пензенской области</w:t>
            </w:r>
            <w:r w:rsidRPr="006D6F04">
              <w:rPr>
                <w:sz w:val="18"/>
                <w:szCs w:val="18"/>
              </w:rPr>
              <w:t xml:space="preserve"> на сессии   Комитета местного самоуправления Мошковского</w:t>
            </w:r>
            <w:r w:rsidRPr="006D6F04">
              <w:rPr>
                <w:kern w:val="2"/>
                <w:sz w:val="18"/>
                <w:szCs w:val="18"/>
              </w:rPr>
              <w:t xml:space="preserve"> сельсовета Бековского района Пензенской области </w:t>
            </w:r>
            <w:r w:rsidRPr="006D6F04">
              <w:rPr>
                <w:sz w:val="18"/>
                <w:szCs w:val="18"/>
              </w:rPr>
              <w:t xml:space="preserve">или отправка Правил на доработку </w:t>
            </w:r>
          </w:p>
        </w:tc>
        <w:tc>
          <w:tcPr>
            <w:tcW w:w="0" w:type="auto"/>
            <w:tcBorders>
              <w:top w:val="nil"/>
              <w:left w:val="single" w:sz="2" w:space="0" w:color="000000"/>
              <w:bottom w:val="nil"/>
              <w:right w:val="nil"/>
            </w:tcBorders>
          </w:tcPr>
          <w:p w:rsidR="006D6F04" w:rsidRPr="006D6F04" w:rsidRDefault="006D6F04" w:rsidP="00F81612">
            <w:pPr>
              <w:snapToGrid w:val="0"/>
              <w:jc w:val="center"/>
              <w:rPr>
                <w:sz w:val="18"/>
                <w:szCs w:val="18"/>
              </w:rPr>
            </w:pPr>
            <w:r w:rsidRPr="006D6F04">
              <w:rPr>
                <w:sz w:val="18"/>
                <w:szCs w:val="18"/>
              </w:rPr>
              <w:t>январь</w:t>
            </w:r>
          </w:p>
          <w:p w:rsidR="006D6F04" w:rsidRPr="006D6F04" w:rsidRDefault="006D6F04" w:rsidP="00F81612">
            <w:pPr>
              <w:jc w:val="center"/>
              <w:rPr>
                <w:sz w:val="18"/>
                <w:szCs w:val="18"/>
              </w:rPr>
            </w:pPr>
            <w:r w:rsidRPr="006D6F04">
              <w:rPr>
                <w:sz w:val="18"/>
                <w:szCs w:val="18"/>
              </w:rPr>
              <w:t>2021</w:t>
            </w:r>
          </w:p>
        </w:tc>
        <w:tc>
          <w:tcPr>
            <w:tcW w:w="0" w:type="auto"/>
            <w:tcBorders>
              <w:top w:val="nil"/>
              <w:left w:val="single" w:sz="2" w:space="0" w:color="000000"/>
              <w:bottom w:val="nil"/>
              <w:right w:val="single" w:sz="2" w:space="0" w:color="000000"/>
            </w:tcBorders>
            <w:vAlign w:val="center"/>
          </w:tcPr>
          <w:p w:rsidR="006D6F04" w:rsidRPr="006D6F04" w:rsidRDefault="006D6F04" w:rsidP="00F81612">
            <w:pPr>
              <w:snapToGrid w:val="0"/>
              <w:spacing w:before="100" w:beforeAutospacing="1" w:after="100" w:afterAutospacing="1"/>
              <w:jc w:val="center"/>
              <w:rPr>
                <w:sz w:val="18"/>
                <w:szCs w:val="18"/>
              </w:rPr>
            </w:pPr>
            <w:r w:rsidRPr="006D6F04">
              <w:rPr>
                <w:sz w:val="18"/>
                <w:szCs w:val="18"/>
              </w:rPr>
              <w:t>Комитет местного самоуправления Мошковского</w:t>
            </w:r>
            <w:r w:rsidRPr="006D6F04">
              <w:rPr>
                <w:kern w:val="2"/>
                <w:sz w:val="18"/>
                <w:szCs w:val="18"/>
              </w:rPr>
              <w:t xml:space="preserve"> сельсовета Бековского района Пензенской области.</w:t>
            </w:r>
          </w:p>
        </w:tc>
      </w:tr>
      <w:tr w:rsidR="006D6F04" w:rsidRPr="006D6F04" w:rsidTr="00F81612">
        <w:trPr>
          <w:trHeight w:val="20"/>
        </w:trPr>
        <w:tc>
          <w:tcPr>
            <w:tcW w:w="0" w:type="auto"/>
            <w:tcBorders>
              <w:top w:val="nil"/>
              <w:left w:val="single" w:sz="2" w:space="0" w:color="000000"/>
              <w:bottom w:val="single" w:sz="2" w:space="0" w:color="000000"/>
              <w:right w:val="nil"/>
            </w:tcBorders>
          </w:tcPr>
          <w:p w:rsidR="006D6F04" w:rsidRPr="006D6F04" w:rsidRDefault="006D6F04" w:rsidP="00F81612">
            <w:pPr>
              <w:snapToGrid w:val="0"/>
              <w:spacing w:before="100" w:beforeAutospacing="1" w:after="100" w:afterAutospacing="1"/>
              <w:jc w:val="center"/>
              <w:rPr>
                <w:sz w:val="18"/>
                <w:szCs w:val="18"/>
              </w:rPr>
            </w:pPr>
          </w:p>
        </w:tc>
        <w:tc>
          <w:tcPr>
            <w:tcW w:w="0" w:type="auto"/>
            <w:tcBorders>
              <w:top w:val="nil"/>
              <w:left w:val="single" w:sz="2" w:space="0" w:color="000000"/>
              <w:bottom w:val="single" w:sz="2" w:space="0" w:color="000000"/>
              <w:right w:val="nil"/>
            </w:tcBorders>
          </w:tcPr>
          <w:p w:rsidR="006D6F04" w:rsidRPr="006D6F04" w:rsidRDefault="006D6F04" w:rsidP="00F81612">
            <w:pPr>
              <w:snapToGrid w:val="0"/>
              <w:spacing w:before="100" w:beforeAutospacing="1" w:after="100" w:afterAutospacing="1"/>
              <w:jc w:val="both"/>
              <w:rPr>
                <w:sz w:val="18"/>
                <w:szCs w:val="18"/>
              </w:rPr>
            </w:pPr>
          </w:p>
        </w:tc>
        <w:tc>
          <w:tcPr>
            <w:tcW w:w="0" w:type="auto"/>
            <w:tcBorders>
              <w:top w:val="nil"/>
              <w:left w:val="single" w:sz="2" w:space="0" w:color="000000"/>
              <w:bottom w:val="single" w:sz="2" w:space="0" w:color="000000"/>
              <w:right w:val="nil"/>
            </w:tcBorders>
          </w:tcPr>
          <w:p w:rsidR="006D6F04" w:rsidRPr="006D6F04" w:rsidRDefault="006D6F04" w:rsidP="00F81612">
            <w:pPr>
              <w:snapToGrid w:val="0"/>
              <w:spacing w:before="100" w:beforeAutospacing="1" w:after="100" w:afterAutospacing="1"/>
              <w:rPr>
                <w:sz w:val="18"/>
                <w:szCs w:val="18"/>
              </w:rPr>
            </w:pPr>
          </w:p>
        </w:tc>
        <w:tc>
          <w:tcPr>
            <w:tcW w:w="0" w:type="auto"/>
            <w:tcBorders>
              <w:top w:val="nil"/>
              <w:left w:val="single" w:sz="2" w:space="0" w:color="000000"/>
              <w:bottom w:val="single" w:sz="2" w:space="0" w:color="000000"/>
              <w:right w:val="single" w:sz="2" w:space="0" w:color="000000"/>
            </w:tcBorders>
          </w:tcPr>
          <w:p w:rsidR="006D6F04" w:rsidRPr="006D6F04" w:rsidRDefault="006D6F04" w:rsidP="00F81612">
            <w:pPr>
              <w:snapToGrid w:val="0"/>
              <w:spacing w:before="100" w:beforeAutospacing="1" w:after="100" w:afterAutospacing="1"/>
              <w:rPr>
                <w:sz w:val="18"/>
                <w:szCs w:val="18"/>
              </w:rPr>
            </w:pPr>
          </w:p>
        </w:tc>
      </w:tr>
    </w:tbl>
    <w:p w:rsidR="006D6F04" w:rsidRPr="006D6F04" w:rsidRDefault="006D6F04" w:rsidP="006D6F04">
      <w:pPr>
        <w:rPr>
          <w:sz w:val="18"/>
          <w:szCs w:val="18"/>
        </w:rPr>
      </w:pPr>
      <w:r>
        <w:rPr>
          <w:sz w:val="18"/>
          <w:szCs w:val="18"/>
        </w:rPr>
        <w:t>_________________________________________________________________________________________________________________</w:t>
      </w:r>
    </w:p>
    <w:p w:rsidR="006D6F04" w:rsidRPr="006D6F04" w:rsidRDefault="006D6F04" w:rsidP="006D6F04">
      <w:pPr>
        <w:spacing w:before="100" w:beforeAutospacing="1" w:after="100" w:afterAutospacing="1"/>
        <w:jc w:val="both"/>
        <w:rPr>
          <w:sz w:val="18"/>
          <w:szCs w:val="18"/>
        </w:rPr>
      </w:pPr>
    </w:p>
    <w:p w:rsidR="006D6F04" w:rsidRPr="006D6F04" w:rsidRDefault="006D6F04" w:rsidP="006D6F04">
      <w:pPr>
        <w:spacing w:before="100" w:beforeAutospacing="1" w:after="100" w:afterAutospacing="1"/>
        <w:jc w:val="both"/>
        <w:rPr>
          <w:sz w:val="18"/>
          <w:szCs w:val="18"/>
        </w:rPr>
      </w:pPr>
    </w:p>
    <w:p w:rsidR="006D6F04" w:rsidRPr="006D6F04" w:rsidRDefault="006D6F04" w:rsidP="006D6F04">
      <w:pPr>
        <w:spacing w:before="100" w:beforeAutospacing="1" w:after="100" w:afterAutospacing="1"/>
        <w:jc w:val="both"/>
        <w:rPr>
          <w:sz w:val="18"/>
          <w:szCs w:val="18"/>
        </w:rPr>
      </w:pPr>
    </w:p>
    <w:p w:rsidR="006D6F04" w:rsidRPr="006D6F04" w:rsidRDefault="006D6F04" w:rsidP="006D6F04">
      <w:pPr>
        <w:spacing w:before="100" w:beforeAutospacing="1" w:after="100" w:afterAutospacing="1"/>
        <w:jc w:val="both"/>
        <w:rPr>
          <w:sz w:val="18"/>
          <w:szCs w:val="18"/>
        </w:rPr>
      </w:pPr>
    </w:p>
    <w:p w:rsidR="006D6F04" w:rsidRPr="00D2501C" w:rsidRDefault="006D6F04" w:rsidP="006D6F04">
      <w:pPr>
        <w:rPr>
          <w:sz w:val="28"/>
          <w:szCs w:val="28"/>
        </w:rPr>
      </w:pPr>
    </w:p>
    <w:p w:rsidR="00FE3350" w:rsidRDefault="00FE3350" w:rsidP="00FE3350">
      <w:pPr>
        <w:jc w:val="center"/>
        <w:rPr>
          <w:sz w:val="18"/>
          <w:szCs w:val="18"/>
        </w:rPr>
      </w:pPr>
    </w:p>
    <w:p w:rsidR="006D6F04" w:rsidRDefault="006D6F04" w:rsidP="00FE3350">
      <w:pPr>
        <w:jc w:val="center"/>
        <w:rPr>
          <w:sz w:val="18"/>
          <w:szCs w:val="18"/>
        </w:rPr>
      </w:pPr>
    </w:p>
    <w:p w:rsidR="006D6F04" w:rsidRDefault="006D6F04" w:rsidP="00FE3350">
      <w:pPr>
        <w:jc w:val="center"/>
        <w:rPr>
          <w:sz w:val="18"/>
          <w:szCs w:val="18"/>
        </w:rPr>
      </w:pPr>
    </w:p>
    <w:p w:rsidR="006D6F04" w:rsidRDefault="006D6F04" w:rsidP="00FE3350">
      <w:pPr>
        <w:jc w:val="center"/>
        <w:rPr>
          <w:sz w:val="18"/>
          <w:szCs w:val="18"/>
        </w:rPr>
      </w:pPr>
    </w:p>
    <w:p w:rsidR="00921564" w:rsidRDefault="007920D9">
      <w:pPr>
        <w:tabs>
          <w:tab w:val="left" w:pos="6555"/>
        </w:tabs>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1E3D6C">
                              <w:trPr>
                                <w:trHeight w:val="1008"/>
                              </w:trPr>
                              <w:tc>
                                <w:tcPr>
                                  <w:tcW w:w="4022" w:type="dxa"/>
                                  <w:vAlign w:val="center"/>
                                </w:tcPr>
                                <w:p w:rsidR="001E3D6C" w:rsidRPr="00D6394C" w:rsidRDefault="001E3D6C" w:rsidP="00D6394C">
                                  <w:pPr>
                                    <w:spacing w:after="120"/>
                                    <w:jc w:val="center"/>
                                    <w:rPr>
                                      <w:sz w:val="20"/>
                                      <w:szCs w:val="20"/>
                                    </w:rPr>
                                  </w:pPr>
                                  <w:r w:rsidRPr="00D6394C">
                                    <w:rPr>
                                      <w:b/>
                                      <w:sz w:val="20"/>
                                      <w:szCs w:val="20"/>
                                    </w:rPr>
                                    <w:t>Редактор:</w:t>
                                  </w:r>
                                </w:p>
                                <w:p w:rsidR="001E3D6C" w:rsidRPr="00D6394C" w:rsidRDefault="001E3D6C" w:rsidP="00D6394C">
                                  <w:pPr>
                                    <w:spacing w:after="120"/>
                                    <w:jc w:val="center"/>
                                    <w:rPr>
                                      <w:sz w:val="20"/>
                                      <w:szCs w:val="20"/>
                                    </w:rPr>
                                  </w:pPr>
                                  <w:r w:rsidRPr="00D6394C">
                                    <w:rPr>
                                      <w:sz w:val="20"/>
                                      <w:szCs w:val="20"/>
                                    </w:rPr>
                                    <w:t>Коробкова О.С.</w:t>
                                  </w:r>
                                </w:p>
                                <w:p w:rsidR="001E3D6C" w:rsidRPr="00D6394C" w:rsidRDefault="001E3D6C"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1E3D6C" w:rsidRPr="00D6394C" w:rsidRDefault="001E3D6C"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1E3D6C" w:rsidRPr="00D6394C" w:rsidRDefault="001E3D6C"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1E3D6C" w:rsidRPr="00D6394C" w:rsidRDefault="001E3D6C" w:rsidP="00D6394C">
                                  <w:pPr>
                                    <w:spacing w:after="120"/>
                                    <w:jc w:val="center"/>
                                    <w:rPr>
                                      <w:b/>
                                      <w:sz w:val="20"/>
                                      <w:szCs w:val="20"/>
                                    </w:rPr>
                                  </w:pPr>
                                  <w:r w:rsidRPr="00D6394C">
                                    <w:rPr>
                                      <w:b/>
                                      <w:sz w:val="20"/>
                                      <w:szCs w:val="20"/>
                                    </w:rPr>
                                    <w:t>НАШ АДРЕС:</w:t>
                                  </w:r>
                                </w:p>
                                <w:p w:rsidR="001E3D6C" w:rsidRPr="00D6394C" w:rsidRDefault="001E3D6C"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1E3D6C" w:rsidRPr="00D6394C" w:rsidRDefault="001E3D6C" w:rsidP="00D6394C">
                                  <w:pPr>
                                    <w:spacing w:after="120"/>
                                    <w:jc w:val="center"/>
                                    <w:rPr>
                                      <w:sz w:val="20"/>
                                      <w:szCs w:val="20"/>
                                    </w:rPr>
                                  </w:pPr>
                                  <w:r w:rsidRPr="00D6394C">
                                    <w:rPr>
                                      <w:sz w:val="20"/>
                                      <w:szCs w:val="20"/>
                                    </w:rPr>
                                    <w:t>Тел. 52-1-21</w:t>
                                  </w:r>
                                </w:p>
                              </w:tc>
                            </w:tr>
                          </w:tbl>
                          <w:p w:rsidR="001E3D6C" w:rsidRPr="004D72DC" w:rsidRDefault="001E3D6C"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1E3D6C">
                        <w:trPr>
                          <w:trHeight w:val="1008"/>
                        </w:trPr>
                        <w:tc>
                          <w:tcPr>
                            <w:tcW w:w="4022" w:type="dxa"/>
                            <w:vAlign w:val="center"/>
                          </w:tcPr>
                          <w:p w:rsidR="001E3D6C" w:rsidRPr="00D6394C" w:rsidRDefault="001E3D6C" w:rsidP="00D6394C">
                            <w:pPr>
                              <w:spacing w:after="120"/>
                              <w:jc w:val="center"/>
                              <w:rPr>
                                <w:sz w:val="20"/>
                                <w:szCs w:val="20"/>
                              </w:rPr>
                            </w:pPr>
                            <w:r w:rsidRPr="00D6394C">
                              <w:rPr>
                                <w:b/>
                                <w:sz w:val="20"/>
                                <w:szCs w:val="20"/>
                              </w:rPr>
                              <w:t>Редактор:</w:t>
                            </w:r>
                          </w:p>
                          <w:p w:rsidR="001E3D6C" w:rsidRPr="00D6394C" w:rsidRDefault="001E3D6C" w:rsidP="00D6394C">
                            <w:pPr>
                              <w:spacing w:after="120"/>
                              <w:jc w:val="center"/>
                              <w:rPr>
                                <w:sz w:val="20"/>
                                <w:szCs w:val="20"/>
                              </w:rPr>
                            </w:pPr>
                            <w:r w:rsidRPr="00D6394C">
                              <w:rPr>
                                <w:sz w:val="20"/>
                                <w:szCs w:val="20"/>
                              </w:rPr>
                              <w:t>Коробкова О.С.</w:t>
                            </w:r>
                          </w:p>
                          <w:p w:rsidR="001E3D6C" w:rsidRPr="00D6394C" w:rsidRDefault="001E3D6C"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1E3D6C" w:rsidRPr="00D6394C" w:rsidRDefault="001E3D6C"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1E3D6C" w:rsidRPr="00D6394C" w:rsidRDefault="001E3D6C"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1E3D6C" w:rsidRPr="00D6394C" w:rsidRDefault="001E3D6C" w:rsidP="00D6394C">
                            <w:pPr>
                              <w:spacing w:after="120"/>
                              <w:jc w:val="center"/>
                              <w:rPr>
                                <w:b/>
                                <w:sz w:val="20"/>
                                <w:szCs w:val="20"/>
                              </w:rPr>
                            </w:pPr>
                            <w:r w:rsidRPr="00D6394C">
                              <w:rPr>
                                <w:b/>
                                <w:sz w:val="20"/>
                                <w:szCs w:val="20"/>
                              </w:rPr>
                              <w:t>НАШ АДРЕС:</w:t>
                            </w:r>
                          </w:p>
                          <w:p w:rsidR="001E3D6C" w:rsidRPr="00D6394C" w:rsidRDefault="001E3D6C"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1E3D6C" w:rsidRPr="00D6394C" w:rsidRDefault="001E3D6C" w:rsidP="00D6394C">
                            <w:pPr>
                              <w:spacing w:after="120"/>
                              <w:jc w:val="center"/>
                              <w:rPr>
                                <w:sz w:val="20"/>
                                <w:szCs w:val="20"/>
                              </w:rPr>
                            </w:pPr>
                            <w:r w:rsidRPr="00D6394C">
                              <w:rPr>
                                <w:sz w:val="20"/>
                                <w:szCs w:val="20"/>
                              </w:rPr>
                              <w:t>Тел. 52-1-21</w:t>
                            </w:r>
                          </w:p>
                        </w:tc>
                      </w:tr>
                    </w:tbl>
                    <w:p w:rsidR="001E3D6C" w:rsidRPr="004D72DC" w:rsidRDefault="001E3D6C"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921564" w:rsidSect="002E7D5C">
      <w:headerReference w:type="even" r:id="rId8"/>
      <w:headerReference w:type="default" r:id="rId9"/>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8F3" w:rsidRDefault="00D208F3">
      <w:r>
        <w:separator/>
      </w:r>
    </w:p>
  </w:endnote>
  <w:endnote w:type="continuationSeparator" w:id="0">
    <w:p w:rsidR="00D208F3" w:rsidRDefault="00D20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Titul">
    <w:altName w:val="Arial"/>
    <w:charset w:val="00"/>
    <w:family w:val="swiss"/>
    <w:pitch w:val="variable"/>
    <w:sig w:usb0="00000203" w:usb1="00000000" w:usb2="00000000" w:usb3="00000000" w:csb0="00000005" w:csb1="00000000"/>
  </w:font>
  <w:font w:name="Jikharev">
    <w:altName w:val="Times New Roman"/>
    <w:charset w:val="00"/>
    <w:family w:val="auto"/>
    <w:pitch w:val="variable"/>
    <w:sig w:usb0="00000287" w:usb1="00000000" w:usb2="00000000" w:usb3="00000000" w:csb0="0000001F" w:csb1="00000000"/>
  </w:font>
  <w:font w:name="Gazeta SansSerif">
    <w:altName w:val="Arial"/>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8F3" w:rsidRDefault="00D208F3">
      <w:r>
        <w:separator/>
      </w:r>
    </w:p>
  </w:footnote>
  <w:footnote w:type="continuationSeparator" w:id="0">
    <w:p w:rsidR="00D208F3" w:rsidRDefault="00D208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6C" w:rsidRDefault="001E3D6C" w:rsidP="00087E45">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1E3D6C" w:rsidRDefault="001E3D6C" w:rsidP="00B37889">
    <w:pPr>
      <w:pStyle w:val="a8"/>
      <w:ind w:right="360"/>
    </w:pPr>
  </w:p>
  <w:p w:rsidR="001E3D6C" w:rsidRDefault="001E3D6C"/>
  <w:p w:rsidR="001E3D6C" w:rsidRDefault="001E3D6C"/>
  <w:p w:rsidR="001E3D6C" w:rsidRDefault="001E3D6C"/>
  <w:p w:rsidR="001E3D6C" w:rsidRDefault="001E3D6C"/>
  <w:p w:rsidR="001E3D6C" w:rsidRDefault="001E3D6C"/>
  <w:p w:rsidR="001E3D6C" w:rsidRDefault="001E3D6C"/>
  <w:p w:rsidR="001E3D6C" w:rsidRDefault="001E3D6C"/>
  <w:p w:rsidR="001E3D6C" w:rsidRDefault="001E3D6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6C" w:rsidRPr="004B1923" w:rsidRDefault="001E3D6C" w:rsidP="00087E45">
    <w:pPr>
      <w:pStyle w:val="a8"/>
      <w:framePr w:wrap="around" w:vAnchor="text" w:hAnchor="margin" w:xAlign="right" w:y="1"/>
      <w:rPr>
        <w:rStyle w:val="a6"/>
        <w:b w:val="0"/>
        <w:i w:val="0"/>
        <w:sz w:val="20"/>
      </w:rPr>
    </w:pPr>
    <w:r w:rsidRPr="004B1923">
      <w:rPr>
        <w:rStyle w:val="a6"/>
        <w:b w:val="0"/>
        <w:i w:val="0"/>
        <w:sz w:val="20"/>
      </w:rPr>
      <w:fldChar w:fldCharType="begin"/>
    </w:r>
    <w:r w:rsidRPr="004B1923">
      <w:rPr>
        <w:rStyle w:val="a6"/>
        <w:b w:val="0"/>
        <w:i w:val="0"/>
        <w:sz w:val="20"/>
      </w:rPr>
      <w:instrText xml:space="preserve">PAGE  </w:instrText>
    </w:r>
    <w:r w:rsidRPr="004B1923">
      <w:rPr>
        <w:rStyle w:val="a6"/>
        <w:b w:val="0"/>
        <w:i w:val="0"/>
        <w:sz w:val="20"/>
      </w:rPr>
      <w:fldChar w:fldCharType="separate"/>
    </w:r>
    <w:r w:rsidR="002B2A01">
      <w:rPr>
        <w:rStyle w:val="a6"/>
        <w:b w:val="0"/>
        <w:i w:val="0"/>
        <w:noProof/>
        <w:sz w:val="20"/>
      </w:rPr>
      <w:t>2</w:t>
    </w:r>
    <w:r w:rsidRPr="004B1923">
      <w:rPr>
        <w:rStyle w:val="a6"/>
        <w:b w:val="0"/>
        <w:i w:val="0"/>
        <w:sz w:val="20"/>
      </w:rPr>
      <w:fldChar w:fldCharType="end"/>
    </w:r>
  </w:p>
  <w:p w:rsidR="001E3D6C" w:rsidRPr="00B37889" w:rsidRDefault="001E3D6C"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Pr>
        <w:b/>
        <w:sz w:val="20"/>
        <w:szCs w:val="20"/>
      </w:rPr>
      <w:t xml:space="preserve"> 1</w:t>
    </w:r>
    <w:r w:rsidR="006D6F04">
      <w:rPr>
        <w:b/>
        <w:sz w:val="20"/>
        <w:szCs w:val="20"/>
      </w:rPr>
      <w:t>3</w:t>
    </w:r>
    <w:r>
      <w:rPr>
        <w:b/>
        <w:sz w:val="20"/>
        <w:szCs w:val="20"/>
      </w:rPr>
      <w:t xml:space="preserve"> (20</w:t>
    </w:r>
    <w:r w:rsidR="006D6F04">
      <w:rPr>
        <w:b/>
        <w:sz w:val="20"/>
        <w:szCs w:val="20"/>
      </w:rPr>
      <w:t>9) 1</w:t>
    </w:r>
    <w:r w:rsidR="00E45C95">
      <w:rPr>
        <w:b/>
        <w:sz w:val="20"/>
        <w:szCs w:val="20"/>
      </w:rPr>
      <w:t>5</w:t>
    </w:r>
    <w:r>
      <w:rPr>
        <w:b/>
        <w:sz w:val="20"/>
        <w:szCs w:val="20"/>
      </w:rPr>
      <w:t xml:space="preserve"> ию</w:t>
    </w:r>
    <w:r w:rsidR="006D6F04">
      <w:rPr>
        <w:b/>
        <w:sz w:val="20"/>
        <w:szCs w:val="20"/>
      </w:rPr>
      <w:t>л</w:t>
    </w:r>
    <w:r>
      <w:rPr>
        <w:b/>
        <w:sz w:val="20"/>
        <w:szCs w:val="20"/>
      </w:rPr>
      <w:t>я 2020 года</w:t>
    </w:r>
  </w:p>
  <w:p w:rsidR="001E3D6C" w:rsidRDefault="001E3D6C" w:rsidP="002500C9">
    <w:pPr>
      <w:pStyle w:val="a8"/>
      <w:ind w:right="360"/>
    </w:pPr>
    <w:r w:rsidRPr="00B37889">
      <w:tab/>
    </w:r>
  </w:p>
  <w:p w:rsidR="001E3D6C" w:rsidRDefault="001E3D6C"/>
  <w:p w:rsidR="001E3D6C" w:rsidRDefault="001E3D6C"/>
  <w:p w:rsidR="001E3D6C" w:rsidRDefault="001E3D6C" w:rsidP="00C97B6B"/>
  <w:p w:rsidR="001E3D6C" w:rsidRDefault="001E3D6C"/>
  <w:p w:rsidR="001E3D6C" w:rsidRDefault="001E3D6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29" style="width:3in;height:3in" coordsize="" o:spt="100" o:bullet="t" adj="0,,0" path="" filled="f" stroked="f">
        <v:stroke joinstyle="miter"/>
        <v:imagedata r:id="rId1" o:title="base_23573_90834_669"/>
        <v:formulas/>
        <v:path o:connecttype="segments"/>
      </v:shape>
    </w:pict>
  </w:numPicBullet>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3"/>
    <w:multiLevelType w:val="singleLevel"/>
    <w:tmpl w:val="00000003"/>
    <w:name w:val="WW8Num3"/>
    <w:lvl w:ilvl="0">
      <w:start w:val="1"/>
      <w:numFmt w:val="bullet"/>
      <w:lvlText w:val=""/>
      <w:lvlJc w:val="left"/>
      <w:pPr>
        <w:tabs>
          <w:tab w:val="num" w:pos="1980"/>
        </w:tabs>
        <w:ind w:left="1980" w:hanging="360"/>
      </w:pPr>
      <w:rPr>
        <w:rFonts w:ascii="Wingdings" w:hAnsi="Wingdings"/>
        <w:position w:val="0"/>
        <w:sz w:val="24"/>
        <w:vertAlign w:val="baseline"/>
      </w:rPr>
    </w:lvl>
  </w:abstractNum>
  <w:abstractNum w:abstractNumId="4">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5">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6">
    <w:nsid w:val="00375A45"/>
    <w:multiLevelType w:val="hybridMultilevel"/>
    <w:tmpl w:val="A26A2F70"/>
    <w:lvl w:ilvl="0" w:tplc="3CD8AEC2">
      <w:start w:val="1"/>
      <w:numFmt w:val="decimal"/>
      <w:lvlText w:val="%1."/>
      <w:lvlJc w:val="left"/>
      <w:pPr>
        <w:tabs>
          <w:tab w:val="num" w:pos="1004"/>
        </w:tabs>
        <w:ind w:left="1004" w:hanging="436"/>
      </w:pPr>
      <w:rPr>
        <w:rFonts w:hint="default"/>
        <w:b w:val="0"/>
      </w:rPr>
    </w:lvl>
    <w:lvl w:ilvl="1" w:tplc="C49AB99C">
      <w:numFmt w:val="none"/>
      <w:lvlText w:val=""/>
      <w:lvlJc w:val="left"/>
      <w:pPr>
        <w:tabs>
          <w:tab w:val="num" w:pos="360"/>
        </w:tabs>
      </w:pPr>
    </w:lvl>
    <w:lvl w:ilvl="2" w:tplc="2FA65990">
      <w:numFmt w:val="none"/>
      <w:lvlText w:val=""/>
      <w:lvlJc w:val="left"/>
      <w:pPr>
        <w:tabs>
          <w:tab w:val="num" w:pos="360"/>
        </w:tabs>
      </w:pPr>
    </w:lvl>
    <w:lvl w:ilvl="3" w:tplc="81A2C2E8">
      <w:numFmt w:val="none"/>
      <w:lvlText w:val=""/>
      <w:lvlJc w:val="left"/>
      <w:pPr>
        <w:tabs>
          <w:tab w:val="num" w:pos="360"/>
        </w:tabs>
      </w:pPr>
    </w:lvl>
    <w:lvl w:ilvl="4" w:tplc="F40297A6">
      <w:numFmt w:val="none"/>
      <w:lvlText w:val=""/>
      <w:lvlJc w:val="left"/>
      <w:pPr>
        <w:tabs>
          <w:tab w:val="num" w:pos="360"/>
        </w:tabs>
      </w:pPr>
    </w:lvl>
    <w:lvl w:ilvl="5" w:tplc="6B680C56">
      <w:numFmt w:val="none"/>
      <w:lvlText w:val=""/>
      <w:lvlJc w:val="left"/>
      <w:pPr>
        <w:tabs>
          <w:tab w:val="num" w:pos="360"/>
        </w:tabs>
      </w:pPr>
    </w:lvl>
    <w:lvl w:ilvl="6" w:tplc="8AA66D90">
      <w:numFmt w:val="none"/>
      <w:lvlText w:val=""/>
      <w:lvlJc w:val="left"/>
      <w:pPr>
        <w:tabs>
          <w:tab w:val="num" w:pos="360"/>
        </w:tabs>
      </w:pPr>
    </w:lvl>
    <w:lvl w:ilvl="7" w:tplc="CD1C293C">
      <w:numFmt w:val="none"/>
      <w:lvlText w:val=""/>
      <w:lvlJc w:val="left"/>
      <w:pPr>
        <w:tabs>
          <w:tab w:val="num" w:pos="360"/>
        </w:tabs>
      </w:pPr>
    </w:lvl>
    <w:lvl w:ilvl="8" w:tplc="3F8418C4">
      <w:numFmt w:val="none"/>
      <w:lvlText w:val=""/>
      <w:lvlJc w:val="left"/>
      <w:pPr>
        <w:tabs>
          <w:tab w:val="num" w:pos="360"/>
        </w:tabs>
      </w:pPr>
    </w:lvl>
  </w:abstractNum>
  <w:abstractNum w:abstractNumId="7">
    <w:nsid w:val="017F13AB"/>
    <w:multiLevelType w:val="singleLevel"/>
    <w:tmpl w:val="631E09BA"/>
    <w:lvl w:ilvl="0">
      <w:start w:val="1"/>
      <w:numFmt w:val="decimal"/>
      <w:lvlText w:val="%1)"/>
      <w:legacy w:legacy="1" w:legacySpace="0" w:legacyIndent="250"/>
      <w:lvlJc w:val="left"/>
      <w:rPr>
        <w:rFonts w:ascii="Times New Roman" w:hAnsi="Times New Roman" w:cs="Times New Roman" w:hint="default"/>
      </w:rPr>
    </w:lvl>
  </w:abstractNum>
  <w:abstractNum w:abstractNumId="8">
    <w:nsid w:val="03F21CB8"/>
    <w:multiLevelType w:val="hybridMultilevel"/>
    <w:tmpl w:val="63CA9780"/>
    <w:lvl w:ilvl="0" w:tplc="AD342A2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4321D61"/>
    <w:multiLevelType w:val="hybridMultilevel"/>
    <w:tmpl w:val="6FA0B0EC"/>
    <w:lvl w:ilvl="0" w:tplc="C0AC0EB0">
      <w:numFmt w:val="bullet"/>
      <w:lvlText w:val="-"/>
      <w:legacy w:legacy="1" w:legacySpace="0" w:legacyIndent="91"/>
      <w:lvlJc w:val="left"/>
      <w:rPr>
        <w:rFonts w:ascii="Times New Roman" w:hAnsi="Times New Roman"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0">
    <w:nsid w:val="07126F7F"/>
    <w:multiLevelType w:val="singleLevel"/>
    <w:tmpl w:val="6138073A"/>
    <w:lvl w:ilvl="0">
      <w:start w:val="6"/>
      <w:numFmt w:val="decimal"/>
      <w:lvlText w:val="8.%1."/>
      <w:legacy w:legacy="1" w:legacySpace="0" w:legacyIndent="389"/>
      <w:lvlJc w:val="left"/>
      <w:rPr>
        <w:rFonts w:ascii="Times New Roman" w:hAnsi="Times New Roman" w:cs="Times New Roman" w:hint="default"/>
      </w:rPr>
    </w:lvl>
  </w:abstractNum>
  <w:abstractNum w:abstractNumId="11">
    <w:nsid w:val="07380D72"/>
    <w:multiLevelType w:val="hybridMultilevel"/>
    <w:tmpl w:val="C56E9DB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099E2FF2"/>
    <w:multiLevelType w:val="singleLevel"/>
    <w:tmpl w:val="19EA6FF6"/>
    <w:lvl w:ilvl="0">
      <w:start w:val="1"/>
      <w:numFmt w:val="decimal"/>
      <w:lvlText w:val="%1)"/>
      <w:legacy w:legacy="1" w:legacySpace="0" w:legacyIndent="244"/>
      <w:lvlJc w:val="left"/>
      <w:rPr>
        <w:rFonts w:ascii="Times New Roman" w:hAnsi="Times New Roman" w:cs="Times New Roman" w:hint="default"/>
      </w:rPr>
    </w:lvl>
  </w:abstractNum>
  <w:abstractNum w:abstractNumId="13">
    <w:nsid w:val="0A755D60"/>
    <w:multiLevelType w:val="singleLevel"/>
    <w:tmpl w:val="D91CB436"/>
    <w:lvl w:ilvl="0">
      <w:start w:val="6"/>
      <w:numFmt w:val="decimal"/>
      <w:lvlText w:val="3.%1."/>
      <w:legacy w:legacy="1" w:legacySpace="0" w:legacyIndent="393"/>
      <w:lvlJc w:val="left"/>
      <w:rPr>
        <w:rFonts w:ascii="Times New Roman" w:hAnsi="Times New Roman" w:cs="Times New Roman" w:hint="default"/>
      </w:rPr>
    </w:lvl>
  </w:abstractNum>
  <w:abstractNum w:abstractNumId="14">
    <w:nsid w:val="1168059D"/>
    <w:multiLevelType w:val="multilevel"/>
    <w:tmpl w:val="949C8B18"/>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3970" w:hanging="1134"/>
      </w:pPr>
      <w:rPr>
        <w:rFonts w:hint="default"/>
        <w:b/>
        <w:i w:val="0"/>
        <w:sz w:val="18"/>
        <w:szCs w:val="1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5">
    <w:nsid w:val="123C40FE"/>
    <w:multiLevelType w:val="multilevel"/>
    <w:tmpl w:val="C2F6CF8A"/>
    <w:lvl w:ilvl="0">
      <w:start w:val="1"/>
      <w:numFmt w:val="decimal"/>
      <w:lvlText w:val="%1."/>
      <w:lvlJc w:val="left"/>
      <w:pPr>
        <w:ind w:left="1527" w:hanging="9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nsid w:val="15F63812"/>
    <w:multiLevelType w:val="singleLevel"/>
    <w:tmpl w:val="691A8512"/>
    <w:lvl w:ilvl="0">
      <w:start w:val="1"/>
      <w:numFmt w:val="decimal"/>
      <w:lvlText w:val="%1)"/>
      <w:legacy w:legacy="1" w:legacySpace="0" w:legacyIndent="245"/>
      <w:lvlJc w:val="left"/>
      <w:rPr>
        <w:rFonts w:ascii="Times New Roman" w:hAnsi="Times New Roman" w:cs="Times New Roman" w:hint="default"/>
      </w:rPr>
    </w:lvl>
  </w:abstractNum>
  <w:abstractNum w:abstractNumId="17">
    <w:nsid w:val="18B20EE9"/>
    <w:multiLevelType w:val="singleLevel"/>
    <w:tmpl w:val="7400B09A"/>
    <w:lvl w:ilvl="0">
      <w:start w:val="2"/>
      <w:numFmt w:val="decimal"/>
      <w:lvlText w:val="5.%1."/>
      <w:legacy w:legacy="1" w:legacySpace="0" w:legacyIndent="389"/>
      <w:lvlJc w:val="left"/>
      <w:rPr>
        <w:rFonts w:ascii="Times New Roman" w:hAnsi="Times New Roman" w:cs="Times New Roman" w:hint="default"/>
      </w:rPr>
    </w:lvl>
  </w:abstractNum>
  <w:abstractNum w:abstractNumId="18">
    <w:nsid w:val="1D421378"/>
    <w:multiLevelType w:val="singleLevel"/>
    <w:tmpl w:val="095EDC7E"/>
    <w:lvl w:ilvl="0">
      <w:start w:val="1"/>
      <w:numFmt w:val="decimal"/>
      <w:lvlText w:val="6.%1."/>
      <w:legacy w:legacy="1" w:legacySpace="0" w:legacyIndent="394"/>
      <w:lvlJc w:val="left"/>
      <w:rPr>
        <w:rFonts w:ascii="Times New Roman" w:hAnsi="Times New Roman" w:cs="Times New Roman" w:hint="default"/>
      </w:rPr>
    </w:lvl>
  </w:abstractNum>
  <w:abstractNum w:abstractNumId="19">
    <w:nsid w:val="1E2C298D"/>
    <w:multiLevelType w:val="singleLevel"/>
    <w:tmpl w:val="63DA2382"/>
    <w:lvl w:ilvl="0">
      <w:start w:val="5"/>
      <w:numFmt w:val="decimal"/>
      <w:lvlText w:val="4.%1."/>
      <w:legacy w:legacy="1" w:legacySpace="0" w:legacyIndent="399"/>
      <w:lvlJc w:val="left"/>
      <w:rPr>
        <w:rFonts w:ascii="Times New Roman" w:hAnsi="Times New Roman" w:cs="Times New Roman" w:hint="default"/>
      </w:rPr>
    </w:lvl>
  </w:abstractNum>
  <w:abstractNum w:abstractNumId="20">
    <w:nsid w:val="26AD7A03"/>
    <w:multiLevelType w:val="singleLevel"/>
    <w:tmpl w:val="4ACC03FA"/>
    <w:lvl w:ilvl="0">
      <w:start w:val="6"/>
      <w:numFmt w:val="decimal"/>
      <w:lvlText w:val="%1)"/>
      <w:legacy w:legacy="1" w:legacySpace="0" w:legacyIndent="245"/>
      <w:lvlJc w:val="left"/>
      <w:rPr>
        <w:rFonts w:ascii="Times New Roman" w:hAnsi="Times New Roman" w:cs="Times New Roman" w:hint="default"/>
      </w:rPr>
    </w:lvl>
  </w:abstractNum>
  <w:abstractNum w:abstractNumId="21">
    <w:nsid w:val="26DF7A47"/>
    <w:multiLevelType w:val="singleLevel"/>
    <w:tmpl w:val="94D40122"/>
    <w:lvl w:ilvl="0">
      <w:start w:val="2"/>
      <w:numFmt w:val="decimal"/>
      <w:lvlText w:val="8.%1."/>
      <w:legacy w:legacy="1" w:legacySpace="0" w:legacyIndent="389"/>
      <w:lvlJc w:val="left"/>
      <w:rPr>
        <w:rFonts w:ascii="Times New Roman" w:hAnsi="Times New Roman" w:cs="Times New Roman" w:hint="default"/>
      </w:rPr>
    </w:lvl>
  </w:abstractNum>
  <w:abstractNum w:abstractNumId="22">
    <w:nsid w:val="2A886109"/>
    <w:multiLevelType w:val="singleLevel"/>
    <w:tmpl w:val="D526A13A"/>
    <w:lvl w:ilvl="0">
      <w:start w:val="5"/>
      <w:numFmt w:val="decimal"/>
      <w:lvlText w:val="%1)"/>
      <w:legacy w:legacy="1" w:legacySpace="0" w:legacyIndent="245"/>
      <w:lvlJc w:val="left"/>
      <w:rPr>
        <w:rFonts w:ascii="Times New Roman" w:hAnsi="Times New Roman" w:cs="Times New Roman" w:hint="default"/>
      </w:rPr>
    </w:lvl>
  </w:abstractNum>
  <w:abstractNum w:abstractNumId="23">
    <w:nsid w:val="2FF20BB3"/>
    <w:multiLevelType w:val="singleLevel"/>
    <w:tmpl w:val="0526DF86"/>
    <w:lvl w:ilvl="0">
      <w:start w:val="1"/>
      <w:numFmt w:val="decimal"/>
      <w:lvlText w:val="%1)"/>
      <w:legacy w:legacy="1" w:legacySpace="0" w:legacyIndent="244"/>
      <w:lvlJc w:val="left"/>
      <w:rPr>
        <w:rFonts w:ascii="Times New Roman" w:hAnsi="Times New Roman" w:cs="Times New Roman" w:hint="default"/>
      </w:rPr>
    </w:lvl>
  </w:abstractNum>
  <w:abstractNum w:abstractNumId="24">
    <w:nsid w:val="41A80AC5"/>
    <w:multiLevelType w:val="singleLevel"/>
    <w:tmpl w:val="91F29442"/>
    <w:lvl w:ilvl="0">
      <w:start w:val="4"/>
      <w:numFmt w:val="decimal"/>
      <w:lvlText w:val="%1)"/>
      <w:legacy w:legacy="1" w:legacySpace="0" w:legacyIndent="249"/>
      <w:lvlJc w:val="left"/>
      <w:rPr>
        <w:rFonts w:ascii="Times New Roman" w:hAnsi="Times New Roman" w:cs="Times New Roman" w:hint="default"/>
      </w:rPr>
    </w:lvl>
  </w:abstractNum>
  <w:abstractNum w:abstractNumId="25">
    <w:nsid w:val="42C660FA"/>
    <w:multiLevelType w:val="hybridMultilevel"/>
    <w:tmpl w:val="92A078C8"/>
    <w:lvl w:ilvl="0" w:tplc="E1C86AD2">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4280298"/>
    <w:multiLevelType w:val="singleLevel"/>
    <w:tmpl w:val="652A626C"/>
    <w:lvl w:ilvl="0">
      <w:start w:val="6"/>
      <w:numFmt w:val="decimal"/>
      <w:lvlText w:val="5.%1."/>
      <w:legacy w:legacy="1" w:legacySpace="0" w:legacyIndent="389"/>
      <w:lvlJc w:val="left"/>
      <w:rPr>
        <w:rFonts w:ascii="Times New Roman" w:hAnsi="Times New Roman" w:cs="Times New Roman" w:hint="default"/>
      </w:rPr>
    </w:lvl>
  </w:abstractNum>
  <w:abstractNum w:abstractNumId="27">
    <w:nsid w:val="456C75D8"/>
    <w:multiLevelType w:val="singleLevel"/>
    <w:tmpl w:val="81E219A8"/>
    <w:lvl w:ilvl="0">
      <w:start w:val="1"/>
      <w:numFmt w:val="decimal"/>
      <w:lvlText w:val="%1."/>
      <w:lvlJc w:val="left"/>
      <w:pPr>
        <w:tabs>
          <w:tab w:val="num" w:pos="855"/>
        </w:tabs>
        <w:ind w:left="855" w:hanging="855"/>
      </w:pPr>
      <w:rPr>
        <w:rFonts w:hint="default"/>
      </w:rPr>
    </w:lvl>
  </w:abstractNum>
  <w:abstractNum w:abstractNumId="28">
    <w:nsid w:val="4678298C"/>
    <w:multiLevelType w:val="multilevel"/>
    <w:tmpl w:val="4870625C"/>
    <w:lvl w:ilvl="0">
      <w:start w:val="1"/>
      <w:numFmt w:val="decimal"/>
      <w:lvlText w:val="%1."/>
      <w:lvlJc w:val="left"/>
      <w:pPr>
        <w:ind w:left="1260" w:hanging="1260"/>
      </w:pPr>
      <w:rPr>
        <w:rFonts w:hint="default"/>
      </w:rPr>
    </w:lvl>
    <w:lvl w:ilvl="1">
      <w:start w:val="1"/>
      <w:numFmt w:val="decimal"/>
      <w:lvlText w:val="%1.%2."/>
      <w:lvlJc w:val="left"/>
      <w:pPr>
        <w:ind w:left="2678"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6817D33"/>
    <w:multiLevelType w:val="singleLevel"/>
    <w:tmpl w:val="B3AE8BC4"/>
    <w:lvl w:ilvl="0">
      <w:start w:val="4"/>
      <w:numFmt w:val="decimal"/>
      <w:lvlText w:val="7.%1."/>
      <w:legacy w:legacy="1" w:legacySpace="0" w:legacyIndent="393"/>
      <w:lvlJc w:val="left"/>
      <w:rPr>
        <w:rFonts w:ascii="Times New Roman" w:hAnsi="Times New Roman" w:cs="Times New Roman" w:hint="default"/>
      </w:rPr>
    </w:lvl>
  </w:abstractNum>
  <w:abstractNum w:abstractNumId="30">
    <w:nsid w:val="4E1703DD"/>
    <w:multiLevelType w:val="hybridMultilevel"/>
    <w:tmpl w:val="9BCA3E98"/>
    <w:lvl w:ilvl="0" w:tplc="600E5468">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E456D6A"/>
    <w:multiLevelType w:val="singleLevel"/>
    <w:tmpl w:val="78D89498"/>
    <w:lvl w:ilvl="0">
      <w:start w:val="2"/>
      <w:numFmt w:val="decimal"/>
      <w:lvlText w:val="9.%1."/>
      <w:legacy w:legacy="1" w:legacySpace="0" w:legacyIndent="399"/>
      <w:lvlJc w:val="left"/>
      <w:rPr>
        <w:rFonts w:ascii="Times New Roman" w:hAnsi="Times New Roman" w:cs="Times New Roman" w:hint="default"/>
      </w:rPr>
    </w:lvl>
  </w:abstractNum>
  <w:abstractNum w:abstractNumId="32">
    <w:nsid w:val="510A4270"/>
    <w:multiLevelType w:val="singleLevel"/>
    <w:tmpl w:val="0172CC70"/>
    <w:lvl w:ilvl="0">
      <w:start w:val="1"/>
      <w:numFmt w:val="decimal"/>
      <w:lvlText w:val="%1)"/>
      <w:legacy w:legacy="1" w:legacySpace="0" w:legacyIndent="245"/>
      <w:lvlJc w:val="left"/>
      <w:rPr>
        <w:rFonts w:ascii="Times New Roman" w:hAnsi="Times New Roman" w:cs="Times New Roman" w:hint="default"/>
      </w:rPr>
    </w:lvl>
  </w:abstractNum>
  <w:abstractNum w:abstractNumId="33">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34">
    <w:nsid w:val="567D4FD2"/>
    <w:multiLevelType w:val="hybridMultilevel"/>
    <w:tmpl w:val="43406BEE"/>
    <w:lvl w:ilvl="0" w:tplc="187253A0">
      <w:start w:val="1"/>
      <w:numFmt w:val="decimal"/>
      <w:lvlText w:val="%1."/>
      <w:lvlJc w:val="left"/>
      <w:pPr>
        <w:ind w:left="1069" w:hanging="360"/>
      </w:pPr>
      <w:rPr>
        <w:rFonts w:hint="default"/>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7F51962"/>
    <w:multiLevelType w:val="singleLevel"/>
    <w:tmpl w:val="F0685EB8"/>
    <w:lvl w:ilvl="0">
      <w:start w:val="3"/>
      <w:numFmt w:val="decimal"/>
      <w:lvlText w:val="4.%1."/>
      <w:legacy w:legacy="1" w:legacySpace="0" w:legacyIndent="398"/>
      <w:lvlJc w:val="left"/>
      <w:rPr>
        <w:rFonts w:ascii="Times New Roman" w:hAnsi="Times New Roman" w:cs="Times New Roman" w:hint="default"/>
      </w:rPr>
    </w:lvl>
  </w:abstractNum>
  <w:abstractNum w:abstractNumId="36">
    <w:nsid w:val="65AF3E33"/>
    <w:multiLevelType w:val="singleLevel"/>
    <w:tmpl w:val="F1D4E742"/>
    <w:lvl w:ilvl="0">
      <w:start w:val="1"/>
      <w:numFmt w:val="decimal"/>
      <w:lvlText w:val="%1)"/>
      <w:legacy w:legacy="1" w:legacySpace="0" w:legacyIndent="269"/>
      <w:lvlJc w:val="left"/>
      <w:rPr>
        <w:rFonts w:ascii="Times New Roman" w:hAnsi="Times New Roman" w:cs="Times New Roman" w:hint="default"/>
      </w:rPr>
    </w:lvl>
  </w:abstractNum>
  <w:abstractNum w:abstractNumId="37">
    <w:nsid w:val="6881660C"/>
    <w:multiLevelType w:val="singleLevel"/>
    <w:tmpl w:val="5EC637F4"/>
    <w:lvl w:ilvl="0">
      <w:start w:val="6"/>
      <w:numFmt w:val="decimal"/>
      <w:lvlText w:val="6.%1."/>
      <w:legacy w:legacy="1" w:legacySpace="0" w:legacyIndent="403"/>
      <w:lvlJc w:val="left"/>
      <w:rPr>
        <w:rFonts w:ascii="Times New Roman" w:hAnsi="Times New Roman" w:cs="Times New Roman" w:hint="default"/>
      </w:rPr>
    </w:lvl>
  </w:abstractNum>
  <w:abstractNum w:abstractNumId="38">
    <w:nsid w:val="6A30782B"/>
    <w:multiLevelType w:val="singleLevel"/>
    <w:tmpl w:val="BBDEA678"/>
    <w:lvl w:ilvl="0">
      <w:start w:val="10"/>
      <w:numFmt w:val="decimal"/>
      <w:lvlText w:val="%1)"/>
      <w:legacy w:legacy="1" w:legacySpace="0" w:legacyIndent="341"/>
      <w:lvlJc w:val="left"/>
      <w:rPr>
        <w:rFonts w:ascii="Times New Roman" w:hAnsi="Times New Roman" w:cs="Times New Roman" w:hint="default"/>
      </w:rPr>
    </w:lvl>
  </w:abstractNum>
  <w:abstractNum w:abstractNumId="39">
    <w:nsid w:val="6B4329C0"/>
    <w:multiLevelType w:val="singleLevel"/>
    <w:tmpl w:val="B93E3586"/>
    <w:lvl w:ilvl="0">
      <w:start w:val="1"/>
      <w:numFmt w:val="decimal"/>
      <w:lvlText w:val="4.%1."/>
      <w:legacy w:legacy="1" w:legacySpace="0" w:legacyIndent="399"/>
      <w:lvlJc w:val="left"/>
      <w:rPr>
        <w:rFonts w:ascii="Times New Roman" w:hAnsi="Times New Roman" w:cs="Times New Roman" w:hint="default"/>
      </w:rPr>
    </w:lvl>
  </w:abstractNum>
  <w:abstractNum w:abstractNumId="40">
    <w:nsid w:val="6DD01AC6"/>
    <w:multiLevelType w:val="hybridMultilevel"/>
    <w:tmpl w:val="AE708F3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20B63E0"/>
    <w:multiLevelType w:val="multilevel"/>
    <w:tmpl w:val="F280BF52"/>
    <w:lvl w:ilvl="0">
      <w:start w:val="1"/>
      <w:numFmt w:val="decimal"/>
      <w:lvlText w:val="%1."/>
      <w:lvlJc w:val="left"/>
      <w:pPr>
        <w:tabs>
          <w:tab w:val="num" w:pos="360"/>
        </w:tabs>
        <w:ind w:left="360" w:hanging="360"/>
      </w:pPr>
    </w:lvl>
    <w:lvl w:ilvl="1">
      <w:start w:val="1"/>
      <w:numFmt w:val="decimal"/>
      <w:isLgl/>
      <w:lvlText w:val="%1.%2."/>
      <w:lvlJc w:val="left"/>
      <w:pPr>
        <w:tabs>
          <w:tab w:val="num" w:pos="945"/>
        </w:tabs>
        <w:ind w:left="945" w:hanging="945"/>
      </w:pPr>
    </w:lvl>
    <w:lvl w:ilvl="2">
      <w:start w:val="1"/>
      <w:numFmt w:val="decimal"/>
      <w:isLgl/>
      <w:lvlText w:val="%1.%2.%3."/>
      <w:lvlJc w:val="left"/>
      <w:pPr>
        <w:tabs>
          <w:tab w:val="num" w:pos="945"/>
        </w:tabs>
        <w:ind w:left="945" w:hanging="945"/>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42">
    <w:nsid w:val="778571AA"/>
    <w:multiLevelType w:val="singleLevel"/>
    <w:tmpl w:val="A28EC7C4"/>
    <w:lvl w:ilvl="0">
      <w:start w:val="1"/>
      <w:numFmt w:val="decimal"/>
      <w:lvlText w:val="%1)"/>
      <w:legacy w:legacy="1" w:legacySpace="0" w:legacyIndent="250"/>
      <w:lvlJc w:val="left"/>
      <w:rPr>
        <w:rFonts w:ascii="Times New Roman" w:hAnsi="Times New Roman" w:cs="Times New Roman" w:hint="default"/>
      </w:rPr>
    </w:lvl>
  </w:abstractNum>
  <w:abstractNum w:abstractNumId="43">
    <w:nsid w:val="7F907953"/>
    <w:multiLevelType w:val="singleLevel"/>
    <w:tmpl w:val="825465A0"/>
    <w:lvl w:ilvl="0">
      <w:start w:val="2"/>
      <w:numFmt w:val="decimal"/>
      <w:lvlText w:val="3.%1."/>
      <w:legacy w:legacy="1" w:legacySpace="0" w:legacyIndent="393"/>
      <w:lvlJc w:val="left"/>
      <w:rPr>
        <w:rFonts w:ascii="Times New Roman" w:hAnsi="Times New Roman" w:cs="Times New Roman" w:hint="default"/>
      </w:rPr>
    </w:lvl>
  </w:abstractNum>
  <w:num w:numId="1">
    <w:abstractNumId w:val="14"/>
  </w:num>
  <w:num w:numId="2">
    <w:abstractNumId w:val="33"/>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lvl w:ilvl="0">
        <w:start w:val="3"/>
        <w:numFmt w:val="decimal"/>
        <w:lvlText w:val="4.%1."/>
        <w:legacy w:legacy="1" w:legacySpace="0" w:legacyIndent="399"/>
        <w:lvlJc w:val="left"/>
        <w:rPr>
          <w:rFonts w:ascii="Times New Roman" w:hAnsi="Times New Roman" w:cs="Times New Roman" w:hint="default"/>
        </w:rPr>
      </w:lvl>
    </w:lvlOverride>
  </w:num>
  <w:num w:numId="6">
    <w:abstractNumId w:val="19"/>
    <w:lvlOverride w:ilvl="0">
      <w:lvl w:ilvl="0">
        <w:start w:val="5"/>
        <w:numFmt w:val="decimal"/>
        <w:lvlText w:val="4.%1."/>
        <w:legacy w:legacy="1" w:legacySpace="0" w:legacyIndent="398"/>
        <w:lvlJc w:val="left"/>
        <w:rPr>
          <w:rFonts w:ascii="Times New Roman" w:hAnsi="Times New Roman" w:cs="Times New Roman" w:hint="default"/>
        </w:rPr>
      </w:lvl>
    </w:lvlOverride>
  </w:num>
  <w:num w:numId="7">
    <w:abstractNumId w:val="12"/>
    <w:lvlOverride w:ilvl="0">
      <w:lvl w:ilvl="0">
        <w:start w:val="1"/>
        <w:numFmt w:val="decimal"/>
        <w:lvlText w:val="%1)"/>
        <w:legacy w:legacy="1" w:legacySpace="0" w:legacyIndent="245"/>
        <w:lvlJc w:val="left"/>
        <w:rPr>
          <w:rFonts w:ascii="Times New Roman" w:hAnsi="Times New Roman" w:cs="Times New Roman" w:hint="default"/>
        </w:rPr>
      </w:lvl>
    </w:lvlOverride>
  </w:num>
  <w:num w:numId="8">
    <w:abstractNumId w:val="43"/>
    <w:lvlOverride w:ilvl="0">
      <w:startOverride w:val="2"/>
    </w:lvlOverride>
  </w:num>
  <w:num w:numId="9">
    <w:abstractNumId w:val="13"/>
    <w:lvlOverride w:ilvl="0">
      <w:startOverride w:val="6"/>
    </w:lvlOverride>
  </w:num>
  <w:num w:numId="10">
    <w:abstractNumId w:val="42"/>
    <w:lvlOverride w:ilvl="0">
      <w:startOverride w:val="1"/>
    </w:lvlOverride>
  </w:num>
  <w:num w:numId="11">
    <w:abstractNumId w:val="22"/>
    <w:lvlOverride w:ilvl="0">
      <w:startOverride w:val="5"/>
    </w:lvlOverride>
  </w:num>
  <w:num w:numId="12">
    <w:abstractNumId w:val="38"/>
    <w:lvlOverride w:ilvl="0">
      <w:startOverride w:val="10"/>
    </w:lvlOverride>
  </w:num>
  <w:num w:numId="13">
    <w:abstractNumId w:val="39"/>
    <w:lvlOverride w:ilvl="0">
      <w:startOverride w:val="1"/>
    </w:lvlOverride>
  </w:num>
  <w:num w:numId="14">
    <w:abstractNumId w:val="35"/>
    <w:lvlOverride w:ilvl="0">
      <w:startOverride w:val="3"/>
    </w:lvlOverride>
  </w:num>
  <w:num w:numId="15">
    <w:abstractNumId w:val="19"/>
    <w:lvlOverride w:ilvl="0">
      <w:startOverride w:val="5"/>
    </w:lvlOverride>
  </w:num>
  <w:num w:numId="16">
    <w:abstractNumId w:val="32"/>
    <w:lvlOverride w:ilvl="0">
      <w:startOverride w:val="1"/>
    </w:lvlOverride>
  </w:num>
  <w:num w:numId="17">
    <w:abstractNumId w:val="24"/>
    <w:lvlOverride w:ilvl="0">
      <w:startOverride w:val="4"/>
    </w:lvlOverride>
  </w:num>
  <w:num w:numId="18">
    <w:abstractNumId w:val="17"/>
    <w:lvlOverride w:ilvl="0">
      <w:startOverride w:val="2"/>
    </w:lvlOverride>
  </w:num>
  <w:num w:numId="19">
    <w:abstractNumId w:val="26"/>
    <w:lvlOverride w:ilvl="0">
      <w:startOverride w:val="6"/>
    </w:lvlOverride>
  </w:num>
  <w:num w:numId="20">
    <w:abstractNumId w:val="18"/>
    <w:lvlOverride w:ilvl="0">
      <w:startOverride w:val="1"/>
    </w:lvlOverride>
  </w:num>
  <w:num w:numId="21">
    <w:abstractNumId w:val="37"/>
    <w:lvlOverride w:ilvl="0">
      <w:startOverride w:val="6"/>
    </w:lvlOverride>
  </w:num>
  <w:num w:numId="22">
    <w:abstractNumId w:val="12"/>
    <w:lvlOverride w:ilvl="0">
      <w:startOverride w:val="1"/>
    </w:lvlOverride>
  </w:num>
  <w:num w:numId="23">
    <w:abstractNumId w:val="29"/>
    <w:lvlOverride w:ilvl="0">
      <w:startOverride w:val="4"/>
    </w:lvlOverride>
  </w:num>
  <w:num w:numId="24">
    <w:abstractNumId w:val="21"/>
    <w:lvlOverride w:ilvl="0">
      <w:startOverride w:val="2"/>
    </w:lvlOverride>
  </w:num>
  <w:num w:numId="25">
    <w:abstractNumId w:val="10"/>
    <w:lvlOverride w:ilvl="0">
      <w:startOverride w:val="6"/>
    </w:lvlOverride>
  </w:num>
  <w:num w:numId="26">
    <w:abstractNumId w:val="31"/>
    <w:lvlOverride w:ilvl="0">
      <w:startOverride w:val="2"/>
    </w:lvlOverride>
  </w:num>
  <w:num w:numId="27">
    <w:abstractNumId w:val="16"/>
    <w:lvlOverride w:ilvl="0">
      <w:startOverride w:val="1"/>
    </w:lvlOverride>
  </w:num>
  <w:num w:numId="28">
    <w:abstractNumId w:val="23"/>
    <w:lvlOverride w:ilvl="0">
      <w:startOverride w:val="1"/>
    </w:lvlOverride>
  </w:num>
  <w:num w:numId="29">
    <w:abstractNumId w:val="36"/>
    <w:lvlOverride w:ilvl="0">
      <w:startOverride w:val="1"/>
    </w:lvlOverride>
  </w:num>
  <w:num w:numId="30">
    <w:abstractNumId w:val="20"/>
    <w:lvlOverride w:ilvl="0">
      <w:startOverride w:val="6"/>
    </w:lvlOverride>
  </w:num>
  <w:num w:numId="31">
    <w:abstractNumId w:val="7"/>
    <w:lvlOverride w:ilvl="0">
      <w:startOverride w:val="1"/>
    </w:lvlOverride>
  </w:num>
  <w:num w:numId="32">
    <w:abstractNumId w:val="6"/>
  </w:num>
  <w:num w:numId="33">
    <w:abstractNumId w:val="27"/>
  </w:num>
  <w:num w:numId="34">
    <w:abstractNumId w:val="9"/>
  </w:num>
  <w:num w:numId="35">
    <w:abstractNumId w:val="25"/>
  </w:num>
  <w:num w:numId="36">
    <w:abstractNumId w:val="15"/>
  </w:num>
  <w:num w:numId="37">
    <w:abstractNumId w:val="28"/>
  </w:num>
  <w:num w:numId="38">
    <w:abstractNumId w:val="1"/>
  </w:num>
  <w:num w:numId="39">
    <w:abstractNumId w:val="3"/>
  </w:num>
  <w:num w:numId="40">
    <w:abstractNumId w:val="34"/>
  </w:num>
  <w:num w:numId="41">
    <w:abstractNumId w:val="8"/>
  </w:num>
  <w:num w:numId="42">
    <w:abstractNumId w:val="40"/>
  </w:num>
  <w:num w:numId="43">
    <w:abstractNumId w:val="41"/>
  </w:num>
  <w:num w:numId="44">
    <w:abstractNumId w:val="3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5FEE"/>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0774"/>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5B7B"/>
    <w:rsid w:val="000F65F1"/>
    <w:rsid w:val="000F7022"/>
    <w:rsid w:val="000F78DA"/>
    <w:rsid w:val="0010255C"/>
    <w:rsid w:val="00102C48"/>
    <w:rsid w:val="00103AD8"/>
    <w:rsid w:val="001042DD"/>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E44"/>
    <w:rsid w:val="00152ED5"/>
    <w:rsid w:val="001534B7"/>
    <w:rsid w:val="00155A11"/>
    <w:rsid w:val="00155E93"/>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0A2C"/>
    <w:rsid w:val="001925E6"/>
    <w:rsid w:val="00192A41"/>
    <w:rsid w:val="00193080"/>
    <w:rsid w:val="00193303"/>
    <w:rsid w:val="00193C57"/>
    <w:rsid w:val="001940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893"/>
    <w:rsid w:val="001C3D71"/>
    <w:rsid w:val="001C417C"/>
    <w:rsid w:val="001C5337"/>
    <w:rsid w:val="001C7BF9"/>
    <w:rsid w:val="001D192D"/>
    <w:rsid w:val="001D30EF"/>
    <w:rsid w:val="001D3BE8"/>
    <w:rsid w:val="001D4DBF"/>
    <w:rsid w:val="001D5EA6"/>
    <w:rsid w:val="001D6A92"/>
    <w:rsid w:val="001D6ED3"/>
    <w:rsid w:val="001D6F01"/>
    <w:rsid w:val="001D72BB"/>
    <w:rsid w:val="001D75BC"/>
    <w:rsid w:val="001D75E0"/>
    <w:rsid w:val="001E05CD"/>
    <w:rsid w:val="001E10D6"/>
    <w:rsid w:val="001E30AD"/>
    <w:rsid w:val="001E351F"/>
    <w:rsid w:val="001E3590"/>
    <w:rsid w:val="001E3D6C"/>
    <w:rsid w:val="001E46EA"/>
    <w:rsid w:val="001E59DE"/>
    <w:rsid w:val="001E5A44"/>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653"/>
    <w:rsid w:val="0021297E"/>
    <w:rsid w:val="002130C9"/>
    <w:rsid w:val="00213869"/>
    <w:rsid w:val="00213EA9"/>
    <w:rsid w:val="00215DCB"/>
    <w:rsid w:val="002162A4"/>
    <w:rsid w:val="0021716E"/>
    <w:rsid w:val="00217284"/>
    <w:rsid w:val="002172E1"/>
    <w:rsid w:val="00224DD4"/>
    <w:rsid w:val="00227CD0"/>
    <w:rsid w:val="00230883"/>
    <w:rsid w:val="00230C54"/>
    <w:rsid w:val="00231551"/>
    <w:rsid w:val="00232665"/>
    <w:rsid w:val="0023381C"/>
    <w:rsid w:val="002339B6"/>
    <w:rsid w:val="00235102"/>
    <w:rsid w:val="00235888"/>
    <w:rsid w:val="00235F87"/>
    <w:rsid w:val="00236492"/>
    <w:rsid w:val="0023708B"/>
    <w:rsid w:val="0024017E"/>
    <w:rsid w:val="00240D2E"/>
    <w:rsid w:val="00241308"/>
    <w:rsid w:val="002434CD"/>
    <w:rsid w:val="002447E2"/>
    <w:rsid w:val="00245CFC"/>
    <w:rsid w:val="00247191"/>
    <w:rsid w:val="00247964"/>
    <w:rsid w:val="002500C9"/>
    <w:rsid w:val="00250BB0"/>
    <w:rsid w:val="00251590"/>
    <w:rsid w:val="00252320"/>
    <w:rsid w:val="00252741"/>
    <w:rsid w:val="00253708"/>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5562"/>
    <w:rsid w:val="002757DD"/>
    <w:rsid w:val="002757E1"/>
    <w:rsid w:val="00280EB4"/>
    <w:rsid w:val="00281DF1"/>
    <w:rsid w:val="00281FA8"/>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3E3"/>
    <w:rsid w:val="002A6405"/>
    <w:rsid w:val="002A78CD"/>
    <w:rsid w:val="002A7DE7"/>
    <w:rsid w:val="002B169F"/>
    <w:rsid w:val="002B2230"/>
    <w:rsid w:val="002B25D1"/>
    <w:rsid w:val="002B2A0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9"/>
    <w:rsid w:val="002E27EE"/>
    <w:rsid w:val="002E27F9"/>
    <w:rsid w:val="002E28FB"/>
    <w:rsid w:val="002E2A0A"/>
    <w:rsid w:val="002E3FC5"/>
    <w:rsid w:val="002E40CA"/>
    <w:rsid w:val="002E41AE"/>
    <w:rsid w:val="002E494F"/>
    <w:rsid w:val="002E66F1"/>
    <w:rsid w:val="002E6C96"/>
    <w:rsid w:val="002E7B89"/>
    <w:rsid w:val="002E7D5C"/>
    <w:rsid w:val="002F09DE"/>
    <w:rsid w:val="002F116F"/>
    <w:rsid w:val="002F2C5E"/>
    <w:rsid w:val="002F4BF3"/>
    <w:rsid w:val="002F6D44"/>
    <w:rsid w:val="00300878"/>
    <w:rsid w:val="00301478"/>
    <w:rsid w:val="00301DF8"/>
    <w:rsid w:val="00302E49"/>
    <w:rsid w:val="00303166"/>
    <w:rsid w:val="00303DE0"/>
    <w:rsid w:val="0030461E"/>
    <w:rsid w:val="00305ECF"/>
    <w:rsid w:val="00306A46"/>
    <w:rsid w:val="00306BB2"/>
    <w:rsid w:val="003100A2"/>
    <w:rsid w:val="003108BD"/>
    <w:rsid w:val="003124CB"/>
    <w:rsid w:val="0031613D"/>
    <w:rsid w:val="00316D9D"/>
    <w:rsid w:val="00317070"/>
    <w:rsid w:val="00320AD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5FF"/>
    <w:rsid w:val="0035665D"/>
    <w:rsid w:val="00356E2C"/>
    <w:rsid w:val="00357D0F"/>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716F"/>
    <w:rsid w:val="004B1923"/>
    <w:rsid w:val="004B46C5"/>
    <w:rsid w:val="004B4E2C"/>
    <w:rsid w:val="004B5BCC"/>
    <w:rsid w:val="004B5D41"/>
    <w:rsid w:val="004B65D9"/>
    <w:rsid w:val="004B70A8"/>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3D1F"/>
    <w:rsid w:val="004D5D96"/>
    <w:rsid w:val="004D72DC"/>
    <w:rsid w:val="004D776A"/>
    <w:rsid w:val="004E07C4"/>
    <w:rsid w:val="004E22E4"/>
    <w:rsid w:val="004E2382"/>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0117"/>
    <w:rsid w:val="0051109E"/>
    <w:rsid w:val="005117A6"/>
    <w:rsid w:val="005117C7"/>
    <w:rsid w:val="00513328"/>
    <w:rsid w:val="0051418A"/>
    <w:rsid w:val="0051475D"/>
    <w:rsid w:val="00515109"/>
    <w:rsid w:val="00515121"/>
    <w:rsid w:val="00515167"/>
    <w:rsid w:val="005176D1"/>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3EAE"/>
    <w:rsid w:val="005643DB"/>
    <w:rsid w:val="00564B5E"/>
    <w:rsid w:val="00565227"/>
    <w:rsid w:val="00566DBB"/>
    <w:rsid w:val="005675A0"/>
    <w:rsid w:val="00570343"/>
    <w:rsid w:val="0057109B"/>
    <w:rsid w:val="00572336"/>
    <w:rsid w:val="00573C15"/>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834"/>
    <w:rsid w:val="005B0601"/>
    <w:rsid w:val="005B148B"/>
    <w:rsid w:val="005B1C04"/>
    <w:rsid w:val="005B5111"/>
    <w:rsid w:val="005B6068"/>
    <w:rsid w:val="005B67EC"/>
    <w:rsid w:val="005B688D"/>
    <w:rsid w:val="005C09A5"/>
    <w:rsid w:val="005C4632"/>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B5"/>
    <w:rsid w:val="00601F9D"/>
    <w:rsid w:val="006024A3"/>
    <w:rsid w:val="00603474"/>
    <w:rsid w:val="00603D7A"/>
    <w:rsid w:val="00604827"/>
    <w:rsid w:val="00607E4E"/>
    <w:rsid w:val="0061033C"/>
    <w:rsid w:val="00610DCE"/>
    <w:rsid w:val="006110D6"/>
    <w:rsid w:val="0061124B"/>
    <w:rsid w:val="006125CB"/>
    <w:rsid w:val="0061502D"/>
    <w:rsid w:val="00615E4F"/>
    <w:rsid w:val="00615E70"/>
    <w:rsid w:val="0061640F"/>
    <w:rsid w:val="00620A4C"/>
    <w:rsid w:val="00621E3F"/>
    <w:rsid w:val="00623944"/>
    <w:rsid w:val="00626C19"/>
    <w:rsid w:val="00631028"/>
    <w:rsid w:val="006310FB"/>
    <w:rsid w:val="006311D5"/>
    <w:rsid w:val="00633E37"/>
    <w:rsid w:val="00633F44"/>
    <w:rsid w:val="0063489B"/>
    <w:rsid w:val="00635516"/>
    <w:rsid w:val="00636DA8"/>
    <w:rsid w:val="00640AAC"/>
    <w:rsid w:val="00645296"/>
    <w:rsid w:val="00645A33"/>
    <w:rsid w:val="006466FD"/>
    <w:rsid w:val="00647650"/>
    <w:rsid w:val="00650DBF"/>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285D"/>
    <w:rsid w:val="00686887"/>
    <w:rsid w:val="00686CC8"/>
    <w:rsid w:val="00686D81"/>
    <w:rsid w:val="00687B0E"/>
    <w:rsid w:val="00690E80"/>
    <w:rsid w:val="006914EB"/>
    <w:rsid w:val="00692A47"/>
    <w:rsid w:val="006944DA"/>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A2D"/>
    <w:rsid w:val="006C6B38"/>
    <w:rsid w:val="006C70F9"/>
    <w:rsid w:val="006C7F20"/>
    <w:rsid w:val="006D0B04"/>
    <w:rsid w:val="006D129E"/>
    <w:rsid w:val="006D306F"/>
    <w:rsid w:val="006D3379"/>
    <w:rsid w:val="006D357F"/>
    <w:rsid w:val="006D4CBD"/>
    <w:rsid w:val="006D6F04"/>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847"/>
    <w:rsid w:val="00717976"/>
    <w:rsid w:val="007179D9"/>
    <w:rsid w:val="007208D1"/>
    <w:rsid w:val="007211D3"/>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6570"/>
    <w:rsid w:val="00777F25"/>
    <w:rsid w:val="007849AB"/>
    <w:rsid w:val="007855ED"/>
    <w:rsid w:val="00785CEE"/>
    <w:rsid w:val="00786BDA"/>
    <w:rsid w:val="0078762C"/>
    <w:rsid w:val="00790F64"/>
    <w:rsid w:val="007910B2"/>
    <w:rsid w:val="00791FB5"/>
    <w:rsid w:val="007920D9"/>
    <w:rsid w:val="00793118"/>
    <w:rsid w:val="00795269"/>
    <w:rsid w:val="00796740"/>
    <w:rsid w:val="007A0D6B"/>
    <w:rsid w:val="007A2823"/>
    <w:rsid w:val="007A3CFC"/>
    <w:rsid w:val="007A635C"/>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47FF5"/>
    <w:rsid w:val="00850B33"/>
    <w:rsid w:val="0085180B"/>
    <w:rsid w:val="00851C12"/>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206"/>
    <w:rsid w:val="00880335"/>
    <w:rsid w:val="00881388"/>
    <w:rsid w:val="0088215B"/>
    <w:rsid w:val="0088615A"/>
    <w:rsid w:val="008866D3"/>
    <w:rsid w:val="008867F2"/>
    <w:rsid w:val="008870EF"/>
    <w:rsid w:val="00890454"/>
    <w:rsid w:val="0089111A"/>
    <w:rsid w:val="00891797"/>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5DF"/>
    <w:rsid w:val="008C4765"/>
    <w:rsid w:val="008C51C7"/>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063DD"/>
    <w:rsid w:val="00910560"/>
    <w:rsid w:val="00912126"/>
    <w:rsid w:val="0091478A"/>
    <w:rsid w:val="00915589"/>
    <w:rsid w:val="00915722"/>
    <w:rsid w:val="00916770"/>
    <w:rsid w:val="00921564"/>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29E"/>
    <w:rsid w:val="00991C70"/>
    <w:rsid w:val="00993979"/>
    <w:rsid w:val="009942D8"/>
    <w:rsid w:val="009943C4"/>
    <w:rsid w:val="0099740E"/>
    <w:rsid w:val="00997556"/>
    <w:rsid w:val="009A13E8"/>
    <w:rsid w:val="009A1D46"/>
    <w:rsid w:val="009A34F4"/>
    <w:rsid w:val="009A3CE0"/>
    <w:rsid w:val="009A3D02"/>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170E7"/>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0E46"/>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4D56"/>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5E55"/>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4C5C"/>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50BD"/>
    <w:rsid w:val="00C3528D"/>
    <w:rsid w:val="00C35587"/>
    <w:rsid w:val="00C36192"/>
    <w:rsid w:val="00C3696D"/>
    <w:rsid w:val="00C379AF"/>
    <w:rsid w:val="00C4052D"/>
    <w:rsid w:val="00C41095"/>
    <w:rsid w:val="00C414E8"/>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2E8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42E"/>
    <w:rsid w:val="00C90E28"/>
    <w:rsid w:val="00C91813"/>
    <w:rsid w:val="00C93FB8"/>
    <w:rsid w:val="00C961F8"/>
    <w:rsid w:val="00C97B6B"/>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8F3"/>
    <w:rsid w:val="00D20A78"/>
    <w:rsid w:val="00D22EC1"/>
    <w:rsid w:val="00D24C34"/>
    <w:rsid w:val="00D253E7"/>
    <w:rsid w:val="00D25E2A"/>
    <w:rsid w:val="00D33E9D"/>
    <w:rsid w:val="00D34AB8"/>
    <w:rsid w:val="00D34C45"/>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BB1"/>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515E"/>
    <w:rsid w:val="00DD69E4"/>
    <w:rsid w:val="00DD7E61"/>
    <w:rsid w:val="00DD7FA0"/>
    <w:rsid w:val="00DE1487"/>
    <w:rsid w:val="00DE4B1B"/>
    <w:rsid w:val="00DE5201"/>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2998"/>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5682"/>
    <w:rsid w:val="00E45C95"/>
    <w:rsid w:val="00E4625F"/>
    <w:rsid w:val="00E47893"/>
    <w:rsid w:val="00E47F0B"/>
    <w:rsid w:val="00E500BA"/>
    <w:rsid w:val="00E51B6E"/>
    <w:rsid w:val="00E52DF4"/>
    <w:rsid w:val="00E53F11"/>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2A5"/>
    <w:rsid w:val="00E96540"/>
    <w:rsid w:val="00E9749F"/>
    <w:rsid w:val="00E97849"/>
    <w:rsid w:val="00EA2793"/>
    <w:rsid w:val="00EA29EC"/>
    <w:rsid w:val="00EA3724"/>
    <w:rsid w:val="00EA3BD8"/>
    <w:rsid w:val="00EA6C3C"/>
    <w:rsid w:val="00EA70CB"/>
    <w:rsid w:val="00EA727C"/>
    <w:rsid w:val="00EA7854"/>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424B"/>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098"/>
    <w:rsid w:val="00FB2E68"/>
    <w:rsid w:val="00FB317F"/>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350"/>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 w:val="00FF79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E8E2BFC-5EE9-459D-A01D-2F63A6BB4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ind w:left="156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uiPriority w:val="99"/>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e">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uiPriority w:val="1"/>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0">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1">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2">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3">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4">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5">
    <w:name w:val="Текст выноски Знак1"/>
    <w:semiHidden/>
    <w:rsid w:val="00816810"/>
    <w:rPr>
      <w:rFonts w:ascii="Tahoma" w:hAnsi="Tahoma" w:cs="Tahoma"/>
      <w:b/>
      <w:i/>
      <w:sz w:val="16"/>
      <w:szCs w:val="16"/>
      <w:lang w:val="en-GB" w:eastAsia="en-US" w:bidi="ar-SA"/>
    </w:rPr>
  </w:style>
  <w:style w:type="numbering" w:customStyle="1" w:styleId="1f6">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7">
    <w:name w:val="Знак примечания1"/>
    <w:rsid w:val="00816810"/>
    <w:rPr>
      <w:sz w:val="16"/>
      <w:szCs w:val="16"/>
    </w:rPr>
  </w:style>
  <w:style w:type="paragraph" w:customStyle="1" w:styleId="1f8">
    <w:name w:val="Название объекта1"/>
    <w:next w:val="a"/>
    <w:rsid w:val="00816810"/>
    <w:pPr>
      <w:suppressAutoHyphens/>
      <w:spacing w:before="240" w:after="60"/>
    </w:pPr>
    <w:rPr>
      <w:sz w:val="26"/>
      <w:szCs w:val="24"/>
      <w:lang w:eastAsia="ar-SA"/>
    </w:rPr>
  </w:style>
  <w:style w:type="paragraph" w:customStyle="1" w:styleId="1f9">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9"/>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a">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a"/>
    <w:next w:val="1fa"/>
    <w:link w:val="affffd"/>
    <w:rsid w:val="00816810"/>
    <w:rPr>
      <w:b/>
      <w:bCs/>
    </w:rPr>
  </w:style>
  <w:style w:type="table" w:customStyle="1" w:styleId="1fb">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0">
    <w:name w:val="Знак"/>
    <w:rsid w:val="007C16C5"/>
    <w:rPr>
      <w:lang w:val="ru-RU" w:eastAsia="ar-SA" w:bidi="ar-SA"/>
    </w:rPr>
  </w:style>
  <w:style w:type="character" w:customStyle="1" w:styleId="1fc">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1">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2">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3">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4">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d">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5">
    <w:name w:val="Абзац списка Знак Знак Знак"/>
    <w:basedOn w:val="a"/>
    <w:link w:val="afffff6"/>
    <w:qFormat/>
    <w:rsid w:val="003E0D99"/>
    <w:pPr>
      <w:spacing w:after="200" w:line="276" w:lineRule="auto"/>
      <w:ind w:left="720"/>
      <w:contextualSpacing/>
    </w:pPr>
    <w:rPr>
      <w:rFonts w:ascii="Calibri" w:eastAsia="Calibri" w:hAnsi="Calibri"/>
      <w:sz w:val="22"/>
      <w:szCs w:val="22"/>
      <w:lang w:eastAsia="en-US"/>
    </w:rPr>
  </w:style>
  <w:style w:type="character" w:customStyle="1" w:styleId="afffff6">
    <w:name w:val="Абзац списка Знак Знак Знак Знак"/>
    <w:link w:val="afffff5"/>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7">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e">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
    <w:name w:val="Без интервала1"/>
    <w:rsid w:val="00DA06E1"/>
    <w:rPr>
      <w:rFonts w:ascii="Calibri" w:hAnsi="Calibri"/>
      <w:sz w:val="22"/>
      <w:szCs w:val="22"/>
      <w:lang w:eastAsia="en-US"/>
    </w:rPr>
  </w:style>
  <w:style w:type="character" w:customStyle="1" w:styleId="1ff0">
    <w:name w:val="Заголовок №1_"/>
    <w:link w:val="1ff1"/>
    <w:rsid w:val="00AA3A30"/>
    <w:rPr>
      <w:sz w:val="26"/>
      <w:szCs w:val="26"/>
      <w:shd w:val="clear" w:color="auto" w:fill="FFFFFF"/>
    </w:rPr>
  </w:style>
  <w:style w:type="paragraph" w:customStyle="1" w:styleId="1ff1">
    <w:name w:val="Заголовок №1"/>
    <w:basedOn w:val="a"/>
    <w:link w:val="1ff0"/>
    <w:rsid w:val="00AA3A30"/>
    <w:pPr>
      <w:shd w:val="clear" w:color="auto" w:fill="FFFFFF"/>
      <w:spacing w:line="317" w:lineRule="exact"/>
      <w:jc w:val="both"/>
      <w:outlineLvl w:val="0"/>
    </w:pPr>
    <w:rPr>
      <w:sz w:val="26"/>
      <w:szCs w:val="26"/>
    </w:rPr>
  </w:style>
  <w:style w:type="character" w:styleId="afffff8">
    <w:name w:val="annotation reference"/>
    <w:uiPriority w:val="99"/>
    <w:semiHidden/>
    <w:unhideWhenUsed/>
    <w:rsid w:val="00483798"/>
    <w:rPr>
      <w:b/>
      <w:i/>
      <w:sz w:val="16"/>
      <w:szCs w:val="16"/>
      <w:lang w:val="en-GB" w:eastAsia="en-US" w:bidi="ar-SA"/>
    </w:rPr>
  </w:style>
  <w:style w:type="paragraph" w:customStyle="1" w:styleId="1ff2">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3">
    <w:name w:val="нум список 1"/>
    <w:uiPriority w:val="99"/>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4">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4"/>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5">
    <w:name w:val="Сильное выделение1"/>
    <w:rsid w:val="000A5654"/>
    <w:rPr>
      <w:rFonts w:cs="Times New Roman"/>
      <w:b/>
      <w:i/>
      <w:sz w:val="24"/>
      <w:szCs w:val="24"/>
      <w:u w:val="single"/>
    </w:rPr>
  </w:style>
  <w:style w:type="character" w:customStyle="1" w:styleId="1ff6">
    <w:name w:val="Слабая ссылка1"/>
    <w:rsid w:val="000A5654"/>
    <w:rPr>
      <w:rFonts w:cs="Times New Roman"/>
      <w:sz w:val="24"/>
      <w:szCs w:val="24"/>
      <w:u w:val="single"/>
    </w:rPr>
  </w:style>
  <w:style w:type="character" w:customStyle="1" w:styleId="1ff7">
    <w:name w:val="Сильная ссылка1"/>
    <w:rsid w:val="000A5654"/>
    <w:rPr>
      <w:rFonts w:cs="Times New Roman"/>
      <w:b/>
      <w:sz w:val="24"/>
      <w:u w:val="single"/>
    </w:rPr>
  </w:style>
  <w:style w:type="character" w:customStyle="1" w:styleId="1ff8">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9">
    <w:name w:val="Обычный (паспорт)"/>
    <w:basedOn w:val="a"/>
    <w:rsid w:val="00CE1779"/>
    <w:pPr>
      <w:spacing w:before="120"/>
      <w:jc w:val="both"/>
    </w:pPr>
    <w:rPr>
      <w:rFonts w:eastAsia="Calibri"/>
      <w:sz w:val="28"/>
      <w:szCs w:val="28"/>
    </w:rPr>
  </w:style>
  <w:style w:type="paragraph" w:customStyle="1" w:styleId="afffffa">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b">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c">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d">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e">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2A63E3"/>
    <w:pPr>
      <w:spacing w:before="100" w:after="100" w:line="100" w:lineRule="atLeast"/>
    </w:pPr>
    <w:rPr>
      <w:color w:val="00000A"/>
      <w:lang w:eastAsia="ar-SA"/>
    </w:rPr>
  </w:style>
  <w:style w:type="character" w:customStyle="1" w:styleId="47">
    <w:name w:val="Основной текст (4)_"/>
    <w:link w:val="411"/>
    <w:rsid w:val="002A63E3"/>
    <w:rPr>
      <w:b/>
      <w:bCs/>
      <w:sz w:val="26"/>
      <w:szCs w:val="26"/>
      <w:shd w:val="clear" w:color="auto" w:fill="FFFFFF"/>
    </w:rPr>
  </w:style>
  <w:style w:type="character" w:customStyle="1" w:styleId="48">
    <w:name w:val="Основной текст (4)"/>
    <w:rsid w:val="002A63E3"/>
  </w:style>
  <w:style w:type="paragraph" w:customStyle="1" w:styleId="411">
    <w:name w:val="Основной текст (4)1"/>
    <w:basedOn w:val="a"/>
    <w:link w:val="47"/>
    <w:rsid w:val="002A63E3"/>
    <w:pPr>
      <w:widowControl w:val="0"/>
      <w:shd w:val="clear" w:color="auto" w:fill="FFFFFF"/>
      <w:spacing w:after="60" w:line="240" w:lineRule="atLeast"/>
      <w:ind w:hanging="1960"/>
      <w:jc w:val="center"/>
    </w:pPr>
    <w:rPr>
      <w:b/>
      <w:bCs/>
      <w:sz w:val="26"/>
      <w:szCs w:val="26"/>
      <w:shd w:val="clear" w:color="auto" w:fill="FFFFFF"/>
    </w:rPr>
  </w:style>
  <w:style w:type="paragraph" w:customStyle="1" w:styleId="53">
    <w:name w:val="Абзац списка5"/>
    <w:basedOn w:val="a"/>
    <w:rsid w:val="00921564"/>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BAF00-34ED-4B0F-A1D4-B56C455EA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856</Words>
  <Characters>4880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5725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3</cp:revision>
  <cp:lastPrinted>2019-10-28T12:48:00Z</cp:lastPrinted>
  <dcterms:created xsi:type="dcterms:W3CDTF">2020-07-17T10:53:00Z</dcterms:created>
  <dcterms:modified xsi:type="dcterms:W3CDTF">2020-07-24T08:49:00Z</dcterms:modified>
</cp:coreProperties>
</file>