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740" w:type="dxa"/>
        <w:tblLook w:val="01E0" w:firstRow="1" w:lastRow="1" w:firstColumn="1" w:lastColumn="1" w:noHBand="0" w:noVBand="0"/>
      </w:tblPr>
      <w:tblGrid>
        <w:gridCol w:w="1951"/>
        <w:gridCol w:w="8789"/>
      </w:tblGrid>
      <w:tr w:rsidR="008A5889" w:rsidRPr="00D6394C" w:rsidTr="00D6100B">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AD1FEC" w:rsidP="008A5889">
            <w:pPr>
              <w:spacing w:after="120"/>
              <w:rPr>
                <w:rFonts w:ascii="Arial" w:hAnsi="Arial" w:cs="Arial"/>
              </w:rPr>
            </w:pPr>
            <w:r>
              <w:rPr>
                <w:noProof/>
              </w:rPr>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0805C5" w:rsidRDefault="000805C5" w:rsidP="008A5889">
                        <w:pPr>
                          <w:tabs>
                            <w:tab w:val="left" w:pos="0"/>
                          </w:tabs>
                          <w:spacing w:line="480" w:lineRule="auto"/>
                          <w:ind w:right="-171"/>
                          <w:jc w:val="center"/>
                          <w:rPr>
                            <w:b/>
                            <w:sz w:val="28"/>
                            <w:szCs w:val="28"/>
                          </w:rPr>
                        </w:pPr>
                        <w:r>
                          <w:rPr>
                            <w:b/>
                            <w:sz w:val="28"/>
                            <w:szCs w:val="28"/>
                          </w:rPr>
                          <w:t>12 октября</w:t>
                        </w:r>
                      </w:p>
                      <w:p w:rsidR="000805C5" w:rsidRPr="005463F5" w:rsidRDefault="000805C5"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0805C5" w:rsidRPr="00F96B1A" w:rsidRDefault="000805C5" w:rsidP="008A5889">
                        <w:pPr>
                          <w:spacing w:line="480" w:lineRule="auto"/>
                          <w:jc w:val="center"/>
                          <w:rPr>
                            <w:b/>
                            <w:sz w:val="28"/>
                            <w:szCs w:val="28"/>
                          </w:rPr>
                        </w:pPr>
                        <w:r w:rsidRPr="00F96B1A">
                          <w:rPr>
                            <w:b/>
                            <w:sz w:val="28"/>
                            <w:szCs w:val="28"/>
                          </w:rPr>
                          <w:t>№</w:t>
                        </w:r>
                        <w:r>
                          <w:rPr>
                            <w:b/>
                            <w:sz w:val="28"/>
                            <w:szCs w:val="28"/>
                          </w:rPr>
                          <w:t xml:space="preserve"> 20 (216</w:t>
                        </w:r>
                        <w:r w:rsidRPr="00F96B1A">
                          <w:rPr>
                            <w:b/>
                            <w:sz w:val="28"/>
                            <w:szCs w:val="28"/>
                          </w:rPr>
                          <w:t>)</w:t>
                        </w:r>
                      </w:p>
                    </w:txbxContent>
                  </v:textbox>
                </v:shape>
              </w:pic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789" w:type="dxa"/>
            <w:tcBorders>
              <w:top w:val="single" w:sz="4" w:space="0" w:color="auto"/>
              <w:left w:val="single" w:sz="4" w:space="0" w:color="auto"/>
              <w:right w:val="single" w:sz="4" w:space="0" w:color="auto"/>
            </w:tcBorders>
          </w:tcPr>
          <w:p w:rsidR="00454B05" w:rsidRDefault="00AD1FEC" w:rsidP="008A5889">
            <w:pPr>
              <w:spacing w:after="120"/>
              <w:jc w:val="center"/>
              <w:rPr>
                <w:rFonts w:asciiTheme="minorHAnsi" w:hAnsiTheme="minorHAnsi"/>
                <w:b/>
                <w:sz w:val="104"/>
                <w:szCs w:val="104"/>
              </w:rPr>
            </w:pPr>
            <w:r>
              <w:rPr>
                <w:noProof/>
              </w:rPr>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2zx2&#10;HYICAAAWBQAADgAAAAAAAAAAAAAAAAAuAgAAZHJzL2Uyb0RvYy54bWxQSwECLQAUAAYACAAAACEA&#10;D4b5k98AAAALAQAADwAAAAAAAAAAAAAAAADcBAAAZHJzL2Rvd25yZXYueG1sUEsFBgAAAAAEAAQA&#10;8wAAAOgFAAAAAA==&#10;" stroked="f">
                  <v:textbox>
                    <w:txbxContent>
                      <w:p w:rsidR="000805C5" w:rsidRDefault="000805C5" w:rsidP="008A5889"/>
                    </w:txbxContent>
                  </v:textbox>
                </v:shape>
              </w:pic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D6100B">
        <w:trPr>
          <w:trHeight w:val="719"/>
        </w:trPr>
        <w:tc>
          <w:tcPr>
            <w:tcW w:w="10740"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Pr="00DF301E" w:rsidRDefault="001E3D6C" w:rsidP="001E3D6C">
      <w:pPr>
        <w:pStyle w:val="ConsPlusTitle"/>
        <w:jc w:val="center"/>
        <w:rPr>
          <w:rFonts w:ascii="Times New Roman" w:hAnsi="Times New Roman" w:cs="Times New Roman"/>
          <w:bCs w:val="0"/>
          <w:sz w:val="18"/>
          <w:szCs w:val="18"/>
        </w:rPr>
      </w:pPr>
    </w:p>
    <w:p w:rsidR="00E91B9B" w:rsidRDefault="00C6376C" w:rsidP="00E91B9B">
      <w:pPr>
        <w:jc w:val="center"/>
        <w:rPr>
          <w:b/>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w:t>
      </w:r>
      <w:r w:rsidR="00D6100B">
        <w:rPr>
          <w:b/>
          <w:sz w:val="18"/>
          <w:szCs w:val="18"/>
        </w:rPr>
        <w:t>12.10.2020 № 112-23/7 «</w:t>
      </w:r>
      <w:r w:rsidR="00D6100B" w:rsidRPr="00D6100B">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00D6100B" w:rsidRPr="00D6100B">
        <w:rPr>
          <w:b/>
          <w:sz w:val="18"/>
          <w:szCs w:val="18"/>
          <w:lang w:val="en-US"/>
        </w:rPr>
        <w:t>VII</w:t>
      </w:r>
      <w:r w:rsidR="00D6100B" w:rsidRPr="00D6100B">
        <w:rPr>
          <w:b/>
          <w:sz w:val="18"/>
          <w:szCs w:val="18"/>
        </w:rPr>
        <w:t xml:space="preserve"> «О бюджете Мошковского сельсовета Бековского района Пензенской области на 2020 год и на плановый период 2021 и 2022 годов»</w:t>
      </w:r>
      <w:r w:rsidR="00D6100B">
        <w:rPr>
          <w:b/>
          <w:sz w:val="18"/>
          <w:szCs w:val="18"/>
        </w:rPr>
        <w:t>»</w:t>
      </w:r>
    </w:p>
    <w:p w:rsidR="00D6100B" w:rsidRPr="00D6100B" w:rsidRDefault="00D6100B" w:rsidP="00D6100B">
      <w:pPr>
        <w:shd w:val="clear" w:color="auto" w:fill="FFFFFF"/>
        <w:jc w:val="both"/>
        <w:rPr>
          <w:sz w:val="18"/>
          <w:szCs w:val="18"/>
        </w:rPr>
      </w:pPr>
      <w:r w:rsidRPr="00D6100B">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D6100B" w:rsidRPr="00D6100B" w:rsidRDefault="00D6100B" w:rsidP="00D6100B">
      <w:pPr>
        <w:jc w:val="center"/>
        <w:rPr>
          <w:b/>
          <w:sz w:val="18"/>
          <w:szCs w:val="18"/>
        </w:rPr>
      </w:pPr>
      <w:r w:rsidRPr="00D6100B">
        <w:rPr>
          <w:sz w:val="18"/>
          <w:szCs w:val="18"/>
        </w:rPr>
        <w:t xml:space="preserve">Комитет местного самоуправления Мошковского сельсовета </w:t>
      </w:r>
      <w:r w:rsidRPr="00D6100B">
        <w:rPr>
          <w:b/>
          <w:sz w:val="18"/>
          <w:szCs w:val="18"/>
        </w:rPr>
        <w:t>решил:</w:t>
      </w:r>
    </w:p>
    <w:p w:rsidR="00D6100B" w:rsidRPr="00D6100B" w:rsidRDefault="00D6100B" w:rsidP="00D6100B">
      <w:pPr>
        <w:jc w:val="both"/>
        <w:rPr>
          <w:sz w:val="18"/>
          <w:szCs w:val="18"/>
        </w:rPr>
      </w:pPr>
      <w:r w:rsidRPr="00D6100B">
        <w:rPr>
          <w:sz w:val="18"/>
          <w:szCs w:val="18"/>
        </w:rPr>
        <w:t>1. Внести в решение Комитета местного самоуправления Мошковского сельсовета Бековского района Пензенской области</w:t>
      </w:r>
      <w:r w:rsidRPr="00D6100B">
        <w:rPr>
          <w:b/>
          <w:sz w:val="18"/>
          <w:szCs w:val="18"/>
        </w:rPr>
        <w:t xml:space="preserve"> </w:t>
      </w:r>
      <w:r w:rsidRPr="00D6100B">
        <w:rPr>
          <w:sz w:val="18"/>
          <w:szCs w:val="18"/>
        </w:rPr>
        <w:t>от 30.12.2019 № 53-8/</w:t>
      </w:r>
      <w:r w:rsidRPr="00D6100B">
        <w:rPr>
          <w:sz w:val="18"/>
          <w:szCs w:val="18"/>
          <w:lang w:val="en-US"/>
        </w:rPr>
        <w:t>VII</w:t>
      </w:r>
      <w:r w:rsidRPr="00D6100B">
        <w:rPr>
          <w:sz w:val="18"/>
          <w:szCs w:val="18"/>
        </w:rPr>
        <w:t xml:space="preserve"> «О бюджете Мошковского сельсовета Бековского района Пензенской области на 2020 год</w:t>
      </w:r>
      <w:r w:rsidRPr="00D6100B">
        <w:rPr>
          <w:b/>
          <w:sz w:val="18"/>
          <w:szCs w:val="18"/>
        </w:rPr>
        <w:t xml:space="preserve"> </w:t>
      </w:r>
      <w:r w:rsidRPr="00D6100B">
        <w:rPr>
          <w:sz w:val="18"/>
          <w:szCs w:val="18"/>
        </w:rPr>
        <w:t>и</w:t>
      </w:r>
      <w:r w:rsidRPr="00D6100B">
        <w:rPr>
          <w:b/>
          <w:sz w:val="18"/>
          <w:szCs w:val="18"/>
        </w:rPr>
        <w:t xml:space="preserve"> </w:t>
      </w:r>
      <w:r w:rsidRPr="00D6100B">
        <w:rPr>
          <w:sz w:val="18"/>
          <w:szCs w:val="18"/>
        </w:rPr>
        <w:t xml:space="preserve">на плановый период 2021 и 2022 годов» следующие изменения: </w:t>
      </w:r>
    </w:p>
    <w:p w:rsidR="00D6100B" w:rsidRPr="00D6100B" w:rsidRDefault="00D6100B" w:rsidP="00D6100B">
      <w:pPr>
        <w:pStyle w:val="20"/>
        <w:numPr>
          <w:ilvl w:val="6"/>
          <w:numId w:val="0"/>
        </w:numPr>
        <w:spacing w:before="0"/>
        <w:rPr>
          <w:sz w:val="18"/>
        </w:rPr>
      </w:pPr>
      <w:r w:rsidRPr="00D6100B">
        <w:rPr>
          <w:sz w:val="18"/>
        </w:rPr>
        <w:t>1.7. Приложение № 11 изложить в новой редакции согласно приложению № 1 к настоящему решению;</w:t>
      </w:r>
    </w:p>
    <w:p w:rsidR="00D6100B" w:rsidRPr="00D6100B" w:rsidRDefault="00D6100B" w:rsidP="00D6100B">
      <w:pPr>
        <w:pStyle w:val="20"/>
        <w:numPr>
          <w:ilvl w:val="6"/>
          <w:numId w:val="0"/>
        </w:numPr>
        <w:spacing w:before="0"/>
        <w:rPr>
          <w:sz w:val="18"/>
        </w:rPr>
      </w:pPr>
      <w:r w:rsidRPr="00D6100B">
        <w:rPr>
          <w:sz w:val="18"/>
        </w:rPr>
        <w:t>1.8. Приложение № 12 изложить в новой редакции согласно приложению № 2 к настоящему решению;</w:t>
      </w:r>
    </w:p>
    <w:p w:rsidR="00D6100B" w:rsidRPr="00D6100B" w:rsidRDefault="00D6100B" w:rsidP="00D6100B">
      <w:pPr>
        <w:pStyle w:val="20"/>
        <w:numPr>
          <w:ilvl w:val="6"/>
          <w:numId w:val="0"/>
        </w:numPr>
        <w:spacing w:before="0"/>
        <w:rPr>
          <w:sz w:val="18"/>
        </w:rPr>
      </w:pPr>
      <w:r w:rsidRPr="00D6100B">
        <w:rPr>
          <w:sz w:val="18"/>
        </w:rPr>
        <w:t>1.9. Приложение № 13 изложить в новой редакции согласно приложению № 3 к настоящему решению.</w:t>
      </w:r>
    </w:p>
    <w:p w:rsidR="00D6100B" w:rsidRPr="00D6100B" w:rsidRDefault="00D6100B" w:rsidP="00D6100B">
      <w:pPr>
        <w:jc w:val="both"/>
        <w:rPr>
          <w:sz w:val="18"/>
          <w:szCs w:val="18"/>
        </w:rPr>
      </w:pPr>
      <w:r w:rsidRPr="00D6100B">
        <w:rPr>
          <w:sz w:val="18"/>
          <w:szCs w:val="18"/>
        </w:rPr>
        <w:t>2. Опубликовать настоящее решение в информационном бюллетене «Ведомости Мошковского сельсовета».</w:t>
      </w:r>
    </w:p>
    <w:p w:rsidR="00D6100B" w:rsidRDefault="00D6100B" w:rsidP="00D6100B">
      <w:pPr>
        <w:jc w:val="both"/>
        <w:rPr>
          <w:sz w:val="18"/>
          <w:szCs w:val="18"/>
        </w:rPr>
      </w:pPr>
      <w:r w:rsidRPr="00D6100B">
        <w:rPr>
          <w:sz w:val="18"/>
          <w:szCs w:val="18"/>
        </w:rPr>
        <w:t>3. Настоящее решение вступает в силу после его официального опубликования.</w:t>
      </w:r>
    </w:p>
    <w:p w:rsidR="00D6100B" w:rsidRDefault="00D6100B" w:rsidP="00D6100B">
      <w:pPr>
        <w:jc w:val="both"/>
        <w:rPr>
          <w:sz w:val="18"/>
          <w:szCs w:val="18"/>
        </w:rPr>
      </w:pPr>
      <w:r>
        <w:rPr>
          <w:sz w:val="18"/>
          <w:szCs w:val="18"/>
        </w:rPr>
        <w:t>Глава Мошковского сельсовета                                     И.А. Артамошкина</w:t>
      </w:r>
    </w:p>
    <w:p w:rsidR="00D6100B" w:rsidRDefault="00D6100B" w:rsidP="00BF4163">
      <w:pPr>
        <w:jc w:val="both"/>
        <w:rPr>
          <w:sz w:val="18"/>
          <w:szCs w:val="18"/>
        </w:rPr>
      </w:pPr>
    </w:p>
    <w:p w:rsidR="00D6100B" w:rsidRPr="00D6100B" w:rsidRDefault="00D6100B" w:rsidP="00BF4163">
      <w:pPr>
        <w:pStyle w:val="8"/>
        <w:tabs>
          <w:tab w:val="left" w:pos="0"/>
        </w:tabs>
        <w:spacing w:before="0" w:after="0"/>
        <w:jc w:val="center"/>
        <w:rPr>
          <w:i w:val="0"/>
          <w:sz w:val="18"/>
          <w:szCs w:val="18"/>
        </w:rPr>
      </w:pPr>
      <w:r w:rsidRPr="00D6100B">
        <w:rPr>
          <w:i w:val="0"/>
          <w:sz w:val="18"/>
          <w:szCs w:val="18"/>
        </w:rPr>
        <w:t>Приложение № 1</w:t>
      </w:r>
      <w:r>
        <w:rPr>
          <w:i w:val="0"/>
          <w:sz w:val="18"/>
          <w:szCs w:val="18"/>
        </w:rPr>
        <w:t xml:space="preserve"> </w:t>
      </w:r>
      <w:r w:rsidRPr="00D6100B">
        <w:rPr>
          <w:i w:val="0"/>
          <w:sz w:val="18"/>
          <w:szCs w:val="18"/>
        </w:rPr>
        <w:t>к решению Комитета</w:t>
      </w:r>
      <w:r>
        <w:rPr>
          <w:i w:val="0"/>
          <w:sz w:val="18"/>
          <w:szCs w:val="18"/>
        </w:rPr>
        <w:t xml:space="preserve"> </w:t>
      </w:r>
      <w:r w:rsidRPr="00D6100B">
        <w:rPr>
          <w:i w:val="0"/>
          <w:sz w:val="18"/>
          <w:szCs w:val="18"/>
        </w:rPr>
        <w:t>местного самоуправления</w:t>
      </w:r>
      <w:r>
        <w:rPr>
          <w:i w:val="0"/>
          <w:sz w:val="18"/>
          <w:szCs w:val="18"/>
        </w:rPr>
        <w:t xml:space="preserve"> </w:t>
      </w:r>
      <w:r w:rsidRPr="00D6100B">
        <w:rPr>
          <w:i w:val="0"/>
          <w:sz w:val="18"/>
          <w:szCs w:val="18"/>
        </w:rPr>
        <w:t>Мошковского сельсовета</w:t>
      </w:r>
      <w:r>
        <w:rPr>
          <w:i w:val="0"/>
          <w:sz w:val="18"/>
          <w:szCs w:val="18"/>
        </w:rPr>
        <w:t xml:space="preserve"> </w:t>
      </w:r>
      <w:r w:rsidRPr="00D6100B">
        <w:rPr>
          <w:i w:val="0"/>
          <w:sz w:val="18"/>
          <w:szCs w:val="18"/>
        </w:rPr>
        <w:t>от 12.10.2020 № 112-23/</w:t>
      </w:r>
      <w:r w:rsidRPr="00D6100B">
        <w:rPr>
          <w:i w:val="0"/>
          <w:sz w:val="18"/>
          <w:szCs w:val="18"/>
          <w:lang w:val="en-US"/>
        </w:rPr>
        <w:t>VII</w:t>
      </w:r>
    </w:p>
    <w:p w:rsidR="00D6100B" w:rsidRPr="00D6100B" w:rsidRDefault="00D6100B" w:rsidP="00BF4163">
      <w:pPr>
        <w:pStyle w:val="6"/>
        <w:spacing w:before="0" w:after="0"/>
        <w:jc w:val="center"/>
        <w:rPr>
          <w:sz w:val="18"/>
          <w:szCs w:val="18"/>
        </w:rPr>
      </w:pPr>
      <w:r w:rsidRPr="00D6100B">
        <w:rPr>
          <w:sz w:val="18"/>
          <w:szCs w:val="18"/>
        </w:rPr>
        <w:t>Распределение бюджетных ассигнований на</w:t>
      </w:r>
      <w:r w:rsidRPr="00D6100B">
        <w:rPr>
          <w:b w:val="0"/>
          <w:sz w:val="18"/>
          <w:szCs w:val="18"/>
        </w:rPr>
        <w:t xml:space="preserve"> </w:t>
      </w:r>
      <w:r w:rsidRPr="00D6100B">
        <w:rPr>
          <w:sz w:val="18"/>
          <w:szCs w:val="18"/>
        </w:rPr>
        <w:t>2020 год</w:t>
      </w:r>
      <w:r w:rsidRPr="00D6100B">
        <w:rPr>
          <w:b w:val="0"/>
          <w:sz w:val="18"/>
          <w:szCs w:val="18"/>
        </w:rPr>
        <w:t xml:space="preserve"> </w:t>
      </w:r>
      <w:r w:rsidRPr="00D6100B">
        <w:rPr>
          <w:sz w:val="18"/>
          <w:szCs w:val="18"/>
        </w:rPr>
        <w:t>и</w:t>
      </w:r>
      <w:r w:rsidRPr="00D6100B">
        <w:rPr>
          <w:b w:val="0"/>
          <w:sz w:val="18"/>
          <w:szCs w:val="18"/>
        </w:rPr>
        <w:t xml:space="preserve"> </w:t>
      </w:r>
      <w:r w:rsidRPr="00D6100B">
        <w:rPr>
          <w:sz w:val="18"/>
          <w:szCs w:val="18"/>
        </w:rPr>
        <w:t xml:space="preserve">на плановый период 2021 и 2022 годов по разделам, подразделам, целевым статьям (муниципальным программам </w:t>
      </w:r>
      <w:r w:rsidRPr="00D6100B">
        <w:rPr>
          <w:bCs w:val="0"/>
          <w:sz w:val="18"/>
          <w:szCs w:val="18"/>
        </w:rPr>
        <w:t>Мошковского</w:t>
      </w:r>
      <w:r w:rsidRPr="00D6100B">
        <w:rPr>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D6100B">
        <w:rPr>
          <w:bCs w:val="0"/>
          <w:sz w:val="18"/>
          <w:szCs w:val="18"/>
        </w:rPr>
        <w:t>Мошковского</w:t>
      </w:r>
      <w:r w:rsidRPr="00D6100B">
        <w:rPr>
          <w:sz w:val="18"/>
          <w:szCs w:val="18"/>
        </w:rPr>
        <w:t xml:space="preserve"> сельсовета </w:t>
      </w:r>
    </w:p>
    <w:p w:rsidR="00D6100B" w:rsidRPr="00D6100B" w:rsidRDefault="00D6100B" w:rsidP="00D6100B">
      <w:pPr>
        <w:rPr>
          <w:sz w:val="18"/>
          <w:szCs w:val="18"/>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5"/>
        <w:gridCol w:w="505"/>
        <w:gridCol w:w="627"/>
        <w:gridCol w:w="931"/>
        <w:gridCol w:w="709"/>
        <w:gridCol w:w="1339"/>
        <w:gridCol w:w="1339"/>
        <w:gridCol w:w="1340"/>
      </w:tblGrid>
      <w:tr w:rsidR="00D6100B" w:rsidRPr="00D6100B" w:rsidTr="00D6100B">
        <w:trPr>
          <w:trHeight w:hRule="exact" w:val="355"/>
          <w:jc w:val="center"/>
        </w:trPr>
        <w:tc>
          <w:tcPr>
            <w:tcW w:w="4035" w:type="dxa"/>
            <w:vMerge w:val="restart"/>
            <w:shd w:val="clear" w:color="auto" w:fill="auto"/>
          </w:tcPr>
          <w:p w:rsidR="00D6100B" w:rsidRPr="00D6100B" w:rsidRDefault="00D6100B" w:rsidP="009B0B51">
            <w:pPr>
              <w:jc w:val="center"/>
              <w:rPr>
                <w:rFonts w:eastAsia="Calibri"/>
                <w:b/>
                <w:bCs/>
                <w:iCs/>
                <w:sz w:val="18"/>
                <w:szCs w:val="18"/>
              </w:rPr>
            </w:pPr>
            <w:r w:rsidRPr="00D6100B">
              <w:rPr>
                <w:sz w:val="18"/>
                <w:szCs w:val="18"/>
              </w:rPr>
              <w:t>Наименование показателя</w:t>
            </w:r>
          </w:p>
        </w:tc>
        <w:tc>
          <w:tcPr>
            <w:tcW w:w="2772" w:type="dxa"/>
            <w:gridSpan w:val="4"/>
            <w:shd w:val="clear" w:color="auto" w:fill="auto"/>
          </w:tcPr>
          <w:p w:rsidR="00D6100B" w:rsidRPr="00D6100B" w:rsidRDefault="00D6100B" w:rsidP="009B0B51">
            <w:pPr>
              <w:jc w:val="center"/>
              <w:rPr>
                <w:rFonts w:eastAsia="Calibri"/>
                <w:b/>
                <w:bCs/>
                <w:iCs/>
                <w:sz w:val="18"/>
                <w:szCs w:val="18"/>
              </w:rPr>
            </w:pPr>
            <w:r w:rsidRPr="00D6100B">
              <w:rPr>
                <w:sz w:val="18"/>
                <w:szCs w:val="18"/>
              </w:rPr>
              <w:t>Код бюджетной классификации</w:t>
            </w:r>
          </w:p>
        </w:tc>
        <w:tc>
          <w:tcPr>
            <w:tcW w:w="4018" w:type="dxa"/>
            <w:gridSpan w:val="3"/>
          </w:tcPr>
          <w:p w:rsidR="00D6100B" w:rsidRPr="00D6100B" w:rsidRDefault="00D6100B" w:rsidP="009B0B51">
            <w:pPr>
              <w:jc w:val="center"/>
              <w:rPr>
                <w:rFonts w:eastAsia="Calibri"/>
                <w:bCs/>
                <w:iCs/>
                <w:sz w:val="18"/>
                <w:szCs w:val="18"/>
              </w:rPr>
            </w:pPr>
            <w:r w:rsidRPr="00D6100B">
              <w:rPr>
                <w:sz w:val="18"/>
                <w:szCs w:val="18"/>
              </w:rPr>
              <w:t>Сумма, тыс. рублей</w:t>
            </w:r>
          </w:p>
        </w:tc>
      </w:tr>
      <w:tr w:rsidR="00D6100B" w:rsidRPr="00D6100B" w:rsidTr="00D6100B">
        <w:trPr>
          <w:trHeight w:val="510"/>
          <w:jc w:val="center"/>
        </w:trPr>
        <w:tc>
          <w:tcPr>
            <w:tcW w:w="4035" w:type="dxa"/>
            <w:vMerge/>
            <w:shd w:val="clear" w:color="auto" w:fill="auto"/>
          </w:tcPr>
          <w:p w:rsidR="00D6100B" w:rsidRPr="00D6100B" w:rsidRDefault="00D6100B" w:rsidP="009B0B51">
            <w:pPr>
              <w:jc w:val="center"/>
              <w:rPr>
                <w:sz w:val="18"/>
                <w:szCs w:val="18"/>
              </w:rPr>
            </w:pPr>
          </w:p>
        </w:tc>
        <w:tc>
          <w:tcPr>
            <w:tcW w:w="505" w:type="dxa"/>
            <w:shd w:val="clear" w:color="auto" w:fill="auto"/>
          </w:tcPr>
          <w:p w:rsidR="00D6100B" w:rsidRPr="00D6100B" w:rsidRDefault="00D6100B" w:rsidP="009B0B51">
            <w:pPr>
              <w:jc w:val="center"/>
              <w:rPr>
                <w:sz w:val="18"/>
                <w:szCs w:val="18"/>
              </w:rPr>
            </w:pPr>
            <w:r w:rsidRPr="00D6100B">
              <w:rPr>
                <w:sz w:val="18"/>
                <w:szCs w:val="18"/>
              </w:rPr>
              <w:t>Раз</w:t>
            </w:r>
          </w:p>
          <w:p w:rsidR="00D6100B" w:rsidRPr="00D6100B" w:rsidRDefault="00D6100B" w:rsidP="009B0B51">
            <w:pPr>
              <w:jc w:val="center"/>
              <w:rPr>
                <w:rFonts w:eastAsia="Calibri"/>
                <w:b/>
                <w:bCs/>
                <w:iCs/>
                <w:sz w:val="18"/>
                <w:szCs w:val="18"/>
              </w:rPr>
            </w:pPr>
            <w:r w:rsidRPr="00D6100B">
              <w:rPr>
                <w:sz w:val="18"/>
                <w:szCs w:val="18"/>
              </w:rPr>
              <w:t>дел</w:t>
            </w:r>
          </w:p>
        </w:tc>
        <w:tc>
          <w:tcPr>
            <w:tcW w:w="627" w:type="dxa"/>
            <w:shd w:val="clear" w:color="auto" w:fill="auto"/>
          </w:tcPr>
          <w:p w:rsidR="00D6100B" w:rsidRPr="00D6100B" w:rsidRDefault="00D6100B" w:rsidP="009B0B51">
            <w:pPr>
              <w:jc w:val="center"/>
              <w:rPr>
                <w:sz w:val="18"/>
                <w:szCs w:val="18"/>
              </w:rPr>
            </w:pPr>
            <w:r w:rsidRPr="00D6100B">
              <w:rPr>
                <w:sz w:val="18"/>
                <w:szCs w:val="18"/>
              </w:rPr>
              <w:t>Под</w:t>
            </w:r>
          </w:p>
          <w:p w:rsidR="00D6100B" w:rsidRPr="00D6100B" w:rsidRDefault="00D6100B" w:rsidP="009B0B51">
            <w:pPr>
              <w:jc w:val="center"/>
              <w:rPr>
                <w:rFonts w:eastAsia="Calibri"/>
                <w:b/>
                <w:bCs/>
                <w:iCs/>
                <w:sz w:val="18"/>
                <w:szCs w:val="18"/>
              </w:rPr>
            </w:pPr>
            <w:r w:rsidRPr="00D6100B">
              <w:rPr>
                <w:sz w:val="18"/>
                <w:szCs w:val="18"/>
              </w:rPr>
              <w:t>раздел</w:t>
            </w:r>
          </w:p>
        </w:tc>
        <w:tc>
          <w:tcPr>
            <w:tcW w:w="931" w:type="dxa"/>
            <w:shd w:val="clear" w:color="auto" w:fill="auto"/>
          </w:tcPr>
          <w:p w:rsidR="00D6100B" w:rsidRPr="00D6100B" w:rsidRDefault="00D6100B" w:rsidP="00D6100B">
            <w:pPr>
              <w:ind w:left="-352" w:firstLine="352"/>
              <w:jc w:val="center"/>
              <w:rPr>
                <w:rFonts w:eastAsia="Calibri"/>
                <w:b/>
                <w:bCs/>
                <w:iCs/>
                <w:sz w:val="18"/>
                <w:szCs w:val="18"/>
              </w:rPr>
            </w:pPr>
            <w:r w:rsidRPr="00D6100B">
              <w:rPr>
                <w:sz w:val="18"/>
                <w:szCs w:val="18"/>
              </w:rPr>
              <w:t>Целевая статья</w:t>
            </w:r>
          </w:p>
        </w:tc>
        <w:tc>
          <w:tcPr>
            <w:tcW w:w="709" w:type="dxa"/>
            <w:shd w:val="clear" w:color="auto" w:fill="auto"/>
          </w:tcPr>
          <w:p w:rsidR="00D6100B" w:rsidRPr="00D6100B" w:rsidRDefault="00D6100B" w:rsidP="009B0B51">
            <w:pPr>
              <w:jc w:val="center"/>
              <w:rPr>
                <w:rFonts w:eastAsia="Calibri"/>
                <w:b/>
                <w:bCs/>
                <w:iCs/>
                <w:sz w:val="18"/>
                <w:szCs w:val="18"/>
              </w:rPr>
            </w:pPr>
            <w:r w:rsidRPr="00D6100B">
              <w:rPr>
                <w:sz w:val="18"/>
                <w:szCs w:val="18"/>
              </w:rPr>
              <w:t>Вид расхода</w:t>
            </w:r>
          </w:p>
        </w:tc>
        <w:tc>
          <w:tcPr>
            <w:tcW w:w="1339" w:type="dxa"/>
          </w:tcPr>
          <w:p w:rsidR="00D6100B" w:rsidRPr="00D6100B" w:rsidRDefault="00D6100B" w:rsidP="009B0B51">
            <w:pPr>
              <w:jc w:val="center"/>
              <w:rPr>
                <w:sz w:val="18"/>
                <w:szCs w:val="18"/>
              </w:rPr>
            </w:pPr>
            <w:r w:rsidRPr="00D6100B">
              <w:rPr>
                <w:sz w:val="18"/>
                <w:szCs w:val="18"/>
              </w:rPr>
              <w:t>2020 год</w:t>
            </w:r>
          </w:p>
        </w:tc>
        <w:tc>
          <w:tcPr>
            <w:tcW w:w="1339" w:type="dxa"/>
          </w:tcPr>
          <w:p w:rsidR="00D6100B" w:rsidRPr="00D6100B" w:rsidRDefault="00D6100B" w:rsidP="009B0B51">
            <w:pPr>
              <w:jc w:val="center"/>
              <w:rPr>
                <w:sz w:val="18"/>
                <w:szCs w:val="18"/>
              </w:rPr>
            </w:pPr>
            <w:r w:rsidRPr="00D6100B">
              <w:rPr>
                <w:sz w:val="18"/>
                <w:szCs w:val="18"/>
              </w:rPr>
              <w:t>2021 год</w:t>
            </w:r>
          </w:p>
        </w:tc>
        <w:tc>
          <w:tcPr>
            <w:tcW w:w="1340" w:type="dxa"/>
          </w:tcPr>
          <w:p w:rsidR="00D6100B" w:rsidRPr="00D6100B" w:rsidRDefault="00D6100B" w:rsidP="009B0B51">
            <w:pPr>
              <w:jc w:val="center"/>
              <w:rPr>
                <w:sz w:val="18"/>
                <w:szCs w:val="18"/>
              </w:rPr>
            </w:pPr>
            <w:r w:rsidRPr="00D6100B">
              <w:rPr>
                <w:sz w:val="18"/>
                <w:szCs w:val="18"/>
              </w:rPr>
              <w:t>2022 год</w:t>
            </w:r>
          </w:p>
        </w:tc>
      </w:tr>
      <w:tr w:rsidR="00D6100B" w:rsidRPr="00D6100B" w:rsidTr="00D6100B">
        <w:trPr>
          <w:trHeight w:val="293"/>
          <w:jc w:val="center"/>
        </w:trPr>
        <w:tc>
          <w:tcPr>
            <w:tcW w:w="4035" w:type="dxa"/>
            <w:shd w:val="clear" w:color="auto" w:fill="auto"/>
          </w:tcPr>
          <w:p w:rsidR="00D6100B" w:rsidRPr="00D6100B" w:rsidRDefault="00D6100B" w:rsidP="009B0B51">
            <w:pPr>
              <w:jc w:val="center"/>
              <w:rPr>
                <w:sz w:val="18"/>
                <w:szCs w:val="18"/>
              </w:rPr>
            </w:pPr>
            <w:r w:rsidRPr="00D6100B">
              <w:rPr>
                <w:sz w:val="18"/>
                <w:szCs w:val="18"/>
              </w:rPr>
              <w:t>1</w:t>
            </w:r>
          </w:p>
        </w:tc>
        <w:tc>
          <w:tcPr>
            <w:tcW w:w="505" w:type="dxa"/>
            <w:shd w:val="clear" w:color="auto" w:fill="auto"/>
          </w:tcPr>
          <w:p w:rsidR="00D6100B" w:rsidRPr="00D6100B" w:rsidRDefault="00D6100B" w:rsidP="009B0B51">
            <w:pPr>
              <w:jc w:val="center"/>
              <w:rPr>
                <w:sz w:val="18"/>
                <w:szCs w:val="18"/>
              </w:rPr>
            </w:pPr>
            <w:r w:rsidRPr="00D6100B">
              <w:rPr>
                <w:sz w:val="18"/>
                <w:szCs w:val="18"/>
              </w:rPr>
              <w:t>2</w:t>
            </w:r>
          </w:p>
        </w:tc>
        <w:tc>
          <w:tcPr>
            <w:tcW w:w="627" w:type="dxa"/>
            <w:shd w:val="clear" w:color="auto" w:fill="auto"/>
          </w:tcPr>
          <w:p w:rsidR="00D6100B" w:rsidRPr="00D6100B" w:rsidRDefault="00D6100B" w:rsidP="009B0B51">
            <w:pPr>
              <w:jc w:val="center"/>
              <w:rPr>
                <w:sz w:val="18"/>
                <w:szCs w:val="18"/>
              </w:rPr>
            </w:pPr>
            <w:r w:rsidRPr="00D6100B">
              <w:rPr>
                <w:sz w:val="18"/>
                <w:szCs w:val="18"/>
              </w:rPr>
              <w:t>3</w:t>
            </w:r>
          </w:p>
        </w:tc>
        <w:tc>
          <w:tcPr>
            <w:tcW w:w="931" w:type="dxa"/>
            <w:shd w:val="clear" w:color="auto" w:fill="auto"/>
          </w:tcPr>
          <w:p w:rsidR="00D6100B" w:rsidRPr="00D6100B" w:rsidRDefault="00D6100B" w:rsidP="009B0B51">
            <w:pPr>
              <w:jc w:val="center"/>
              <w:rPr>
                <w:sz w:val="18"/>
                <w:szCs w:val="18"/>
              </w:rPr>
            </w:pPr>
            <w:r w:rsidRPr="00D6100B">
              <w:rPr>
                <w:sz w:val="18"/>
                <w:szCs w:val="18"/>
              </w:rPr>
              <w:t>4</w:t>
            </w:r>
          </w:p>
        </w:tc>
        <w:tc>
          <w:tcPr>
            <w:tcW w:w="709" w:type="dxa"/>
            <w:shd w:val="clear" w:color="auto" w:fill="auto"/>
          </w:tcPr>
          <w:p w:rsidR="00D6100B" w:rsidRPr="00D6100B" w:rsidRDefault="00D6100B" w:rsidP="009B0B51">
            <w:pPr>
              <w:jc w:val="center"/>
              <w:rPr>
                <w:sz w:val="18"/>
                <w:szCs w:val="18"/>
              </w:rPr>
            </w:pPr>
            <w:r w:rsidRPr="00D6100B">
              <w:rPr>
                <w:sz w:val="18"/>
                <w:szCs w:val="18"/>
              </w:rPr>
              <w:t>5</w:t>
            </w:r>
          </w:p>
        </w:tc>
        <w:tc>
          <w:tcPr>
            <w:tcW w:w="1339" w:type="dxa"/>
          </w:tcPr>
          <w:p w:rsidR="00D6100B" w:rsidRPr="00D6100B" w:rsidRDefault="00D6100B" w:rsidP="009B0B51">
            <w:pPr>
              <w:jc w:val="center"/>
              <w:rPr>
                <w:rFonts w:eastAsia="Calibri"/>
                <w:bCs/>
                <w:iCs/>
                <w:sz w:val="18"/>
                <w:szCs w:val="18"/>
              </w:rPr>
            </w:pPr>
            <w:r w:rsidRPr="00D6100B">
              <w:rPr>
                <w:rFonts w:eastAsia="Calibri"/>
                <w:bCs/>
                <w:iCs/>
                <w:sz w:val="18"/>
                <w:szCs w:val="18"/>
              </w:rPr>
              <w:t>6</w:t>
            </w:r>
          </w:p>
        </w:tc>
        <w:tc>
          <w:tcPr>
            <w:tcW w:w="1339" w:type="dxa"/>
          </w:tcPr>
          <w:p w:rsidR="00D6100B" w:rsidRPr="00D6100B" w:rsidRDefault="00D6100B" w:rsidP="009B0B51">
            <w:pPr>
              <w:jc w:val="center"/>
              <w:rPr>
                <w:rFonts w:eastAsia="Calibri"/>
                <w:bCs/>
                <w:iCs/>
                <w:sz w:val="18"/>
                <w:szCs w:val="18"/>
              </w:rPr>
            </w:pPr>
            <w:r w:rsidRPr="00D6100B">
              <w:rPr>
                <w:rFonts w:eastAsia="Calibri"/>
                <w:bCs/>
                <w:iCs/>
                <w:sz w:val="18"/>
                <w:szCs w:val="18"/>
              </w:rPr>
              <w:t>7</w:t>
            </w:r>
          </w:p>
        </w:tc>
        <w:tc>
          <w:tcPr>
            <w:tcW w:w="1340" w:type="dxa"/>
            <w:shd w:val="clear" w:color="auto" w:fill="auto"/>
          </w:tcPr>
          <w:p w:rsidR="00D6100B" w:rsidRPr="00D6100B" w:rsidRDefault="00D6100B" w:rsidP="009B0B51">
            <w:pPr>
              <w:jc w:val="center"/>
              <w:rPr>
                <w:rFonts w:eastAsia="Calibri"/>
                <w:bCs/>
                <w:iCs/>
                <w:sz w:val="18"/>
                <w:szCs w:val="18"/>
              </w:rPr>
            </w:pPr>
            <w:r w:rsidRPr="00D6100B">
              <w:rPr>
                <w:rFonts w:eastAsia="Calibri"/>
                <w:bCs/>
                <w:iCs/>
                <w:sz w:val="18"/>
                <w:szCs w:val="18"/>
              </w:rPr>
              <w:t>8</w:t>
            </w:r>
          </w:p>
        </w:tc>
      </w:tr>
      <w:tr w:rsidR="00D6100B" w:rsidRPr="00D6100B" w:rsidTr="00D6100B">
        <w:trPr>
          <w:trHeight w:hRule="exact" w:val="311"/>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ОБЩЕГОСУДАРСТВЕННЫЕ ВОПРОСЫ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2 228,716-51</w:t>
            </w:r>
          </w:p>
        </w:tc>
        <w:tc>
          <w:tcPr>
            <w:tcW w:w="1339" w:type="dxa"/>
          </w:tcPr>
          <w:p w:rsidR="00D6100B" w:rsidRPr="00D6100B" w:rsidRDefault="00D6100B" w:rsidP="009B0B51">
            <w:pPr>
              <w:jc w:val="center"/>
              <w:rPr>
                <w:bCs/>
                <w:iCs/>
                <w:sz w:val="18"/>
                <w:szCs w:val="18"/>
              </w:rPr>
            </w:pPr>
            <w:r w:rsidRPr="00D6100B">
              <w:rPr>
                <w:bCs/>
                <w:iCs/>
                <w:sz w:val="18"/>
                <w:szCs w:val="18"/>
              </w:rPr>
              <w:t>673, 873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614, 313</w:t>
            </w:r>
          </w:p>
        </w:tc>
      </w:tr>
      <w:tr w:rsidR="00D6100B" w:rsidRPr="00D6100B" w:rsidTr="00D6100B">
        <w:trPr>
          <w:trHeight w:val="80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1 851,397-51</w:t>
            </w:r>
          </w:p>
        </w:tc>
        <w:tc>
          <w:tcPr>
            <w:tcW w:w="1339" w:type="dxa"/>
          </w:tcPr>
          <w:p w:rsidR="00D6100B" w:rsidRPr="00D6100B" w:rsidRDefault="00D6100B" w:rsidP="009B0B51">
            <w:pPr>
              <w:jc w:val="center"/>
              <w:rPr>
                <w:bCs/>
                <w:iCs/>
                <w:sz w:val="18"/>
                <w:szCs w:val="18"/>
              </w:rPr>
            </w:pPr>
            <w:r w:rsidRPr="00D6100B">
              <w:rPr>
                <w:bCs/>
                <w:iCs/>
                <w:sz w:val="18"/>
                <w:szCs w:val="18"/>
              </w:rPr>
              <w:t>663, 041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603, 994</w:t>
            </w:r>
          </w:p>
        </w:tc>
      </w:tr>
      <w:tr w:rsidR="00D6100B" w:rsidRPr="00D6100B" w:rsidTr="00D6100B">
        <w:trPr>
          <w:trHeight w:val="976"/>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1 851,397-51</w:t>
            </w:r>
          </w:p>
        </w:tc>
        <w:tc>
          <w:tcPr>
            <w:tcW w:w="1339" w:type="dxa"/>
          </w:tcPr>
          <w:p w:rsidR="00D6100B" w:rsidRPr="00D6100B" w:rsidRDefault="00D6100B" w:rsidP="009B0B51">
            <w:pPr>
              <w:jc w:val="center"/>
              <w:rPr>
                <w:bCs/>
                <w:iCs/>
                <w:sz w:val="18"/>
                <w:szCs w:val="18"/>
              </w:rPr>
            </w:pPr>
            <w:r w:rsidRPr="00D6100B">
              <w:rPr>
                <w:bCs/>
                <w:iCs/>
                <w:sz w:val="18"/>
                <w:szCs w:val="18"/>
              </w:rPr>
              <w:t>663, 041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603, 994</w:t>
            </w:r>
          </w:p>
        </w:tc>
      </w:tr>
      <w:tr w:rsidR="00D6100B" w:rsidRPr="00D6100B" w:rsidTr="00D6100B">
        <w:trPr>
          <w:trHeight w:val="27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1 843,017-51</w:t>
            </w:r>
          </w:p>
        </w:tc>
        <w:tc>
          <w:tcPr>
            <w:tcW w:w="1339" w:type="dxa"/>
          </w:tcPr>
          <w:p w:rsidR="00D6100B" w:rsidRPr="00D6100B" w:rsidRDefault="00D6100B" w:rsidP="009B0B51">
            <w:pPr>
              <w:jc w:val="center"/>
              <w:rPr>
                <w:bCs/>
                <w:iCs/>
                <w:sz w:val="18"/>
                <w:szCs w:val="18"/>
              </w:rPr>
            </w:pPr>
            <w:r w:rsidRPr="00D6100B">
              <w:rPr>
                <w:bCs/>
                <w:iCs/>
                <w:sz w:val="18"/>
                <w:szCs w:val="18"/>
              </w:rPr>
              <w:t>654, 661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595, 614</w:t>
            </w:r>
          </w:p>
        </w:tc>
      </w:tr>
      <w:tr w:rsidR="00D6100B" w:rsidRPr="00D6100B" w:rsidTr="00D6100B">
        <w:trPr>
          <w:trHeight w:val="169"/>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«Расходы на содержание органов местного самоуправления»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1 843,017-51</w:t>
            </w:r>
          </w:p>
        </w:tc>
        <w:tc>
          <w:tcPr>
            <w:tcW w:w="1339" w:type="dxa"/>
          </w:tcPr>
          <w:p w:rsidR="00D6100B" w:rsidRPr="00D6100B" w:rsidRDefault="00D6100B" w:rsidP="009B0B51">
            <w:pPr>
              <w:jc w:val="center"/>
              <w:rPr>
                <w:bCs/>
                <w:iCs/>
                <w:sz w:val="18"/>
                <w:szCs w:val="18"/>
              </w:rPr>
            </w:pPr>
            <w:r w:rsidRPr="00D6100B">
              <w:rPr>
                <w:bCs/>
                <w:iCs/>
                <w:sz w:val="18"/>
                <w:szCs w:val="18"/>
              </w:rPr>
              <w:t>654, 661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595, 614</w:t>
            </w:r>
          </w:p>
        </w:tc>
      </w:tr>
      <w:tr w:rsidR="00D6100B" w:rsidRPr="00D6100B" w:rsidTr="00D6100B">
        <w:trPr>
          <w:trHeight w:val="57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0410102100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954, 248</w:t>
            </w:r>
          </w:p>
        </w:tc>
        <w:tc>
          <w:tcPr>
            <w:tcW w:w="1339" w:type="dxa"/>
          </w:tcPr>
          <w:p w:rsidR="00D6100B" w:rsidRPr="00D6100B" w:rsidRDefault="00D6100B" w:rsidP="009B0B51">
            <w:pPr>
              <w:jc w:val="center"/>
              <w:rPr>
                <w:bCs/>
                <w:iCs/>
                <w:sz w:val="18"/>
                <w:szCs w:val="18"/>
              </w:rPr>
            </w:pPr>
            <w:r w:rsidRPr="00D6100B">
              <w:rPr>
                <w:bCs/>
                <w:iCs/>
                <w:sz w:val="18"/>
                <w:szCs w:val="18"/>
              </w:rPr>
              <w:t>428, 388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422, 586</w:t>
            </w:r>
          </w:p>
        </w:tc>
      </w:tr>
      <w:tr w:rsidR="00D6100B" w:rsidRPr="00D6100B" w:rsidTr="00D6100B">
        <w:trPr>
          <w:trHeight w:val="1118"/>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bookmarkStart w:id="0" w:name="_GoBack"/>
            <w:bookmarkEnd w:id="0"/>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0410102100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100</w:t>
            </w:r>
          </w:p>
        </w:tc>
        <w:tc>
          <w:tcPr>
            <w:tcW w:w="1339" w:type="dxa"/>
          </w:tcPr>
          <w:p w:rsidR="00D6100B" w:rsidRPr="00D6100B" w:rsidRDefault="00D6100B" w:rsidP="009B0B51">
            <w:pPr>
              <w:jc w:val="center"/>
              <w:rPr>
                <w:bCs/>
                <w:iCs/>
                <w:sz w:val="18"/>
                <w:szCs w:val="18"/>
              </w:rPr>
            </w:pPr>
            <w:r w:rsidRPr="00D6100B">
              <w:rPr>
                <w:bCs/>
                <w:iCs/>
                <w:sz w:val="18"/>
                <w:szCs w:val="18"/>
              </w:rPr>
              <w:t>954, 248</w:t>
            </w:r>
          </w:p>
        </w:tc>
        <w:tc>
          <w:tcPr>
            <w:tcW w:w="1339" w:type="dxa"/>
          </w:tcPr>
          <w:p w:rsidR="00D6100B" w:rsidRPr="00D6100B" w:rsidRDefault="00D6100B" w:rsidP="009B0B51">
            <w:pPr>
              <w:jc w:val="center"/>
              <w:rPr>
                <w:bCs/>
                <w:iCs/>
                <w:sz w:val="18"/>
                <w:szCs w:val="18"/>
              </w:rPr>
            </w:pPr>
            <w:r w:rsidRPr="00D6100B">
              <w:rPr>
                <w:bCs/>
                <w:iCs/>
                <w:sz w:val="18"/>
                <w:szCs w:val="18"/>
              </w:rPr>
              <w:t>428, 388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422, 586</w:t>
            </w:r>
          </w:p>
        </w:tc>
      </w:tr>
      <w:tr w:rsidR="00D6100B" w:rsidRPr="00D6100B" w:rsidTr="00D6100B">
        <w:trPr>
          <w:trHeight w:val="412"/>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государственных (муниципальных) органов</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0410102100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120</w:t>
            </w:r>
          </w:p>
        </w:tc>
        <w:tc>
          <w:tcPr>
            <w:tcW w:w="1339" w:type="dxa"/>
          </w:tcPr>
          <w:p w:rsidR="00D6100B" w:rsidRPr="00D6100B" w:rsidRDefault="00D6100B" w:rsidP="009B0B51">
            <w:pPr>
              <w:jc w:val="center"/>
              <w:rPr>
                <w:bCs/>
                <w:iCs/>
                <w:sz w:val="18"/>
                <w:szCs w:val="18"/>
              </w:rPr>
            </w:pPr>
            <w:r w:rsidRPr="00D6100B">
              <w:rPr>
                <w:bCs/>
                <w:iCs/>
                <w:sz w:val="18"/>
                <w:szCs w:val="18"/>
              </w:rPr>
              <w:t>954, 248</w:t>
            </w:r>
          </w:p>
        </w:tc>
        <w:tc>
          <w:tcPr>
            <w:tcW w:w="1339" w:type="dxa"/>
          </w:tcPr>
          <w:p w:rsidR="00D6100B" w:rsidRPr="00D6100B" w:rsidRDefault="00D6100B" w:rsidP="009B0B51">
            <w:pPr>
              <w:jc w:val="center"/>
              <w:rPr>
                <w:bCs/>
                <w:iCs/>
                <w:sz w:val="18"/>
                <w:szCs w:val="18"/>
              </w:rPr>
            </w:pPr>
            <w:r w:rsidRPr="00D6100B">
              <w:rPr>
                <w:bCs/>
                <w:iCs/>
                <w:sz w:val="18"/>
                <w:szCs w:val="18"/>
              </w:rPr>
              <w:t>428, 388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422, 586</w:t>
            </w:r>
          </w:p>
        </w:tc>
      </w:tr>
      <w:tr w:rsidR="00D6100B" w:rsidRPr="00D6100B" w:rsidTr="00D6100B">
        <w:trPr>
          <w:trHeight w:val="417"/>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по оплате труда главы администрации Мошковского сельсовета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0410102110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724, 835</w:t>
            </w:r>
          </w:p>
        </w:tc>
        <w:tc>
          <w:tcPr>
            <w:tcW w:w="1339" w:type="dxa"/>
          </w:tcPr>
          <w:p w:rsidR="00D6100B" w:rsidRPr="00D6100B" w:rsidRDefault="00D6100B" w:rsidP="009B0B51">
            <w:pPr>
              <w:jc w:val="center"/>
              <w:rPr>
                <w:bCs/>
                <w:iCs/>
                <w:sz w:val="18"/>
                <w:szCs w:val="18"/>
              </w:rPr>
            </w:pPr>
            <w:r w:rsidRPr="00D6100B">
              <w:rPr>
                <w:bCs/>
                <w:iCs/>
                <w:sz w:val="18"/>
                <w:szCs w:val="18"/>
              </w:rPr>
              <w:t>212, 981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159, 736</w:t>
            </w:r>
          </w:p>
        </w:tc>
      </w:tr>
      <w:tr w:rsidR="00D6100B" w:rsidRPr="00D6100B" w:rsidTr="00D6100B">
        <w:trPr>
          <w:trHeight w:val="106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0410102110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100</w:t>
            </w:r>
          </w:p>
        </w:tc>
        <w:tc>
          <w:tcPr>
            <w:tcW w:w="1339" w:type="dxa"/>
          </w:tcPr>
          <w:p w:rsidR="00D6100B" w:rsidRPr="00D6100B" w:rsidRDefault="00D6100B" w:rsidP="009B0B51">
            <w:pPr>
              <w:jc w:val="center"/>
              <w:rPr>
                <w:bCs/>
                <w:iCs/>
                <w:sz w:val="18"/>
                <w:szCs w:val="18"/>
              </w:rPr>
            </w:pPr>
            <w:r w:rsidRPr="00D6100B">
              <w:rPr>
                <w:bCs/>
                <w:iCs/>
                <w:sz w:val="18"/>
                <w:szCs w:val="18"/>
              </w:rPr>
              <w:t>724, 835</w:t>
            </w:r>
          </w:p>
        </w:tc>
        <w:tc>
          <w:tcPr>
            <w:tcW w:w="1339" w:type="dxa"/>
          </w:tcPr>
          <w:p w:rsidR="00D6100B" w:rsidRPr="00D6100B" w:rsidRDefault="00D6100B" w:rsidP="009B0B51">
            <w:pPr>
              <w:jc w:val="center"/>
              <w:rPr>
                <w:bCs/>
                <w:iCs/>
                <w:sz w:val="18"/>
                <w:szCs w:val="18"/>
              </w:rPr>
            </w:pPr>
            <w:r w:rsidRPr="00D6100B">
              <w:rPr>
                <w:bCs/>
                <w:iCs/>
                <w:sz w:val="18"/>
                <w:szCs w:val="18"/>
              </w:rPr>
              <w:t>212, 981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159, 736</w:t>
            </w:r>
          </w:p>
        </w:tc>
      </w:tr>
      <w:tr w:rsidR="00D6100B" w:rsidRPr="00D6100B" w:rsidTr="00D6100B">
        <w:trPr>
          <w:trHeight w:val="338"/>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государственных (муниципальных) органов</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0410102110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120</w:t>
            </w:r>
          </w:p>
        </w:tc>
        <w:tc>
          <w:tcPr>
            <w:tcW w:w="1339" w:type="dxa"/>
          </w:tcPr>
          <w:p w:rsidR="00D6100B" w:rsidRPr="00D6100B" w:rsidRDefault="00D6100B" w:rsidP="009B0B51">
            <w:pPr>
              <w:jc w:val="center"/>
              <w:rPr>
                <w:bCs/>
                <w:iCs/>
                <w:sz w:val="18"/>
                <w:szCs w:val="18"/>
              </w:rPr>
            </w:pPr>
            <w:r w:rsidRPr="00D6100B">
              <w:rPr>
                <w:bCs/>
                <w:iCs/>
                <w:sz w:val="18"/>
                <w:szCs w:val="18"/>
              </w:rPr>
              <w:t>724, 835</w:t>
            </w:r>
          </w:p>
        </w:tc>
        <w:tc>
          <w:tcPr>
            <w:tcW w:w="1339" w:type="dxa"/>
          </w:tcPr>
          <w:p w:rsidR="00D6100B" w:rsidRPr="00D6100B" w:rsidRDefault="00D6100B" w:rsidP="009B0B51">
            <w:pPr>
              <w:jc w:val="center"/>
              <w:rPr>
                <w:bCs/>
                <w:iCs/>
                <w:sz w:val="18"/>
                <w:szCs w:val="18"/>
              </w:rPr>
            </w:pPr>
            <w:r w:rsidRPr="00D6100B">
              <w:rPr>
                <w:bCs/>
                <w:iCs/>
                <w:sz w:val="18"/>
                <w:szCs w:val="18"/>
              </w:rPr>
              <w:t>212, 981</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159, 736</w:t>
            </w:r>
          </w:p>
        </w:tc>
      </w:tr>
      <w:tr w:rsidR="00D6100B" w:rsidRPr="00D6100B" w:rsidTr="00D6100B">
        <w:trPr>
          <w:trHeight w:val="508"/>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обеспечение функций администрации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0410102200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150,642-51</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7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0410102200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125,726-51</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68"/>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0410102200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125,726-51</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2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бюджетные ассигнования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0410102200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800</w:t>
            </w:r>
          </w:p>
        </w:tc>
        <w:tc>
          <w:tcPr>
            <w:tcW w:w="1339" w:type="dxa"/>
          </w:tcPr>
          <w:p w:rsidR="00D6100B" w:rsidRPr="00D6100B" w:rsidRDefault="00D6100B" w:rsidP="009B0B51">
            <w:pPr>
              <w:jc w:val="center"/>
              <w:rPr>
                <w:bCs/>
                <w:iCs/>
                <w:sz w:val="18"/>
                <w:szCs w:val="18"/>
              </w:rPr>
            </w:pPr>
            <w:r w:rsidRPr="00D6100B">
              <w:rPr>
                <w:bCs/>
                <w:iCs/>
                <w:sz w:val="18"/>
                <w:szCs w:val="18"/>
              </w:rPr>
              <w:t>24 ,916</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72"/>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Уплата налогов, сборов и иных платежей</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0410102200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850</w:t>
            </w:r>
          </w:p>
        </w:tc>
        <w:tc>
          <w:tcPr>
            <w:tcW w:w="1339" w:type="dxa"/>
          </w:tcPr>
          <w:p w:rsidR="00D6100B" w:rsidRPr="00D6100B" w:rsidRDefault="00D6100B" w:rsidP="009B0B51">
            <w:pPr>
              <w:jc w:val="center"/>
              <w:rPr>
                <w:bCs/>
                <w:iCs/>
                <w:sz w:val="18"/>
                <w:szCs w:val="18"/>
              </w:rPr>
            </w:pPr>
            <w:r w:rsidRPr="00D6100B">
              <w:rPr>
                <w:bCs/>
                <w:iCs/>
                <w:sz w:val="18"/>
                <w:szCs w:val="18"/>
              </w:rPr>
              <w:t>24 ,916</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84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0410164710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13, 292</w:t>
            </w:r>
          </w:p>
        </w:tc>
        <w:tc>
          <w:tcPr>
            <w:tcW w:w="1339" w:type="dxa"/>
          </w:tcPr>
          <w:p w:rsidR="00D6100B" w:rsidRPr="00D6100B" w:rsidRDefault="00D6100B" w:rsidP="009B0B51">
            <w:pPr>
              <w:jc w:val="center"/>
              <w:rPr>
                <w:bCs/>
                <w:iCs/>
                <w:sz w:val="18"/>
                <w:szCs w:val="18"/>
              </w:rPr>
            </w:pPr>
            <w:r w:rsidRPr="00D6100B">
              <w:rPr>
                <w:bCs/>
                <w:iCs/>
                <w:sz w:val="18"/>
                <w:szCs w:val="18"/>
              </w:rPr>
              <w:t>13, 292</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13, 292</w:t>
            </w:r>
          </w:p>
        </w:tc>
      </w:tr>
      <w:tr w:rsidR="00D6100B" w:rsidRPr="00D6100B" w:rsidTr="00D6100B">
        <w:trPr>
          <w:trHeight w:val="30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0410164710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100</w:t>
            </w:r>
          </w:p>
        </w:tc>
        <w:tc>
          <w:tcPr>
            <w:tcW w:w="1339" w:type="dxa"/>
          </w:tcPr>
          <w:p w:rsidR="00D6100B" w:rsidRPr="00D6100B" w:rsidRDefault="00D6100B" w:rsidP="009B0B51">
            <w:pPr>
              <w:jc w:val="center"/>
              <w:rPr>
                <w:bCs/>
                <w:iCs/>
                <w:sz w:val="18"/>
                <w:szCs w:val="18"/>
              </w:rPr>
            </w:pPr>
            <w:r w:rsidRPr="00D6100B">
              <w:rPr>
                <w:bCs/>
                <w:iCs/>
                <w:sz w:val="18"/>
                <w:szCs w:val="18"/>
              </w:rPr>
              <w:t>13, 292</w:t>
            </w:r>
          </w:p>
        </w:tc>
        <w:tc>
          <w:tcPr>
            <w:tcW w:w="1339" w:type="dxa"/>
          </w:tcPr>
          <w:p w:rsidR="00D6100B" w:rsidRPr="00D6100B" w:rsidRDefault="00D6100B" w:rsidP="009B0B51">
            <w:pPr>
              <w:jc w:val="center"/>
              <w:rPr>
                <w:bCs/>
                <w:iCs/>
                <w:sz w:val="18"/>
                <w:szCs w:val="18"/>
              </w:rPr>
            </w:pPr>
            <w:r w:rsidRPr="00D6100B">
              <w:rPr>
                <w:bCs/>
                <w:iCs/>
                <w:sz w:val="18"/>
                <w:szCs w:val="18"/>
              </w:rPr>
              <w:t>13, 292</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13, 292</w:t>
            </w:r>
          </w:p>
        </w:tc>
      </w:tr>
      <w:tr w:rsidR="00D6100B" w:rsidRPr="00D6100B" w:rsidTr="00D6100B">
        <w:trPr>
          <w:trHeight w:val="33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государственных (муниципальных) органов</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0410164710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120</w:t>
            </w:r>
          </w:p>
        </w:tc>
        <w:tc>
          <w:tcPr>
            <w:tcW w:w="1339" w:type="dxa"/>
          </w:tcPr>
          <w:p w:rsidR="00D6100B" w:rsidRPr="00D6100B" w:rsidRDefault="00D6100B" w:rsidP="009B0B51">
            <w:pPr>
              <w:jc w:val="center"/>
              <w:rPr>
                <w:bCs/>
                <w:iCs/>
                <w:sz w:val="18"/>
                <w:szCs w:val="18"/>
              </w:rPr>
            </w:pPr>
            <w:r w:rsidRPr="00D6100B">
              <w:rPr>
                <w:bCs/>
                <w:iCs/>
                <w:sz w:val="18"/>
                <w:szCs w:val="18"/>
              </w:rPr>
              <w:t>13, 292</w:t>
            </w:r>
          </w:p>
        </w:tc>
        <w:tc>
          <w:tcPr>
            <w:tcW w:w="1339" w:type="dxa"/>
          </w:tcPr>
          <w:p w:rsidR="00D6100B" w:rsidRPr="00D6100B" w:rsidRDefault="00D6100B" w:rsidP="009B0B51">
            <w:pPr>
              <w:jc w:val="center"/>
              <w:rPr>
                <w:bCs/>
                <w:iCs/>
                <w:sz w:val="18"/>
                <w:szCs w:val="18"/>
              </w:rPr>
            </w:pPr>
            <w:r w:rsidRPr="00D6100B">
              <w:rPr>
                <w:bCs/>
                <w:iCs/>
                <w:sz w:val="18"/>
                <w:szCs w:val="18"/>
              </w:rPr>
              <w:t>13, 292</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13, 292</w:t>
            </w:r>
          </w:p>
        </w:tc>
      </w:tr>
      <w:tr w:rsidR="00D6100B" w:rsidRPr="00D6100B" w:rsidTr="00D6100B">
        <w:trPr>
          <w:trHeight w:val="27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0420000000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8, 380</w:t>
            </w:r>
          </w:p>
        </w:tc>
      </w:tr>
      <w:tr w:rsidR="00D6100B" w:rsidRPr="00D6100B" w:rsidTr="00D6100B">
        <w:trPr>
          <w:trHeight w:hRule="exact" w:val="60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«Осуществление муниципальных закупок для муниципальных нужд Мошковского сельсовета»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0420100000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8, 380</w:t>
            </w:r>
          </w:p>
        </w:tc>
      </w:tr>
      <w:tr w:rsidR="00D6100B" w:rsidRPr="00D6100B" w:rsidTr="00D6100B">
        <w:trPr>
          <w:trHeight w:hRule="exact" w:val="1106"/>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0420164700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8, 380</w:t>
            </w:r>
          </w:p>
        </w:tc>
      </w:tr>
      <w:tr w:rsidR="00D6100B" w:rsidRPr="00D6100B" w:rsidTr="00D6100B">
        <w:trPr>
          <w:trHeight w:val="30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0420164700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500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8, 380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0420164700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540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39" w:type="dxa"/>
          </w:tcPr>
          <w:p w:rsidR="00D6100B" w:rsidRPr="00D6100B" w:rsidRDefault="00D6100B" w:rsidP="009B0B51">
            <w:pPr>
              <w:jc w:val="center"/>
              <w:rPr>
                <w:bCs/>
                <w:iCs/>
                <w:sz w:val="18"/>
                <w:szCs w:val="18"/>
              </w:rPr>
            </w:pPr>
            <w:r w:rsidRPr="00D6100B">
              <w:rPr>
                <w:bCs/>
                <w:iCs/>
                <w:sz w:val="18"/>
                <w:szCs w:val="18"/>
              </w:rPr>
              <w:t>8, 380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8, 380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05" w:type="dxa"/>
            <w:shd w:val="clear" w:color="auto" w:fill="auto"/>
          </w:tcPr>
          <w:p w:rsidR="00D6100B" w:rsidRPr="00D6100B" w:rsidRDefault="00D6100B" w:rsidP="009B0B51">
            <w:pPr>
              <w:jc w:val="center"/>
              <w:rPr>
                <w:bCs/>
                <w:iCs/>
                <w:sz w:val="18"/>
                <w:szCs w:val="18"/>
                <w:lang w:val="en-US"/>
              </w:rPr>
            </w:pPr>
            <w:r w:rsidRPr="00D6100B">
              <w:rPr>
                <w:bCs/>
                <w:iCs/>
                <w:sz w:val="18"/>
                <w:szCs w:val="18"/>
                <w:lang w:val="en-US"/>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06</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9, 319</w:t>
            </w:r>
          </w:p>
        </w:tc>
      </w:tr>
      <w:tr w:rsidR="00D6100B" w:rsidRPr="00D6100B" w:rsidTr="00D6100B">
        <w:trPr>
          <w:trHeight w:val="67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06</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9, 319</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 xml:space="preserve">Передача отдельных полномочий поселения </w:t>
            </w:r>
            <w:r w:rsidRPr="00D6100B">
              <w:rPr>
                <w:bCs/>
                <w:iCs/>
                <w:sz w:val="18"/>
                <w:szCs w:val="18"/>
              </w:rPr>
              <w:lastRenderedPageBreak/>
              <w:t>району по исполнению вопросов местного значения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lastRenderedPageBreak/>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06</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8020000</w:t>
            </w:r>
            <w:r w:rsidRPr="00D6100B">
              <w:rPr>
                <w:bCs/>
                <w:iCs/>
                <w:sz w:val="18"/>
                <w:szCs w:val="18"/>
              </w:rPr>
              <w:lastRenderedPageBreak/>
              <w:t>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9, 319</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lastRenderedPageBreak/>
              <w:t>Передача полномочий по осуществлению внутреннего муниципального финансового контроля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06</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8020064750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9, 319</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06</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8020064750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500</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9, 319</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06</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8020064750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540</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39" w:type="dxa"/>
          </w:tcPr>
          <w:p w:rsidR="00D6100B" w:rsidRPr="00D6100B" w:rsidRDefault="00D6100B" w:rsidP="009B0B51">
            <w:pPr>
              <w:jc w:val="center"/>
              <w:rPr>
                <w:bCs/>
                <w:iCs/>
                <w:sz w:val="18"/>
                <w:szCs w:val="18"/>
              </w:rPr>
            </w:pPr>
            <w:r w:rsidRPr="00D6100B">
              <w:rPr>
                <w:bCs/>
                <w:iCs/>
                <w:sz w:val="18"/>
                <w:szCs w:val="18"/>
              </w:rPr>
              <w:t>9, 319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9, 319</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Резервные фонды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11</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1, 513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1, 000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1, 513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1, 000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Резервные фонды местных администраций</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8010020500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1, 513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1, 000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бюджетные ассигнования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8010020500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800</w:t>
            </w: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1, 513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1, 000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Резервные средства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8010020500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870</w:t>
            </w: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1, 513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1, 000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Другие общегосударственные вопросы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363,000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363,000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0330000000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358,000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rPr>
                <w:bCs/>
                <w:iCs/>
                <w:sz w:val="18"/>
                <w:szCs w:val="18"/>
              </w:rPr>
            </w:pPr>
            <w:r w:rsidRPr="00D6100B">
              <w:rPr>
                <w:bCs/>
                <w:iCs/>
                <w:sz w:val="18"/>
                <w:szCs w:val="18"/>
              </w:rPr>
              <w:t>0330100000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 </w:t>
            </w:r>
          </w:p>
        </w:tc>
        <w:tc>
          <w:tcPr>
            <w:tcW w:w="1339" w:type="dxa"/>
          </w:tcPr>
          <w:p w:rsidR="00D6100B" w:rsidRPr="00D6100B" w:rsidRDefault="00D6100B" w:rsidP="009B0B51">
            <w:pPr>
              <w:jc w:val="center"/>
              <w:rPr>
                <w:bCs/>
                <w:iCs/>
                <w:sz w:val="18"/>
                <w:szCs w:val="18"/>
              </w:rPr>
            </w:pPr>
            <w:r w:rsidRPr="00D6100B">
              <w:rPr>
                <w:bCs/>
                <w:iCs/>
                <w:sz w:val="18"/>
                <w:szCs w:val="18"/>
              </w:rPr>
              <w:t>160, 000</w:t>
            </w:r>
          </w:p>
        </w:tc>
        <w:tc>
          <w:tcPr>
            <w:tcW w:w="1339" w:type="dxa"/>
          </w:tcPr>
          <w:p w:rsidR="00D6100B" w:rsidRPr="00D6100B" w:rsidRDefault="00D6100B" w:rsidP="009B0B51">
            <w:pPr>
              <w:jc w:val="right"/>
              <w:rPr>
                <w:bCs/>
                <w:iCs/>
                <w:sz w:val="18"/>
                <w:szCs w:val="18"/>
              </w:rPr>
            </w:pPr>
            <w:r w:rsidRPr="00D6100B">
              <w:rPr>
                <w:bCs/>
                <w:iCs/>
                <w:sz w:val="18"/>
                <w:szCs w:val="18"/>
              </w:rPr>
              <w:t>0,00</w:t>
            </w:r>
          </w:p>
        </w:tc>
        <w:tc>
          <w:tcPr>
            <w:tcW w:w="1340" w:type="dxa"/>
            <w:shd w:val="clear" w:color="auto" w:fill="auto"/>
          </w:tcPr>
          <w:p w:rsidR="00D6100B" w:rsidRPr="00D6100B" w:rsidRDefault="00D6100B" w:rsidP="009B0B51">
            <w:pPr>
              <w:jc w:val="right"/>
              <w:rPr>
                <w:bCs/>
                <w:iCs/>
                <w:sz w:val="18"/>
                <w:szCs w:val="18"/>
              </w:rPr>
            </w:pPr>
            <w:r w:rsidRPr="00D6100B">
              <w:rPr>
                <w:bCs/>
                <w:iCs/>
                <w:sz w:val="18"/>
                <w:szCs w:val="18"/>
              </w:rPr>
              <w:t>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D6100B">
            <w:pPr>
              <w:jc w:val="center"/>
              <w:rPr>
                <w:bCs/>
                <w:iCs/>
                <w:sz w:val="18"/>
                <w:szCs w:val="18"/>
              </w:rPr>
            </w:pPr>
            <w:r w:rsidRPr="00D6100B">
              <w:rPr>
                <w:bCs/>
                <w:iCs/>
                <w:sz w:val="18"/>
                <w:szCs w:val="18"/>
              </w:rPr>
              <w:t>0330166110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 </w:t>
            </w:r>
          </w:p>
        </w:tc>
        <w:tc>
          <w:tcPr>
            <w:tcW w:w="1339" w:type="dxa"/>
          </w:tcPr>
          <w:p w:rsidR="00D6100B" w:rsidRPr="00D6100B" w:rsidRDefault="00D6100B" w:rsidP="009B0B51">
            <w:pPr>
              <w:jc w:val="center"/>
              <w:rPr>
                <w:bCs/>
                <w:iCs/>
                <w:sz w:val="18"/>
                <w:szCs w:val="18"/>
              </w:rPr>
            </w:pPr>
            <w:r w:rsidRPr="00D6100B">
              <w:rPr>
                <w:bCs/>
                <w:iCs/>
                <w:sz w:val="18"/>
                <w:szCs w:val="18"/>
              </w:rPr>
              <w:t>160, 000</w:t>
            </w:r>
          </w:p>
        </w:tc>
        <w:tc>
          <w:tcPr>
            <w:tcW w:w="1339" w:type="dxa"/>
          </w:tcPr>
          <w:p w:rsidR="00D6100B" w:rsidRPr="00D6100B" w:rsidRDefault="00D6100B" w:rsidP="009B0B51">
            <w:pPr>
              <w:jc w:val="right"/>
              <w:rPr>
                <w:bCs/>
                <w:iCs/>
                <w:sz w:val="18"/>
                <w:szCs w:val="18"/>
              </w:rPr>
            </w:pPr>
            <w:r w:rsidRPr="00D6100B">
              <w:rPr>
                <w:bCs/>
                <w:iCs/>
                <w:sz w:val="18"/>
                <w:szCs w:val="18"/>
              </w:rPr>
              <w:t>0,00</w:t>
            </w:r>
          </w:p>
        </w:tc>
        <w:tc>
          <w:tcPr>
            <w:tcW w:w="1340" w:type="dxa"/>
            <w:shd w:val="clear" w:color="auto" w:fill="auto"/>
          </w:tcPr>
          <w:p w:rsidR="00D6100B" w:rsidRPr="00D6100B" w:rsidRDefault="00D6100B" w:rsidP="009B0B51">
            <w:pPr>
              <w:jc w:val="right"/>
              <w:rPr>
                <w:bCs/>
                <w:iCs/>
                <w:sz w:val="18"/>
                <w:szCs w:val="18"/>
              </w:rPr>
            </w:pPr>
            <w:r w:rsidRPr="00D6100B">
              <w:rPr>
                <w:bCs/>
                <w:iCs/>
                <w:sz w:val="18"/>
                <w:szCs w:val="18"/>
              </w:rPr>
              <w:t>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D6100B">
            <w:pPr>
              <w:jc w:val="center"/>
              <w:rPr>
                <w:bCs/>
                <w:iCs/>
                <w:sz w:val="18"/>
                <w:szCs w:val="18"/>
              </w:rPr>
            </w:pPr>
            <w:r w:rsidRPr="00D6100B">
              <w:rPr>
                <w:bCs/>
                <w:iCs/>
                <w:sz w:val="18"/>
                <w:szCs w:val="18"/>
              </w:rPr>
              <w:t>0330166110</w:t>
            </w:r>
          </w:p>
        </w:tc>
        <w:tc>
          <w:tcPr>
            <w:tcW w:w="709" w:type="dxa"/>
            <w:shd w:val="clear" w:color="auto" w:fill="auto"/>
          </w:tcPr>
          <w:p w:rsidR="00D6100B" w:rsidRPr="00D6100B" w:rsidRDefault="00D6100B" w:rsidP="009B0B51">
            <w:pP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160, 000</w:t>
            </w:r>
          </w:p>
        </w:tc>
        <w:tc>
          <w:tcPr>
            <w:tcW w:w="1339" w:type="dxa"/>
          </w:tcPr>
          <w:p w:rsidR="00D6100B" w:rsidRPr="00D6100B" w:rsidRDefault="00D6100B" w:rsidP="009B0B51">
            <w:pPr>
              <w:jc w:val="right"/>
              <w:rPr>
                <w:bCs/>
                <w:iCs/>
                <w:sz w:val="18"/>
                <w:szCs w:val="18"/>
              </w:rPr>
            </w:pPr>
            <w:r w:rsidRPr="00D6100B">
              <w:rPr>
                <w:bCs/>
                <w:iCs/>
                <w:sz w:val="18"/>
                <w:szCs w:val="18"/>
              </w:rPr>
              <w:t>0,00</w:t>
            </w:r>
          </w:p>
        </w:tc>
        <w:tc>
          <w:tcPr>
            <w:tcW w:w="1340" w:type="dxa"/>
            <w:shd w:val="clear" w:color="auto" w:fill="auto"/>
          </w:tcPr>
          <w:p w:rsidR="00D6100B" w:rsidRPr="00D6100B" w:rsidRDefault="00D6100B" w:rsidP="009B0B51">
            <w:pPr>
              <w:jc w:val="right"/>
              <w:rPr>
                <w:bCs/>
                <w:iCs/>
                <w:sz w:val="18"/>
                <w:szCs w:val="18"/>
              </w:rPr>
            </w:pPr>
            <w:r w:rsidRPr="00D6100B">
              <w:rPr>
                <w:bCs/>
                <w:iCs/>
                <w:sz w:val="18"/>
                <w:szCs w:val="18"/>
              </w:rPr>
              <w:t>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D6100B">
            <w:pPr>
              <w:jc w:val="center"/>
              <w:rPr>
                <w:bCs/>
                <w:iCs/>
                <w:sz w:val="18"/>
                <w:szCs w:val="18"/>
              </w:rPr>
            </w:pPr>
            <w:r w:rsidRPr="00D6100B">
              <w:rPr>
                <w:bCs/>
                <w:iCs/>
                <w:sz w:val="18"/>
                <w:szCs w:val="18"/>
              </w:rPr>
              <w:t>0330166110</w:t>
            </w:r>
          </w:p>
        </w:tc>
        <w:tc>
          <w:tcPr>
            <w:tcW w:w="709" w:type="dxa"/>
            <w:shd w:val="clear" w:color="auto" w:fill="auto"/>
          </w:tcPr>
          <w:p w:rsidR="00D6100B" w:rsidRPr="00D6100B" w:rsidRDefault="00D6100B" w:rsidP="009B0B51">
            <w:pP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160, 000</w:t>
            </w:r>
          </w:p>
        </w:tc>
        <w:tc>
          <w:tcPr>
            <w:tcW w:w="1339" w:type="dxa"/>
          </w:tcPr>
          <w:p w:rsidR="00D6100B" w:rsidRPr="00D6100B" w:rsidRDefault="00D6100B" w:rsidP="009B0B51">
            <w:pPr>
              <w:jc w:val="right"/>
              <w:rPr>
                <w:bCs/>
                <w:iCs/>
                <w:sz w:val="18"/>
                <w:szCs w:val="18"/>
              </w:rPr>
            </w:pPr>
            <w:r w:rsidRPr="00D6100B">
              <w:rPr>
                <w:bCs/>
                <w:iCs/>
                <w:sz w:val="18"/>
                <w:szCs w:val="18"/>
              </w:rPr>
              <w:t>0,00</w:t>
            </w:r>
          </w:p>
        </w:tc>
        <w:tc>
          <w:tcPr>
            <w:tcW w:w="1340" w:type="dxa"/>
            <w:shd w:val="clear" w:color="auto" w:fill="auto"/>
          </w:tcPr>
          <w:p w:rsidR="00D6100B" w:rsidRPr="00D6100B" w:rsidRDefault="00D6100B" w:rsidP="009B0B51">
            <w:pPr>
              <w:jc w:val="right"/>
              <w:rPr>
                <w:bCs/>
                <w:iCs/>
                <w:sz w:val="18"/>
                <w:szCs w:val="18"/>
              </w:rPr>
            </w:pPr>
            <w:r w:rsidRPr="00D6100B">
              <w:rPr>
                <w:bCs/>
                <w:iCs/>
                <w:sz w:val="18"/>
                <w:szCs w:val="18"/>
              </w:rPr>
              <w:t>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0330300000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198,000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0330364440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198,000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0330364440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198,000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0330364440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198,000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Подпрограмма «Управление муниципальной собственностью в Мошковском сельсовете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0350000000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«Обеспечение деятельности по управлению муниципальной собственностью»</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0350100000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по оценке недвижимости,</w:t>
            </w:r>
            <w:r w:rsidR="00AF33C6">
              <w:rPr>
                <w:bCs/>
                <w:iCs/>
                <w:sz w:val="18"/>
                <w:szCs w:val="18"/>
              </w:rPr>
              <w:t xml:space="preserve"> </w:t>
            </w:r>
            <w:r w:rsidRPr="00D6100B">
              <w:rPr>
                <w:bCs/>
                <w:iCs/>
                <w:sz w:val="18"/>
                <w:szCs w:val="18"/>
              </w:rPr>
              <w:t xml:space="preserve">признанию прав и регулированию отношений по </w:t>
            </w:r>
            <w:r w:rsidRPr="00D6100B">
              <w:rPr>
                <w:bCs/>
                <w:iCs/>
                <w:sz w:val="18"/>
                <w:szCs w:val="18"/>
              </w:rPr>
              <w:lastRenderedPageBreak/>
              <w:t>муниципальной собственности Мошковского сельсовета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lastRenderedPageBreak/>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0350199030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lastRenderedPageBreak/>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0350199030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0350199030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5, 000</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НАЦИОНАЛЬНАЯ ОБОРОНА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sz w:val="18"/>
                <w:szCs w:val="18"/>
              </w:rPr>
            </w:pPr>
            <w:r w:rsidRPr="00D6100B">
              <w:rPr>
                <w:bCs/>
                <w:sz w:val="18"/>
                <w:szCs w:val="18"/>
              </w:rPr>
              <w:t>88,700</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Мобилизационная и вневойсковая подготовка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sz w:val="18"/>
                <w:szCs w:val="18"/>
              </w:rPr>
            </w:pPr>
            <w:r w:rsidRPr="00D6100B">
              <w:rPr>
                <w:bCs/>
                <w:sz w:val="18"/>
                <w:szCs w:val="18"/>
              </w:rPr>
              <w:t>88,700</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0100000000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sz w:val="18"/>
                <w:szCs w:val="18"/>
              </w:rPr>
            </w:pPr>
            <w:r w:rsidRPr="00D6100B">
              <w:rPr>
                <w:bCs/>
                <w:sz w:val="18"/>
                <w:szCs w:val="18"/>
              </w:rPr>
              <w:t>88,700</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0110000000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sz w:val="18"/>
                <w:szCs w:val="18"/>
              </w:rPr>
            </w:pPr>
            <w:r w:rsidRPr="00D6100B">
              <w:rPr>
                <w:bCs/>
                <w:sz w:val="18"/>
                <w:szCs w:val="18"/>
              </w:rPr>
              <w:t>88,700</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0110100000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sz w:val="18"/>
                <w:szCs w:val="18"/>
              </w:rPr>
            </w:pPr>
            <w:r w:rsidRPr="00D6100B">
              <w:rPr>
                <w:bCs/>
                <w:sz w:val="18"/>
                <w:szCs w:val="18"/>
              </w:rPr>
              <w:t>88,700</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Осуществление переданных полномочий по первичному воинскому учету на территории поселения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0110151180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sz w:val="18"/>
                <w:szCs w:val="18"/>
              </w:rPr>
            </w:pPr>
            <w:r w:rsidRPr="00D6100B">
              <w:rPr>
                <w:bCs/>
                <w:sz w:val="18"/>
                <w:szCs w:val="18"/>
              </w:rPr>
              <w:t>88,700</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0110151180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100</w:t>
            </w:r>
          </w:p>
        </w:tc>
        <w:tc>
          <w:tcPr>
            <w:tcW w:w="1339" w:type="dxa"/>
          </w:tcPr>
          <w:p w:rsidR="00D6100B" w:rsidRPr="00D6100B" w:rsidRDefault="00D6100B" w:rsidP="009B0B51">
            <w:pPr>
              <w:jc w:val="center"/>
              <w:rPr>
                <w:bCs/>
                <w:sz w:val="18"/>
                <w:szCs w:val="18"/>
              </w:rPr>
            </w:pPr>
            <w:r w:rsidRPr="00D6100B">
              <w:rPr>
                <w:bCs/>
                <w:sz w:val="18"/>
                <w:szCs w:val="18"/>
              </w:rPr>
              <w:t>84,384</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429"/>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выплаты персоналу государственных (муниципальных) органов</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0110151180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120</w:t>
            </w:r>
          </w:p>
        </w:tc>
        <w:tc>
          <w:tcPr>
            <w:tcW w:w="1339" w:type="dxa"/>
          </w:tcPr>
          <w:p w:rsidR="00D6100B" w:rsidRPr="00D6100B" w:rsidRDefault="00D6100B" w:rsidP="009B0B51">
            <w:pPr>
              <w:jc w:val="center"/>
              <w:rPr>
                <w:bCs/>
                <w:iCs/>
                <w:sz w:val="18"/>
                <w:szCs w:val="18"/>
              </w:rPr>
            </w:pPr>
            <w:r w:rsidRPr="00D6100B">
              <w:rPr>
                <w:bCs/>
                <w:sz w:val="18"/>
                <w:szCs w:val="18"/>
              </w:rPr>
              <w:t>84,384</w:t>
            </w:r>
          </w:p>
        </w:tc>
        <w:tc>
          <w:tcPr>
            <w:tcW w:w="1339" w:type="dxa"/>
          </w:tcPr>
          <w:p w:rsidR="00D6100B" w:rsidRPr="00D6100B" w:rsidRDefault="00D6100B" w:rsidP="009B0B51">
            <w:pPr>
              <w:jc w:val="center"/>
              <w:rPr>
                <w:bCs/>
                <w:iCs/>
                <w:sz w:val="18"/>
                <w:szCs w:val="18"/>
              </w:rPr>
            </w:pPr>
            <w:r w:rsidRPr="00D6100B">
              <w:rPr>
                <w:bCs/>
                <w:iCs/>
                <w:sz w:val="18"/>
                <w:szCs w:val="18"/>
              </w:rPr>
              <w:t>81, 500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84, 600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rPr>
                <w:bCs/>
                <w:iCs/>
                <w:sz w:val="18"/>
                <w:szCs w:val="18"/>
              </w:rPr>
            </w:pPr>
            <w:r w:rsidRPr="00D6100B">
              <w:rPr>
                <w:bCs/>
                <w:iCs/>
                <w:sz w:val="18"/>
                <w:szCs w:val="18"/>
              </w:rPr>
              <w:t>0110151180</w:t>
            </w:r>
          </w:p>
        </w:tc>
        <w:tc>
          <w:tcPr>
            <w:tcW w:w="709" w:type="dxa"/>
            <w:shd w:val="clear" w:color="auto" w:fill="auto"/>
          </w:tcPr>
          <w:p w:rsidR="00D6100B" w:rsidRPr="00D6100B" w:rsidRDefault="00D6100B" w:rsidP="009B0B51">
            <w:pPr>
              <w:rPr>
                <w:bCs/>
                <w:iCs/>
                <w:sz w:val="18"/>
                <w:szCs w:val="18"/>
              </w:rPr>
            </w:pPr>
            <w:r w:rsidRPr="00D6100B">
              <w:rPr>
                <w:bCs/>
                <w:iCs/>
                <w:sz w:val="18"/>
                <w:szCs w:val="18"/>
              </w:rPr>
              <w:t>200</w:t>
            </w:r>
          </w:p>
        </w:tc>
        <w:tc>
          <w:tcPr>
            <w:tcW w:w="1339" w:type="dxa"/>
          </w:tcPr>
          <w:p w:rsidR="00D6100B" w:rsidRPr="00D6100B" w:rsidRDefault="00D6100B" w:rsidP="009B0B51">
            <w:pPr>
              <w:rPr>
                <w:bCs/>
                <w:iCs/>
                <w:sz w:val="18"/>
                <w:szCs w:val="18"/>
              </w:rPr>
            </w:pPr>
            <w:r w:rsidRPr="00D6100B">
              <w:rPr>
                <w:bCs/>
                <w:iCs/>
                <w:sz w:val="18"/>
                <w:szCs w:val="18"/>
              </w:rPr>
              <w:t xml:space="preserve">      4, 316</w:t>
            </w:r>
          </w:p>
        </w:tc>
        <w:tc>
          <w:tcPr>
            <w:tcW w:w="1339" w:type="dxa"/>
          </w:tcPr>
          <w:p w:rsidR="00D6100B" w:rsidRPr="00D6100B" w:rsidRDefault="00D6100B" w:rsidP="009B0B51">
            <w:pPr>
              <w:jc w:val="center"/>
              <w:rPr>
                <w:bCs/>
                <w:iCs/>
                <w:sz w:val="18"/>
                <w:szCs w:val="18"/>
              </w:rPr>
            </w:pPr>
            <w:r w:rsidRPr="00D6100B">
              <w:rPr>
                <w:bCs/>
                <w:iCs/>
                <w:sz w:val="18"/>
                <w:szCs w:val="18"/>
              </w:rPr>
              <w:t>0,00</w:t>
            </w:r>
          </w:p>
        </w:tc>
        <w:tc>
          <w:tcPr>
            <w:tcW w:w="1340" w:type="dxa"/>
            <w:shd w:val="clear" w:color="auto" w:fill="auto"/>
          </w:tcPr>
          <w:p w:rsidR="00D6100B" w:rsidRPr="00D6100B" w:rsidRDefault="00D6100B" w:rsidP="009B0B51">
            <w:pPr>
              <w:rPr>
                <w:bCs/>
                <w:iCs/>
                <w:sz w:val="18"/>
                <w:szCs w:val="18"/>
              </w:rPr>
            </w:pPr>
            <w:r w:rsidRPr="00D6100B">
              <w:rPr>
                <w:bCs/>
                <w:iCs/>
                <w:sz w:val="18"/>
                <w:szCs w:val="18"/>
              </w:rPr>
              <w:t>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rPr>
                <w:bCs/>
                <w:iCs/>
                <w:sz w:val="18"/>
                <w:szCs w:val="18"/>
              </w:rPr>
            </w:pPr>
            <w:r w:rsidRPr="00D6100B">
              <w:rPr>
                <w:bCs/>
                <w:iCs/>
                <w:sz w:val="18"/>
                <w:szCs w:val="18"/>
              </w:rPr>
              <w:t>0110151180</w:t>
            </w:r>
          </w:p>
        </w:tc>
        <w:tc>
          <w:tcPr>
            <w:tcW w:w="709" w:type="dxa"/>
            <w:shd w:val="clear" w:color="auto" w:fill="auto"/>
          </w:tcPr>
          <w:p w:rsidR="00D6100B" w:rsidRPr="00D6100B" w:rsidRDefault="00D6100B" w:rsidP="009B0B51">
            <w:pPr>
              <w:rPr>
                <w:bCs/>
                <w:iCs/>
                <w:sz w:val="18"/>
                <w:szCs w:val="18"/>
              </w:rPr>
            </w:pPr>
            <w:r w:rsidRPr="00D6100B">
              <w:rPr>
                <w:bCs/>
                <w:iCs/>
                <w:sz w:val="18"/>
                <w:szCs w:val="18"/>
              </w:rPr>
              <w:t>240</w:t>
            </w:r>
          </w:p>
        </w:tc>
        <w:tc>
          <w:tcPr>
            <w:tcW w:w="1339" w:type="dxa"/>
          </w:tcPr>
          <w:p w:rsidR="00D6100B" w:rsidRPr="00D6100B" w:rsidRDefault="00D6100B" w:rsidP="009B0B51">
            <w:pPr>
              <w:rPr>
                <w:bCs/>
                <w:iCs/>
                <w:sz w:val="18"/>
                <w:szCs w:val="18"/>
              </w:rPr>
            </w:pPr>
            <w:r w:rsidRPr="00D6100B">
              <w:rPr>
                <w:bCs/>
                <w:iCs/>
                <w:sz w:val="18"/>
                <w:szCs w:val="18"/>
              </w:rPr>
              <w:t xml:space="preserve">      4, 316</w:t>
            </w:r>
          </w:p>
        </w:tc>
        <w:tc>
          <w:tcPr>
            <w:tcW w:w="1339" w:type="dxa"/>
          </w:tcPr>
          <w:p w:rsidR="00D6100B" w:rsidRPr="00D6100B" w:rsidRDefault="00D6100B" w:rsidP="009B0B51">
            <w:pPr>
              <w:jc w:val="center"/>
              <w:rPr>
                <w:bCs/>
                <w:iCs/>
                <w:sz w:val="18"/>
                <w:szCs w:val="18"/>
              </w:rPr>
            </w:pPr>
            <w:r w:rsidRPr="00D6100B">
              <w:rPr>
                <w:bCs/>
                <w:iCs/>
                <w:sz w:val="18"/>
                <w:szCs w:val="18"/>
              </w:rPr>
              <w:t>0,00</w:t>
            </w:r>
          </w:p>
        </w:tc>
        <w:tc>
          <w:tcPr>
            <w:tcW w:w="1340" w:type="dxa"/>
            <w:shd w:val="clear" w:color="auto" w:fill="auto"/>
          </w:tcPr>
          <w:p w:rsidR="00D6100B" w:rsidRPr="00D6100B" w:rsidRDefault="00D6100B" w:rsidP="009B0B51">
            <w:pPr>
              <w:rPr>
                <w:bCs/>
                <w:iCs/>
                <w:sz w:val="18"/>
                <w:szCs w:val="18"/>
              </w:rPr>
            </w:pPr>
            <w:r w:rsidRPr="00D6100B">
              <w:rPr>
                <w:bCs/>
                <w:iCs/>
                <w:sz w:val="18"/>
                <w:szCs w:val="18"/>
              </w:rPr>
              <w:t>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НАЦИОНАЛЬНАЯ БЕЗОПАСНОСТЬ И ПРАВООХРАНИТЕЛЬНАЯ ДЕЯТЕЛЬНОСТЬ</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Обеспечение пожарной безопасности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0500000000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«Защита населения и территории поселения от пожаров и чрезвычайных ситуаций»</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0500100000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val="40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Передача полномочий по обеспечению первичных мер пожарной безопасности в границах населенных пунктов</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0500164720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hRule="exact" w:val="408"/>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0500164720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500</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val="291"/>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0500164720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540</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39" w:type="dxa"/>
          </w:tcPr>
          <w:p w:rsidR="00D6100B" w:rsidRPr="00D6100B" w:rsidRDefault="00D6100B" w:rsidP="009B0B51">
            <w:pPr>
              <w:jc w:val="center"/>
              <w:rPr>
                <w:bCs/>
                <w:iCs/>
                <w:sz w:val="18"/>
                <w:szCs w:val="18"/>
              </w:rPr>
            </w:pPr>
            <w:r w:rsidRPr="00D6100B">
              <w:rPr>
                <w:bCs/>
                <w:iCs/>
                <w:sz w:val="18"/>
                <w:szCs w:val="18"/>
              </w:rPr>
              <w:t>442, 603</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442, 603</w:t>
            </w:r>
          </w:p>
        </w:tc>
      </w:tr>
      <w:tr w:rsidR="00D6100B" w:rsidRPr="00D6100B" w:rsidTr="00D6100B">
        <w:trPr>
          <w:trHeight w:hRule="exact" w:val="287"/>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НАЦИОНАЛЬНАЯ ЭКОНОМИКА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738,060-85</w:t>
            </w:r>
          </w:p>
        </w:tc>
        <w:tc>
          <w:tcPr>
            <w:tcW w:w="1339" w:type="dxa"/>
          </w:tcPr>
          <w:p w:rsidR="00D6100B" w:rsidRPr="00D6100B" w:rsidRDefault="00D6100B" w:rsidP="009B0B51">
            <w:pPr>
              <w:jc w:val="center"/>
              <w:rPr>
                <w:bCs/>
                <w:iCs/>
                <w:sz w:val="18"/>
                <w:szCs w:val="18"/>
              </w:rPr>
            </w:pPr>
            <w:r w:rsidRPr="00D6100B">
              <w:rPr>
                <w:bCs/>
                <w:iCs/>
                <w:sz w:val="18"/>
                <w:szCs w:val="18"/>
              </w:rPr>
              <w:t>415, 000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415, 000</w:t>
            </w:r>
          </w:p>
        </w:tc>
      </w:tr>
      <w:tr w:rsidR="00D6100B" w:rsidRPr="00D6100B" w:rsidTr="00D6100B">
        <w:trPr>
          <w:trHeight w:val="25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Дорожное хозяйство (дорожные фонды)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738,060-85</w:t>
            </w:r>
          </w:p>
        </w:tc>
        <w:tc>
          <w:tcPr>
            <w:tcW w:w="1339" w:type="dxa"/>
          </w:tcPr>
          <w:p w:rsidR="00D6100B" w:rsidRPr="00D6100B" w:rsidRDefault="00D6100B" w:rsidP="009B0B51">
            <w:pPr>
              <w:jc w:val="center"/>
              <w:rPr>
                <w:bCs/>
                <w:iCs/>
                <w:sz w:val="18"/>
                <w:szCs w:val="18"/>
              </w:rPr>
            </w:pPr>
            <w:r w:rsidRPr="00D6100B">
              <w:rPr>
                <w:bCs/>
                <w:iCs/>
                <w:sz w:val="18"/>
                <w:szCs w:val="18"/>
              </w:rPr>
              <w:t>415, 000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415, 000</w:t>
            </w:r>
          </w:p>
        </w:tc>
      </w:tr>
      <w:tr w:rsidR="00D6100B" w:rsidRPr="00D6100B" w:rsidTr="00D6100B">
        <w:trPr>
          <w:trHeight w:val="268"/>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738,060-85</w:t>
            </w:r>
          </w:p>
        </w:tc>
        <w:tc>
          <w:tcPr>
            <w:tcW w:w="1339" w:type="dxa"/>
          </w:tcPr>
          <w:p w:rsidR="00D6100B" w:rsidRPr="00D6100B" w:rsidRDefault="00D6100B" w:rsidP="009B0B51">
            <w:pPr>
              <w:jc w:val="center"/>
              <w:rPr>
                <w:bCs/>
                <w:iCs/>
                <w:sz w:val="18"/>
                <w:szCs w:val="18"/>
              </w:rPr>
            </w:pPr>
            <w:r w:rsidRPr="00D6100B">
              <w:rPr>
                <w:bCs/>
                <w:iCs/>
                <w:sz w:val="18"/>
                <w:szCs w:val="18"/>
              </w:rPr>
              <w:t>415, 000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415, 000</w:t>
            </w:r>
          </w:p>
        </w:tc>
      </w:tr>
      <w:tr w:rsidR="00D6100B" w:rsidRPr="00D6100B" w:rsidTr="00D6100B">
        <w:trPr>
          <w:trHeight w:val="25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 xml:space="preserve">Подпрограмма «Модернизация и развитие </w:t>
            </w:r>
            <w:r w:rsidRPr="00D6100B">
              <w:rPr>
                <w:bCs/>
                <w:iCs/>
                <w:sz w:val="18"/>
                <w:szCs w:val="18"/>
              </w:rPr>
              <w:lastRenderedPageBreak/>
              <w:t>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lastRenderedPageBreak/>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0310000</w:t>
            </w:r>
            <w:r w:rsidRPr="00D6100B">
              <w:rPr>
                <w:bCs/>
                <w:iCs/>
                <w:sz w:val="18"/>
                <w:szCs w:val="18"/>
              </w:rPr>
              <w:lastRenderedPageBreak/>
              <w:t>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738,060-85</w:t>
            </w:r>
          </w:p>
        </w:tc>
        <w:tc>
          <w:tcPr>
            <w:tcW w:w="1339" w:type="dxa"/>
          </w:tcPr>
          <w:p w:rsidR="00D6100B" w:rsidRPr="00D6100B" w:rsidRDefault="00D6100B" w:rsidP="009B0B51">
            <w:pPr>
              <w:jc w:val="center"/>
              <w:rPr>
                <w:bCs/>
                <w:iCs/>
                <w:sz w:val="18"/>
                <w:szCs w:val="18"/>
              </w:rPr>
            </w:pPr>
            <w:r w:rsidRPr="00D6100B">
              <w:rPr>
                <w:bCs/>
                <w:iCs/>
                <w:sz w:val="18"/>
                <w:szCs w:val="18"/>
              </w:rPr>
              <w:t>415, 000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415, 000</w:t>
            </w:r>
          </w:p>
        </w:tc>
      </w:tr>
      <w:tr w:rsidR="00D6100B" w:rsidRPr="00D6100B" w:rsidTr="00D6100B">
        <w:trPr>
          <w:trHeight w:val="42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lastRenderedPageBreak/>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738,060-85</w:t>
            </w:r>
          </w:p>
        </w:tc>
        <w:tc>
          <w:tcPr>
            <w:tcW w:w="1339" w:type="dxa"/>
          </w:tcPr>
          <w:p w:rsidR="00D6100B" w:rsidRPr="00D6100B" w:rsidRDefault="00D6100B" w:rsidP="009B0B51">
            <w:pPr>
              <w:jc w:val="center"/>
              <w:rPr>
                <w:bCs/>
                <w:iCs/>
                <w:sz w:val="18"/>
                <w:szCs w:val="18"/>
              </w:rPr>
            </w:pPr>
            <w:r w:rsidRPr="00D6100B">
              <w:rPr>
                <w:bCs/>
                <w:iCs/>
                <w:sz w:val="18"/>
                <w:szCs w:val="18"/>
              </w:rPr>
              <w:t>415, 000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415, 000</w:t>
            </w:r>
          </w:p>
        </w:tc>
      </w:tr>
      <w:tr w:rsidR="00D6100B" w:rsidRPr="00D6100B" w:rsidTr="00D6100B">
        <w:trPr>
          <w:trHeight w:val="42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Содержание автомобильных дорог и искусственных сооружений на них</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0310146010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310, 000</w:t>
            </w:r>
          </w:p>
        </w:tc>
        <w:tc>
          <w:tcPr>
            <w:tcW w:w="1339" w:type="dxa"/>
          </w:tcPr>
          <w:p w:rsidR="00D6100B" w:rsidRPr="00D6100B" w:rsidRDefault="00D6100B" w:rsidP="009B0B51">
            <w:pPr>
              <w:jc w:val="center"/>
              <w:rPr>
                <w:bCs/>
                <w:iCs/>
                <w:sz w:val="18"/>
                <w:szCs w:val="18"/>
              </w:rPr>
            </w:pPr>
            <w:r w:rsidRPr="00D6100B">
              <w:rPr>
                <w:bCs/>
                <w:iCs/>
                <w:sz w:val="18"/>
                <w:szCs w:val="18"/>
              </w:rPr>
              <w:t>310, 000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310, 000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0310146010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310, 000</w:t>
            </w:r>
          </w:p>
        </w:tc>
        <w:tc>
          <w:tcPr>
            <w:tcW w:w="1339" w:type="dxa"/>
          </w:tcPr>
          <w:p w:rsidR="00D6100B" w:rsidRPr="00D6100B" w:rsidRDefault="00D6100B" w:rsidP="009B0B51">
            <w:pPr>
              <w:jc w:val="center"/>
              <w:rPr>
                <w:bCs/>
                <w:iCs/>
                <w:sz w:val="18"/>
                <w:szCs w:val="18"/>
              </w:rPr>
            </w:pPr>
            <w:r w:rsidRPr="00D6100B">
              <w:rPr>
                <w:bCs/>
                <w:iCs/>
                <w:sz w:val="18"/>
                <w:szCs w:val="18"/>
              </w:rPr>
              <w:t>310, 000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310, 000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0310146010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310, 000</w:t>
            </w:r>
          </w:p>
        </w:tc>
        <w:tc>
          <w:tcPr>
            <w:tcW w:w="1339" w:type="dxa"/>
          </w:tcPr>
          <w:p w:rsidR="00D6100B" w:rsidRPr="00D6100B" w:rsidRDefault="00D6100B" w:rsidP="009B0B51">
            <w:pPr>
              <w:jc w:val="center"/>
              <w:rPr>
                <w:bCs/>
                <w:iCs/>
                <w:sz w:val="18"/>
                <w:szCs w:val="18"/>
              </w:rPr>
            </w:pPr>
            <w:r w:rsidRPr="00D6100B">
              <w:rPr>
                <w:bCs/>
                <w:iCs/>
                <w:sz w:val="18"/>
                <w:szCs w:val="18"/>
              </w:rPr>
              <w:t>310, 000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310, 000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Капитальный ремонт и ремонт автомобильных дорог общего пользования местного значения в границах поселения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0310160200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428,060-85</w:t>
            </w:r>
          </w:p>
        </w:tc>
        <w:tc>
          <w:tcPr>
            <w:tcW w:w="1339" w:type="dxa"/>
          </w:tcPr>
          <w:p w:rsidR="00D6100B" w:rsidRPr="00D6100B" w:rsidRDefault="00D6100B" w:rsidP="009B0B51">
            <w:pPr>
              <w:jc w:val="center"/>
              <w:rPr>
                <w:bCs/>
                <w:iCs/>
                <w:sz w:val="18"/>
                <w:szCs w:val="18"/>
              </w:rPr>
            </w:pPr>
            <w:r w:rsidRPr="00D6100B">
              <w:rPr>
                <w:bCs/>
                <w:iCs/>
                <w:sz w:val="18"/>
                <w:szCs w:val="18"/>
              </w:rPr>
              <w:t>105, 000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105, 000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0310160200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428,060-85</w:t>
            </w:r>
          </w:p>
        </w:tc>
        <w:tc>
          <w:tcPr>
            <w:tcW w:w="1339" w:type="dxa"/>
          </w:tcPr>
          <w:p w:rsidR="00D6100B" w:rsidRPr="00D6100B" w:rsidRDefault="00D6100B" w:rsidP="009B0B51">
            <w:pPr>
              <w:jc w:val="center"/>
              <w:rPr>
                <w:bCs/>
                <w:iCs/>
                <w:sz w:val="18"/>
                <w:szCs w:val="18"/>
              </w:rPr>
            </w:pPr>
            <w:r w:rsidRPr="00D6100B">
              <w:rPr>
                <w:bCs/>
                <w:iCs/>
                <w:sz w:val="18"/>
                <w:szCs w:val="18"/>
              </w:rPr>
              <w:t>105, 000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105, 000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04</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09</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0310160200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428,060-85</w:t>
            </w:r>
          </w:p>
        </w:tc>
        <w:tc>
          <w:tcPr>
            <w:tcW w:w="1339" w:type="dxa"/>
          </w:tcPr>
          <w:p w:rsidR="00D6100B" w:rsidRPr="00D6100B" w:rsidRDefault="00D6100B" w:rsidP="009B0B51">
            <w:pPr>
              <w:jc w:val="center"/>
              <w:rPr>
                <w:bCs/>
                <w:iCs/>
                <w:sz w:val="18"/>
                <w:szCs w:val="18"/>
              </w:rPr>
            </w:pPr>
            <w:r w:rsidRPr="00D6100B">
              <w:rPr>
                <w:bCs/>
                <w:iCs/>
                <w:sz w:val="18"/>
                <w:szCs w:val="18"/>
              </w:rPr>
              <w:t>105, 000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105, 000</w:t>
            </w:r>
          </w:p>
        </w:tc>
      </w:tr>
      <w:tr w:rsidR="00D6100B" w:rsidRPr="00D6100B" w:rsidTr="00D6100B">
        <w:trPr>
          <w:trHeight w:val="17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ЖИЛИЩНО-КОММУНАЛЬНОЕ ХОЗЯЙСТВО</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250,699-24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16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Благоустройство</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250,699-24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0600000000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182,476-48</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0600100000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182,476-48</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Организация уличного освещения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0600160100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182,476-48</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0600160100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182,476-48</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0600160100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182,476-48</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0700000000</w:t>
            </w:r>
          </w:p>
        </w:tc>
        <w:tc>
          <w:tcPr>
            <w:tcW w:w="709" w:type="dxa"/>
            <w:shd w:val="clear" w:color="auto" w:fill="auto"/>
          </w:tcPr>
          <w:p w:rsidR="00D6100B" w:rsidRPr="00D6100B" w:rsidRDefault="00D6100B" w:rsidP="009B0B51">
            <w:pPr>
              <w:jc w:val="center"/>
              <w:rPr>
                <w:bCs/>
                <w:iCs/>
                <w:sz w:val="18"/>
                <w:szCs w:val="18"/>
                <w:lang w:val="en-US"/>
              </w:rPr>
            </w:pPr>
          </w:p>
        </w:tc>
        <w:tc>
          <w:tcPr>
            <w:tcW w:w="1339" w:type="dxa"/>
          </w:tcPr>
          <w:p w:rsidR="00D6100B" w:rsidRPr="00D6100B" w:rsidRDefault="00D6100B" w:rsidP="009B0B51">
            <w:pPr>
              <w:jc w:val="center"/>
              <w:rPr>
                <w:bCs/>
                <w:iCs/>
                <w:sz w:val="18"/>
                <w:szCs w:val="18"/>
              </w:rPr>
            </w:pPr>
            <w:r w:rsidRPr="00D6100B">
              <w:rPr>
                <w:bCs/>
                <w:iCs/>
                <w:sz w:val="18"/>
                <w:szCs w:val="18"/>
              </w:rPr>
              <w:t>65,072-62</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0700100000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65,072-62</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на обеспечение комплексного развития сельских территорий (благоустройство сельских территорий)</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lang w:val="en-US"/>
              </w:rPr>
            </w:pPr>
            <w:r w:rsidRPr="00D6100B">
              <w:rPr>
                <w:bCs/>
                <w:iCs/>
                <w:sz w:val="18"/>
                <w:szCs w:val="18"/>
              </w:rPr>
              <w:t>07001</w:t>
            </w:r>
            <w:r w:rsidRPr="00D6100B">
              <w:rPr>
                <w:bCs/>
                <w:iCs/>
                <w:sz w:val="18"/>
                <w:szCs w:val="18"/>
                <w:lang w:val="en-US"/>
              </w:rPr>
              <w:t>L5765</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65,072-62</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lang w:val="en-US"/>
              </w:rPr>
            </w:pPr>
            <w:r w:rsidRPr="00D6100B">
              <w:rPr>
                <w:bCs/>
                <w:iCs/>
                <w:sz w:val="18"/>
                <w:szCs w:val="18"/>
              </w:rPr>
              <w:t>07001</w:t>
            </w:r>
            <w:r w:rsidRPr="00D6100B">
              <w:rPr>
                <w:bCs/>
                <w:iCs/>
                <w:sz w:val="18"/>
                <w:szCs w:val="18"/>
                <w:lang w:val="en-US"/>
              </w:rPr>
              <w:t>L5765</w:t>
            </w:r>
          </w:p>
        </w:tc>
        <w:tc>
          <w:tcPr>
            <w:tcW w:w="709" w:type="dxa"/>
            <w:shd w:val="clear" w:color="auto" w:fill="auto"/>
          </w:tcPr>
          <w:p w:rsidR="00D6100B" w:rsidRPr="00D6100B" w:rsidRDefault="00D6100B" w:rsidP="009B0B51">
            <w:pPr>
              <w:jc w:val="center"/>
              <w:rPr>
                <w:bCs/>
                <w:iCs/>
                <w:sz w:val="18"/>
                <w:szCs w:val="18"/>
                <w:lang w:val="en-US"/>
              </w:rPr>
            </w:pPr>
            <w:r w:rsidRPr="00D6100B">
              <w:rPr>
                <w:bCs/>
                <w:iCs/>
                <w:sz w:val="18"/>
                <w:szCs w:val="18"/>
                <w:lang w:val="en-US"/>
              </w:rPr>
              <w:t>200</w:t>
            </w:r>
          </w:p>
        </w:tc>
        <w:tc>
          <w:tcPr>
            <w:tcW w:w="1339" w:type="dxa"/>
          </w:tcPr>
          <w:p w:rsidR="00D6100B" w:rsidRPr="00D6100B" w:rsidRDefault="00D6100B" w:rsidP="009B0B51">
            <w:pPr>
              <w:jc w:val="center"/>
              <w:rPr>
                <w:bCs/>
                <w:iCs/>
                <w:sz w:val="18"/>
                <w:szCs w:val="18"/>
              </w:rPr>
            </w:pPr>
            <w:r w:rsidRPr="00D6100B">
              <w:rPr>
                <w:bCs/>
                <w:iCs/>
                <w:sz w:val="18"/>
                <w:szCs w:val="18"/>
              </w:rPr>
              <w:t>65,072-62</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lang w:val="en-US"/>
              </w:rPr>
            </w:pPr>
            <w:r w:rsidRPr="00D6100B">
              <w:rPr>
                <w:bCs/>
                <w:iCs/>
                <w:sz w:val="18"/>
                <w:szCs w:val="18"/>
              </w:rPr>
              <w:t>07001</w:t>
            </w:r>
            <w:r w:rsidRPr="00D6100B">
              <w:rPr>
                <w:bCs/>
                <w:iCs/>
                <w:sz w:val="18"/>
                <w:szCs w:val="18"/>
                <w:lang w:val="en-US"/>
              </w:rPr>
              <w:t>L5765</w:t>
            </w:r>
          </w:p>
        </w:tc>
        <w:tc>
          <w:tcPr>
            <w:tcW w:w="709" w:type="dxa"/>
            <w:shd w:val="clear" w:color="auto" w:fill="auto"/>
          </w:tcPr>
          <w:p w:rsidR="00D6100B" w:rsidRPr="00D6100B" w:rsidRDefault="00D6100B" w:rsidP="009B0B51">
            <w:pPr>
              <w:jc w:val="center"/>
              <w:rPr>
                <w:bCs/>
                <w:iCs/>
                <w:sz w:val="18"/>
                <w:szCs w:val="18"/>
                <w:lang w:val="en-US"/>
              </w:rPr>
            </w:pPr>
            <w:r w:rsidRPr="00D6100B">
              <w:rPr>
                <w:bCs/>
                <w:iCs/>
                <w:sz w:val="18"/>
                <w:szCs w:val="18"/>
                <w:lang w:val="en-US"/>
              </w:rPr>
              <w:t>240</w:t>
            </w:r>
          </w:p>
        </w:tc>
        <w:tc>
          <w:tcPr>
            <w:tcW w:w="1339" w:type="dxa"/>
          </w:tcPr>
          <w:p w:rsidR="00D6100B" w:rsidRPr="00D6100B" w:rsidRDefault="00D6100B" w:rsidP="009B0B51">
            <w:pPr>
              <w:jc w:val="center"/>
              <w:rPr>
                <w:bCs/>
                <w:iCs/>
                <w:sz w:val="18"/>
                <w:szCs w:val="18"/>
              </w:rPr>
            </w:pPr>
            <w:r w:rsidRPr="00D6100B">
              <w:rPr>
                <w:bCs/>
                <w:iCs/>
                <w:sz w:val="18"/>
                <w:szCs w:val="18"/>
              </w:rPr>
              <w:t>65,072-62</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6400000000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3,150-14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Благоустройство населенных пунктов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6420000000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3,150-14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snapToGrid w:val="0"/>
                <w:sz w:val="18"/>
                <w:szCs w:val="18"/>
              </w:rPr>
              <w:t>Организация уличного освещения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6420060100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3,150-14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lastRenderedPageBreak/>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6420060100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3,150-14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05</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6420060100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3,150-14</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hRule="exact" w:val="251"/>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КУЛЬТУРА, КИНЕМАТОГРАФИЯ</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640,347-37</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26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Культура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640,347-37</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640,347-37</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770"/>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640,347-37</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435"/>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Создание условий для организации досуга и обеспечения жителей поселения услугами организации досуга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0200105210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104,678-37</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0200105210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339" w:type="dxa"/>
          </w:tcPr>
          <w:p w:rsidR="00D6100B" w:rsidRPr="00D6100B" w:rsidRDefault="00D6100B" w:rsidP="009B0B51">
            <w:pPr>
              <w:jc w:val="center"/>
              <w:rPr>
                <w:bCs/>
                <w:iCs/>
                <w:sz w:val="18"/>
                <w:szCs w:val="18"/>
              </w:rPr>
            </w:pPr>
            <w:r w:rsidRPr="00D6100B">
              <w:rPr>
                <w:bCs/>
                <w:iCs/>
                <w:sz w:val="18"/>
                <w:szCs w:val="18"/>
              </w:rPr>
              <w:t>104,678-37</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0200105210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339" w:type="dxa"/>
          </w:tcPr>
          <w:p w:rsidR="00D6100B" w:rsidRPr="00D6100B" w:rsidRDefault="00D6100B" w:rsidP="009B0B51">
            <w:pPr>
              <w:jc w:val="center"/>
              <w:rPr>
                <w:bCs/>
                <w:iCs/>
                <w:sz w:val="18"/>
                <w:szCs w:val="18"/>
              </w:rPr>
            </w:pPr>
            <w:r w:rsidRPr="00D6100B">
              <w:rPr>
                <w:bCs/>
                <w:iCs/>
                <w:sz w:val="18"/>
                <w:szCs w:val="18"/>
              </w:rPr>
              <w:t>104,678-37</w:t>
            </w:r>
          </w:p>
        </w:tc>
        <w:tc>
          <w:tcPr>
            <w:tcW w:w="1339" w:type="dxa"/>
          </w:tcPr>
          <w:p w:rsidR="00D6100B" w:rsidRPr="00D6100B" w:rsidRDefault="00D6100B" w:rsidP="009B0B51">
            <w:pPr>
              <w:jc w:val="center"/>
              <w:rPr>
                <w:bCs/>
                <w:iCs/>
                <w:sz w:val="18"/>
                <w:szCs w:val="18"/>
              </w:rPr>
            </w:pPr>
            <w:r w:rsidRPr="00D6100B">
              <w:rPr>
                <w:bCs/>
                <w:iCs/>
                <w:sz w:val="18"/>
                <w:szCs w:val="18"/>
              </w:rPr>
              <w:t>0,000</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0200164730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535, 669</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249"/>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0200164730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500</w:t>
            </w:r>
          </w:p>
        </w:tc>
        <w:tc>
          <w:tcPr>
            <w:tcW w:w="1339" w:type="dxa"/>
          </w:tcPr>
          <w:p w:rsidR="00D6100B" w:rsidRPr="00D6100B" w:rsidRDefault="00D6100B" w:rsidP="009B0B51">
            <w:pPr>
              <w:jc w:val="center"/>
              <w:rPr>
                <w:bCs/>
                <w:iCs/>
                <w:sz w:val="18"/>
                <w:szCs w:val="18"/>
              </w:rPr>
            </w:pPr>
            <w:r w:rsidRPr="00D6100B">
              <w:rPr>
                <w:bCs/>
                <w:iCs/>
                <w:sz w:val="18"/>
                <w:szCs w:val="18"/>
              </w:rPr>
              <w:t>535, 669</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21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Иные межбюджетные трансферты</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08</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0200164730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540</w:t>
            </w:r>
          </w:p>
        </w:tc>
        <w:tc>
          <w:tcPr>
            <w:tcW w:w="1339" w:type="dxa"/>
          </w:tcPr>
          <w:p w:rsidR="00D6100B" w:rsidRPr="00D6100B" w:rsidRDefault="00D6100B" w:rsidP="009B0B51">
            <w:pPr>
              <w:jc w:val="center"/>
              <w:rPr>
                <w:bCs/>
                <w:iCs/>
                <w:sz w:val="18"/>
                <w:szCs w:val="18"/>
              </w:rPr>
            </w:pPr>
            <w:r w:rsidRPr="00D6100B">
              <w:rPr>
                <w:bCs/>
                <w:iCs/>
                <w:sz w:val="18"/>
                <w:szCs w:val="18"/>
              </w:rPr>
              <w:t>535, 669</w:t>
            </w:r>
          </w:p>
        </w:tc>
        <w:tc>
          <w:tcPr>
            <w:tcW w:w="1339" w:type="dxa"/>
          </w:tcPr>
          <w:p w:rsidR="00D6100B" w:rsidRPr="00D6100B" w:rsidRDefault="00D6100B" w:rsidP="009B0B51">
            <w:pPr>
              <w:jc w:val="center"/>
              <w:rPr>
                <w:bCs/>
                <w:iCs/>
                <w:sz w:val="18"/>
                <w:szCs w:val="18"/>
              </w:rPr>
            </w:pPr>
            <w:r w:rsidRPr="00D6100B">
              <w:rPr>
                <w:bCs/>
                <w:iCs/>
                <w:sz w:val="18"/>
                <w:szCs w:val="18"/>
              </w:rPr>
              <w:t>556, 839</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583, 635</w:t>
            </w:r>
          </w:p>
        </w:tc>
      </w:tr>
      <w:tr w:rsidR="00D6100B" w:rsidRPr="00D6100B" w:rsidTr="00D6100B">
        <w:trPr>
          <w:trHeight w:val="239"/>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СОЦИАЛЬНАЯ ПОЛИТИКА</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47"/>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Пенсионное обеспечение</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0400000000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Подпрограмма «Социальная поддержка граждан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0440000000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0440100000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3"/>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0440164250</w:t>
            </w:r>
          </w:p>
        </w:tc>
        <w:tc>
          <w:tcPr>
            <w:tcW w:w="709" w:type="dxa"/>
            <w:shd w:val="clear" w:color="auto" w:fill="auto"/>
          </w:tcPr>
          <w:p w:rsidR="00D6100B" w:rsidRPr="00D6100B" w:rsidRDefault="00D6100B" w:rsidP="009B0B51">
            <w:pPr>
              <w:jc w:val="center"/>
              <w:rPr>
                <w:bCs/>
                <w:iCs/>
                <w:sz w:val="18"/>
                <w:szCs w:val="18"/>
              </w:rPr>
            </w:pP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37"/>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Социальное обеспечение и иные выплаты населению</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0440164250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300</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344"/>
          <w:jc w:val="center"/>
        </w:trPr>
        <w:tc>
          <w:tcPr>
            <w:tcW w:w="4035" w:type="dxa"/>
            <w:shd w:val="clear" w:color="auto" w:fill="auto"/>
          </w:tcPr>
          <w:p w:rsidR="00D6100B" w:rsidRPr="00D6100B" w:rsidRDefault="00D6100B" w:rsidP="009B0B51">
            <w:pPr>
              <w:rPr>
                <w:bCs/>
                <w:iCs/>
                <w:sz w:val="18"/>
                <w:szCs w:val="18"/>
              </w:rPr>
            </w:pPr>
            <w:r w:rsidRPr="00D6100B">
              <w:rPr>
                <w:bCs/>
                <w:iCs/>
                <w:sz w:val="18"/>
                <w:szCs w:val="18"/>
              </w:rPr>
              <w:t>Публичные нормативные социальные выплаты гражданам</w:t>
            </w:r>
          </w:p>
        </w:tc>
        <w:tc>
          <w:tcPr>
            <w:tcW w:w="505"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62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931" w:type="dxa"/>
            <w:shd w:val="clear" w:color="auto" w:fill="auto"/>
          </w:tcPr>
          <w:p w:rsidR="00D6100B" w:rsidRPr="00D6100B" w:rsidRDefault="00D6100B" w:rsidP="009B0B51">
            <w:pPr>
              <w:jc w:val="center"/>
              <w:rPr>
                <w:bCs/>
                <w:iCs/>
                <w:sz w:val="18"/>
                <w:szCs w:val="18"/>
              </w:rPr>
            </w:pPr>
            <w:r w:rsidRPr="00D6100B">
              <w:rPr>
                <w:bCs/>
                <w:iCs/>
                <w:sz w:val="18"/>
                <w:szCs w:val="18"/>
              </w:rPr>
              <w:t>0440164250</w:t>
            </w:r>
          </w:p>
        </w:tc>
        <w:tc>
          <w:tcPr>
            <w:tcW w:w="709" w:type="dxa"/>
            <w:shd w:val="clear" w:color="auto" w:fill="auto"/>
          </w:tcPr>
          <w:p w:rsidR="00D6100B" w:rsidRPr="00D6100B" w:rsidRDefault="00D6100B" w:rsidP="009B0B51">
            <w:pPr>
              <w:jc w:val="center"/>
              <w:rPr>
                <w:bCs/>
                <w:iCs/>
                <w:sz w:val="18"/>
                <w:szCs w:val="18"/>
              </w:rPr>
            </w:pPr>
            <w:r w:rsidRPr="00D6100B">
              <w:rPr>
                <w:bCs/>
                <w:iCs/>
                <w:sz w:val="18"/>
                <w:szCs w:val="18"/>
              </w:rPr>
              <w:t>310</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39" w:type="dxa"/>
          </w:tcPr>
          <w:p w:rsidR="00D6100B" w:rsidRPr="00D6100B" w:rsidRDefault="00D6100B" w:rsidP="009B0B51">
            <w:pPr>
              <w:jc w:val="center"/>
              <w:rPr>
                <w:bCs/>
                <w:iCs/>
                <w:sz w:val="18"/>
                <w:szCs w:val="18"/>
              </w:rPr>
            </w:pPr>
            <w:r w:rsidRPr="00D6100B">
              <w:rPr>
                <w:bCs/>
                <w:iCs/>
                <w:sz w:val="18"/>
                <w:szCs w:val="18"/>
              </w:rPr>
              <w:t>19, 878</w:t>
            </w:r>
          </w:p>
        </w:tc>
        <w:tc>
          <w:tcPr>
            <w:tcW w:w="1340"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D6100B">
        <w:trPr>
          <w:trHeight w:val="207"/>
          <w:jc w:val="center"/>
        </w:trPr>
        <w:tc>
          <w:tcPr>
            <w:tcW w:w="4035" w:type="dxa"/>
            <w:shd w:val="clear" w:color="auto" w:fill="auto"/>
          </w:tcPr>
          <w:p w:rsidR="00D6100B" w:rsidRPr="00D6100B" w:rsidRDefault="00D6100B" w:rsidP="009B0B51">
            <w:pPr>
              <w:rPr>
                <w:bCs/>
                <w:sz w:val="18"/>
                <w:szCs w:val="18"/>
              </w:rPr>
            </w:pPr>
            <w:r w:rsidRPr="00D6100B">
              <w:rPr>
                <w:bCs/>
                <w:sz w:val="18"/>
                <w:szCs w:val="18"/>
              </w:rPr>
              <w:t>ВСЕГО:</w:t>
            </w:r>
          </w:p>
        </w:tc>
        <w:tc>
          <w:tcPr>
            <w:tcW w:w="505" w:type="dxa"/>
            <w:shd w:val="clear" w:color="auto" w:fill="auto"/>
          </w:tcPr>
          <w:p w:rsidR="00D6100B" w:rsidRPr="00D6100B" w:rsidRDefault="00D6100B" w:rsidP="009B0B51">
            <w:pPr>
              <w:jc w:val="center"/>
              <w:rPr>
                <w:bCs/>
                <w:sz w:val="18"/>
                <w:szCs w:val="18"/>
              </w:rPr>
            </w:pPr>
          </w:p>
        </w:tc>
        <w:tc>
          <w:tcPr>
            <w:tcW w:w="627" w:type="dxa"/>
            <w:shd w:val="clear" w:color="auto" w:fill="auto"/>
          </w:tcPr>
          <w:p w:rsidR="00D6100B" w:rsidRPr="00D6100B" w:rsidRDefault="00D6100B" w:rsidP="009B0B51">
            <w:pPr>
              <w:jc w:val="center"/>
              <w:rPr>
                <w:bCs/>
                <w:sz w:val="18"/>
                <w:szCs w:val="18"/>
              </w:rPr>
            </w:pPr>
          </w:p>
        </w:tc>
        <w:tc>
          <w:tcPr>
            <w:tcW w:w="931" w:type="dxa"/>
            <w:shd w:val="clear" w:color="auto" w:fill="auto"/>
          </w:tcPr>
          <w:p w:rsidR="00D6100B" w:rsidRPr="00D6100B" w:rsidRDefault="00D6100B" w:rsidP="009B0B51">
            <w:pPr>
              <w:jc w:val="center"/>
              <w:rPr>
                <w:bCs/>
                <w:sz w:val="18"/>
                <w:szCs w:val="18"/>
              </w:rPr>
            </w:pPr>
          </w:p>
        </w:tc>
        <w:tc>
          <w:tcPr>
            <w:tcW w:w="709" w:type="dxa"/>
            <w:shd w:val="clear" w:color="auto" w:fill="auto"/>
          </w:tcPr>
          <w:p w:rsidR="00D6100B" w:rsidRPr="00D6100B" w:rsidRDefault="00D6100B" w:rsidP="009B0B51">
            <w:pPr>
              <w:jc w:val="center"/>
              <w:rPr>
                <w:bCs/>
                <w:sz w:val="18"/>
                <w:szCs w:val="18"/>
              </w:rPr>
            </w:pPr>
          </w:p>
        </w:tc>
        <w:tc>
          <w:tcPr>
            <w:tcW w:w="1339" w:type="dxa"/>
          </w:tcPr>
          <w:p w:rsidR="00D6100B" w:rsidRPr="00D6100B" w:rsidRDefault="00D6100B" w:rsidP="009B0B51">
            <w:pPr>
              <w:jc w:val="center"/>
              <w:rPr>
                <w:bCs/>
                <w:sz w:val="18"/>
                <w:szCs w:val="18"/>
              </w:rPr>
            </w:pPr>
            <w:r w:rsidRPr="00D6100B">
              <w:rPr>
                <w:bCs/>
                <w:sz w:val="18"/>
                <w:szCs w:val="18"/>
              </w:rPr>
              <w:t>4 409,004-97</w:t>
            </w:r>
          </w:p>
        </w:tc>
        <w:tc>
          <w:tcPr>
            <w:tcW w:w="1339" w:type="dxa"/>
          </w:tcPr>
          <w:p w:rsidR="00D6100B" w:rsidRPr="00D6100B" w:rsidRDefault="00D6100B" w:rsidP="009B0B51">
            <w:pPr>
              <w:jc w:val="center"/>
              <w:rPr>
                <w:bCs/>
                <w:sz w:val="18"/>
                <w:szCs w:val="18"/>
              </w:rPr>
            </w:pPr>
            <w:r w:rsidRPr="00D6100B">
              <w:rPr>
                <w:bCs/>
                <w:sz w:val="18"/>
                <w:szCs w:val="18"/>
              </w:rPr>
              <w:t>2 189, 693</w:t>
            </w:r>
          </w:p>
        </w:tc>
        <w:tc>
          <w:tcPr>
            <w:tcW w:w="1340" w:type="dxa"/>
            <w:shd w:val="clear" w:color="auto" w:fill="auto"/>
          </w:tcPr>
          <w:p w:rsidR="00D6100B" w:rsidRPr="00D6100B" w:rsidRDefault="00D6100B" w:rsidP="009B0B51">
            <w:pPr>
              <w:jc w:val="center"/>
              <w:rPr>
                <w:bCs/>
                <w:sz w:val="18"/>
                <w:szCs w:val="18"/>
              </w:rPr>
            </w:pPr>
            <w:r w:rsidRPr="00D6100B">
              <w:rPr>
                <w:bCs/>
                <w:sz w:val="18"/>
                <w:szCs w:val="18"/>
              </w:rPr>
              <w:t>2 140, 151</w:t>
            </w:r>
          </w:p>
        </w:tc>
      </w:tr>
    </w:tbl>
    <w:p w:rsidR="00D6100B" w:rsidRDefault="00D6100B" w:rsidP="00D6100B">
      <w:pPr>
        <w:jc w:val="both"/>
        <w:rPr>
          <w:bCs/>
          <w:sz w:val="18"/>
          <w:szCs w:val="18"/>
        </w:rPr>
      </w:pPr>
    </w:p>
    <w:p w:rsidR="00D6100B" w:rsidRPr="00D6100B" w:rsidRDefault="00D6100B" w:rsidP="00C836FD">
      <w:pPr>
        <w:pStyle w:val="8"/>
        <w:tabs>
          <w:tab w:val="left" w:pos="0"/>
        </w:tabs>
        <w:spacing w:before="0" w:after="0"/>
        <w:jc w:val="center"/>
        <w:rPr>
          <w:sz w:val="18"/>
          <w:szCs w:val="18"/>
        </w:rPr>
      </w:pPr>
      <w:r w:rsidRPr="00D6100B">
        <w:rPr>
          <w:i w:val="0"/>
          <w:sz w:val="18"/>
          <w:szCs w:val="18"/>
        </w:rPr>
        <w:t>Приложение № 2</w:t>
      </w:r>
      <w:r>
        <w:rPr>
          <w:i w:val="0"/>
          <w:sz w:val="18"/>
          <w:szCs w:val="18"/>
        </w:rPr>
        <w:t xml:space="preserve"> </w:t>
      </w:r>
      <w:r w:rsidRPr="00D6100B">
        <w:rPr>
          <w:i w:val="0"/>
          <w:sz w:val="18"/>
          <w:szCs w:val="18"/>
        </w:rPr>
        <w:t>к решению Комитета</w:t>
      </w:r>
      <w:r>
        <w:rPr>
          <w:i w:val="0"/>
          <w:sz w:val="18"/>
          <w:szCs w:val="18"/>
        </w:rPr>
        <w:t xml:space="preserve"> </w:t>
      </w:r>
      <w:r w:rsidRPr="00D6100B">
        <w:rPr>
          <w:i w:val="0"/>
          <w:sz w:val="18"/>
          <w:szCs w:val="18"/>
        </w:rPr>
        <w:t>местного самоуправления</w:t>
      </w:r>
      <w:r>
        <w:rPr>
          <w:i w:val="0"/>
          <w:sz w:val="18"/>
          <w:szCs w:val="18"/>
        </w:rPr>
        <w:t xml:space="preserve"> </w:t>
      </w:r>
      <w:r w:rsidRPr="00D6100B">
        <w:rPr>
          <w:i w:val="0"/>
          <w:sz w:val="18"/>
          <w:szCs w:val="18"/>
        </w:rPr>
        <w:t>Мошковского сельсовета</w:t>
      </w:r>
      <w:r>
        <w:rPr>
          <w:i w:val="0"/>
          <w:sz w:val="18"/>
          <w:szCs w:val="18"/>
        </w:rPr>
        <w:t xml:space="preserve"> </w:t>
      </w:r>
      <w:r w:rsidRPr="00C836FD">
        <w:rPr>
          <w:i w:val="0"/>
          <w:sz w:val="18"/>
          <w:szCs w:val="18"/>
        </w:rPr>
        <w:t>от 12.10.2020 № 112-23/</w:t>
      </w:r>
      <w:r w:rsidRPr="00C836FD">
        <w:rPr>
          <w:i w:val="0"/>
          <w:sz w:val="18"/>
          <w:szCs w:val="18"/>
          <w:lang w:val="en-US"/>
        </w:rPr>
        <w:t>VII</w:t>
      </w:r>
    </w:p>
    <w:p w:rsidR="00D6100B" w:rsidRPr="00D6100B" w:rsidRDefault="00D6100B" w:rsidP="00D6100B">
      <w:pPr>
        <w:jc w:val="center"/>
        <w:rPr>
          <w:b/>
          <w:sz w:val="18"/>
          <w:szCs w:val="18"/>
        </w:rPr>
      </w:pPr>
      <w:r w:rsidRPr="00D6100B">
        <w:rPr>
          <w:b/>
          <w:sz w:val="18"/>
          <w:szCs w:val="18"/>
        </w:rPr>
        <w:t xml:space="preserve">Ведомственная структура расходов бюджета </w:t>
      </w:r>
      <w:r w:rsidRPr="00D6100B">
        <w:rPr>
          <w:b/>
          <w:bCs/>
          <w:sz w:val="18"/>
          <w:szCs w:val="18"/>
        </w:rPr>
        <w:t>Мошковского</w:t>
      </w:r>
      <w:r w:rsidRPr="00D6100B">
        <w:rPr>
          <w:b/>
          <w:sz w:val="18"/>
          <w:szCs w:val="18"/>
        </w:rPr>
        <w:t xml:space="preserve"> сельсовета на 2020 год и на плановый период </w:t>
      </w:r>
    </w:p>
    <w:p w:rsidR="00D6100B" w:rsidRPr="00D6100B" w:rsidRDefault="00D6100B" w:rsidP="00D6100B">
      <w:pPr>
        <w:jc w:val="center"/>
        <w:rPr>
          <w:b/>
          <w:sz w:val="18"/>
          <w:szCs w:val="18"/>
        </w:rPr>
      </w:pPr>
      <w:r w:rsidRPr="00D6100B">
        <w:rPr>
          <w:b/>
          <w:sz w:val="18"/>
          <w:szCs w:val="18"/>
        </w:rPr>
        <w:t>2021 и 2022 годов</w:t>
      </w:r>
    </w:p>
    <w:p w:rsidR="00D6100B" w:rsidRPr="00D6100B" w:rsidRDefault="00D6100B" w:rsidP="00D6100B">
      <w:pPr>
        <w:rPr>
          <w:sz w:val="18"/>
          <w:szCs w:val="18"/>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5"/>
        <w:gridCol w:w="850"/>
        <w:gridCol w:w="567"/>
        <w:gridCol w:w="567"/>
        <w:gridCol w:w="852"/>
        <w:gridCol w:w="567"/>
        <w:gridCol w:w="1267"/>
        <w:gridCol w:w="1115"/>
        <w:gridCol w:w="1115"/>
      </w:tblGrid>
      <w:tr w:rsidR="00D6100B" w:rsidRPr="00D6100B" w:rsidTr="00C836FD">
        <w:trPr>
          <w:trHeight w:hRule="exact" w:val="365"/>
          <w:jc w:val="center"/>
        </w:trPr>
        <w:tc>
          <w:tcPr>
            <w:tcW w:w="3925" w:type="dxa"/>
            <w:vMerge w:val="restart"/>
            <w:shd w:val="clear" w:color="auto" w:fill="auto"/>
          </w:tcPr>
          <w:p w:rsidR="00D6100B" w:rsidRPr="00D6100B" w:rsidRDefault="00D6100B" w:rsidP="009B0B51">
            <w:pPr>
              <w:jc w:val="center"/>
              <w:rPr>
                <w:rFonts w:eastAsia="Calibri"/>
                <w:b/>
                <w:bCs/>
                <w:iCs/>
                <w:sz w:val="18"/>
                <w:szCs w:val="18"/>
              </w:rPr>
            </w:pPr>
            <w:r w:rsidRPr="00D6100B">
              <w:rPr>
                <w:sz w:val="18"/>
                <w:szCs w:val="18"/>
              </w:rPr>
              <w:t>Наименование показателя</w:t>
            </w:r>
          </w:p>
        </w:tc>
        <w:tc>
          <w:tcPr>
            <w:tcW w:w="3403" w:type="dxa"/>
            <w:gridSpan w:val="5"/>
          </w:tcPr>
          <w:p w:rsidR="00D6100B" w:rsidRPr="00D6100B" w:rsidRDefault="00D6100B" w:rsidP="009B0B51">
            <w:pPr>
              <w:jc w:val="center"/>
              <w:rPr>
                <w:rFonts w:eastAsia="Calibri"/>
                <w:b/>
                <w:bCs/>
                <w:iCs/>
                <w:sz w:val="18"/>
                <w:szCs w:val="18"/>
              </w:rPr>
            </w:pPr>
            <w:r w:rsidRPr="00D6100B">
              <w:rPr>
                <w:sz w:val="18"/>
                <w:szCs w:val="18"/>
              </w:rPr>
              <w:t>Код бюджетной классификации</w:t>
            </w:r>
          </w:p>
          <w:p w:rsidR="00D6100B" w:rsidRPr="00D6100B" w:rsidRDefault="00D6100B" w:rsidP="009B0B51">
            <w:pPr>
              <w:jc w:val="center"/>
              <w:rPr>
                <w:rFonts w:eastAsia="Calibri"/>
                <w:b/>
                <w:bCs/>
                <w:iCs/>
                <w:sz w:val="18"/>
                <w:szCs w:val="18"/>
              </w:rPr>
            </w:pPr>
          </w:p>
        </w:tc>
        <w:tc>
          <w:tcPr>
            <w:tcW w:w="3497" w:type="dxa"/>
            <w:gridSpan w:val="3"/>
          </w:tcPr>
          <w:p w:rsidR="00D6100B" w:rsidRPr="00D6100B" w:rsidRDefault="00D6100B" w:rsidP="009B0B51">
            <w:pPr>
              <w:jc w:val="center"/>
              <w:rPr>
                <w:rFonts w:eastAsia="Calibri"/>
                <w:bCs/>
                <w:iCs/>
                <w:sz w:val="18"/>
                <w:szCs w:val="18"/>
              </w:rPr>
            </w:pPr>
            <w:r w:rsidRPr="00D6100B">
              <w:rPr>
                <w:sz w:val="18"/>
                <w:szCs w:val="18"/>
              </w:rPr>
              <w:t>Сумма, тыс. рублей</w:t>
            </w:r>
          </w:p>
        </w:tc>
      </w:tr>
      <w:tr w:rsidR="00D6100B" w:rsidRPr="00D6100B" w:rsidTr="00C836FD">
        <w:trPr>
          <w:trHeight w:val="510"/>
          <w:jc w:val="center"/>
        </w:trPr>
        <w:tc>
          <w:tcPr>
            <w:tcW w:w="3925" w:type="dxa"/>
            <w:vMerge/>
            <w:shd w:val="clear" w:color="auto" w:fill="auto"/>
          </w:tcPr>
          <w:p w:rsidR="00D6100B" w:rsidRPr="00D6100B" w:rsidRDefault="00D6100B" w:rsidP="009B0B51">
            <w:pPr>
              <w:jc w:val="center"/>
              <w:rPr>
                <w:sz w:val="18"/>
                <w:szCs w:val="18"/>
              </w:rPr>
            </w:pPr>
          </w:p>
        </w:tc>
        <w:tc>
          <w:tcPr>
            <w:tcW w:w="850" w:type="dxa"/>
          </w:tcPr>
          <w:p w:rsidR="00D6100B" w:rsidRPr="00D6100B" w:rsidRDefault="00D6100B" w:rsidP="009B0B51">
            <w:pPr>
              <w:jc w:val="center"/>
              <w:rPr>
                <w:sz w:val="18"/>
                <w:szCs w:val="18"/>
              </w:rPr>
            </w:pPr>
            <w:r w:rsidRPr="00D6100B">
              <w:rPr>
                <w:sz w:val="18"/>
                <w:szCs w:val="18"/>
              </w:rPr>
              <w:t>Код ведомства</w:t>
            </w:r>
          </w:p>
        </w:tc>
        <w:tc>
          <w:tcPr>
            <w:tcW w:w="567" w:type="dxa"/>
            <w:shd w:val="clear" w:color="auto" w:fill="auto"/>
          </w:tcPr>
          <w:p w:rsidR="00D6100B" w:rsidRPr="00D6100B" w:rsidRDefault="00D6100B" w:rsidP="009B0B51">
            <w:pPr>
              <w:jc w:val="center"/>
              <w:rPr>
                <w:sz w:val="18"/>
                <w:szCs w:val="18"/>
              </w:rPr>
            </w:pPr>
            <w:r w:rsidRPr="00D6100B">
              <w:rPr>
                <w:sz w:val="18"/>
                <w:szCs w:val="18"/>
              </w:rPr>
              <w:t>Раз</w:t>
            </w:r>
          </w:p>
          <w:p w:rsidR="00D6100B" w:rsidRPr="00D6100B" w:rsidRDefault="00D6100B" w:rsidP="009B0B51">
            <w:pPr>
              <w:jc w:val="center"/>
              <w:rPr>
                <w:rFonts w:eastAsia="Calibri"/>
                <w:b/>
                <w:bCs/>
                <w:iCs/>
                <w:sz w:val="18"/>
                <w:szCs w:val="18"/>
              </w:rPr>
            </w:pPr>
            <w:r w:rsidRPr="00D6100B">
              <w:rPr>
                <w:sz w:val="18"/>
                <w:szCs w:val="18"/>
              </w:rPr>
              <w:t>дел</w:t>
            </w:r>
          </w:p>
        </w:tc>
        <w:tc>
          <w:tcPr>
            <w:tcW w:w="567" w:type="dxa"/>
            <w:shd w:val="clear" w:color="auto" w:fill="auto"/>
          </w:tcPr>
          <w:p w:rsidR="00D6100B" w:rsidRPr="00D6100B" w:rsidRDefault="00D6100B" w:rsidP="009B0B51">
            <w:pPr>
              <w:jc w:val="center"/>
              <w:rPr>
                <w:sz w:val="18"/>
                <w:szCs w:val="18"/>
              </w:rPr>
            </w:pPr>
            <w:r w:rsidRPr="00D6100B">
              <w:rPr>
                <w:sz w:val="18"/>
                <w:szCs w:val="18"/>
              </w:rPr>
              <w:t>Под</w:t>
            </w:r>
          </w:p>
          <w:p w:rsidR="00D6100B" w:rsidRPr="00D6100B" w:rsidRDefault="00D6100B" w:rsidP="009B0B51">
            <w:pPr>
              <w:jc w:val="center"/>
              <w:rPr>
                <w:rFonts w:eastAsia="Calibri"/>
                <w:b/>
                <w:bCs/>
                <w:iCs/>
                <w:sz w:val="18"/>
                <w:szCs w:val="18"/>
              </w:rPr>
            </w:pPr>
            <w:r w:rsidRPr="00D6100B">
              <w:rPr>
                <w:sz w:val="18"/>
                <w:szCs w:val="18"/>
              </w:rPr>
              <w:t>раздел</w:t>
            </w:r>
          </w:p>
        </w:tc>
        <w:tc>
          <w:tcPr>
            <w:tcW w:w="852" w:type="dxa"/>
            <w:shd w:val="clear" w:color="auto" w:fill="auto"/>
          </w:tcPr>
          <w:p w:rsidR="00D6100B" w:rsidRPr="00D6100B" w:rsidRDefault="00D6100B" w:rsidP="009B0B51">
            <w:pPr>
              <w:jc w:val="center"/>
              <w:rPr>
                <w:rFonts w:eastAsia="Calibri"/>
                <w:b/>
                <w:bCs/>
                <w:iCs/>
                <w:sz w:val="18"/>
                <w:szCs w:val="18"/>
              </w:rPr>
            </w:pPr>
            <w:r w:rsidRPr="00D6100B">
              <w:rPr>
                <w:sz w:val="18"/>
                <w:szCs w:val="18"/>
              </w:rPr>
              <w:t>Целевая статья</w:t>
            </w:r>
          </w:p>
        </w:tc>
        <w:tc>
          <w:tcPr>
            <w:tcW w:w="567" w:type="dxa"/>
            <w:shd w:val="clear" w:color="auto" w:fill="auto"/>
          </w:tcPr>
          <w:p w:rsidR="00D6100B" w:rsidRPr="00D6100B" w:rsidRDefault="00D6100B" w:rsidP="009B0B51">
            <w:pPr>
              <w:jc w:val="center"/>
              <w:rPr>
                <w:rFonts w:eastAsia="Calibri"/>
                <w:b/>
                <w:bCs/>
                <w:iCs/>
                <w:sz w:val="18"/>
                <w:szCs w:val="18"/>
              </w:rPr>
            </w:pPr>
            <w:r w:rsidRPr="00D6100B">
              <w:rPr>
                <w:sz w:val="18"/>
                <w:szCs w:val="18"/>
              </w:rPr>
              <w:t>Вид расхода</w:t>
            </w:r>
          </w:p>
        </w:tc>
        <w:tc>
          <w:tcPr>
            <w:tcW w:w="1267" w:type="dxa"/>
          </w:tcPr>
          <w:p w:rsidR="00D6100B" w:rsidRPr="00D6100B" w:rsidRDefault="00D6100B" w:rsidP="009B0B51">
            <w:pPr>
              <w:jc w:val="center"/>
              <w:rPr>
                <w:sz w:val="18"/>
                <w:szCs w:val="18"/>
              </w:rPr>
            </w:pPr>
            <w:r w:rsidRPr="00D6100B">
              <w:rPr>
                <w:sz w:val="18"/>
                <w:szCs w:val="18"/>
              </w:rPr>
              <w:t>2020 год</w:t>
            </w:r>
          </w:p>
        </w:tc>
        <w:tc>
          <w:tcPr>
            <w:tcW w:w="1115" w:type="dxa"/>
          </w:tcPr>
          <w:p w:rsidR="00D6100B" w:rsidRPr="00D6100B" w:rsidRDefault="00D6100B" w:rsidP="009B0B51">
            <w:pPr>
              <w:jc w:val="center"/>
              <w:rPr>
                <w:sz w:val="18"/>
                <w:szCs w:val="18"/>
              </w:rPr>
            </w:pPr>
            <w:r w:rsidRPr="00D6100B">
              <w:rPr>
                <w:sz w:val="18"/>
                <w:szCs w:val="18"/>
              </w:rPr>
              <w:t>2021 год</w:t>
            </w:r>
          </w:p>
        </w:tc>
        <w:tc>
          <w:tcPr>
            <w:tcW w:w="1115" w:type="dxa"/>
          </w:tcPr>
          <w:p w:rsidR="00D6100B" w:rsidRPr="00D6100B" w:rsidRDefault="00D6100B" w:rsidP="009B0B51">
            <w:pPr>
              <w:jc w:val="center"/>
              <w:rPr>
                <w:sz w:val="18"/>
                <w:szCs w:val="18"/>
              </w:rPr>
            </w:pPr>
            <w:r w:rsidRPr="00D6100B">
              <w:rPr>
                <w:sz w:val="18"/>
                <w:szCs w:val="18"/>
              </w:rPr>
              <w:t>2022 год</w:t>
            </w:r>
          </w:p>
        </w:tc>
      </w:tr>
      <w:tr w:rsidR="00D6100B" w:rsidRPr="00D6100B" w:rsidTr="00C836FD">
        <w:trPr>
          <w:trHeight w:val="293"/>
          <w:jc w:val="center"/>
        </w:trPr>
        <w:tc>
          <w:tcPr>
            <w:tcW w:w="3925" w:type="dxa"/>
            <w:shd w:val="clear" w:color="auto" w:fill="auto"/>
          </w:tcPr>
          <w:p w:rsidR="00D6100B" w:rsidRPr="00D6100B" w:rsidRDefault="00D6100B" w:rsidP="009B0B51">
            <w:pPr>
              <w:jc w:val="center"/>
              <w:rPr>
                <w:sz w:val="18"/>
                <w:szCs w:val="18"/>
              </w:rPr>
            </w:pPr>
            <w:r w:rsidRPr="00D6100B">
              <w:rPr>
                <w:sz w:val="18"/>
                <w:szCs w:val="18"/>
              </w:rPr>
              <w:t>1</w:t>
            </w:r>
          </w:p>
        </w:tc>
        <w:tc>
          <w:tcPr>
            <w:tcW w:w="850" w:type="dxa"/>
          </w:tcPr>
          <w:p w:rsidR="00D6100B" w:rsidRPr="00D6100B" w:rsidRDefault="00D6100B" w:rsidP="009B0B51">
            <w:pPr>
              <w:jc w:val="center"/>
              <w:rPr>
                <w:sz w:val="18"/>
                <w:szCs w:val="18"/>
              </w:rPr>
            </w:pPr>
            <w:r w:rsidRPr="00D6100B">
              <w:rPr>
                <w:sz w:val="18"/>
                <w:szCs w:val="18"/>
              </w:rPr>
              <w:t>2</w:t>
            </w:r>
          </w:p>
        </w:tc>
        <w:tc>
          <w:tcPr>
            <w:tcW w:w="567" w:type="dxa"/>
            <w:shd w:val="clear" w:color="auto" w:fill="auto"/>
          </w:tcPr>
          <w:p w:rsidR="00D6100B" w:rsidRPr="00D6100B" w:rsidRDefault="00D6100B" w:rsidP="009B0B51">
            <w:pPr>
              <w:jc w:val="center"/>
              <w:rPr>
                <w:sz w:val="18"/>
                <w:szCs w:val="18"/>
              </w:rPr>
            </w:pPr>
            <w:r w:rsidRPr="00D6100B">
              <w:rPr>
                <w:sz w:val="18"/>
                <w:szCs w:val="18"/>
              </w:rPr>
              <w:t>3</w:t>
            </w:r>
          </w:p>
        </w:tc>
        <w:tc>
          <w:tcPr>
            <w:tcW w:w="567" w:type="dxa"/>
            <w:shd w:val="clear" w:color="auto" w:fill="auto"/>
          </w:tcPr>
          <w:p w:rsidR="00D6100B" w:rsidRPr="00D6100B" w:rsidRDefault="00D6100B" w:rsidP="009B0B51">
            <w:pPr>
              <w:jc w:val="center"/>
              <w:rPr>
                <w:sz w:val="18"/>
                <w:szCs w:val="18"/>
              </w:rPr>
            </w:pPr>
            <w:r w:rsidRPr="00D6100B">
              <w:rPr>
                <w:sz w:val="18"/>
                <w:szCs w:val="18"/>
              </w:rPr>
              <w:t>4</w:t>
            </w:r>
          </w:p>
        </w:tc>
        <w:tc>
          <w:tcPr>
            <w:tcW w:w="852" w:type="dxa"/>
            <w:shd w:val="clear" w:color="auto" w:fill="auto"/>
          </w:tcPr>
          <w:p w:rsidR="00D6100B" w:rsidRPr="00D6100B" w:rsidRDefault="00D6100B" w:rsidP="009B0B51">
            <w:pPr>
              <w:jc w:val="center"/>
              <w:rPr>
                <w:sz w:val="18"/>
                <w:szCs w:val="18"/>
              </w:rPr>
            </w:pPr>
            <w:r w:rsidRPr="00D6100B">
              <w:rPr>
                <w:sz w:val="18"/>
                <w:szCs w:val="18"/>
              </w:rPr>
              <w:t>5</w:t>
            </w:r>
          </w:p>
        </w:tc>
        <w:tc>
          <w:tcPr>
            <w:tcW w:w="567" w:type="dxa"/>
            <w:shd w:val="clear" w:color="auto" w:fill="auto"/>
          </w:tcPr>
          <w:p w:rsidR="00D6100B" w:rsidRPr="00D6100B" w:rsidRDefault="00D6100B" w:rsidP="009B0B51">
            <w:pPr>
              <w:jc w:val="center"/>
              <w:rPr>
                <w:sz w:val="18"/>
                <w:szCs w:val="18"/>
              </w:rPr>
            </w:pPr>
            <w:r w:rsidRPr="00D6100B">
              <w:rPr>
                <w:sz w:val="18"/>
                <w:szCs w:val="18"/>
              </w:rPr>
              <w:t>6</w:t>
            </w:r>
          </w:p>
        </w:tc>
        <w:tc>
          <w:tcPr>
            <w:tcW w:w="1267" w:type="dxa"/>
          </w:tcPr>
          <w:p w:rsidR="00D6100B" w:rsidRPr="00D6100B" w:rsidRDefault="00D6100B" w:rsidP="009B0B51">
            <w:pPr>
              <w:jc w:val="center"/>
              <w:rPr>
                <w:rFonts w:eastAsia="Calibri"/>
                <w:bCs/>
                <w:iCs/>
                <w:sz w:val="18"/>
                <w:szCs w:val="18"/>
              </w:rPr>
            </w:pPr>
            <w:r w:rsidRPr="00D6100B">
              <w:rPr>
                <w:rFonts w:eastAsia="Calibri"/>
                <w:bCs/>
                <w:iCs/>
                <w:sz w:val="18"/>
                <w:szCs w:val="18"/>
              </w:rPr>
              <w:t>7</w:t>
            </w:r>
          </w:p>
        </w:tc>
        <w:tc>
          <w:tcPr>
            <w:tcW w:w="1115" w:type="dxa"/>
          </w:tcPr>
          <w:p w:rsidR="00D6100B" w:rsidRPr="00D6100B" w:rsidRDefault="00D6100B" w:rsidP="009B0B51">
            <w:pPr>
              <w:jc w:val="center"/>
              <w:rPr>
                <w:rFonts w:eastAsia="Calibri"/>
                <w:bCs/>
                <w:iCs/>
                <w:sz w:val="18"/>
                <w:szCs w:val="18"/>
              </w:rPr>
            </w:pPr>
            <w:r w:rsidRPr="00D6100B">
              <w:rPr>
                <w:rFonts w:eastAsia="Calibri"/>
                <w:bCs/>
                <w:iCs/>
                <w:sz w:val="18"/>
                <w:szCs w:val="18"/>
              </w:rPr>
              <w:t>8</w:t>
            </w:r>
          </w:p>
        </w:tc>
        <w:tc>
          <w:tcPr>
            <w:tcW w:w="1115" w:type="dxa"/>
            <w:shd w:val="clear" w:color="auto" w:fill="auto"/>
          </w:tcPr>
          <w:p w:rsidR="00D6100B" w:rsidRPr="00D6100B" w:rsidRDefault="00D6100B" w:rsidP="009B0B51">
            <w:pPr>
              <w:jc w:val="center"/>
              <w:rPr>
                <w:rFonts w:eastAsia="Calibri"/>
                <w:bCs/>
                <w:iCs/>
                <w:sz w:val="18"/>
                <w:szCs w:val="18"/>
              </w:rPr>
            </w:pPr>
            <w:r w:rsidRPr="00D6100B">
              <w:rPr>
                <w:rFonts w:eastAsia="Calibri"/>
                <w:bCs/>
                <w:iCs/>
                <w:sz w:val="18"/>
                <w:szCs w:val="18"/>
              </w:rPr>
              <w:t>9</w:t>
            </w:r>
          </w:p>
        </w:tc>
      </w:tr>
      <w:tr w:rsidR="00D6100B" w:rsidRPr="00D6100B" w:rsidTr="00AF33C6">
        <w:trPr>
          <w:trHeight w:hRule="exact" w:val="265"/>
          <w:jc w:val="center"/>
        </w:trPr>
        <w:tc>
          <w:tcPr>
            <w:tcW w:w="3925" w:type="dxa"/>
            <w:shd w:val="clear" w:color="auto" w:fill="auto"/>
          </w:tcPr>
          <w:p w:rsidR="00D6100B" w:rsidRPr="00D6100B" w:rsidRDefault="00D6100B" w:rsidP="009B0B51">
            <w:pPr>
              <w:rPr>
                <w:bCs/>
                <w:sz w:val="18"/>
                <w:szCs w:val="18"/>
              </w:rPr>
            </w:pPr>
            <w:r w:rsidRPr="00D6100B">
              <w:rPr>
                <w:bCs/>
                <w:sz w:val="18"/>
                <w:szCs w:val="18"/>
              </w:rPr>
              <w:lastRenderedPageBreak/>
              <w:t>ОБЩЕГОСУДАРСТВЕННЫЕ ВОПРОСЫ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2 228,716-51</w:t>
            </w:r>
          </w:p>
        </w:tc>
        <w:tc>
          <w:tcPr>
            <w:tcW w:w="1115" w:type="dxa"/>
          </w:tcPr>
          <w:p w:rsidR="00D6100B" w:rsidRPr="00D6100B" w:rsidRDefault="00D6100B" w:rsidP="009B0B51">
            <w:pPr>
              <w:jc w:val="center"/>
              <w:rPr>
                <w:bCs/>
                <w:sz w:val="18"/>
                <w:szCs w:val="18"/>
              </w:rPr>
            </w:pPr>
            <w:r w:rsidRPr="00D6100B">
              <w:rPr>
                <w:bCs/>
                <w:sz w:val="18"/>
                <w:szCs w:val="18"/>
              </w:rPr>
              <w:t>673, 873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614, 313</w:t>
            </w:r>
          </w:p>
        </w:tc>
      </w:tr>
      <w:tr w:rsidR="00D6100B" w:rsidRPr="00D6100B" w:rsidTr="00C836FD">
        <w:trPr>
          <w:trHeight w:val="800"/>
          <w:jc w:val="center"/>
        </w:trPr>
        <w:tc>
          <w:tcPr>
            <w:tcW w:w="3925" w:type="dxa"/>
            <w:shd w:val="clear" w:color="auto" w:fill="auto"/>
          </w:tcPr>
          <w:p w:rsidR="00D6100B" w:rsidRPr="00D6100B" w:rsidRDefault="00D6100B" w:rsidP="009B0B51">
            <w:pPr>
              <w:rPr>
                <w:bCs/>
                <w:sz w:val="18"/>
                <w:szCs w:val="18"/>
              </w:rPr>
            </w:pPr>
            <w:r w:rsidRPr="00D6100B">
              <w:rPr>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1 851,397-51</w:t>
            </w:r>
          </w:p>
        </w:tc>
        <w:tc>
          <w:tcPr>
            <w:tcW w:w="1115" w:type="dxa"/>
          </w:tcPr>
          <w:p w:rsidR="00D6100B" w:rsidRPr="00D6100B" w:rsidRDefault="00D6100B" w:rsidP="009B0B51">
            <w:pPr>
              <w:jc w:val="center"/>
              <w:rPr>
                <w:bCs/>
                <w:sz w:val="18"/>
                <w:szCs w:val="18"/>
              </w:rPr>
            </w:pPr>
            <w:r w:rsidRPr="00D6100B">
              <w:rPr>
                <w:bCs/>
                <w:sz w:val="18"/>
                <w:szCs w:val="18"/>
              </w:rPr>
              <w:t>663, 041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603, 994</w:t>
            </w:r>
          </w:p>
        </w:tc>
      </w:tr>
      <w:tr w:rsidR="00D6100B" w:rsidRPr="00D6100B" w:rsidTr="00AF33C6">
        <w:trPr>
          <w:trHeight w:val="940"/>
          <w:jc w:val="center"/>
        </w:trPr>
        <w:tc>
          <w:tcPr>
            <w:tcW w:w="3925" w:type="dxa"/>
            <w:shd w:val="clear" w:color="auto" w:fill="auto"/>
          </w:tcPr>
          <w:p w:rsidR="00D6100B" w:rsidRPr="00D6100B" w:rsidRDefault="00D6100B" w:rsidP="009B0B51">
            <w:pPr>
              <w:rPr>
                <w:bCs/>
                <w:sz w:val="18"/>
                <w:szCs w:val="18"/>
              </w:rPr>
            </w:pPr>
            <w:r w:rsidRPr="00D6100B">
              <w:rPr>
                <w:b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1 851,397-51</w:t>
            </w:r>
          </w:p>
        </w:tc>
        <w:tc>
          <w:tcPr>
            <w:tcW w:w="1115" w:type="dxa"/>
          </w:tcPr>
          <w:p w:rsidR="00D6100B" w:rsidRPr="00D6100B" w:rsidRDefault="00D6100B" w:rsidP="009B0B51">
            <w:pPr>
              <w:jc w:val="center"/>
              <w:rPr>
                <w:bCs/>
                <w:sz w:val="18"/>
                <w:szCs w:val="18"/>
              </w:rPr>
            </w:pPr>
            <w:r w:rsidRPr="00D6100B">
              <w:rPr>
                <w:bCs/>
                <w:sz w:val="18"/>
                <w:szCs w:val="18"/>
              </w:rPr>
              <w:t>663, 041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603, 994</w:t>
            </w:r>
          </w:p>
        </w:tc>
      </w:tr>
      <w:tr w:rsidR="00D6100B" w:rsidRPr="00D6100B" w:rsidTr="00C836FD">
        <w:trPr>
          <w:trHeight w:val="274"/>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Подпрограмма «Обеспечение деятельности администрации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1 843,017-51</w:t>
            </w:r>
          </w:p>
        </w:tc>
        <w:tc>
          <w:tcPr>
            <w:tcW w:w="1115" w:type="dxa"/>
          </w:tcPr>
          <w:p w:rsidR="00D6100B" w:rsidRPr="00D6100B" w:rsidRDefault="00D6100B" w:rsidP="009B0B51">
            <w:pPr>
              <w:jc w:val="center"/>
              <w:rPr>
                <w:bCs/>
                <w:sz w:val="18"/>
                <w:szCs w:val="18"/>
              </w:rPr>
            </w:pPr>
            <w:r w:rsidRPr="00D6100B">
              <w:rPr>
                <w:bCs/>
                <w:sz w:val="18"/>
                <w:szCs w:val="18"/>
              </w:rPr>
              <w:t>654, 661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595, 614</w:t>
            </w:r>
          </w:p>
        </w:tc>
      </w:tr>
      <w:tr w:rsidR="00D6100B" w:rsidRPr="00D6100B" w:rsidTr="00C836FD">
        <w:trPr>
          <w:trHeight w:val="169"/>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«Расходы на содержание органов местного самоуправления»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1 843,017-51</w:t>
            </w:r>
          </w:p>
        </w:tc>
        <w:tc>
          <w:tcPr>
            <w:tcW w:w="1115" w:type="dxa"/>
          </w:tcPr>
          <w:p w:rsidR="00D6100B" w:rsidRPr="00D6100B" w:rsidRDefault="00D6100B" w:rsidP="009B0B51">
            <w:pPr>
              <w:jc w:val="center"/>
              <w:rPr>
                <w:bCs/>
                <w:sz w:val="18"/>
                <w:szCs w:val="18"/>
              </w:rPr>
            </w:pPr>
            <w:r w:rsidRPr="00D6100B">
              <w:rPr>
                <w:bCs/>
                <w:sz w:val="18"/>
                <w:szCs w:val="18"/>
              </w:rPr>
              <w:t>654, 661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595, 614</w:t>
            </w:r>
          </w:p>
        </w:tc>
      </w:tr>
      <w:tr w:rsidR="00D6100B" w:rsidRPr="00D6100B" w:rsidTr="00C836FD">
        <w:trPr>
          <w:trHeight w:val="831"/>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0410102100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954, 248</w:t>
            </w:r>
          </w:p>
        </w:tc>
        <w:tc>
          <w:tcPr>
            <w:tcW w:w="1115" w:type="dxa"/>
          </w:tcPr>
          <w:p w:rsidR="00D6100B" w:rsidRPr="00D6100B" w:rsidRDefault="00D6100B" w:rsidP="009B0B51">
            <w:pPr>
              <w:jc w:val="center"/>
              <w:rPr>
                <w:bCs/>
                <w:sz w:val="18"/>
                <w:szCs w:val="18"/>
              </w:rPr>
            </w:pPr>
            <w:r w:rsidRPr="00D6100B">
              <w:rPr>
                <w:bCs/>
                <w:sz w:val="18"/>
                <w:szCs w:val="18"/>
              </w:rPr>
              <w:t>428, 388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422, 586</w:t>
            </w:r>
          </w:p>
        </w:tc>
      </w:tr>
      <w:tr w:rsidR="00D6100B" w:rsidRPr="00D6100B" w:rsidTr="00C836FD">
        <w:trPr>
          <w:trHeight w:val="1119"/>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0410102100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100</w:t>
            </w:r>
          </w:p>
        </w:tc>
        <w:tc>
          <w:tcPr>
            <w:tcW w:w="1267" w:type="dxa"/>
          </w:tcPr>
          <w:p w:rsidR="00D6100B" w:rsidRPr="00D6100B" w:rsidRDefault="00D6100B" w:rsidP="009B0B51">
            <w:pPr>
              <w:jc w:val="center"/>
              <w:rPr>
                <w:bCs/>
                <w:iCs/>
                <w:sz w:val="18"/>
                <w:szCs w:val="18"/>
              </w:rPr>
            </w:pPr>
            <w:r w:rsidRPr="00D6100B">
              <w:rPr>
                <w:bCs/>
                <w:iCs/>
                <w:sz w:val="18"/>
                <w:szCs w:val="18"/>
              </w:rPr>
              <w:t>954, 248</w:t>
            </w:r>
          </w:p>
        </w:tc>
        <w:tc>
          <w:tcPr>
            <w:tcW w:w="1115" w:type="dxa"/>
          </w:tcPr>
          <w:p w:rsidR="00D6100B" w:rsidRPr="00D6100B" w:rsidRDefault="00D6100B" w:rsidP="009B0B51">
            <w:pPr>
              <w:jc w:val="center"/>
              <w:rPr>
                <w:bCs/>
                <w:sz w:val="18"/>
                <w:szCs w:val="18"/>
              </w:rPr>
            </w:pPr>
            <w:r w:rsidRPr="00D6100B">
              <w:rPr>
                <w:bCs/>
                <w:sz w:val="18"/>
                <w:szCs w:val="18"/>
              </w:rPr>
              <w:t>428, 388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422, 586</w:t>
            </w:r>
          </w:p>
        </w:tc>
      </w:tr>
      <w:tr w:rsidR="00D6100B" w:rsidRPr="00D6100B" w:rsidTr="00C836FD">
        <w:trPr>
          <w:trHeight w:val="412"/>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государственных (муниципальных) органов</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0410102100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120</w:t>
            </w:r>
          </w:p>
        </w:tc>
        <w:tc>
          <w:tcPr>
            <w:tcW w:w="1267" w:type="dxa"/>
          </w:tcPr>
          <w:p w:rsidR="00D6100B" w:rsidRPr="00D6100B" w:rsidRDefault="00D6100B" w:rsidP="009B0B51">
            <w:pPr>
              <w:jc w:val="center"/>
              <w:rPr>
                <w:bCs/>
                <w:iCs/>
                <w:sz w:val="18"/>
                <w:szCs w:val="18"/>
              </w:rPr>
            </w:pPr>
            <w:r w:rsidRPr="00D6100B">
              <w:rPr>
                <w:bCs/>
                <w:iCs/>
                <w:sz w:val="18"/>
                <w:szCs w:val="18"/>
              </w:rPr>
              <w:t>954, 248</w:t>
            </w:r>
          </w:p>
        </w:tc>
        <w:tc>
          <w:tcPr>
            <w:tcW w:w="1115" w:type="dxa"/>
          </w:tcPr>
          <w:p w:rsidR="00D6100B" w:rsidRPr="00D6100B" w:rsidRDefault="00D6100B" w:rsidP="009B0B51">
            <w:pPr>
              <w:jc w:val="center"/>
              <w:rPr>
                <w:bCs/>
                <w:sz w:val="18"/>
                <w:szCs w:val="18"/>
              </w:rPr>
            </w:pPr>
            <w:r w:rsidRPr="00D6100B">
              <w:rPr>
                <w:bCs/>
                <w:sz w:val="18"/>
                <w:szCs w:val="18"/>
              </w:rPr>
              <w:t>428, 388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422, 586</w:t>
            </w:r>
          </w:p>
        </w:tc>
      </w:tr>
      <w:tr w:rsidR="00D6100B" w:rsidRPr="00D6100B" w:rsidTr="00C836FD">
        <w:trPr>
          <w:trHeight w:val="4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по оплате труда главы администрации Мошковского сельсовета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0410102110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724, 835</w:t>
            </w:r>
          </w:p>
        </w:tc>
        <w:tc>
          <w:tcPr>
            <w:tcW w:w="1115" w:type="dxa"/>
          </w:tcPr>
          <w:p w:rsidR="00D6100B" w:rsidRPr="00D6100B" w:rsidRDefault="00D6100B" w:rsidP="009B0B51">
            <w:pPr>
              <w:jc w:val="center"/>
              <w:rPr>
                <w:bCs/>
                <w:sz w:val="18"/>
                <w:szCs w:val="18"/>
              </w:rPr>
            </w:pPr>
            <w:r w:rsidRPr="00D6100B">
              <w:rPr>
                <w:bCs/>
                <w:sz w:val="18"/>
                <w:szCs w:val="18"/>
              </w:rPr>
              <w:t>212, 981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159, 736</w:t>
            </w:r>
          </w:p>
        </w:tc>
      </w:tr>
      <w:tr w:rsidR="00D6100B" w:rsidRPr="00D6100B" w:rsidTr="00C836FD">
        <w:trPr>
          <w:trHeight w:val="1136"/>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0410102110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100</w:t>
            </w:r>
          </w:p>
        </w:tc>
        <w:tc>
          <w:tcPr>
            <w:tcW w:w="1267" w:type="dxa"/>
          </w:tcPr>
          <w:p w:rsidR="00D6100B" w:rsidRPr="00D6100B" w:rsidRDefault="00D6100B" w:rsidP="009B0B51">
            <w:pPr>
              <w:jc w:val="center"/>
              <w:rPr>
                <w:bCs/>
                <w:iCs/>
                <w:sz w:val="18"/>
                <w:szCs w:val="18"/>
              </w:rPr>
            </w:pPr>
            <w:r w:rsidRPr="00D6100B">
              <w:rPr>
                <w:bCs/>
                <w:iCs/>
                <w:sz w:val="18"/>
                <w:szCs w:val="18"/>
              </w:rPr>
              <w:t>724, 835</w:t>
            </w:r>
          </w:p>
        </w:tc>
        <w:tc>
          <w:tcPr>
            <w:tcW w:w="1115" w:type="dxa"/>
          </w:tcPr>
          <w:p w:rsidR="00D6100B" w:rsidRPr="00D6100B" w:rsidRDefault="00D6100B" w:rsidP="009B0B51">
            <w:pPr>
              <w:jc w:val="center"/>
              <w:rPr>
                <w:bCs/>
                <w:sz w:val="18"/>
                <w:szCs w:val="18"/>
              </w:rPr>
            </w:pPr>
            <w:r w:rsidRPr="00D6100B">
              <w:rPr>
                <w:bCs/>
                <w:sz w:val="18"/>
                <w:szCs w:val="18"/>
              </w:rPr>
              <w:t>212, 981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159, 736</w:t>
            </w:r>
          </w:p>
        </w:tc>
      </w:tr>
      <w:tr w:rsidR="00D6100B" w:rsidRPr="00D6100B" w:rsidTr="00C836FD">
        <w:trPr>
          <w:trHeight w:val="437"/>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государственных (муниципальных) органов</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0410102110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120</w:t>
            </w:r>
          </w:p>
        </w:tc>
        <w:tc>
          <w:tcPr>
            <w:tcW w:w="1267" w:type="dxa"/>
          </w:tcPr>
          <w:p w:rsidR="00D6100B" w:rsidRPr="00D6100B" w:rsidRDefault="00D6100B" w:rsidP="009B0B51">
            <w:pPr>
              <w:jc w:val="center"/>
              <w:rPr>
                <w:bCs/>
                <w:iCs/>
                <w:sz w:val="18"/>
                <w:szCs w:val="18"/>
              </w:rPr>
            </w:pPr>
            <w:r w:rsidRPr="00D6100B">
              <w:rPr>
                <w:bCs/>
                <w:iCs/>
                <w:sz w:val="18"/>
                <w:szCs w:val="18"/>
              </w:rPr>
              <w:t>724, 835</w:t>
            </w:r>
          </w:p>
        </w:tc>
        <w:tc>
          <w:tcPr>
            <w:tcW w:w="1115" w:type="dxa"/>
          </w:tcPr>
          <w:p w:rsidR="00D6100B" w:rsidRPr="00D6100B" w:rsidRDefault="00D6100B" w:rsidP="009B0B51">
            <w:pPr>
              <w:jc w:val="center"/>
              <w:rPr>
                <w:bCs/>
                <w:sz w:val="18"/>
                <w:szCs w:val="18"/>
              </w:rPr>
            </w:pPr>
            <w:r w:rsidRPr="00D6100B">
              <w:rPr>
                <w:bCs/>
                <w:sz w:val="18"/>
                <w:szCs w:val="18"/>
              </w:rPr>
              <w:t>212, 981</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159, 736</w:t>
            </w:r>
          </w:p>
        </w:tc>
      </w:tr>
      <w:tr w:rsidR="00D6100B" w:rsidRPr="00D6100B" w:rsidTr="00C836FD">
        <w:trPr>
          <w:trHeight w:val="557"/>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обеспечение функций администрации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0410102200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150,642-51</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73"/>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0410102200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iCs/>
                <w:sz w:val="18"/>
                <w:szCs w:val="18"/>
              </w:rPr>
            </w:pPr>
            <w:r w:rsidRPr="00D6100B">
              <w:rPr>
                <w:bCs/>
                <w:iCs/>
                <w:sz w:val="18"/>
                <w:szCs w:val="18"/>
              </w:rPr>
              <w:t>125,726-51</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68"/>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0410102200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iCs/>
                <w:sz w:val="18"/>
                <w:szCs w:val="18"/>
              </w:rPr>
            </w:pPr>
            <w:r w:rsidRPr="00D6100B">
              <w:rPr>
                <w:bCs/>
                <w:iCs/>
                <w:sz w:val="18"/>
                <w:szCs w:val="18"/>
              </w:rPr>
              <w:t>125,726-51</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24"/>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бюджетные ассигнования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0410102200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800</w:t>
            </w:r>
          </w:p>
        </w:tc>
        <w:tc>
          <w:tcPr>
            <w:tcW w:w="1267" w:type="dxa"/>
          </w:tcPr>
          <w:p w:rsidR="00D6100B" w:rsidRPr="00D6100B" w:rsidRDefault="00D6100B" w:rsidP="009B0B51">
            <w:pPr>
              <w:jc w:val="center"/>
              <w:rPr>
                <w:bCs/>
                <w:iCs/>
                <w:sz w:val="18"/>
                <w:szCs w:val="18"/>
              </w:rPr>
            </w:pPr>
            <w:r w:rsidRPr="00D6100B">
              <w:rPr>
                <w:bCs/>
                <w:iCs/>
                <w:sz w:val="18"/>
                <w:szCs w:val="18"/>
              </w:rPr>
              <w:t>24 ,916</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72"/>
          <w:jc w:val="center"/>
        </w:trPr>
        <w:tc>
          <w:tcPr>
            <w:tcW w:w="3925" w:type="dxa"/>
            <w:shd w:val="clear" w:color="auto" w:fill="auto"/>
          </w:tcPr>
          <w:p w:rsidR="00D6100B" w:rsidRPr="00D6100B" w:rsidRDefault="00D6100B" w:rsidP="009B0B51">
            <w:pPr>
              <w:rPr>
                <w:bCs/>
                <w:sz w:val="18"/>
                <w:szCs w:val="18"/>
              </w:rPr>
            </w:pPr>
            <w:r w:rsidRPr="00D6100B">
              <w:rPr>
                <w:bCs/>
                <w:sz w:val="18"/>
                <w:szCs w:val="18"/>
              </w:rPr>
              <w:t>Уплата налогов, сборов и иных платежей</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0410102200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850</w:t>
            </w:r>
          </w:p>
        </w:tc>
        <w:tc>
          <w:tcPr>
            <w:tcW w:w="1267" w:type="dxa"/>
          </w:tcPr>
          <w:p w:rsidR="00D6100B" w:rsidRPr="00D6100B" w:rsidRDefault="00D6100B" w:rsidP="009B0B51">
            <w:pPr>
              <w:jc w:val="center"/>
              <w:rPr>
                <w:bCs/>
                <w:iCs/>
                <w:sz w:val="18"/>
                <w:szCs w:val="18"/>
              </w:rPr>
            </w:pPr>
            <w:r w:rsidRPr="00D6100B">
              <w:rPr>
                <w:bCs/>
                <w:iCs/>
                <w:sz w:val="18"/>
                <w:szCs w:val="18"/>
              </w:rPr>
              <w:t>24 ,916</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840"/>
          <w:jc w:val="center"/>
        </w:trPr>
        <w:tc>
          <w:tcPr>
            <w:tcW w:w="3925" w:type="dxa"/>
            <w:shd w:val="clear" w:color="auto" w:fill="auto"/>
          </w:tcPr>
          <w:p w:rsidR="00D6100B" w:rsidRPr="00D6100B" w:rsidRDefault="00D6100B" w:rsidP="009B0B51">
            <w:pPr>
              <w:rPr>
                <w:bCs/>
                <w:sz w:val="18"/>
                <w:szCs w:val="18"/>
              </w:rPr>
            </w:pPr>
            <w:r w:rsidRPr="00D6100B">
              <w:rPr>
                <w:b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0410164710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13, 292</w:t>
            </w:r>
          </w:p>
        </w:tc>
        <w:tc>
          <w:tcPr>
            <w:tcW w:w="1115" w:type="dxa"/>
          </w:tcPr>
          <w:p w:rsidR="00D6100B" w:rsidRPr="00D6100B" w:rsidRDefault="00D6100B" w:rsidP="009B0B51">
            <w:pPr>
              <w:jc w:val="center"/>
              <w:rPr>
                <w:bCs/>
                <w:sz w:val="18"/>
                <w:szCs w:val="18"/>
              </w:rPr>
            </w:pPr>
            <w:r w:rsidRPr="00D6100B">
              <w:rPr>
                <w:bCs/>
                <w:sz w:val="18"/>
                <w:szCs w:val="18"/>
              </w:rPr>
              <w:t>13, 292</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13, 292</w:t>
            </w:r>
          </w:p>
        </w:tc>
      </w:tr>
      <w:tr w:rsidR="00D6100B" w:rsidRPr="00D6100B" w:rsidTr="00C836FD">
        <w:trPr>
          <w:trHeight w:val="300"/>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0410164710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100</w:t>
            </w:r>
          </w:p>
        </w:tc>
        <w:tc>
          <w:tcPr>
            <w:tcW w:w="1267" w:type="dxa"/>
          </w:tcPr>
          <w:p w:rsidR="00D6100B" w:rsidRPr="00D6100B" w:rsidRDefault="00D6100B" w:rsidP="009B0B51">
            <w:pPr>
              <w:jc w:val="center"/>
              <w:rPr>
                <w:bCs/>
                <w:iCs/>
                <w:sz w:val="18"/>
                <w:szCs w:val="18"/>
              </w:rPr>
            </w:pPr>
            <w:r w:rsidRPr="00D6100B">
              <w:rPr>
                <w:bCs/>
                <w:iCs/>
                <w:sz w:val="18"/>
                <w:szCs w:val="18"/>
              </w:rPr>
              <w:t>13, 292</w:t>
            </w:r>
          </w:p>
        </w:tc>
        <w:tc>
          <w:tcPr>
            <w:tcW w:w="1115" w:type="dxa"/>
          </w:tcPr>
          <w:p w:rsidR="00D6100B" w:rsidRPr="00D6100B" w:rsidRDefault="00D6100B" w:rsidP="009B0B51">
            <w:pPr>
              <w:jc w:val="center"/>
              <w:rPr>
                <w:bCs/>
                <w:sz w:val="18"/>
                <w:szCs w:val="18"/>
              </w:rPr>
            </w:pPr>
            <w:r w:rsidRPr="00D6100B">
              <w:rPr>
                <w:bCs/>
                <w:sz w:val="18"/>
                <w:szCs w:val="18"/>
              </w:rPr>
              <w:t>13, 292</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13, 292</w:t>
            </w:r>
          </w:p>
        </w:tc>
      </w:tr>
      <w:tr w:rsidR="00D6100B" w:rsidRPr="00D6100B" w:rsidTr="00C836FD">
        <w:trPr>
          <w:trHeight w:val="330"/>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государственных (муниципальных) органов</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0410164710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120</w:t>
            </w:r>
          </w:p>
        </w:tc>
        <w:tc>
          <w:tcPr>
            <w:tcW w:w="1267" w:type="dxa"/>
          </w:tcPr>
          <w:p w:rsidR="00D6100B" w:rsidRPr="00D6100B" w:rsidRDefault="00D6100B" w:rsidP="009B0B51">
            <w:pPr>
              <w:jc w:val="center"/>
              <w:rPr>
                <w:bCs/>
                <w:iCs/>
                <w:sz w:val="18"/>
                <w:szCs w:val="18"/>
              </w:rPr>
            </w:pPr>
            <w:r w:rsidRPr="00D6100B">
              <w:rPr>
                <w:bCs/>
                <w:iCs/>
                <w:sz w:val="18"/>
                <w:szCs w:val="18"/>
              </w:rPr>
              <w:t>13, 292</w:t>
            </w:r>
          </w:p>
        </w:tc>
        <w:tc>
          <w:tcPr>
            <w:tcW w:w="1115" w:type="dxa"/>
          </w:tcPr>
          <w:p w:rsidR="00D6100B" w:rsidRPr="00D6100B" w:rsidRDefault="00D6100B" w:rsidP="009B0B51">
            <w:pPr>
              <w:jc w:val="center"/>
              <w:rPr>
                <w:bCs/>
                <w:sz w:val="18"/>
                <w:szCs w:val="18"/>
              </w:rPr>
            </w:pPr>
            <w:r w:rsidRPr="00D6100B">
              <w:rPr>
                <w:bCs/>
                <w:sz w:val="18"/>
                <w:szCs w:val="18"/>
              </w:rPr>
              <w:t>13, 292</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13, 292</w:t>
            </w:r>
          </w:p>
        </w:tc>
      </w:tr>
      <w:tr w:rsidR="00D6100B" w:rsidRPr="00D6100B" w:rsidTr="00C836FD">
        <w:trPr>
          <w:trHeight w:val="270"/>
          <w:jc w:val="center"/>
        </w:trPr>
        <w:tc>
          <w:tcPr>
            <w:tcW w:w="3925" w:type="dxa"/>
            <w:shd w:val="clear" w:color="auto" w:fill="auto"/>
          </w:tcPr>
          <w:p w:rsidR="00D6100B" w:rsidRPr="00D6100B" w:rsidRDefault="00D6100B" w:rsidP="009B0B51">
            <w:pPr>
              <w:rPr>
                <w:bCs/>
                <w:sz w:val="18"/>
                <w:szCs w:val="18"/>
              </w:rPr>
            </w:pPr>
            <w:r w:rsidRPr="00D6100B">
              <w:rPr>
                <w:bCs/>
                <w:sz w:val="18"/>
                <w:szCs w:val="18"/>
              </w:rPr>
              <w:t xml:space="preserve">Подпрограмма «Эффективное размещение заказов на поставку товаров, выполнение работ, </w:t>
            </w:r>
            <w:r w:rsidRPr="00D6100B">
              <w:rPr>
                <w:bCs/>
                <w:sz w:val="18"/>
                <w:szCs w:val="18"/>
              </w:rPr>
              <w:lastRenderedPageBreak/>
              <w:t>оказание услуг для муниципальных нужд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lastRenderedPageBreak/>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0420000000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8, 380</w:t>
            </w:r>
          </w:p>
        </w:tc>
        <w:tc>
          <w:tcPr>
            <w:tcW w:w="1115" w:type="dxa"/>
          </w:tcPr>
          <w:p w:rsidR="00D6100B" w:rsidRPr="00D6100B" w:rsidRDefault="00D6100B" w:rsidP="009B0B51">
            <w:pPr>
              <w:jc w:val="center"/>
              <w:rPr>
                <w:bCs/>
                <w:sz w:val="18"/>
                <w:szCs w:val="18"/>
              </w:rPr>
            </w:pPr>
            <w:r w:rsidRPr="00D6100B">
              <w:rPr>
                <w:bCs/>
                <w:sz w:val="18"/>
                <w:szCs w:val="18"/>
              </w:rPr>
              <w:t>8, 380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8, 380</w:t>
            </w:r>
          </w:p>
        </w:tc>
      </w:tr>
      <w:tr w:rsidR="00D6100B" w:rsidRPr="00D6100B" w:rsidTr="00C836FD">
        <w:trPr>
          <w:trHeight w:hRule="exact" w:val="571"/>
          <w:jc w:val="center"/>
        </w:trPr>
        <w:tc>
          <w:tcPr>
            <w:tcW w:w="3925" w:type="dxa"/>
            <w:shd w:val="clear" w:color="auto" w:fill="auto"/>
          </w:tcPr>
          <w:p w:rsidR="00D6100B" w:rsidRPr="00D6100B" w:rsidRDefault="00D6100B" w:rsidP="009B0B51">
            <w:pPr>
              <w:rPr>
                <w:bCs/>
                <w:sz w:val="18"/>
                <w:szCs w:val="18"/>
              </w:rPr>
            </w:pPr>
            <w:r w:rsidRPr="00D6100B">
              <w:rPr>
                <w:bCs/>
                <w:sz w:val="18"/>
                <w:szCs w:val="18"/>
              </w:rPr>
              <w:lastRenderedPageBreak/>
              <w:t>Основное мероприятие «Осуществление муниципальных закупок для муниципальных нужд Мошковского сельсовета»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0420100000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8, 380</w:t>
            </w:r>
          </w:p>
        </w:tc>
        <w:tc>
          <w:tcPr>
            <w:tcW w:w="1115" w:type="dxa"/>
          </w:tcPr>
          <w:p w:rsidR="00D6100B" w:rsidRPr="00D6100B" w:rsidRDefault="00D6100B" w:rsidP="009B0B51">
            <w:pPr>
              <w:jc w:val="center"/>
              <w:rPr>
                <w:bCs/>
                <w:sz w:val="18"/>
                <w:szCs w:val="18"/>
              </w:rPr>
            </w:pPr>
            <w:r w:rsidRPr="00D6100B">
              <w:rPr>
                <w:bCs/>
                <w:sz w:val="18"/>
                <w:szCs w:val="18"/>
              </w:rPr>
              <w:t>8, 380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8, 380</w:t>
            </w:r>
          </w:p>
        </w:tc>
      </w:tr>
      <w:tr w:rsidR="00D6100B" w:rsidRPr="00D6100B" w:rsidTr="00AF33C6">
        <w:trPr>
          <w:trHeight w:hRule="exact" w:val="1090"/>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0420164700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8, 380</w:t>
            </w:r>
          </w:p>
        </w:tc>
        <w:tc>
          <w:tcPr>
            <w:tcW w:w="1115" w:type="dxa"/>
          </w:tcPr>
          <w:p w:rsidR="00D6100B" w:rsidRPr="00D6100B" w:rsidRDefault="00D6100B" w:rsidP="009B0B51">
            <w:pPr>
              <w:jc w:val="center"/>
              <w:rPr>
                <w:bCs/>
                <w:sz w:val="18"/>
                <w:szCs w:val="18"/>
              </w:rPr>
            </w:pPr>
            <w:r w:rsidRPr="00D6100B">
              <w:rPr>
                <w:bCs/>
                <w:sz w:val="18"/>
                <w:szCs w:val="18"/>
              </w:rPr>
              <w:t>8, 380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8, 380</w:t>
            </w:r>
          </w:p>
        </w:tc>
      </w:tr>
      <w:tr w:rsidR="00D6100B" w:rsidRPr="00D6100B" w:rsidTr="00C836FD">
        <w:trPr>
          <w:trHeight w:val="300"/>
          <w:jc w:val="center"/>
        </w:trPr>
        <w:tc>
          <w:tcPr>
            <w:tcW w:w="3925" w:type="dxa"/>
            <w:shd w:val="clear" w:color="auto" w:fill="auto"/>
          </w:tcPr>
          <w:p w:rsidR="00D6100B" w:rsidRPr="00D6100B" w:rsidRDefault="00D6100B" w:rsidP="009B0B51">
            <w:pPr>
              <w:rPr>
                <w:bCs/>
                <w:sz w:val="18"/>
                <w:szCs w:val="18"/>
              </w:rPr>
            </w:pPr>
            <w:r w:rsidRPr="00D6100B">
              <w:rPr>
                <w:bCs/>
                <w:sz w:val="18"/>
                <w:szCs w:val="18"/>
              </w:rPr>
              <w:t>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0420164700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500</w:t>
            </w:r>
          </w:p>
        </w:tc>
        <w:tc>
          <w:tcPr>
            <w:tcW w:w="1267" w:type="dxa"/>
          </w:tcPr>
          <w:p w:rsidR="00D6100B" w:rsidRPr="00D6100B" w:rsidRDefault="00D6100B" w:rsidP="009B0B51">
            <w:pPr>
              <w:jc w:val="center"/>
              <w:rPr>
                <w:bCs/>
                <w:iCs/>
                <w:sz w:val="18"/>
                <w:szCs w:val="18"/>
              </w:rPr>
            </w:pPr>
            <w:r w:rsidRPr="00D6100B">
              <w:rPr>
                <w:bCs/>
                <w:iCs/>
                <w:sz w:val="18"/>
                <w:szCs w:val="18"/>
              </w:rPr>
              <w:t>8, 380</w:t>
            </w:r>
          </w:p>
        </w:tc>
        <w:tc>
          <w:tcPr>
            <w:tcW w:w="1115" w:type="dxa"/>
          </w:tcPr>
          <w:p w:rsidR="00D6100B" w:rsidRPr="00D6100B" w:rsidRDefault="00D6100B" w:rsidP="009B0B51">
            <w:pPr>
              <w:jc w:val="center"/>
              <w:rPr>
                <w:bCs/>
                <w:sz w:val="18"/>
                <w:szCs w:val="18"/>
              </w:rPr>
            </w:pPr>
            <w:r w:rsidRPr="00D6100B">
              <w:rPr>
                <w:bCs/>
                <w:sz w:val="18"/>
                <w:szCs w:val="18"/>
              </w:rPr>
              <w:t>8, 380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8, 380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0420164700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540</w:t>
            </w:r>
          </w:p>
        </w:tc>
        <w:tc>
          <w:tcPr>
            <w:tcW w:w="1267" w:type="dxa"/>
          </w:tcPr>
          <w:p w:rsidR="00D6100B" w:rsidRPr="00D6100B" w:rsidRDefault="00D6100B" w:rsidP="009B0B51">
            <w:pPr>
              <w:jc w:val="center"/>
              <w:rPr>
                <w:bCs/>
                <w:iCs/>
                <w:sz w:val="18"/>
                <w:szCs w:val="18"/>
              </w:rPr>
            </w:pPr>
            <w:r w:rsidRPr="00D6100B">
              <w:rPr>
                <w:bCs/>
                <w:iCs/>
                <w:sz w:val="18"/>
                <w:szCs w:val="18"/>
              </w:rPr>
              <w:t>8, 380</w:t>
            </w:r>
          </w:p>
        </w:tc>
        <w:tc>
          <w:tcPr>
            <w:tcW w:w="1115" w:type="dxa"/>
          </w:tcPr>
          <w:p w:rsidR="00D6100B" w:rsidRPr="00D6100B" w:rsidRDefault="00D6100B" w:rsidP="009B0B51">
            <w:pPr>
              <w:jc w:val="center"/>
              <w:rPr>
                <w:bCs/>
                <w:sz w:val="18"/>
                <w:szCs w:val="18"/>
              </w:rPr>
            </w:pPr>
            <w:r w:rsidRPr="00D6100B">
              <w:rPr>
                <w:bCs/>
                <w:sz w:val="18"/>
                <w:szCs w:val="18"/>
              </w:rPr>
              <w:t>8, 380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8, 380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06</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9, 319</w:t>
            </w:r>
          </w:p>
        </w:tc>
        <w:tc>
          <w:tcPr>
            <w:tcW w:w="1115" w:type="dxa"/>
          </w:tcPr>
          <w:p w:rsidR="00D6100B" w:rsidRPr="00D6100B" w:rsidRDefault="00D6100B" w:rsidP="009B0B51">
            <w:pPr>
              <w:jc w:val="center"/>
              <w:rPr>
                <w:bCs/>
                <w:sz w:val="18"/>
                <w:szCs w:val="18"/>
              </w:rPr>
            </w:pPr>
            <w:r w:rsidRPr="00D6100B">
              <w:rPr>
                <w:bCs/>
                <w:sz w:val="18"/>
                <w:szCs w:val="18"/>
              </w:rPr>
              <w:t>9, 319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9, 319</w:t>
            </w:r>
          </w:p>
        </w:tc>
      </w:tr>
      <w:tr w:rsidR="00D6100B" w:rsidRPr="00D6100B" w:rsidTr="00C836FD">
        <w:trPr>
          <w:trHeight w:val="670"/>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06</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9, 319</w:t>
            </w:r>
          </w:p>
        </w:tc>
        <w:tc>
          <w:tcPr>
            <w:tcW w:w="1115" w:type="dxa"/>
          </w:tcPr>
          <w:p w:rsidR="00D6100B" w:rsidRPr="00D6100B" w:rsidRDefault="00D6100B" w:rsidP="009B0B51">
            <w:pPr>
              <w:jc w:val="center"/>
              <w:rPr>
                <w:bCs/>
                <w:sz w:val="18"/>
                <w:szCs w:val="18"/>
              </w:rPr>
            </w:pPr>
            <w:r w:rsidRPr="00D6100B">
              <w:rPr>
                <w:bCs/>
                <w:sz w:val="18"/>
                <w:szCs w:val="18"/>
              </w:rPr>
              <w:t>9, 319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9, 319</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Передача отдельных полномочий поселения району по исполнению вопросов местного значения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06</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8020000000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9, 319</w:t>
            </w:r>
          </w:p>
        </w:tc>
        <w:tc>
          <w:tcPr>
            <w:tcW w:w="1115" w:type="dxa"/>
          </w:tcPr>
          <w:p w:rsidR="00D6100B" w:rsidRPr="00D6100B" w:rsidRDefault="00D6100B" w:rsidP="009B0B51">
            <w:pPr>
              <w:jc w:val="center"/>
              <w:rPr>
                <w:bCs/>
                <w:sz w:val="18"/>
                <w:szCs w:val="18"/>
              </w:rPr>
            </w:pPr>
            <w:r w:rsidRPr="00D6100B">
              <w:rPr>
                <w:bCs/>
                <w:sz w:val="18"/>
                <w:szCs w:val="18"/>
              </w:rPr>
              <w:t>9, 319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9, 319</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Передача полномочий по осуществлению внутреннего муниципального финансового контроля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06</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8020064750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9, 319</w:t>
            </w:r>
          </w:p>
        </w:tc>
        <w:tc>
          <w:tcPr>
            <w:tcW w:w="1115" w:type="dxa"/>
          </w:tcPr>
          <w:p w:rsidR="00D6100B" w:rsidRPr="00D6100B" w:rsidRDefault="00D6100B" w:rsidP="009B0B51">
            <w:pPr>
              <w:jc w:val="center"/>
              <w:rPr>
                <w:bCs/>
                <w:sz w:val="18"/>
                <w:szCs w:val="18"/>
              </w:rPr>
            </w:pPr>
            <w:r w:rsidRPr="00D6100B">
              <w:rPr>
                <w:bCs/>
                <w:sz w:val="18"/>
                <w:szCs w:val="18"/>
              </w:rPr>
              <w:t>9, 319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9, 319</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06</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8020064750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500</w:t>
            </w:r>
          </w:p>
        </w:tc>
        <w:tc>
          <w:tcPr>
            <w:tcW w:w="1267" w:type="dxa"/>
          </w:tcPr>
          <w:p w:rsidR="00D6100B" w:rsidRPr="00D6100B" w:rsidRDefault="00D6100B" w:rsidP="009B0B51">
            <w:pPr>
              <w:jc w:val="center"/>
              <w:rPr>
                <w:bCs/>
                <w:iCs/>
                <w:sz w:val="18"/>
                <w:szCs w:val="18"/>
              </w:rPr>
            </w:pPr>
            <w:r w:rsidRPr="00D6100B">
              <w:rPr>
                <w:bCs/>
                <w:iCs/>
                <w:sz w:val="18"/>
                <w:szCs w:val="18"/>
              </w:rPr>
              <w:t>9, 319</w:t>
            </w:r>
          </w:p>
        </w:tc>
        <w:tc>
          <w:tcPr>
            <w:tcW w:w="1115" w:type="dxa"/>
          </w:tcPr>
          <w:p w:rsidR="00D6100B" w:rsidRPr="00D6100B" w:rsidRDefault="00D6100B" w:rsidP="009B0B51">
            <w:pPr>
              <w:jc w:val="center"/>
              <w:rPr>
                <w:bCs/>
                <w:sz w:val="18"/>
                <w:szCs w:val="18"/>
              </w:rPr>
            </w:pPr>
            <w:r w:rsidRPr="00D6100B">
              <w:rPr>
                <w:bCs/>
                <w:sz w:val="18"/>
                <w:szCs w:val="18"/>
              </w:rPr>
              <w:t>9, 319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9, 319</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06</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8020064750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540</w:t>
            </w:r>
          </w:p>
        </w:tc>
        <w:tc>
          <w:tcPr>
            <w:tcW w:w="1267" w:type="dxa"/>
          </w:tcPr>
          <w:p w:rsidR="00D6100B" w:rsidRPr="00D6100B" w:rsidRDefault="00D6100B" w:rsidP="009B0B51">
            <w:pPr>
              <w:jc w:val="center"/>
              <w:rPr>
                <w:bCs/>
                <w:iCs/>
                <w:sz w:val="18"/>
                <w:szCs w:val="18"/>
              </w:rPr>
            </w:pPr>
            <w:r w:rsidRPr="00D6100B">
              <w:rPr>
                <w:bCs/>
                <w:iCs/>
                <w:sz w:val="18"/>
                <w:szCs w:val="18"/>
              </w:rPr>
              <w:t>9, 319</w:t>
            </w:r>
          </w:p>
        </w:tc>
        <w:tc>
          <w:tcPr>
            <w:tcW w:w="1115" w:type="dxa"/>
          </w:tcPr>
          <w:p w:rsidR="00D6100B" w:rsidRPr="00D6100B" w:rsidRDefault="00D6100B" w:rsidP="009B0B51">
            <w:pPr>
              <w:jc w:val="center"/>
              <w:rPr>
                <w:bCs/>
                <w:sz w:val="18"/>
                <w:szCs w:val="18"/>
              </w:rPr>
            </w:pPr>
            <w:r w:rsidRPr="00D6100B">
              <w:rPr>
                <w:bCs/>
                <w:sz w:val="18"/>
                <w:szCs w:val="18"/>
              </w:rPr>
              <w:t>9, 319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9, 319</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Резервные фонды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11</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sz w:val="18"/>
                <w:szCs w:val="18"/>
              </w:rPr>
            </w:pPr>
            <w:r w:rsidRPr="00D6100B">
              <w:rPr>
                <w:bCs/>
                <w:sz w:val="18"/>
                <w:szCs w:val="18"/>
              </w:rPr>
              <w:t>1, 513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1, 000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sz w:val="18"/>
                <w:szCs w:val="18"/>
              </w:rPr>
            </w:pPr>
            <w:r w:rsidRPr="00D6100B">
              <w:rPr>
                <w:bCs/>
                <w:sz w:val="18"/>
                <w:szCs w:val="18"/>
              </w:rPr>
              <w:t>1, 513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1, 000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Резервные фонды местных администраций</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8010020500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sz w:val="18"/>
                <w:szCs w:val="18"/>
              </w:rPr>
            </w:pPr>
            <w:r w:rsidRPr="00D6100B">
              <w:rPr>
                <w:bCs/>
                <w:sz w:val="18"/>
                <w:szCs w:val="18"/>
              </w:rPr>
              <w:t>1, 513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1, 000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бюджетные ассигнования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8010020500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800</w:t>
            </w: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sz w:val="18"/>
                <w:szCs w:val="18"/>
              </w:rPr>
            </w:pPr>
            <w:r w:rsidRPr="00D6100B">
              <w:rPr>
                <w:bCs/>
                <w:sz w:val="18"/>
                <w:szCs w:val="18"/>
              </w:rPr>
              <w:t>1, 513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1, 000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Резервные средства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8010020500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870</w:t>
            </w: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sz w:val="18"/>
                <w:szCs w:val="18"/>
              </w:rPr>
            </w:pPr>
            <w:r w:rsidRPr="00D6100B">
              <w:rPr>
                <w:bCs/>
                <w:sz w:val="18"/>
                <w:szCs w:val="18"/>
              </w:rPr>
              <w:t>1, 513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1, 000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Другие общегосударственные вопросы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363,000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363,000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358,000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160, 000</w:t>
            </w:r>
          </w:p>
        </w:tc>
        <w:tc>
          <w:tcPr>
            <w:tcW w:w="1115" w:type="dxa"/>
          </w:tcPr>
          <w:p w:rsidR="00D6100B" w:rsidRPr="00D6100B" w:rsidRDefault="00D6100B" w:rsidP="009B0B51">
            <w:pPr>
              <w:jc w:val="center"/>
              <w:rPr>
                <w:bCs/>
                <w:sz w:val="18"/>
                <w:szCs w:val="18"/>
              </w:rPr>
            </w:pPr>
            <w:r w:rsidRPr="00D6100B">
              <w:rPr>
                <w:bCs/>
                <w:sz w:val="18"/>
                <w:szCs w:val="18"/>
              </w:rPr>
              <w:t>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0330166110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160, 000</w:t>
            </w:r>
          </w:p>
        </w:tc>
        <w:tc>
          <w:tcPr>
            <w:tcW w:w="1115" w:type="dxa"/>
          </w:tcPr>
          <w:p w:rsidR="00D6100B" w:rsidRPr="00D6100B" w:rsidRDefault="00D6100B" w:rsidP="009B0B51">
            <w:pPr>
              <w:jc w:val="center"/>
              <w:rPr>
                <w:bCs/>
                <w:sz w:val="18"/>
                <w:szCs w:val="18"/>
              </w:rPr>
            </w:pPr>
            <w:r w:rsidRPr="00D6100B">
              <w:rPr>
                <w:bCs/>
                <w:sz w:val="18"/>
                <w:szCs w:val="18"/>
              </w:rPr>
              <w:t>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0330166110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iCs/>
                <w:sz w:val="18"/>
                <w:szCs w:val="18"/>
              </w:rPr>
            </w:pPr>
            <w:r w:rsidRPr="00D6100B">
              <w:rPr>
                <w:bCs/>
                <w:iCs/>
                <w:sz w:val="18"/>
                <w:szCs w:val="18"/>
              </w:rPr>
              <w:t>160, 000</w:t>
            </w:r>
          </w:p>
        </w:tc>
        <w:tc>
          <w:tcPr>
            <w:tcW w:w="1115" w:type="dxa"/>
          </w:tcPr>
          <w:p w:rsidR="00D6100B" w:rsidRPr="00D6100B" w:rsidRDefault="00D6100B" w:rsidP="009B0B51">
            <w:pPr>
              <w:jc w:val="center"/>
              <w:rPr>
                <w:bCs/>
                <w:sz w:val="18"/>
                <w:szCs w:val="18"/>
              </w:rPr>
            </w:pPr>
            <w:r w:rsidRPr="00D6100B">
              <w:rPr>
                <w:bCs/>
                <w:sz w:val="18"/>
                <w:szCs w:val="18"/>
              </w:rPr>
              <w:t>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 xml:space="preserve">Иные закупки товаров, работ и услуг для </w:t>
            </w:r>
            <w:r w:rsidRPr="00D6100B">
              <w:rPr>
                <w:bCs/>
                <w:sz w:val="18"/>
                <w:szCs w:val="18"/>
              </w:rPr>
              <w:lastRenderedPageBreak/>
              <w:t>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lastRenderedPageBreak/>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0330166</w:t>
            </w:r>
            <w:r w:rsidRPr="00D6100B">
              <w:rPr>
                <w:bCs/>
                <w:sz w:val="18"/>
                <w:szCs w:val="18"/>
              </w:rPr>
              <w:lastRenderedPageBreak/>
              <w:t>110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lastRenderedPageBreak/>
              <w:t>240</w:t>
            </w:r>
          </w:p>
        </w:tc>
        <w:tc>
          <w:tcPr>
            <w:tcW w:w="1267" w:type="dxa"/>
          </w:tcPr>
          <w:p w:rsidR="00D6100B" w:rsidRPr="00D6100B" w:rsidRDefault="00D6100B" w:rsidP="009B0B51">
            <w:pPr>
              <w:jc w:val="center"/>
              <w:rPr>
                <w:bCs/>
                <w:iCs/>
                <w:sz w:val="18"/>
                <w:szCs w:val="18"/>
              </w:rPr>
            </w:pPr>
            <w:r w:rsidRPr="00D6100B">
              <w:rPr>
                <w:bCs/>
                <w:iCs/>
                <w:sz w:val="18"/>
                <w:szCs w:val="18"/>
              </w:rPr>
              <w:t>160, 000</w:t>
            </w:r>
          </w:p>
        </w:tc>
        <w:tc>
          <w:tcPr>
            <w:tcW w:w="1115" w:type="dxa"/>
          </w:tcPr>
          <w:p w:rsidR="00D6100B" w:rsidRPr="00D6100B" w:rsidRDefault="00D6100B" w:rsidP="009B0B51">
            <w:pPr>
              <w:jc w:val="center"/>
              <w:rPr>
                <w:bCs/>
                <w:sz w:val="18"/>
                <w:szCs w:val="18"/>
              </w:rPr>
            </w:pPr>
            <w:r w:rsidRPr="00D6100B">
              <w:rPr>
                <w:bCs/>
                <w:sz w:val="18"/>
                <w:szCs w:val="18"/>
              </w:rPr>
              <w:t>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lastRenderedPageBreak/>
              <w:t>Основное мероприятие «Выполнение кадастровых работ на недвижимое имущество, имеющего признаки бесхозяйного в границах поселения»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0330300000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198,000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0330364440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198,000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0330364440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iCs/>
                <w:sz w:val="18"/>
                <w:szCs w:val="18"/>
              </w:rPr>
            </w:pPr>
            <w:r w:rsidRPr="00D6100B">
              <w:rPr>
                <w:bCs/>
                <w:iCs/>
                <w:sz w:val="18"/>
                <w:szCs w:val="18"/>
              </w:rPr>
              <w:t>198,000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0330364440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iCs/>
                <w:sz w:val="18"/>
                <w:szCs w:val="18"/>
              </w:rPr>
            </w:pPr>
            <w:r w:rsidRPr="00D6100B">
              <w:rPr>
                <w:bCs/>
                <w:iCs/>
                <w:sz w:val="18"/>
                <w:szCs w:val="18"/>
              </w:rPr>
              <w:t>198,000</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Подпрограмма «Управление муниципальной собственностью в Мошковском сельсовете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0350000000</w:t>
            </w:r>
          </w:p>
        </w:tc>
        <w:tc>
          <w:tcPr>
            <w:tcW w:w="567" w:type="dxa"/>
            <w:shd w:val="clear" w:color="auto" w:fill="auto"/>
          </w:tcPr>
          <w:p w:rsidR="00D6100B" w:rsidRPr="00D6100B" w:rsidRDefault="00D6100B" w:rsidP="009B0B51">
            <w:pPr>
              <w:jc w:val="center"/>
              <w:rPr>
                <w:bCs/>
                <w:i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iCs/>
                <w:sz w:val="18"/>
                <w:szCs w:val="18"/>
              </w:rPr>
            </w:pPr>
            <w:r w:rsidRPr="00D6100B">
              <w:rPr>
                <w:bCs/>
                <w:iCs/>
                <w:sz w:val="18"/>
                <w:szCs w:val="18"/>
              </w:rPr>
              <w:t>0,000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Основное мероприятие «Обеспечение деятельности по управлению муниципальной собственностью»</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0350100000</w:t>
            </w:r>
          </w:p>
        </w:tc>
        <w:tc>
          <w:tcPr>
            <w:tcW w:w="567" w:type="dxa"/>
            <w:shd w:val="clear" w:color="auto" w:fill="auto"/>
          </w:tcPr>
          <w:p w:rsidR="00D6100B" w:rsidRPr="00D6100B" w:rsidRDefault="00D6100B" w:rsidP="009B0B51">
            <w:pPr>
              <w:jc w:val="center"/>
              <w:rPr>
                <w:bCs/>
                <w:i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iCs/>
                <w:sz w:val="18"/>
                <w:szCs w:val="18"/>
              </w:rPr>
            </w:pPr>
            <w:r w:rsidRPr="00D6100B">
              <w:rPr>
                <w:bCs/>
                <w:iCs/>
                <w:sz w:val="18"/>
                <w:szCs w:val="18"/>
              </w:rPr>
              <w:t>0,000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AF33C6">
            <w:pPr>
              <w:rPr>
                <w:bCs/>
                <w:iCs/>
                <w:sz w:val="18"/>
                <w:szCs w:val="18"/>
              </w:rPr>
            </w:pPr>
            <w:r w:rsidRPr="00D6100B">
              <w:rPr>
                <w:bCs/>
                <w:iCs/>
                <w:sz w:val="18"/>
                <w:szCs w:val="18"/>
              </w:rPr>
              <w:t>Расходы по оценке недвижимости</w:t>
            </w:r>
            <w:r w:rsidR="00AF33C6">
              <w:rPr>
                <w:bCs/>
                <w:iCs/>
                <w:sz w:val="18"/>
                <w:szCs w:val="18"/>
              </w:rPr>
              <w:t xml:space="preserve">, </w:t>
            </w:r>
            <w:r w:rsidRPr="00D6100B">
              <w:rPr>
                <w:bCs/>
                <w:iCs/>
                <w:sz w:val="18"/>
                <w:szCs w:val="18"/>
              </w:rPr>
              <w:t>признанию прав и регулированию отношений по муниципальной собственности Мошковского сельсовета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0350199030</w:t>
            </w:r>
          </w:p>
        </w:tc>
        <w:tc>
          <w:tcPr>
            <w:tcW w:w="567" w:type="dxa"/>
            <w:shd w:val="clear" w:color="auto" w:fill="auto"/>
          </w:tcPr>
          <w:p w:rsidR="00D6100B" w:rsidRPr="00D6100B" w:rsidRDefault="00D6100B" w:rsidP="009B0B51">
            <w:pPr>
              <w:jc w:val="center"/>
              <w:rPr>
                <w:bCs/>
                <w:i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iCs/>
                <w:sz w:val="18"/>
                <w:szCs w:val="18"/>
              </w:rPr>
            </w:pPr>
            <w:r w:rsidRPr="00D6100B">
              <w:rPr>
                <w:bCs/>
                <w:iCs/>
                <w:sz w:val="18"/>
                <w:szCs w:val="18"/>
              </w:rPr>
              <w:t>0,000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0350199030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iCs/>
                <w:sz w:val="18"/>
                <w:szCs w:val="18"/>
              </w:rPr>
            </w:pPr>
            <w:r w:rsidRPr="00D6100B">
              <w:rPr>
                <w:bCs/>
                <w:iCs/>
                <w:sz w:val="18"/>
                <w:szCs w:val="18"/>
              </w:rPr>
              <w:t>0,000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0350199030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267" w:type="dxa"/>
          </w:tcPr>
          <w:p w:rsidR="00D6100B" w:rsidRPr="00D6100B" w:rsidRDefault="00D6100B" w:rsidP="009B0B51">
            <w:pPr>
              <w:jc w:val="center"/>
              <w:rPr>
                <w:bCs/>
                <w:iCs/>
                <w:sz w:val="18"/>
                <w:szCs w:val="18"/>
              </w:rPr>
            </w:pPr>
            <w:r w:rsidRPr="00D6100B">
              <w:rPr>
                <w:bCs/>
                <w:iCs/>
                <w:sz w:val="18"/>
                <w:szCs w:val="18"/>
              </w:rPr>
              <w:t>5, 000</w:t>
            </w:r>
          </w:p>
        </w:tc>
        <w:tc>
          <w:tcPr>
            <w:tcW w:w="1115" w:type="dxa"/>
          </w:tcPr>
          <w:p w:rsidR="00D6100B" w:rsidRPr="00D6100B" w:rsidRDefault="00D6100B" w:rsidP="009B0B51">
            <w:pPr>
              <w:jc w:val="center"/>
              <w:rPr>
                <w:bCs/>
                <w:iCs/>
                <w:sz w:val="18"/>
                <w:szCs w:val="18"/>
              </w:rPr>
            </w:pPr>
            <w:r w:rsidRPr="00D6100B">
              <w:rPr>
                <w:bCs/>
                <w:iCs/>
                <w:sz w:val="18"/>
                <w:szCs w:val="18"/>
              </w:rPr>
              <w:t>0,000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НАЦИОНАЛЬНАЯ ОБОРОНА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88,700</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Мобилизационная и вневойсковая подготовка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88,700</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0100000000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88,700</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0110000000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88,700</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0110100000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88,700</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Осуществление переданных полномочий по первичному воинскому учету на территории поселения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0110151180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88,700</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0110151180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100</w:t>
            </w:r>
          </w:p>
        </w:tc>
        <w:tc>
          <w:tcPr>
            <w:tcW w:w="1267" w:type="dxa"/>
          </w:tcPr>
          <w:p w:rsidR="00D6100B" w:rsidRPr="00D6100B" w:rsidRDefault="00D6100B" w:rsidP="009B0B51">
            <w:pPr>
              <w:jc w:val="center"/>
              <w:rPr>
                <w:bCs/>
                <w:sz w:val="18"/>
                <w:szCs w:val="18"/>
              </w:rPr>
            </w:pPr>
            <w:r w:rsidRPr="00D6100B">
              <w:rPr>
                <w:bCs/>
                <w:sz w:val="18"/>
                <w:szCs w:val="18"/>
              </w:rPr>
              <w:t>84,384</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выплаты персоналу государственных (муниципальных) органов</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02</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0110151180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120</w:t>
            </w:r>
          </w:p>
        </w:tc>
        <w:tc>
          <w:tcPr>
            <w:tcW w:w="1267" w:type="dxa"/>
          </w:tcPr>
          <w:p w:rsidR="00D6100B" w:rsidRPr="00D6100B" w:rsidRDefault="00D6100B" w:rsidP="009B0B51">
            <w:pPr>
              <w:jc w:val="center"/>
              <w:rPr>
                <w:bCs/>
                <w:sz w:val="18"/>
                <w:szCs w:val="18"/>
              </w:rPr>
            </w:pPr>
            <w:r w:rsidRPr="00D6100B">
              <w:rPr>
                <w:bCs/>
                <w:sz w:val="18"/>
                <w:szCs w:val="18"/>
              </w:rPr>
              <w:t>84,384</w:t>
            </w:r>
          </w:p>
        </w:tc>
        <w:tc>
          <w:tcPr>
            <w:tcW w:w="1115" w:type="dxa"/>
          </w:tcPr>
          <w:p w:rsidR="00D6100B" w:rsidRPr="00D6100B" w:rsidRDefault="00D6100B" w:rsidP="009B0B51">
            <w:pPr>
              <w:jc w:val="center"/>
              <w:rPr>
                <w:bCs/>
                <w:sz w:val="18"/>
                <w:szCs w:val="18"/>
              </w:rPr>
            </w:pPr>
            <w:r w:rsidRPr="00D6100B">
              <w:rPr>
                <w:bCs/>
                <w:sz w:val="18"/>
                <w:szCs w:val="18"/>
              </w:rPr>
              <w:t>81, 500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84, 600</w:t>
            </w:r>
          </w:p>
        </w:tc>
      </w:tr>
      <w:tr w:rsidR="00D6100B" w:rsidRPr="00D6100B" w:rsidTr="00C836FD">
        <w:trPr>
          <w:trHeight w:val="255"/>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iCs/>
                <w:sz w:val="18"/>
                <w:szCs w:val="18"/>
              </w:rPr>
            </w:pPr>
            <w:r w:rsidRPr="00D6100B">
              <w:rPr>
                <w:bCs/>
                <w:i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0110151180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200</w:t>
            </w:r>
          </w:p>
        </w:tc>
        <w:tc>
          <w:tcPr>
            <w:tcW w:w="1267" w:type="dxa"/>
          </w:tcPr>
          <w:p w:rsidR="00D6100B" w:rsidRPr="00D6100B" w:rsidRDefault="00D6100B" w:rsidP="009B0B51">
            <w:pPr>
              <w:jc w:val="center"/>
              <w:rPr>
                <w:bCs/>
                <w:iCs/>
                <w:sz w:val="18"/>
                <w:szCs w:val="18"/>
              </w:rPr>
            </w:pPr>
            <w:r w:rsidRPr="00D6100B">
              <w:rPr>
                <w:bCs/>
                <w:iCs/>
                <w:sz w:val="18"/>
                <w:szCs w:val="18"/>
              </w:rPr>
              <w:t>4, 316</w:t>
            </w:r>
          </w:p>
        </w:tc>
        <w:tc>
          <w:tcPr>
            <w:tcW w:w="1115" w:type="dxa"/>
          </w:tcPr>
          <w:p w:rsidR="00D6100B" w:rsidRPr="00D6100B" w:rsidRDefault="00D6100B" w:rsidP="009B0B51">
            <w:pPr>
              <w:jc w:val="center"/>
              <w:rPr>
                <w:bCs/>
                <w:iCs/>
                <w:sz w:val="18"/>
                <w:szCs w:val="18"/>
              </w:rPr>
            </w:pPr>
            <w:r w:rsidRPr="00D6100B">
              <w:rPr>
                <w:bCs/>
                <w:iCs/>
                <w:sz w:val="18"/>
                <w:szCs w:val="18"/>
              </w:rPr>
              <w:t>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w:t>
            </w:r>
          </w:p>
        </w:tc>
      </w:tr>
      <w:tr w:rsidR="00D6100B" w:rsidRPr="00D6100B" w:rsidTr="00C836FD">
        <w:trPr>
          <w:trHeight w:val="255"/>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iCs/>
                <w:sz w:val="18"/>
                <w:szCs w:val="18"/>
              </w:rPr>
            </w:pPr>
            <w:r w:rsidRPr="00D6100B">
              <w:rPr>
                <w:bCs/>
                <w:i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02</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03</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0110151180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240</w:t>
            </w:r>
          </w:p>
        </w:tc>
        <w:tc>
          <w:tcPr>
            <w:tcW w:w="1267" w:type="dxa"/>
          </w:tcPr>
          <w:p w:rsidR="00D6100B" w:rsidRPr="00D6100B" w:rsidRDefault="00D6100B" w:rsidP="009B0B51">
            <w:pPr>
              <w:jc w:val="center"/>
              <w:rPr>
                <w:bCs/>
                <w:iCs/>
                <w:sz w:val="18"/>
                <w:szCs w:val="18"/>
              </w:rPr>
            </w:pPr>
            <w:r w:rsidRPr="00D6100B">
              <w:rPr>
                <w:bCs/>
                <w:iCs/>
                <w:sz w:val="18"/>
                <w:szCs w:val="18"/>
              </w:rPr>
              <w:t>4, 316</w:t>
            </w:r>
          </w:p>
        </w:tc>
        <w:tc>
          <w:tcPr>
            <w:tcW w:w="1115" w:type="dxa"/>
          </w:tcPr>
          <w:p w:rsidR="00D6100B" w:rsidRPr="00D6100B" w:rsidRDefault="00D6100B" w:rsidP="009B0B51">
            <w:pPr>
              <w:jc w:val="center"/>
              <w:rPr>
                <w:bCs/>
                <w:iCs/>
                <w:sz w:val="18"/>
                <w:szCs w:val="18"/>
              </w:rPr>
            </w:pPr>
            <w:r w:rsidRPr="00D6100B">
              <w:rPr>
                <w:bCs/>
                <w:iCs/>
                <w:sz w:val="18"/>
                <w:szCs w:val="18"/>
              </w:rPr>
              <w:t>0,00</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НАЦИОНАЛЬНАЯ БЕЗОПАСНОСТЬ И ПРАВООХРАНИТЕЛЬНАЯ ДЕЯТЕЛЬНОСТЬ</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Обеспечение пожарной безопасности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C836FD">
        <w:trPr>
          <w:trHeight w:val="400"/>
          <w:jc w:val="center"/>
        </w:trPr>
        <w:tc>
          <w:tcPr>
            <w:tcW w:w="3925" w:type="dxa"/>
            <w:shd w:val="clear" w:color="auto" w:fill="auto"/>
          </w:tcPr>
          <w:p w:rsidR="00D6100B" w:rsidRPr="00D6100B" w:rsidRDefault="00D6100B" w:rsidP="009B0B51">
            <w:pPr>
              <w:rPr>
                <w:bCs/>
                <w:sz w:val="18"/>
                <w:szCs w:val="18"/>
              </w:rPr>
            </w:pPr>
            <w:r w:rsidRPr="00D6100B">
              <w:rPr>
                <w:bCs/>
                <w:sz w:val="18"/>
                <w:szCs w:val="18"/>
              </w:rPr>
              <w:lastRenderedPageBreak/>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0500000000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AF33C6">
        <w:trPr>
          <w:trHeight w:hRule="exact" w:val="708"/>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«Защита населения и территории поселения от пожаров и чрезвычайных ситуаций»</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0500100000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C836FD">
        <w:trPr>
          <w:trHeight w:val="267"/>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Передача полномочий по обеспечению первичных мер пожарной безопасности в границах населенных пунктов</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0500164720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C836FD">
        <w:trPr>
          <w:trHeight w:hRule="exact" w:val="411"/>
          <w:jc w:val="center"/>
        </w:trPr>
        <w:tc>
          <w:tcPr>
            <w:tcW w:w="3925" w:type="dxa"/>
            <w:shd w:val="clear" w:color="auto" w:fill="auto"/>
          </w:tcPr>
          <w:p w:rsidR="00D6100B" w:rsidRPr="00D6100B" w:rsidRDefault="00D6100B" w:rsidP="009B0B51">
            <w:pPr>
              <w:rPr>
                <w:bCs/>
                <w:sz w:val="18"/>
                <w:szCs w:val="18"/>
              </w:rPr>
            </w:pPr>
            <w:r w:rsidRPr="00D6100B">
              <w:rPr>
                <w:bCs/>
                <w:sz w:val="18"/>
                <w:szCs w:val="18"/>
              </w:rPr>
              <w:t>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0500164720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500</w:t>
            </w: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C836FD">
        <w:trPr>
          <w:trHeight w:val="36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0500164720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540</w:t>
            </w:r>
          </w:p>
        </w:tc>
        <w:tc>
          <w:tcPr>
            <w:tcW w:w="1267" w:type="dxa"/>
          </w:tcPr>
          <w:p w:rsidR="00D6100B" w:rsidRPr="00D6100B" w:rsidRDefault="00D6100B" w:rsidP="009B0B51">
            <w:pPr>
              <w:jc w:val="center"/>
              <w:rPr>
                <w:bCs/>
                <w:sz w:val="18"/>
                <w:szCs w:val="18"/>
              </w:rPr>
            </w:pPr>
            <w:r w:rsidRPr="00D6100B">
              <w:rPr>
                <w:bCs/>
                <w:sz w:val="18"/>
                <w:szCs w:val="18"/>
              </w:rPr>
              <w:t>442, 603</w:t>
            </w:r>
          </w:p>
        </w:tc>
        <w:tc>
          <w:tcPr>
            <w:tcW w:w="1115" w:type="dxa"/>
          </w:tcPr>
          <w:p w:rsidR="00D6100B" w:rsidRPr="00D6100B" w:rsidRDefault="00D6100B" w:rsidP="009B0B51">
            <w:pPr>
              <w:jc w:val="center"/>
              <w:rPr>
                <w:bCs/>
                <w:sz w:val="18"/>
                <w:szCs w:val="18"/>
              </w:rPr>
            </w:pPr>
            <w:r w:rsidRPr="00D6100B">
              <w:rPr>
                <w:bCs/>
                <w:sz w:val="18"/>
                <w:szCs w:val="18"/>
              </w:rPr>
              <w:t>442, 603</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442, 603</w:t>
            </w:r>
          </w:p>
        </w:tc>
      </w:tr>
      <w:tr w:rsidR="00D6100B" w:rsidRPr="00D6100B" w:rsidTr="00AF33C6">
        <w:trPr>
          <w:trHeight w:val="209"/>
          <w:jc w:val="center"/>
        </w:trPr>
        <w:tc>
          <w:tcPr>
            <w:tcW w:w="3925" w:type="dxa"/>
            <w:shd w:val="clear" w:color="auto" w:fill="auto"/>
          </w:tcPr>
          <w:p w:rsidR="00D6100B" w:rsidRPr="00D6100B" w:rsidRDefault="00D6100B" w:rsidP="009B0B51">
            <w:pPr>
              <w:rPr>
                <w:bCs/>
                <w:sz w:val="18"/>
                <w:szCs w:val="18"/>
              </w:rPr>
            </w:pPr>
            <w:r w:rsidRPr="00D6100B">
              <w:rPr>
                <w:bCs/>
                <w:sz w:val="18"/>
                <w:szCs w:val="18"/>
              </w:rPr>
              <w:t>НАЦИОНАЛЬНАЯ ЭКОНОМИКА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738,060-85</w:t>
            </w:r>
          </w:p>
        </w:tc>
        <w:tc>
          <w:tcPr>
            <w:tcW w:w="1115" w:type="dxa"/>
          </w:tcPr>
          <w:p w:rsidR="00D6100B" w:rsidRPr="00D6100B" w:rsidRDefault="00D6100B" w:rsidP="009B0B51">
            <w:pPr>
              <w:jc w:val="center"/>
              <w:rPr>
                <w:bCs/>
                <w:sz w:val="18"/>
                <w:szCs w:val="18"/>
              </w:rPr>
            </w:pPr>
            <w:r w:rsidRPr="00D6100B">
              <w:rPr>
                <w:bCs/>
                <w:sz w:val="18"/>
                <w:szCs w:val="18"/>
              </w:rPr>
              <w:t>415, 000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415, 000</w:t>
            </w:r>
          </w:p>
        </w:tc>
      </w:tr>
      <w:tr w:rsidR="00D6100B" w:rsidRPr="00D6100B" w:rsidTr="00C836FD">
        <w:trPr>
          <w:trHeight w:val="255"/>
          <w:jc w:val="center"/>
        </w:trPr>
        <w:tc>
          <w:tcPr>
            <w:tcW w:w="3925" w:type="dxa"/>
            <w:shd w:val="clear" w:color="auto" w:fill="auto"/>
          </w:tcPr>
          <w:p w:rsidR="00D6100B" w:rsidRPr="00D6100B" w:rsidRDefault="00D6100B" w:rsidP="009B0B51">
            <w:pPr>
              <w:rPr>
                <w:bCs/>
                <w:sz w:val="18"/>
                <w:szCs w:val="18"/>
              </w:rPr>
            </w:pPr>
            <w:r w:rsidRPr="00D6100B">
              <w:rPr>
                <w:bCs/>
                <w:sz w:val="18"/>
                <w:szCs w:val="18"/>
              </w:rPr>
              <w:t>Дорожное хозяйство (дорожные фонды)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738,060-85</w:t>
            </w:r>
          </w:p>
        </w:tc>
        <w:tc>
          <w:tcPr>
            <w:tcW w:w="1115" w:type="dxa"/>
          </w:tcPr>
          <w:p w:rsidR="00D6100B" w:rsidRPr="00D6100B" w:rsidRDefault="00D6100B" w:rsidP="009B0B51">
            <w:pPr>
              <w:jc w:val="center"/>
              <w:rPr>
                <w:bCs/>
                <w:sz w:val="18"/>
                <w:szCs w:val="18"/>
              </w:rPr>
            </w:pPr>
            <w:r w:rsidRPr="00D6100B">
              <w:rPr>
                <w:bCs/>
                <w:sz w:val="18"/>
                <w:szCs w:val="18"/>
              </w:rPr>
              <w:t>415, 000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415, 000</w:t>
            </w:r>
          </w:p>
        </w:tc>
      </w:tr>
      <w:tr w:rsidR="00D6100B" w:rsidRPr="00D6100B" w:rsidTr="00C836FD">
        <w:trPr>
          <w:trHeight w:val="420"/>
          <w:jc w:val="center"/>
        </w:trPr>
        <w:tc>
          <w:tcPr>
            <w:tcW w:w="3925" w:type="dxa"/>
            <w:shd w:val="clear" w:color="auto" w:fill="auto"/>
          </w:tcPr>
          <w:p w:rsidR="00D6100B" w:rsidRPr="00D6100B" w:rsidRDefault="00D6100B" w:rsidP="009B0B51">
            <w:pPr>
              <w:rPr>
                <w:bCs/>
                <w:sz w:val="18"/>
                <w:szCs w:val="18"/>
              </w:rPr>
            </w:pPr>
            <w:r w:rsidRPr="00D6100B">
              <w:rPr>
                <w:b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738,060-85</w:t>
            </w:r>
          </w:p>
        </w:tc>
        <w:tc>
          <w:tcPr>
            <w:tcW w:w="1115" w:type="dxa"/>
          </w:tcPr>
          <w:p w:rsidR="00D6100B" w:rsidRPr="00D6100B" w:rsidRDefault="00D6100B" w:rsidP="009B0B51">
            <w:pPr>
              <w:jc w:val="center"/>
              <w:rPr>
                <w:bCs/>
                <w:sz w:val="18"/>
                <w:szCs w:val="18"/>
              </w:rPr>
            </w:pPr>
            <w:r w:rsidRPr="00D6100B">
              <w:rPr>
                <w:bCs/>
                <w:sz w:val="18"/>
                <w:szCs w:val="18"/>
              </w:rPr>
              <w:t>415, 000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415, 000</w:t>
            </w:r>
          </w:p>
        </w:tc>
      </w:tr>
      <w:tr w:rsidR="00D6100B" w:rsidRPr="00D6100B" w:rsidTr="00C836FD">
        <w:trPr>
          <w:trHeight w:val="420"/>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738,060-85</w:t>
            </w:r>
          </w:p>
        </w:tc>
        <w:tc>
          <w:tcPr>
            <w:tcW w:w="1115" w:type="dxa"/>
          </w:tcPr>
          <w:p w:rsidR="00D6100B" w:rsidRPr="00D6100B" w:rsidRDefault="00D6100B" w:rsidP="009B0B51">
            <w:pPr>
              <w:jc w:val="center"/>
              <w:rPr>
                <w:bCs/>
                <w:sz w:val="18"/>
                <w:szCs w:val="18"/>
              </w:rPr>
            </w:pPr>
            <w:r w:rsidRPr="00D6100B">
              <w:rPr>
                <w:bCs/>
                <w:sz w:val="18"/>
                <w:szCs w:val="18"/>
              </w:rPr>
              <w:t>415, 000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415, 000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738,060-85</w:t>
            </w:r>
          </w:p>
        </w:tc>
        <w:tc>
          <w:tcPr>
            <w:tcW w:w="1115" w:type="dxa"/>
          </w:tcPr>
          <w:p w:rsidR="00D6100B" w:rsidRPr="00D6100B" w:rsidRDefault="00D6100B" w:rsidP="009B0B51">
            <w:pPr>
              <w:jc w:val="center"/>
              <w:rPr>
                <w:bCs/>
                <w:sz w:val="18"/>
                <w:szCs w:val="18"/>
              </w:rPr>
            </w:pPr>
            <w:r w:rsidRPr="00D6100B">
              <w:rPr>
                <w:bCs/>
                <w:sz w:val="18"/>
                <w:szCs w:val="18"/>
              </w:rPr>
              <w:t>415, 000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415, 000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Содержание автомобильных дорог и искусственных сооружений на них</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0310146010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310, 000</w:t>
            </w:r>
          </w:p>
        </w:tc>
        <w:tc>
          <w:tcPr>
            <w:tcW w:w="1115" w:type="dxa"/>
          </w:tcPr>
          <w:p w:rsidR="00D6100B" w:rsidRPr="00D6100B" w:rsidRDefault="00D6100B" w:rsidP="009B0B51">
            <w:pPr>
              <w:jc w:val="center"/>
              <w:rPr>
                <w:bCs/>
                <w:sz w:val="18"/>
                <w:szCs w:val="18"/>
              </w:rPr>
            </w:pPr>
            <w:r w:rsidRPr="00D6100B">
              <w:rPr>
                <w:bCs/>
                <w:sz w:val="18"/>
                <w:szCs w:val="18"/>
              </w:rPr>
              <w:t>310, 000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310, 000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0310146010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sz w:val="18"/>
                <w:szCs w:val="18"/>
              </w:rPr>
            </w:pPr>
            <w:r w:rsidRPr="00D6100B">
              <w:rPr>
                <w:bCs/>
                <w:sz w:val="18"/>
                <w:szCs w:val="18"/>
              </w:rPr>
              <w:t>310, 000</w:t>
            </w:r>
          </w:p>
        </w:tc>
        <w:tc>
          <w:tcPr>
            <w:tcW w:w="1115" w:type="dxa"/>
          </w:tcPr>
          <w:p w:rsidR="00D6100B" w:rsidRPr="00D6100B" w:rsidRDefault="00D6100B" w:rsidP="009B0B51">
            <w:pPr>
              <w:jc w:val="center"/>
              <w:rPr>
                <w:bCs/>
                <w:sz w:val="18"/>
                <w:szCs w:val="18"/>
              </w:rPr>
            </w:pPr>
            <w:r w:rsidRPr="00D6100B">
              <w:rPr>
                <w:bCs/>
                <w:sz w:val="18"/>
                <w:szCs w:val="18"/>
              </w:rPr>
              <w:t>310, 000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310, 000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0310146010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sz w:val="18"/>
                <w:szCs w:val="18"/>
              </w:rPr>
            </w:pPr>
            <w:r w:rsidRPr="00D6100B">
              <w:rPr>
                <w:bCs/>
                <w:sz w:val="18"/>
                <w:szCs w:val="18"/>
              </w:rPr>
              <w:t>310, 000</w:t>
            </w:r>
          </w:p>
        </w:tc>
        <w:tc>
          <w:tcPr>
            <w:tcW w:w="1115" w:type="dxa"/>
          </w:tcPr>
          <w:p w:rsidR="00D6100B" w:rsidRPr="00D6100B" w:rsidRDefault="00D6100B" w:rsidP="009B0B51">
            <w:pPr>
              <w:jc w:val="center"/>
              <w:rPr>
                <w:bCs/>
                <w:sz w:val="18"/>
                <w:szCs w:val="18"/>
              </w:rPr>
            </w:pPr>
            <w:r w:rsidRPr="00D6100B">
              <w:rPr>
                <w:bCs/>
                <w:sz w:val="18"/>
                <w:szCs w:val="18"/>
              </w:rPr>
              <w:t>310, 000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310, 000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Капитальный ремонт и ремонт автомобильных дорог общего пользования местного значения в границах поселения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0310160200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428,060-85</w:t>
            </w:r>
          </w:p>
        </w:tc>
        <w:tc>
          <w:tcPr>
            <w:tcW w:w="1115" w:type="dxa"/>
          </w:tcPr>
          <w:p w:rsidR="00D6100B" w:rsidRPr="00D6100B" w:rsidRDefault="00D6100B" w:rsidP="009B0B51">
            <w:pPr>
              <w:jc w:val="center"/>
              <w:rPr>
                <w:bCs/>
                <w:sz w:val="18"/>
                <w:szCs w:val="18"/>
              </w:rPr>
            </w:pPr>
            <w:r w:rsidRPr="00D6100B">
              <w:rPr>
                <w:bCs/>
                <w:sz w:val="18"/>
                <w:szCs w:val="18"/>
              </w:rPr>
              <w:t>105, 000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105, 000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0310160200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sz w:val="18"/>
                <w:szCs w:val="18"/>
              </w:rPr>
            </w:pPr>
            <w:r w:rsidRPr="00D6100B">
              <w:rPr>
                <w:bCs/>
                <w:sz w:val="18"/>
                <w:szCs w:val="18"/>
              </w:rPr>
              <w:t>428,060-85</w:t>
            </w:r>
          </w:p>
        </w:tc>
        <w:tc>
          <w:tcPr>
            <w:tcW w:w="1115" w:type="dxa"/>
          </w:tcPr>
          <w:p w:rsidR="00D6100B" w:rsidRPr="00D6100B" w:rsidRDefault="00D6100B" w:rsidP="009B0B51">
            <w:pPr>
              <w:jc w:val="center"/>
              <w:rPr>
                <w:bCs/>
                <w:sz w:val="18"/>
                <w:szCs w:val="18"/>
              </w:rPr>
            </w:pPr>
            <w:r w:rsidRPr="00D6100B">
              <w:rPr>
                <w:bCs/>
                <w:sz w:val="18"/>
                <w:szCs w:val="18"/>
              </w:rPr>
              <w:t>105, 000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105, 000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04</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09</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0310160200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sz w:val="18"/>
                <w:szCs w:val="18"/>
              </w:rPr>
            </w:pPr>
            <w:r w:rsidRPr="00D6100B">
              <w:rPr>
                <w:bCs/>
                <w:sz w:val="18"/>
                <w:szCs w:val="18"/>
              </w:rPr>
              <w:t>428,060-85</w:t>
            </w:r>
          </w:p>
        </w:tc>
        <w:tc>
          <w:tcPr>
            <w:tcW w:w="1115" w:type="dxa"/>
          </w:tcPr>
          <w:p w:rsidR="00D6100B" w:rsidRPr="00D6100B" w:rsidRDefault="00D6100B" w:rsidP="009B0B51">
            <w:pPr>
              <w:jc w:val="center"/>
              <w:rPr>
                <w:bCs/>
                <w:sz w:val="18"/>
                <w:szCs w:val="18"/>
              </w:rPr>
            </w:pPr>
            <w:r w:rsidRPr="00D6100B">
              <w:rPr>
                <w:bCs/>
                <w:sz w:val="18"/>
                <w:szCs w:val="18"/>
              </w:rPr>
              <w:t>105, 000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105, 000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ЖИЛИЩНО-КОММУНАЛЬНОЕ ХОЗЯЙСТВО</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250,699-24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AF33C6">
        <w:trPr>
          <w:trHeight w:val="87"/>
          <w:jc w:val="center"/>
        </w:trPr>
        <w:tc>
          <w:tcPr>
            <w:tcW w:w="3925" w:type="dxa"/>
            <w:shd w:val="clear" w:color="auto" w:fill="auto"/>
          </w:tcPr>
          <w:p w:rsidR="00D6100B" w:rsidRPr="00D6100B" w:rsidRDefault="00D6100B" w:rsidP="009B0B51">
            <w:pPr>
              <w:rPr>
                <w:bCs/>
                <w:sz w:val="18"/>
                <w:szCs w:val="18"/>
              </w:rPr>
            </w:pPr>
            <w:r w:rsidRPr="00D6100B">
              <w:rPr>
                <w:bCs/>
                <w:sz w:val="18"/>
                <w:szCs w:val="18"/>
              </w:rPr>
              <w:t>Благоустройство</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250,699-24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0600000000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182,476-48</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0600100000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182,476-48</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Организация уличного освещения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0600160100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iCs/>
                <w:sz w:val="18"/>
                <w:szCs w:val="18"/>
              </w:rPr>
            </w:pPr>
            <w:r w:rsidRPr="00D6100B">
              <w:rPr>
                <w:bCs/>
                <w:iCs/>
                <w:sz w:val="18"/>
                <w:szCs w:val="18"/>
              </w:rPr>
              <w:t>182,476-48</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0600160100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iCs/>
                <w:sz w:val="18"/>
                <w:szCs w:val="18"/>
              </w:rPr>
            </w:pPr>
            <w:r w:rsidRPr="00D6100B">
              <w:rPr>
                <w:bCs/>
                <w:iCs/>
                <w:sz w:val="18"/>
                <w:szCs w:val="18"/>
              </w:rPr>
              <w:t>182,476-48</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 xml:space="preserve">Иные закупки товаров, работ и услуг для </w:t>
            </w:r>
            <w:r w:rsidRPr="00D6100B">
              <w:rPr>
                <w:bCs/>
                <w:sz w:val="18"/>
                <w:szCs w:val="18"/>
              </w:rPr>
              <w:lastRenderedPageBreak/>
              <w:t>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lastRenderedPageBreak/>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0600160</w:t>
            </w:r>
            <w:r w:rsidRPr="00D6100B">
              <w:rPr>
                <w:bCs/>
                <w:sz w:val="18"/>
                <w:szCs w:val="18"/>
              </w:rPr>
              <w:lastRenderedPageBreak/>
              <w:t>100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lastRenderedPageBreak/>
              <w:t>240</w:t>
            </w:r>
          </w:p>
        </w:tc>
        <w:tc>
          <w:tcPr>
            <w:tcW w:w="1267" w:type="dxa"/>
          </w:tcPr>
          <w:p w:rsidR="00D6100B" w:rsidRPr="00D6100B" w:rsidRDefault="00D6100B" w:rsidP="009B0B51">
            <w:pPr>
              <w:jc w:val="center"/>
              <w:rPr>
                <w:bCs/>
                <w:iCs/>
                <w:sz w:val="18"/>
                <w:szCs w:val="18"/>
              </w:rPr>
            </w:pPr>
            <w:r w:rsidRPr="00D6100B">
              <w:rPr>
                <w:bCs/>
                <w:iCs/>
                <w:sz w:val="18"/>
                <w:szCs w:val="18"/>
              </w:rPr>
              <w:t>182,476-48</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lastRenderedPageBreak/>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0700000000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65,072-62</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0700100000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65,072-62</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на обеспечение комплексного развития сельских территорий (благоустройство сельских территорий)</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07001L5765</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65,072-62</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07001L5765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sz w:val="18"/>
                <w:szCs w:val="18"/>
              </w:rPr>
            </w:pPr>
            <w:r w:rsidRPr="00D6100B">
              <w:rPr>
                <w:bCs/>
                <w:sz w:val="18"/>
                <w:szCs w:val="18"/>
              </w:rPr>
              <w:t>65,072-62</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07001L5765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sz w:val="18"/>
                <w:szCs w:val="18"/>
              </w:rPr>
            </w:pPr>
            <w:r w:rsidRPr="00D6100B">
              <w:rPr>
                <w:bCs/>
                <w:sz w:val="18"/>
                <w:szCs w:val="18"/>
              </w:rPr>
              <w:t>65,072-62</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6400000000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3,150-14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Благоустройство населенных пунктов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6420000000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3,150-14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Организация уличного освещения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6420060100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3,150-14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hRule="exact" w:val="431"/>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6420060100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sz w:val="18"/>
                <w:szCs w:val="18"/>
              </w:rPr>
            </w:pPr>
            <w:r w:rsidRPr="00D6100B">
              <w:rPr>
                <w:bCs/>
                <w:sz w:val="18"/>
                <w:szCs w:val="18"/>
              </w:rPr>
              <w:t>3,150-14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05</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03</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6420060100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sz w:val="18"/>
                <w:szCs w:val="18"/>
              </w:rPr>
            </w:pPr>
            <w:r w:rsidRPr="00D6100B">
              <w:rPr>
                <w:bCs/>
                <w:sz w:val="18"/>
                <w:szCs w:val="18"/>
              </w:rPr>
              <w:t>3,150-14</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AF33C6">
        <w:trPr>
          <w:trHeight w:val="199"/>
          <w:jc w:val="center"/>
        </w:trPr>
        <w:tc>
          <w:tcPr>
            <w:tcW w:w="3925" w:type="dxa"/>
            <w:shd w:val="clear" w:color="auto" w:fill="auto"/>
          </w:tcPr>
          <w:p w:rsidR="00D6100B" w:rsidRPr="00D6100B" w:rsidRDefault="00D6100B" w:rsidP="009B0B51">
            <w:pPr>
              <w:rPr>
                <w:bCs/>
                <w:sz w:val="18"/>
                <w:szCs w:val="18"/>
              </w:rPr>
            </w:pPr>
            <w:r w:rsidRPr="00D6100B">
              <w:rPr>
                <w:bCs/>
                <w:sz w:val="18"/>
                <w:szCs w:val="18"/>
              </w:rPr>
              <w:t>КУЛЬТУРА, КИНЕМАТОГРАФИЯ</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640,347-37</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AF33C6">
        <w:trPr>
          <w:trHeight w:val="119"/>
          <w:jc w:val="center"/>
        </w:trPr>
        <w:tc>
          <w:tcPr>
            <w:tcW w:w="3925" w:type="dxa"/>
            <w:shd w:val="clear" w:color="auto" w:fill="auto"/>
          </w:tcPr>
          <w:p w:rsidR="00D6100B" w:rsidRPr="00D6100B" w:rsidRDefault="00D6100B" w:rsidP="009B0B51">
            <w:pPr>
              <w:rPr>
                <w:bCs/>
                <w:sz w:val="18"/>
                <w:szCs w:val="18"/>
              </w:rPr>
            </w:pPr>
            <w:r w:rsidRPr="00D6100B">
              <w:rPr>
                <w:bCs/>
                <w:sz w:val="18"/>
                <w:szCs w:val="18"/>
              </w:rPr>
              <w:t>Культура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640,347-37</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C836FD">
        <w:trPr>
          <w:trHeight w:val="622"/>
          <w:jc w:val="center"/>
        </w:trPr>
        <w:tc>
          <w:tcPr>
            <w:tcW w:w="3925" w:type="dxa"/>
            <w:shd w:val="clear" w:color="auto" w:fill="auto"/>
          </w:tcPr>
          <w:p w:rsidR="00D6100B" w:rsidRPr="00D6100B" w:rsidRDefault="00D6100B" w:rsidP="009B0B51">
            <w:pPr>
              <w:rPr>
                <w:bCs/>
                <w:sz w:val="18"/>
                <w:szCs w:val="18"/>
              </w:rPr>
            </w:pPr>
            <w:r w:rsidRPr="00D6100B">
              <w:rPr>
                <w:b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640,347-37</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640,347-37</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Создание условий для организации досуга и обеспечения жителей поселения услугами организации досуга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0200105210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104,678-37</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Закупка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0200105210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200</w:t>
            </w:r>
          </w:p>
        </w:tc>
        <w:tc>
          <w:tcPr>
            <w:tcW w:w="1267" w:type="dxa"/>
          </w:tcPr>
          <w:p w:rsidR="00D6100B" w:rsidRPr="00D6100B" w:rsidRDefault="00D6100B" w:rsidP="009B0B51">
            <w:pPr>
              <w:jc w:val="center"/>
              <w:rPr>
                <w:bCs/>
                <w:sz w:val="18"/>
                <w:szCs w:val="18"/>
              </w:rPr>
            </w:pPr>
            <w:r w:rsidRPr="00D6100B">
              <w:rPr>
                <w:bCs/>
                <w:sz w:val="18"/>
                <w:szCs w:val="18"/>
              </w:rPr>
              <w:t>104,678-37</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закупки товаров, работ и услуг для обеспечения государственных (муниципальных) нужд</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0200105210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240</w:t>
            </w:r>
          </w:p>
        </w:tc>
        <w:tc>
          <w:tcPr>
            <w:tcW w:w="1267" w:type="dxa"/>
          </w:tcPr>
          <w:p w:rsidR="00D6100B" w:rsidRPr="00D6100B" w:rsidRDefault="00D6100B" w:rsidP="009B0B51">
            <w:pPr>
              <w:jc w:val="center"/>
              <w:rPr>
                <w:bCs/>
                <w:sz w:val="18"/>
                <w:szCs w:val="18"/>
              </w:rPr>
            </w:pPr>
            <w:r w:rsidRPr="00D6100B">
              <w:rPr>
                <w:bCs/>
                <w:sz w:val="18"/>
                <w:szCs w:val="18"/>
              </w:rPr>
              <w:t>104,678-37</w:t>
            </w:r>
          </w:p>
        </w:tc>
        <w:tc>
          <w:tcPr>
            <w:tcW w:w="1115" w:type="dxa"/>
          </w:tcPr>
          <w:p w:rsidR="00D6100B" w:rsidRPr="00D6100B" w:rsidRDefault="00D6100B" w:rsidP="009B0B51">
            <w:pPr>
              <w:jc w:val="center"/>
              <w:rPr>
                <w:bCs/>
                <w:sz w:val="18"/>
                <w:szCs w:val="18"/>
              </w:rPr>
            </w:pPr>
            <w:r w:rsidRPr="00D6100B">
              <w:rPr>
                <w:bCs/>
                <w:sz w:val="18"/>
                <w:szCs w:val="18"/>
              </w:rPr>
              <w:t>0,000</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14"/>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0200164730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535, 669</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0200164730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500</w:t>
            </w:r>
          </w:p>
        </w:tc>
        <w:tc>
          <w:tcPr>
            <w:tcW w:w="1267" w:type="dxa"/>
          </w:tcPr>
          <w:p w:rsidR="00D6100B" w:rsidRPr="00D6100B" w:rsidRDefault="00D6100B" w:rsidP="009B0B51">
            <w:pPr>
              <w:jc w:val="center"/>
              <w:rPr>
                <w:bCs/>
                <w:sz w:val="18"/>
                <w:szCs w:val="18"/>
              </w:rPr>
            </w:pPr>
            <w:r w:rsidRPr="00D6100B">
              <w:rPr>
                <w:bCs/>
                <w:sz w:val="18"/>
                <w:szCs w:val="18"/>
              </w:rPr>
              <w:t>535, 669</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Иные межбюджетные трансферты</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08</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0200164730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540</w:t>
            </w:r>
          </w:p>
        </w:tc>
        <w:tc>
          <w:tcPr>
            <w:tcW w:w="1267" w:type="dxa"/>
          </w:tcPr>
          <w:p w:rsidR="00D6100B" w:rsidRPr="00D6100B" w:rsidRDefault="00D6100B" w:rsidP="009B0B51">
            <w:pPr>
              <w:jc w:val="center"/>
              <w:rPr>
                <w:bCs/>
                <w:sz w:val="18"/>
                <w:szCs w:val="18"/>
              </w:rPr>
            </w:pPr>
            <w:r w:rsidRPr="00D6100B">
              <w:rPr>
                <w:bCs/>
                <w:sz w:val="18"/>
                <w:szCs w:val="18"/>
              </w:rPr>
              <w:t>535, 669</w:t>
            </w:r>
          </w:p>
        </w:tc>
        <w:tc>
          <w:tcPr>
            <w:tcW w:w="1115" w:type="dxa"/>
          </w:tcPr>
          <w:p w:rsidR="00D6100B" w:rsidRPr="00D6100B" w:rsidRDefault="00D6100B" w:rsidP="009B0B51">
            <w:pPr>
              <w:jc w:val="center"/>
              <w:rPr>
                <w:bCs/>
                <w:sz w:val="18"/>
                <w:szCs w:val="18"/>
              </w:rPr>
            </w:pPr>
            <w:r w:rsidRPr="00D6100B">
              <w:rPr>
                <w:bCs/>
                <w:sz w:val="18"/>
                <w:szCs w:val="18"/>
              </w:rPr>
              <w:t>556, 839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583, 635</w:t>
            </w:r>
          </w:p>
        </w:tc>
      </w:tr>
      <w:tr w:rsidR="00D6100B" w:rsidRPr="00D6100B" w:rsidTr="00C836FD">
        <w:trPr>
          <w:trHeight w:val="207"/>
          <w:jc w:val="center"/>
        </w:trPr>
        <w:tc>
          <w:tcPr>
            <w:tcW w:w="3925" w:type="dxa"/>
            <w:shd w:val="clear" w:color="auto" w:fill="auto"/>
          </w:tcPr>
          <w:p w:rsidR="00D6100B" w:rsidRPr="00D6100B" w:rsidRDefault="00D6100B" w:rsidP="009B0B51">
            <w:pPr>
              <w:rPr>
                <w:bCs/>
                <w:sz w:val="18"/>
                <w:szCs w:val="18"/>
              </w:rPr>
            </w:pPr>
            <w:r w:rsidRPr="00D6100B">
              <w:rPr>
                <w:bCs/>
                <w:sz w:val="18"/>
                <w:szCs w:val="18"/>
              </w:rPr>
              <w:t>СОЦИАЛЬНАЯ ПОЛИТИКА</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139"/>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Пенсионное обеспечение</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0400000000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Подпрограмма «Социальная поддержка граждан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0440000000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lastRenderedPageBreak/>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0440100000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247"/>
          <w:jc w:val="center"/>
        </w:trPr>
        <w:tc>
          <w:tcPr>
            <w:tcW w:w="3925" w:type="dxa"/>
            <w:shd w:val="clear" w:color="auto" w:fill="auto"/>
          </w:tcPr>
          <w:p w:rsidR="00D6100B" w:rsidRPr="00D6100B" w:rsidRDefault="00D6100B" w:rsidP="009B0B51">
            <w:pPr>
              <w:rPr>
                <w:bCs/>
                <w:sz w:val="18"/>
                <w:szCs w:val="18"/>
              </w:rPr>
            </w:pPr>
            <w:r w:rsidRPr="00D6100B">
              <w:rPr>
                <w:b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0440164250</w:t>
            </w: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sz w:val="18"/>
                <w:szCs w:val="18"/>
              </w:rPr>
            </w:pPr>
            <w:r w:rsidRPr="00D6100B">
              <w:rPr>
                <w:bCs/>
                <w:sz w:val="18"/>
                <w:szCs w:val="18"/>
              </w:rPr>
              <w:t>Социальное обеспечение и иные выплаты населению</w:t>
            </w:r>
          </w:p>
        </w:tc>
        <w:tc>
          <w:tcPr>
            <w:tcW w:w="850" w:type="dxa"/>
          </w:tcPr>
          <w:p w:rsidR="00D6100B" w:rsidRPr="00D6100B" w:rsidRDefault="00D6100B" w:rsidP="009B0B51">
            <w:pPr>
              <w:jc w:val="center"/>
              <w:rPr>
                <w:bCs/>
                <w:sz w:val="18"/>
                <w:szCs w:val="18"/>
              </w:rPr>
            </w:pPr>
            <w:r w:rsidRPr="00D6100B">
              <w:rPr>
                <w:bCs/>
                <w:sz w:val="18"/>
                <w:szCs w:val="18"/>
              </w:rPr>
              <w:t>901</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10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01</w:t>
            </w:r>
          </w:p>
        </w:tc>
        <w:tc>
          <w:tcPr>
            <w:tcW w:w="852" w:type="dxa"/>
            <w:shd w:val="clear" w:color="auto" w:fill="auto"/>
          </w:tcPr>
          <w:p w:rsidR="00D6100B" w:rsidRPr="00D6100B" w:rsidRDefault="00D6100B" w:rsidP="009B0B51">
            <w:pPr>
              <w:jc w:val="center"/>
              <w:rPr>
                <w:bCs/>
                <w:sz w:val="18"/>
                <w:szCs w:val="18"/>
              </w:rPr>
            </w:pPr>
            <w:r w:rsidRPr="00D6100B">
              <w:rPr>
                <w:bCs/>
                <w:sz w:val="18"/>
                <w:szCs w:val="18"/>
              </w:rPr>
              <w:t>0440164250</w:t>
            </w:r>
          </w:p>
        </w:tc>
        <w:tc>
          <w:tcPr>
            <w:tcW w:w="567" w:type="dxa"/>
            <w:shd w:val="clear" w:color="auto" w:fill="auto"/>
          </w:tcPr>
          <w:p w:rsidR="00D6100B" w:rsidRPr="00D6100B" w:rsidRDefault="00D6100B" w:rsidP="009B0B51">
            <w:pPr>
              <w:jc w:val="center"/>
              <w:rPr>
                <w:bCs/>
                <w:sz w:val="18"/>
                <w:szCs w:val="18"/>
              </w:rPr>
            </w:pPr>
            <w:r w:rsidRPr="00D6100B">
              <w:rPr>
                <w:bCs/>
                <w:sz w:val="18"/>
                <w:szCs w:val="18"/>
              </w:rPr>
              <w:t>300</w:t>
            </w: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Публичные нормативные социальные выплаты гражданам</w:t>
            </w:r>
          </w:p>
        </w:tc>
        <w:tc>
          <w:tcPr>
            <w:tcW w:w="850" w:type="dxa"/>
          </w:tcPr>
          <w:p w:rsidR="00D6100B" w:rsidRPr="00D6100B" w:rsidRDefault="00D6100B" w:rsidP="009B0B51">
            <w:pPr>
              <w:jc w:val="center"/>
              <w:rPr>
                <w:bCs/>
                <w:iCs/>
                <w:sz w:val="18"/>
                <w:szCs w:val="18"/>
              </w:rPr>
            </w:pPr>
            <w:r w:rsidRPr="00D6100B">
              <w:rPr>
                <w:bCs/>
                <w:i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0440164250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310</w:t>
            </w: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C836FD">
        <w:trPr>
          <w:trHeight w:val="343"/>
          <w:jc w:val="center"/>
        </w:trPr>
        <w:tc>
          <w:tcPr>
            <w:tcW w:w="3925" w:type="dxa"/>
            <w:shd w:val="clear" w:color="auto" w:fill="auto"/>
          </w:tcPr>
          <w:p w:rsidR="00D6100B" w:rsidRPr="00D6100B" w:rsidRDefault="00D6100B" w:rsidP="009B0B51">
            <w:pPr>
              <w:rPr>
                <w:bCs/>
                <w:iCs/>
                <w:sz w:val="18"/>
                <w:szCs w:val="18"/>
              </w:rPr>
            </w:pPr>
            <w:r w:rsidRPr="00D6100B">
              <w:rPr>
                <w:bCs/>
                <w:iCs/>
                <w:sz w:val="18"/>
                <w:szCs w:val="18"/>
              </w:rPr>
              <w:t>Иные пенсии, социальные доплаты к пенсиям</w:t>
            </w:r>
          </w:p>
        </w:tc>
        <w:tc>
          <w:tcPr>
            <w:tcW w:w="850" w:type="dxa"/>
          </w:tcPr>
          <w:p w:rsidR="00D6100B" w:rsidRPr="00D6100B" w:rsidRDefault="00D6100B" w:rsidP="009B0B51">
            <w:pPr>
              <w:jc w:val="center"/>
              <w:rPr>
                <w:bCs/>
                <w:iCs/>
                <w:sz w:val="18"/>
                <w:szCs w:val="18"/>
              </w:rPr>
            </w:pPr>
            <w:r w:rsidRPr="00D6100B">
              <w:rPr>
                <w:bCs/>
                <w:iCs/>
                <w:sz w:val="18"/>
                <w:szCs w:val="18"/>
              </w:rPr>
              <w:t>901</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10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01</w:t>
            </w:r>
          </w:p>
        </w:tc>
        <w:tc>
          <w:tcPr>
            <w:tcW w:w="852" w:type="dxa"/>
            <w:shd w:val="clear" w:color="auto" w:fill="auto"/>
          </w:tcPr>
          <w:p w:rsidR="00D6100B" w:rsidRPr="00D6100B" w:rsidRDefault="00D6100B" w:rsidP="009B0B51">
            <w:pPr>
              <w:jc w:val="center"/>
              <w:rPr>
                <w:bCs/>
                <w:iCs/>
                <w:sz w:val="18"/>
                <w:szCs w:val="18"/>
              </w:rPr>
            </w:pPr>
            <w:r w:rsidRPr="00D6100B">
              <w:rPr>
                <w:bCs/>
                <w:iCs/>
                <w:sz w:val="18"/>
                <w:szCs w:val="18"/>
              </w:rPr>
              <w:t>0440164250</w:t>
            </w:r>
          </w:p>
        </w:tc>
        <w:tc>
          <w:tcPr>
            <w:tcW w:w="567" w:type="dxa"/>
            <w:shd w:val="clear" w:color="auto" w:fill="auto"/>
          </w:tcPr>
          <w:p w:rsidR="00D6100B" w:rsidRPr="00D6100B" w:rsidRDefault="00D6100B" w:rsidP="009B0B51">
            <w:pPr>
              <w:jc w:val="center"/>
              <w:rPr>
                <w:bCs/>
                <w:iCs/>
                <w:sz w:val="18"/>
                <w:szCs w:val="18"/>
              </w:rPr>
            </w:pPr>
            <w:r w:rsidRPr="00D6100B">
              <w:rPr>
                <w:bCs/>
                <w:iCs/>
                <w:sz w:val="18"/>
                <w:szCs w:val="18"/>
              </w:rPr>
              <w:t>312</w:t>
            </w:r>
          </w:p>
        </w:tc>
        <w:tc>
          <w:tcPr>
            <w:tcW w:w="1267" w:type="dxa"/>
          </w:tcPr>
          <w:p w:rsidR="00D6100B" w:rsidRPr="00D6100B" w:rsidRDefault="00D6100B" w:rsidP="009B0B51">
            <w:pPr>
              <w:jc w:val="center"/>
              <w:rPr>
                <w:bCs/>
                <w:sz w:val="18"/>
                <w:szCs w:val="18"/>
              </w:rPr>
            </w:pPr>
            <w:r w:rsidRPr="00D6100B">
              <w:rPr>
                <w:bCs/>
                <w:sz w:val="18"/>
                <w:szCs w:val="18"/>
              </w:rPr>
              <w:t>19, 878</w:t>
            </w:r>
          </w:p>
        </w:tc>
        <w:tc>
          <w:tcPr>
            <w:tcW w:w="1115" w:type="dxa"/>
          </w:tcPr>
          <w:p w:rsidR="00D6100B" w:rsidRPr="00D6100B" w:rsidRDefault="00D6100B" w:rsidP="009B0B51">
            <w:pPr>
              <w:jc w:val="center"/>
              <w:rPr>
                <w:bCs/>
                <w:sz w:val="18"/>
                <w:szCs w:val="18"/>
              </w:rPr>
            </w:pPr>
            <w:r w:rsidRPr="00D6100B">
              <w:rPr>
                <w:bCs/>
                <w:sz w:val="18"/>
                <w:szCs w:val="18"/>
              </w:rPr>
              <w:t>19, 878</w:t>
            </w:r>
          </w:p>
        </w:tc>
        <w:tc>
          <w:tcPr>
            <w:tcW w:w="1115" w:type="dxa"/>
            <w:shd w:val="clear" w:color="auto" w:fill="auto"/>
          </w:tcPr>
          <w:p w:rsidR="00D6100B" w:rsidRPr="00D6100B" w:rsidRDefault="00D6100B" w:rsidP="009B0B51">
            <w:pPr>
              <w:jc w:val="center"/>
              <w:rPr>
                <w:bCs/>
                <w:iCs/>
                <w:sz w:val="18"/>
                <w:szCs w:val="18"/>
              </w:rPr>
            </w:pPr>
            <w:r w:rsidRPr="00D6100B">
              <w:rPr>
                <w:bCs/>
                <w:iCs/>
                <w:sz w:val="18"/>
                <w:szCs w:val="18"/>
              </w:rPr>
              <w:t>0,000</w:t>
            </w:r>
          </w:p>
        </w:tc>
      </w:tr>
      <w:tr w:rsidR="00D6100B" w:rsidRPr="00D6100B" w:rsidTr="00AF33C6">
        <w:trPr>
          <w:trHeight w:val="171"/>
          <w:jc w:val="center"/>
        </w:trPr>
        <w:tc>
          <w:tcPr>
            <w:tcW w:w="3925" w:type="dxa"/>
            <w:shd w:val="clear" w:color="auto" w:fill="auto"/>
          </w:tcPr>
          <w:p w:rsidR="00D6100B" w:rsidRPr="00D6100B" w:rsidRDefault="00D6100B" w:rsidP="009B0B51">
            <w:pPr>
              <w:rPr>
                <w:bCs/>
                <w:sz w:val="18"/>
                <w:szCs w:val="18"/>
              </w:rPr>
            </w:pPr>
            <w:r w:rsidRPr="00D6100B">
              <w:rPr>
                <w:bCs/>
                <w:sz w:val="18"/>
                <w:szCs w:val="18"/>
              </w:rPr>
              <w:t>ВСЕГО:</w:t>
            </w:r>
          </w:p>
        </w:tc>
        <w:tc>
          <w:tcPr>
            <w:tcW w:w="850" w:type="dxa"/>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852" w:type="dxa"/>
            <w:shd w:val="clear" w:color="auto" w:fill="auto"/>
          </w:tcPr>
          <w:p w:rsidR="00D6100B" w:rsidRPr="00D6100B" w:rsidRDefault="00D6100B" w:rsidP="009B0B51">
            <w:pPr>
              <w:jc w:val="center"/>
              <w:rPr>
                <w:bCs/>
                <w:sz w:val="18"/>
                <w:szCs w:val="18"/>
              </w:rPr>
            </w:pPr>
          </w:p>
        </w:tc>
        <w:tc>
          <w:tcPr>
            <w:tcW w:w="567" w:type="dxa"/>
            <w:shd w:val="clear" w:color="auto" w:fill="auto"/>
          </w:tcPr>
          <w:p w:rsidR="00D6100B" w:rsidRPr="00D6100B" w:rsidRDefault="00D6100B" w:rsidP="009B0B51">
            <w:pPr>
              <w:jc w:val="center"/>
              <w:rPr>
                <w:bCs/>
                <w:sz w:val="18"/>
                <w:szCs w:val="18"/>
              </w:rPr>
            </w:pPr>
          </w:p>
        </w:tc>
        <w:tc>
          <w:tcPr>
            <w:tcW w:w="1267" w:type="dxa"/>
          </w:tcPr>
          <w:p w:rsidR="00D6100B" w:rsidRPr="00D6100B" w:rsidRDefault="00D6100B" w:rsidP="009B0B51">
            <w:pPr>
              <w:jc w:val="center"/>
              <w:rPr>
                <w:bCs/>
                <w:sz w:val="18"/>
                <w:szCs w:val="18"/>
              </w:rPr>
            </w:pPr>
            <w:r w:rsidRPr="00D6100B">
              <w:rPr>
                <w:bCs/>
                <w:sz w:val="18"/>
                <w:szCs w:val="18"/>
              </w:rPr>
              <w:t>4 409,004-97</w:t>
            </w:r>
          </w:p>
        </w:tc>
        <w:tc>
          <w:tcPr>
            <w:tcW w:w="1115" w:type="dxa"/>
          </w:tcPr>
          <w:p w:rsidR="00D6100B" w:rsidRPr="00D6100B" w:rsidRDefault="00D6100B" w:rsidP="009B0B51">
            <w:pPr>
              <w:jc w:val="center"/>
              <w:rPr>
                <w:bCs/>
                <w:sz w:val="18"/>
                <w:szCs w:val="18"/>
              </w:rPr>
            </w:pPr>
            <w:r w:rsidRPr="00D6100B">
              <w:rPr>
                <w:bCs/>
                <w:sz w:val="18"/>
                <w:szCs w:val="18"/>
              </w:rPr>
              <w:t>2 243,409</w:t>
            </w:r>
          </w:p>
        </w:tc>
        <w:tc>
          <w:tcPr>
            <w:tcW w:w="1115" w:type="dxa"/>
            <w:shd w:val="clear" w:color="auto" w:fill="auto"/>
          </w:tcPr>
          <w:p w:rsidR="00D6100B" w:rsidRPr="00D6100B" w:rsidRDefault="00D6100B" w:rsidP="009B0B51">
            <w:pPr>
              <w:jc w:val="center"/>
              <w:rPr>
                <w:bCs/>
                <w:sz w:val="18"/>
                <w:szCs w:val="18"/>
              </w:rPr>
            </w:pPr>
            <w:r w:rsidRPr="00D6100B">
              <w:rPr>
                <w:bCs/>
                <w:sz w:val="18"/>
                <w:szCs w:val="18"/>
              </w:rPr>
              <w:t>2 247,638</w:t>
            </w:r>
          </w:p>
        </w:tc>
      </w:tr>
    </w:tbl>
    <w:p w:rsidR="00D6100B" w:rsidRPr="00C836FD" w:rsidRDefault="00D6100B" w:rsidP="00D6100B">
      <w:pPr>
        <w:jc w:val="both"/>
        <w:rPr>
          <w:bCs/>
          <w:sz w:val="18"/>
          <w:szCs w:val="18"/>
        </w:rPr>
      </w:pPr>
    </w:p>
    <w:p w:rsidR="00C836FD" w:rsidRPr="00C836FD" w:rsidRDefault="00C836FD" w:rsidP="00BF4163">
      <w:pPr>
        <w:pStyle w:val="8"/>
        <w:tabs>
          <w:tab w:val="left" w:pos="0"/>
        </w:tabs>
        <w:spacing w:before="0" w:after="0"/>
        <w:jc w:val="center"/>
        <w:rPr>
          <w:sz w:val="18"/>
          <w:szCs w:val="18"/>
        </w:rPr>
      </w:pPr>
      <w:r w:rsidRPr="00C836FD">
        <w:rPr>
          <w:i w:val="0"/>
          <w:sz w:val="18"/>
          <w:szCs w:val="18"/>
        </w:rPr>
        <w:t>Приложение № 3</w:t>
      </w:r>
      <w:r>
        <w:rPr>
          <w:i w:val="0"/>
          <w:sz w:val="18"/>
          <w:szCs w:val="18"/>
        </w:rPr>
        <w:t xml:space="preserve"> </w:t>
      </w:r>
      <w:r w:rsidRPr="00C836FD">
        <w:rPr>
          <w:i w:val="0"/>
          <w:sz w:val="18"/>
          <w:szCs w:val="18"/>
        </w:rPr>
        <w:t>к решению Комитета</w:t>
      </w:r>
      <w:r>
        <w:rPr>
          <w:i w:val="0"/>
          <w:sz w:val="18"/>
          <w:szCs w:val="18"/>
        </w:rPr>
        <w:t xml:space="preserve"> </w:t>
      </w:r>
      <w:r w:rsidRPr="00C836FD">
        <w:rPr>
          <w:i w:val="0"/>
          <w:sz w:val="18"/>
          <w:szCs w:val="18"/>
        </w:rPr>
        <w:t>местного самоуправления</w:t>
      </w:r>
      <w:r>
        <w:rPr>
          <w:i w:val="0"/>
          <w:sz w:val="18"/>
          <w:szCs w:val="18"/>
        </w:rPr>
        <w:t xml:space="preserve"> </w:t>
      </w:r>
      <w:r w:rsidRPr="00C836FD">
        <w:rPr>
          <w:i w:val="0"/>
          <w:sz w:val="18"/>
          <w:szCs w:val="18"/>
        </w:rPr>
        <w:t>Мошковского сельсовета</w:t>
      </w:r>
      <w:r>
        <w:rPr>
          <w:i w:val="0"/>
          <w:sz w:val="18"/>
          <w:szCs w:val="18"/>
        </w:rPr>
        <w:t xml:space="preserve"> </w:t>
      </w:r>
      <w:r w:rsidRPr="00C836FD">
        <w:rPr>
          <w:sz w:val="18"/>
          <w:szCs w:val="18"/>
        </w:rPr>
        <w:t>от 12.10.2020 № 112-23/</w:t>
      </w:r>
      <w:r w:rsidRPr="00C836FD">
        <w:rPr>
          <w:sz w:val="18"/>
          <w:szCs w:val="18"/>
          <w:lang w:val="en-US"/>
        </w:rPr>
        <w:t>VII</w:t>
      </w:r>
    </w:p>
    <w:p w:rsidR="00C836FD" w:rsidRPr="00C836FD" w:rsidRDefault="00C836FD" w:rsidP="00BF4163">
      <w:pPr>
        <w:pStyle w:val="6"/>
        <w:spacing w:before="0" w:after="0"/>
        <w:jc w:val="center"/>
        <w:rPr>
          <w:sz w:val="18"/>
          <w:szCs w:val="18"/>
        </w:rPr>
      </w:pPr>
      <w:r w:rsidRPr="00C836FD">
        <w:rPr>
          <w:sz w:val="18"/>
          <w:szCs w:val="18"/>
        </w:rPr>
        <w:t>Распределение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w:t>
      </w:r>
    </w:p>
    <w:p w:rsidR="00C836FD" w:rsidRPr="00C836FD" w:rsidRDefault="00C836FD" w:rsidP="00C836FD">
      <w:pPr>
        <w:rPr>
          <w:sz w:val="18"/>
          <w:szCs w:val="18"/>
        </w:rPr>
      </w:pPr>
    </w:p>
    <w:tbl>
      <w:tblPr>
        <w:tblW w:w="10827" w:type="dxa"/>
        <w:jc w:val="center"/>
        <w:tblLayout w:type="fixed"/>
        <w:tblLook w:val="04A0" w:firstRow="1" w:lastRow="0" w:firstColumn="1" w:lastColumn="0" w:noHBand="0" w:noVBand="1"/>
      </w:tblPr>
      <w:tblGrid>
        <w:gridCol w:w="4314"/>
        <w:gridCol w:w="1172"/>
        <w:gridCol w:w="738"/>
        <w:gridCol w:w="567"/>
        <w:gridCol w:w="567"/>
        <w:gridCol w:w="1201"/>
        <w:gridCol w:w="1134"/>
        <w:gridCol w:w="1134"/>
      </w:tblGrid>
      <w:tr w:rsidR="00C836FD" w:rsidRPr="00C836FD" w:rsidTr="009735FE">
        <w:trPr>
          <w:trHeight w:val="315"/>
          <w:jc w:val="center"/>
        </w:trPr>
        <w:tc>
          <w:tcPr>
            <w:tcW w:w="4314" w:type="dxa"/>
            <w:vMerge w:val="restart"/>
            <w:tcBorders>
              <w:top w:val="single" w:sz="4" w:space="0" w:color="auto"/>
              <w:left w:val="single" w:sz="4" w:space="0" w:color="auto"/>
              <w:bottom w:val="single" w:sz="4" w:space="0" w:color="000000"/>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Наименование показателя</w:t>
            </w:r>
          </w:p>
        </w:tc>
        <w:tc>
          <w:tcPr>
            <w:tcW w:w="3044" w:type="dxa"/>
            <w:gridSpan w:val="4"/>
            <w:tcBorders>
              <w:top w:val="single" w:sz="4" w:space="0" w:color="auto"/>
              <w:left w:val="nil"/>
              <w:bottom w:val="single" w:sz="4" w:space="0" w:color="auto"/>
              <w:right w:val="nil"/>
            </w:tcBorders>
            <w:shd w:val="clear" w:color="auto" w:fill="auto"/>
          </w:tcPr>
          <w:p w:rsidR="00C836FD" w:rsidRPr="00C836FD" w:rsidRDefault="00C836FD" w:rsidP="009B0B51">
            <w:pPr>
              <w:jc w:val="center"/>
              <w:rPr>
                <w:sz w:val="18"/>
                <w:szCs w:val="18"/>
              </w:rPr>
            </w:pPr>
            <w:r w:rsidRPr="00C836FD">
              <w:rPr>
                <w:sz w:val="18"/>
                <w:szCs w:val="18"/>
              </w:rPr>
              <w:t>Код бюджетной классификации</w:t>
            </w:r>
          </w:p>
        </w:tc>
        <w:tc>
          <w:tcPr>
            <w:tcW w:w="3469" w:type="dxa"/>
            <w:gridSpan w:val="3"/>
            <w:tcBorders>
              <w:top w:val="single" w:sz="4" w:space="0" w:color="auto"/>
              <w:left w:val="single" w:sz="4" w:space="0" w:color="auto"/>
              <w:bottom w:val="single" w:sz="4" w:space="0" w:color="auto"/>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Сумма, тыс. рублей</w:t>
            </w:r>
          </w:p>
        </w:tc>
      </w:tr>
      <w:tr w:rsidR="00C836FD" w:rsidRPr="00C836FD" w:rsidTr="007673F5">
        <w:trPr>
          <w:trHeight w:val="315"/>
          <w:jc w:val="center"/>
        </w:trPr>
        <w:tc>
          <w:tcPr>
            <w:tcW w:w="4314" w:type="dxa"/>
            <w:vMerge/>
            <w:tcBorders>
              <w:top w:val="single" w:sz="4" w:space="0" w:color="auto"/>
              <w:left w:val="single" w:sz="4" w:space="0" w:color="auto"/>
              <w:bottom w:val="single" w:sz="4" w:space="0" w:color="000000"/>
              <w:right w:val="single" w:sz="4" w:space="0" w:color="auto"/>
            </w:tcBorders>
          </w:tcPr>
          <w:p w:rsidR="00C836FD" w:rsidRPr="00C836FD" w:rsidRDefault="00C836FD" w:rsidP="009B0B51">
            <w:pPr>
              <w:jc w:val="center"/>
              <w:rPr>
                <w:sz w:val="18"/>
                <w:szCs w:val="18"/>
              </w:rPr>
            </w:pPr>
          </w:p>
        </w:tc>
        <w:tc>
          <w:tcPr>
            <w:tcW w:w="1172" w:type="dxa"/>
            <w:tcBorders>
              <w:top w:val="nil"/>
              <w:left w:val="nil"/>
              <w:bottom w:val="single" w:sz="4" w:space="0" w:color="auto"/>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Целевая статья</w:t>
            </w:r>
          </w:p>
        </w:tc>
        <w:tc>
          <w:tcPr>
            <w:tcW w:w="738" w:type="dxa"/>
            <w:tcBorders>
              <w:top w:val="nil"/>
              <w:left w:val="nil"/>
              <w:bottom w:val="single" w:sz="4" w:space="0" w:color="auto"/>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Раз</w:t>
            </w:r>
          </w:p>
          <w:p w:rsidR="00C836FD" w:rsidRPr="00C836FD" w:rsidRDefault="00C836FD" w:rsidP="009B0B51">
            <w:pPr>
              <w:jc w:val="center"/>
              <w:rPr>
                <w:sz w:val="18"/>
                <w:szCs w:val="18"/>
              </w:rPr>
            </w:pPr>
            <w:r w:rsidRPr="00C836FD">
              <w:rPr>
                <w:sz w:val="18"/>
                <w:szCs w:val="18"/>
              </w:rPr>
              <w:t>дел</w:t>
            </w:r>
          </w:p>
        </w:tc>
        <w:tc>
          <w:tcPr>
            <w:tcW w:w="567" w:type="dxa"/>
            <w:tcBorders>
              <w:top w:val="nil"/>
              <w:left w:val="nil"/>
              <w:bottom w:val="single" w:sz="4" w:space="0" w:color="auto"/>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Под</w:t>
            </w:r>
          </w:p>
          <w:p w:rsidR="00C836FD" w:rsidRPr="00C836FD" w:rsidRDefault="00C836FD" w:rsidP="009B0B51">
            <w:pPr>
              <w:jc w:val="center"/>
              <w:rPr>
                <w:sz w:val="18"/>
                <w:szCs w:val="18"/>
              </w:rPr>
            </w:pPr>
            <w:r w:rsidRPr="00C836FD">
              <w:rPr>
                <w:sz w:val="18"/>
                <w:szCs w:val="18"/>
              </w:rPr>
              <w:t>раздел</w:t>
            </w:r>
          </w:p>
        </w:tc>
        <w:tc>
          <w:tcPr>
            <w:tcW w:w="1201" w:type="dxa"/>
            <w:tcBorders>
              <w:top w:val="single" w:sz="4" w:space="0" w:color="auto"/>
              <w:left w:val="single" w:sz="4" w:space="0" w:color="auto"/>
              <w:bottom w:val="single" w:sz="4" w:space="0" w:color="000000"/>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2020 год</w:t>
            </w:r>
          </w:p>
        </w:tc>
        <w:tc>
          <w:tcPr>
            <w:tcW w:w="1134" w:type="dxa"/>
            <w:tcBorders>
              <w:top w:val="single" w:sz="4" w:space="0" w:color="auto"/>
              <w:left w:val="single" w:sz="4" w:space="0" w:color="auto"/>
              <w:bottom w:val="single" w:sz="4" w:space="0" w:color="000000"/>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2021 год</w:t>
            </w:r>
          </w:p>
        </w:tc>
        <w:tc>
          <w:tcPr>
            <w:tcW w:w="1134" w:type="dxa"/>
            <w:tcBorders>
              <w:top w:val="single" w:sz="4" w:space="0" w:color="auto"/>
              <w:left w:val="single" w:sz="4" w:space="0" w:color="auto"/>
              <w:bottom w:val="single" w:sz="4" w:space="0" w:color="000000"/>
              <w:right w:val="single" w:sz="4" w:space="0" w:color="auto"/>
            </w:tcBorders>
            <w:shd w:val="clear" w:color="auto" w:fill="auto"/>
          </w:tcPr>
          <w:p w:rsidR="00C836FD" w:rsidRPr="00C836FD" w:rsidRDefault="00C836FD" w:rsidP="009B0B51">
            <w:pPr>
              <w:jc w:val="center"/>
              <w:rPr>
                <w:sz w:val="18"/>
                <w:szCs w:val="18"/>
              </w:rPr>
            </w:pPr>
            <w:r w:rsidRPr="00C836FD">
              <w:rPr>
                <w:sz w:val="18"/>
                <w:szCs w:val="18"/>
              </w:rPr>
              <w:t>2022 год</w:t>
            </w:r>
          </w:p>
        </w:tc>
      </w:tr>
      <w:tr w:rsidR="00C836FD" w:rsidRPr="00C836FD" w:rsidTr="007673F5">
        <w:trPr>
          <w:trHeight w:val="8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1</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2</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3</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4</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5</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6</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sz w:val="18"/>
                <w:szCs w:val="18"/>
              </w:rPr>
              <w:t>8</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88 700,00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88 700,00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88 700,00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Осуществление переданных полномочий по первичному воинскому учету на территории поселения</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0110151180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88 700,00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0110151180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84 384,00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государственных (муниципальных) органов</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0110151180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84 384,00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116"/>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НАЦИОНАЛЬНАЯ ОБОРОНА</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0110151180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84 384,00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219"/>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Мобилизационная и вневойсковая подготовка</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0110151180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84 384,00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81,500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84,600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0110151180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4 316,00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0110151180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4 316,00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112"/>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НАЦИОНАЛЬНАЯ ОБОРОНА</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0110151180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02</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4 316,00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126"/>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Мобилизационная и вневойсковая подготовка</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0110151180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02</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4 316,00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640,347-37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 xml:space="preserve">Основное мероприятие «Создание условий для организации досуга и обеспечения жителей </w:t>
            </w:r>
            <w:r w:rsidRPr="00C836FD">
              <w:rPr>
                <w:bCs/>
                <w:iCs/>
                <w:sz w:val="18"/>
                <w:szCs w:val="18"/>
              </w:rPr>
              <w:lastRenderedPageBreak/>
              <w:t>поселения услугами организации досуга»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lastRenderedPageBreak/>
              <w:t>0200100000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640,347-37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lastRenderedPageBreak/>
              <w:t>Создание условий для организации досуга и обеспечения жителей поселения услугами организации досуга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0200105210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104,678-37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0200105210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104,678-37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0200105210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104,678-37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89"/>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КУЛЬТУРА, КИНЕМАТОГРАФИЯ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0200105210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104,678-37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22"/>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Культура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0200105210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104,678-37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0200164730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535,669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119"/>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0200164730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535,669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19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0200164730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535,669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12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КУЛЬТУРА, КИНЕМАТОГРАФИЯ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0200164730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535,669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18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Культура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0200164730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535,669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556,839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583,635</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1 101,060-85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415,000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415,000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738,060-85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415,000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415,000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738,060-85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415,000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415,000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Содержание автомобильных дорог и искусственных сооружений на них</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0310146010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0310146010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0310146010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r>
      <w:tr w:rsidR="00C836FD" w:rsidRPr="00C836FD" w:rsidTr="007673F5">
        <w:trPr>
          <w:trHeight w:val="161"/>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НАЦИОНАЛЬНАЯ ЭКОНОМИКА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0310146010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r>
      <w:tr w:rsidR="00C836FD" w:rsidRPr="00C836FD" w:rsidTr="007673F5">
        <w:trPr>
          <w:trHeight w:val="79"/>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Дорожное хозяйство (дорожные фонды)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0310146010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09</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Капитальный ремонт и ремонт автомобильных дорог общего пользования местного значения в границах поселения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0310160200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0310160200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0310160200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r>
      <w:tr w:rsidR="00C836FD" w:rsidRPr="00C836FD" w:rsidTr="007673F5">
        <w:trPr>
          <w:trHeight w:val="22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НАЦИОНАЛЬНАЯ ЭКОНОМИКА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0310160200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428,060-85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r>
      <w:tr w:rsidR="00C836FD" w:rsidRPr="00C836FD" w:rsidTr="007673F5">
        <w:trPr>
          <w:trHeight w:val="127"/>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Дорожное хозяйство (дорожные фонды)</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0310160200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09</w:t>
            </w: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428,060-85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105,000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0330000000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358,000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0330100000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160,000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0330166110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160,000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0330166110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160,000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 xml:space="preserve">Иные закупки товаров, работ и услуг для обеспечения государственных (муниципальных) </w:t>
            </w:r>
            <w:r w:rsidRPr="00C836FD">
              <w:rPr>
                <w:bCs/>
                <w:iCs/>
                <w:sz w:val="18"/>
                <w:szCs w:val="18"/>
              </w:rPr>
              <w:lastRenderedPageBreak/>
              <w:t>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lastRenderedPageBreak/>
              <w:t>0330166110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160,000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23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lastRenderedPageBreak/>
              <w:t>ОБЩЕГОСУДАРСТВЕННЫЕ ВОПРОСЫ</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0330166110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160,000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12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Другие общегосударственные вопросы</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0330166110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13</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160,000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0330300000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0330364440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0330364440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0330364440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6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0330364440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22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Другие 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0330364440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«Управление муниципальной собственностью в Мошковском сельсовете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«Обеспечение деятельности по управлению муниципальной собственностью»</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735FE">
            <w:pPr>
              <w:rPr>
                <w:bCs/>
                <w:iCs/>
                <w:sz w:val="18"/>
                <w:szCs w:val="18"/>
              </w:rPr>
            </w:pPr>
            <w:r w:rsidRPr="00C836FD">
              <w:rPr>
                <w:bCs/>
                <w:iCs/>
                <w:sz w:val="18"/>
                <w:szCs w:val="18"/>
              </w:rPr>
              <w:t>Расходы по оценке недвижимости</w:t>
            </w:r>
            <w:r w:rsidR="009735FE">
              <w:rPr>
                <w:bCs/>
                <w:iCs/>
                <w:sz w:val="18"/>
                <w:szCs w:val="18"/>
              </w:rPr>
              <w:t xml:space="preserve">, </w:t>
            </w:r>
            <w:r w:rsidRPr="00C836FD">
              <w:rPr>
                <w:bCs/>
                <w:iCs/>
                <w:sz w:val="18"/>
                <w:szCs w:val="18"/>
              </w:rPr>
              <w:t>признанию прав и регулированию отношений по муниципальной собственности Мошковского сельсовета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0350199030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0350199030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0350199030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22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0350199030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 </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31"/>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Другие 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0350199030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13</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5, 000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0400000000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1 871,275-51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682,919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603,994</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0410000000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1 843,017-51</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654,661</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595,614</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«Расходы на содержание органов местного самоуправления»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1 843,017-51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654,661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595,614</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954,248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428,388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422,586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954,248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428,388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422,586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государственных (муниципальных) органов</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954,248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428,388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422,586</w:t>
            </w:r>
          </w:p>
        </w:tc>
      </w:tr>
      <w:tr w:rsidR="00C836FD" w:rsidRPr="00C836FD" w:rsidTr="007673F5">
        <w:trPr>
          <w:trHeight w:val="9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954,248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428,388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422,586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954,248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428,388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422,586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по оплате труда Главы администрации Мошковского сельсовета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724,835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212,981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159,736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724,835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212,981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159,736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государственных (муниципальных) органов</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724,835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212,981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159,736</w:t>
            </w:r>
          </w:p>
        </w:tc>
      </w:tr>
      <w:tr w:rsidR="00C836FD" w:rsidRPr="00C836FD" w:rsidTr="007673F5">
        <w:trPr>
          <w:trHeight w:val="101"/>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724,835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212,981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159,736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0410102110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724,835</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212,981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159,736</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обеспечение функций администрации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right"/>
              <w:rPr>
                <w:bCs/>
                <w:iCs/>
                <w:sz w:val="18"/>
                <w:szCs w:val="18"/>
              </w:rPr>
            </w:pPr>
            <w:r w:rsidRPr="00C836FD">
              <w:rPr>
                <w:bCs/>
                <w:iCs/>
                <w:sz w:val="18"/>
                <w:szCs w:val="18"/>
              </w:rPr>
              <w:t>150, 642-51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right"/>
              <w:rPr>
                <w:bCs/>
                <w:iCs/>
                <w:sz w:val="18"/>
                <w:szCs w:val="18"/>
              </w:rPr>
            </w:pPr>
            <w:r w:rsidRPr="00C836FD">
              <w:rPr>
                <w:bCs/>
                <w:iCs/>
                <w:sz w:val="18"/>
                <w:szCs w:val="18"/>
              </w:rPr>
              <w:t>125, 726-51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right"/>
              <w:rPr>
                <w:bCs/>
                <w:iCs/>
                <w:sz w:val="18"/>
                <w:szCs w:val="18"/>
              </w:rPr>
            </w:pPr>
            <w:r w:rsidRPr="00C836FD">
              <w:rPr>
                <w:bCs/>
                <w:iCs/>
                <w:sz w:val="18"/>
                <w:szCs w:val="18"/>
              </w:rPr>
              <w:t>125, 726-51</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8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right"/>
              <w:rPr>
                <w:bCs/>
                <w:iCs/>
                <w:sz w:val="18"/>
                <w:szCs w:val="18"/>
              </w:rPr>
            </w:pPr>
            <w:r w:rsidRPr="00C836FD">
              <w:rPr>
                <w:bCs/>
                <w:iCs/>
                <w:sz w:val="18"/>
                <w:szCs w:val="18"/>
              </w:rPr>
              <w:t>125, 726-51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right"/>
              <w:rPr>
                <w:bCs/>
                <w:iCs/>
                <w:sz w:val="18"/>
                <w:szCs w:val="18"/>
              </w:rPr>
            </w:pPr>
            <w:r w:rsidRPr="00C836FD">
              <w:rPr>
                <w:bCs/>
                <w:iCs/>
                <w:sz w:val="18"/>
                <w:szCs w:val="18"/>
              </w:rPr>
              <w:t>125, 726-51</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27"/>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бюджетные ассигнования</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87"/>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Уплата налогов, сборов и иных платежей</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850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24,916</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20"/>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24,916</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0410102200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24,916</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0410164710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0410164710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выплаты персоналу государственных (муниципальных) органов</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0410164710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r>
      <w:tr w:rsidR="00C836FD" w:rsidRPr="00C836FD" w:rsidTr="007673F5">
        <w:trPr>
          <w:trHeight w:val="179"/>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0410164710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0410164710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13,292</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0420000000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«Осуществление муниципальных закупок для муниципальных нужд Мошковского сельсовета»</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0420100000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0420164700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126"/>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0420164700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126"/>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0420164700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214"/>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0420164700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0420164700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8,380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Подпрограмма «Социальная поддержка граждан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0440000000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 xml:space="preserve">Основное мероприятие «Обеспечение выполнения обязательств по социальной поддержки граждан Мошковского сельсовета Бековского района </w:t>
            </w:r>
            <w:r w:rsidRPr="00C836FD">
              <w:rPr>
                <w:bCs/>
                <w:iCs/>
                <w:sz w:val="18"/>
                <w:szCs w:val="18"/>
              </w:rPr>
              <w:lastRenderedPageBreak/>
              <w:t>Пензенской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lastRenderedPageBreak/>
              <w:t>0440100000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lastRenderedPageBreak/>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0440164250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Социальное обеспечение и иные выплаты населению</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0440164250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Публичные нормативные социальные выплаты гражданам</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0440164250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8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СОЦИАЛЬНАЯ ПОЛИТИКА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0440164250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Пенсионное обеспечение</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0440164250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19,878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«Защита населения и территории поселения от пожаров и чрезвычайных ситуаций»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Передача полномочий по обеспечению первичных мер пожарной безопасности в границах населенных пунктов</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0500164720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22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0500164720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130"/>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0500164720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НАЦИОНАЛЬНАЯ БЕЗОПАСНОСТЬ И ПРАВООХРАНИТЕЛЬНАЯ ДЕЯТЕЛЬНОСТЬ</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0500164720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196"/>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Обеспечение пожарной безопасности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0500164720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442,603</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0600100000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53"/>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Организация уличного освещения</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0600160100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0600160100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0600160100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8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ЖИЛИЩНО-КОММУНАЛЬНОЕ ХОЗЯЙСТВО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0600160100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18"/>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Благоустройство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0600160100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182,476-48</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0700000000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bCs/>
                <w:iCs/>
                <w:sz w:val="18"/>
                <w:szCs w:val="18"/>
              </w:rPr>
              <w:t>0700100000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Расходы на обеспечение комплексного развития сельских территорий (благоустройство сельских территорий)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bCs/>
                <w:iCs/>
                <w:sz w:val="18"/>
                <w:szCs w:val="18"/>
              </w:rPr>
              <w:t>07001</w:t>
            </w:r>
            <w:r w:rsidRPr="00C836FD">
              <w:rPr>
                <w:bCs/>
                <w:iCs/>
                <w:sz w:val="18"/>
                <w:szCs w:val="18"/>
                <w:lang w:val="en-US"/>
              </w:rPr>
              <w:t>L</w:t>
            </w:r>
            <w:r w:rsidRPr="00C836FD">
              <w:rPr>
                <w:bCs/>
                <w:iCs/>
                <w:sz w:val="18"/>
                <w:szCs w:val="18"/>
              </w:rPr>
              <w:t>5765</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bCs/>
                <w:iCs/>
                <w:sz w:val="18"/>
                <w:szCs w:val="18"/>
              </w:rPr>
              <w:t>07001</w:t>
            </w:r>
            <w:r w:rsidRPr="00C836FD">
              <w:rPr>
                <w:bCs/>
                <w:iCs/>
                <w:sz w:val="18"/>
                <w:szCs w:val="18"/>
                <w:lang w:val="en-US"/>
              </w:rPr>
              <w:t>L</w:t>
            </w:r>
            <w:r w:rsidRPr="00C836FD">
              <w:rPr>
                <w:bCs/>
                <w:iCs/>
                <w:sz w:val="18"/>
                <w:szCs w:val="18"/>
              </w:rPr>
              <w:t>5765</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bCs/>
                <w:iCs/>
                <w:sz w:val="18"/>
                <w:szCs w:val="18"/>
              </w:rPr>
              <w:t>07001</w:t>
            </w:r>
            <w:r w:rsidRPr="00C836FD">
              <w:rPr>
                <w:bCs/>
                <w:iCs/>
                <w:sz w:val="18"/>
                <w:szCs w:val="18"/>
                <w:lang w:val="en-US"/>
              </w:rPr>
              <w:t>L</w:t>
            </w:r>
            <w:r w:rsidRPr="00C836FD">
              <w:rPr>
                <w:bCs/>
                <w:iCs/>
                <w:sz w:val="18"/>
                <w:szCs w:val="18"/>
              </w:rPr>
              <w:t>5765</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6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ЖИЛИЩНО-КОММУНАЛЬНОЕ ХОЗЯЙСТВО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bCs/>
                <w:iCs/>
                <w:sz w:val="18"/>
                <w:szCs w:val="18"/>
              </w:rPr>
              <w:t>07001</w:t>
            </w:r>
            <w:r w:rsidRPr="00C836FD">
              <w:rPr>
                <w:bCs/>
                <w:iCs/>
                <w:sz w:val="18"/>
                <w:szCs w:val="18"/>
                <w:lang w:val="en-US"/>
              </w:rPr>
              <w:t>L</w:t>
            </w:r>
            <w:r w:rsidRPr="00C836FD">
              <w:rPr>
                <w:bCs/>
                <w:iCs/>
                <w:sz w:val="18"/>
                <w:szCs w:val="18"/>
              </w:rPr>
              <w:t>5765</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22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Благоустройство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sz w:val="18"/>
                <w:szCs w:val="18"/>
              </w:rPr>
            </w:pPr>
            <w:r w:rsidRPr="00C836FD">
              <w:rPr>
                <w:bCs/>
                <w:iCs/>
                <w:sz w:val="18"/>
                <w:szCs w:val="18"/>
              </w:rPr>
              <w:t>07001</w:t>
            </w:r>
            <w:r w:rsidRPr="00C836FD">
              <w:rPr>
                <w:bCs/>
                <w:iCs/>
                <w:sz w:val="18"/>
                <w:szCs w:val="18"/>
                <w:lang w:val="en-US"/>
              </w:rPr>
              <w:t>L</w:t>
            </w:r>
            <w:r w:rsidRPr="00C836FD">
              <w:rPr>
                <w:bCs/>
                <w:iCs/>
                <w:sz w:val="18"/>
                <w:szCs w:val="18"/>
              </w:rPr>
              <w:t>5765</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65,072-62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lastRenderedPageBreak/>
              <w:t>Благоустройство населенных пунктов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6420000000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200"/>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snapToGrid w:val="0"/>
                <w:sz w:val="18"/>
                <w:szCs w:val="18"/>
              </w:rPr>
              <w:t>Организация уличного освещения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6420060100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Закупка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6420060100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закупки товаров, работ и услуг для обеспечения государственных (муниципальных) нужд</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6420060100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21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ЖИЛИЩНО-КОММУНАЛЬНОЕ ХОЗЯЙСТВО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6420060100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121"/>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Благоустройство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6420060100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03</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3,150-14</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0,000</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8000000000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14,319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10,832</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10,319</w:t>
            </w:r>
          </w:p>
        </w:tc>
      </w:tr>
      <w:tr w:rsidR="00C836FD" w:rsidRPr="00C836FD" w:rsidTr="007673F5">
        <w:trPr>
          <w:trHeight w:val="13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Резервные фонды местных администраций</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8010020500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1,513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1,000</w:t>
            </w:r>
          </w:p>
        </w:tc>
      </w:tr>
      <w:tr w:rsidR="00C836FD" w:rsidRPr="00C836FD" w:rsidTr="007673F5">
        <w:trPr>
          <w:trHeight w:val="193"/>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бюджетные ассигнования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8010020500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1,513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1,000</w:t>
            </w:r>
          </w:p>
        </w:tc>
      </w:tr>
      <w:tr w:rsidR="00C836FD" w:rsidRPr="00C836FD" w:rsidTr="007673F5">
        <w:trPr>
          <w:trHeight w:val="126"/>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Резервные средства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8010020500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1,513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1,000</w:t>
            </w:r>
          </w:p>
        </w:tc>
      </w:tr>
      <w:tr w:rsidR="00C836FD" w:rsidRPr="00C836FD" w:rsidTr="007673F5">
        <w:trPr>
          <w:trHeight w:val="199"/>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8010020500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5,000</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1,513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1,000</w:t>
            </w:r>
          </w:p>
        </w:tc>
      </w:tr>
      <w:tr w:rsidR="00C836FD" w:rsidRPr="00C836FD" w:rsidTr="007673F5">
        <w:trPr>
          <w:trHeight w:val="117"/>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Резервные фонды</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8010020500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870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11</w:t>
            </w:r>
          </w:p>
        </w:tc>
        <w:tc>
          <w:tcPr>
            <w:tcW w:w="1201"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1,513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1,000</w:t>
            </w:r>
          </w:p>
        </w:tc>
      </w:tr>
      <w:tr w:rsidR="00C836FD" w:rsidRPr="00C836FD" w:rsidTr="007673F5">
        <w:trPr>
          <w:trHeight w:val="315"/>
          <w:jc w:val="center"/>
        </w:trPr>
        <w:tc>
          <w:tcPr>
            <w:tcW w:w="4314" w:type="dxa"/>
            <w:tcBorders>
              <w:top w:val="single" w:sz="4" w:space="0" w:color="auto"/>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Передача отдельных полномочий поселения району по исполнению вопросов местного значения</w:t>
            </w:r>
          </w:p>
        </w:tc>
        <w:tc>
          <w:tcPr>
            <w:tcW w:w="1172"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8020000000</w:t>
            </w:r>
          </w:p>
        </w:tc>
        <w:tc>
          <w:tcPr>
            <w:tcW w:w="738"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single" w:sz="4" w:space="0" w:color="auto"/>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Передача полномочий по осуществлению внутреннего муниципального финансового контроля</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8020064750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r>
      <w:tr w:rsidR="00C836FD" w:rsidRPr="00C836FD" w:rsidTr="007673F5">
        <w:trPr>
          <w:trHeight w:val="189"/>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8020064750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r>
      <w:tr w:rsidR="00C836FD" w:rsidRPr="00C836FD" w:rsidTr="007673F5">
        <w:trPr>
          <w:trHeight w:val="108"/>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Иные межбюджетные трансферты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8020064750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r>
      <w:tr w:rsidR="00C836FD" w:rsidRPr="00C836FD" w:rsidTr="007673F5">
        <w:trPr>
          <w:trHeight w:val="167"/>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ОБЩЕГОСУДАРСТВЕННЫЕ ВОПРОСЫ</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8020064750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r>
      <w:tr w:rsidR="00C836FD" w:rsidRPr="00C836FD" w:rsidTr="007673F5">
        <w:trPr>
          <w:trHeight w:val="315"/>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iCs/>
                <w:sz w:val="18"/>
                <w:szCs w:val="18"/>
              </w:rPr>
            </w:pPr>
            <w:r w:rsidRPr="00C836FD">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8020064750</w:t>
            </w: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06</w:t>
            </w: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iCs/>
                <w:sz w:val="18"/>
                <w:szCs w:val="18"/>
              </w:rPr>
            </w:pPr>
            <w:r w:rsidRPr="00C836FD">
              <w:rPr>
                <w:bCs/>
                <w:iCs/>
                <w:sz w:val="18"/>
                <w:szCs w:val="18"/>
              </w:rPr>
              <w:t>9,319</w:t>
            </w:r>
          </w:p>
        </w:tc>
      </w:tr>
      <w:tr w:rsidR="00C836FD" w:rsidRPr="00C836FD" w:rsidTr="007673F5">
        <w:trPr>
          <w:trHeight w:val="70"/>
          <w:jc w:val="center"/>
        </w:trPr>
        <w:tc>
          <w:tcPr>
            <w:tcW w:w="4314" w:type="dxa"/>
            <w:tcBorders>
              <w:top w:val="nil"/>
              <w:left w:val="single" w:sz="4" w:space="0" w:color="auto"/>
              <w:bottom w:val="single" w:sz="4" w:space="0" w:color="auto"/>
              <w:right w:val="single" w:sz="4" w:space="0" w:color="auto"/>
            </w:tcBorders>
            <w:shd w:val="clear" w:color="auto" w:fill="auto"/>
            <w:noWrap/>
          </w:tcPr>
          <w:p w:rsidR="00C836FD" w:rsidRPr="00C836FD" w:rsidRDefault="00C836FD" w:rsidP="009B0B51">
            <w:pPr>
              <w:rPr>
                <w:bCs/>
                <w:sz w:val="18"/>
                <w:szCs w:val="18"/>
              </w:rPr>
            </w:pPr>
            <w:r w:rsidRPr="00C836FD">
              <w:rPr>
                <w:bCs/>
                <w:sz w:val="18"/>
                <w:szCs w:val="18"/>
              </w:rPr>
              <w:t>ВСЕГО:</w:t>
            </w:r>
          </w:p>
        </w:tc>
        <w:tc>
          <w:tcPr>
            <w:tcW w:w="1172"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p>
        </w:tc>
        <w:tc>
          <w:tcPr>
            <w:tcW w:w="738"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p>
        </w:tc>
        <w:tc>
          <w:tcPr>
            <w:tcW w:w="1201"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r w:rsidRPr="00C836FD">
              <w:rPr>
                <w:bCs/>
                <w:sz w:val="18"/>
                <w:szCs w:val="18"/>
              </w:rPr>
              <w:t>4409,004-97</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r w:rsidRPr="00C836FD">
              <w:rPr>
                <w:bCs/>
                <w:sz w:val="18"/>
                <w:szCs w:val="18"/>
              </w:rPr>
              <w:t>2189,693</w:t>
            </w:r>
          </w:p>
        </w:tc>
        <w:tc>
          <w:tcPr>
            <w:tcW w:w="1134" w:type="dxa"/>
            <w:tcBorders>
              <w:top w:val="nil"/>
              <w:left w:val="nil"/>
              <w:bottom w:val="single" w:sz="4" w:space="0" w:color="auto"/>
              <w:right w:val="single" w:sz="4" w:space="0" w:color="auto"/>
            </w:tcBorders>
            <w:shd w:val="clear" w:color="auto" w:fill="auto"/>
            <w:noWrap/>
          </w:tcPr>
          <w:p w:rsidR="00C836FD" w:rsidRPr="00C836FD" w:rsidRDefault="00C836FD" w:rsidP="009B0B51">
            <w:pPr>
              <w:jc w:val="center"/>
              <w:rPr>
                <w:bCs/>
                <w:sz w:val="18"/>
                <w:szCs w:val="18"/>
              </w:rPr>
            </w:pPr>
            <w:r w:rsidRPr="00C836FD">
              <w:rPr>
                <w:bCs/>
                <w:sz w:val="18"/>
                <w:szCs w:val="18"/>
              </w:rPr>
              <w:t>2140,151</w:t>
            </w:r>
          </w:p>
        </w:tc>
      </w:tr>
    </w:tbl>
    <w:p w:rsidR="00E03F1C" w:rsidRDefault="009735FE" w:rsidP="00E03F1C">
      <w:pPr>
        <w:tabs>
          <w:tab w:val="left" w:pos="7320"/>
        </w:tabs>
        <w:jc w:val="both"/>
        <w:rPr>
          <w:bCs/>
          <w:sz w:val="18"/>
          <w:szCs w:val="18"/>
        </w:rPr>
      </w:pPr>
      <w:r>
        <w:rPr>
          <w:bCs/>
          <w:sz w:val="18"/>
          <w:szCs w:val="18"/>
        </w:rPr>
        <w:t>______________________________________________________________________________________________________________________</w:t>
      </w:r>
    </w:p>
    <w:p w:rsidR="009735FE" w:rsidRPr="009735FE" w:rsidRDefault="009735FE" w:rsidP="009735FE">
      <w:pPr>
        <w:pStyle w:val="ConsPlusNormal2"/>
        <w:jc w:val="center"/>
        <w:rPr>
          <w:rFonts w:ascii="Times New Roman" w:hAnsi="Times New Roman"/>
          <w:b/>
          <w:sz w:val="18"/>
          <w:szCs w:val="18"/>
        </w:rPr>
      </w:pPr>
      <w:r w:rsidRPr="009735FE">
        <w:rPr>
          <w:rFonts w:ascii="Times New Roman" w:hAnsi="Times New Roman"/>
          <w:b/>
          <w:bCs/>
          <w:sz w:val="18"/>
          <w:szCs w:val="18"/>
        </w:rPr>
        <w:t>Постановление администрации Мошковского сельсовета Бековского района Пензенской области от 12.10.2020 № 70 «</w:t>
      </w:r>
      <w:r w:rsidRPr="009735FE">
        <w:rPr>
          <w:rFonts w:ascii="Times New Roman" w:hAnsi="Times New Roman"/>
          <w:b/>
          <w:bCs/>
          <w:spacing w:val="-1"/>
          <w:sz w:val="18"/>
          <w:szCs w:val="18"/>
        </w:rPr>
        <w:t>О внесении изменений в муниципальную программу Мошковского сельсовета</w:t>
      </w:r>
      <w:r w:rsidRPr="009735FE">
        <w:rPr>
          <w:rFonts w:ascii="Times New Roman" w:hAnsi="Times New Roman"/>
          <w:b/>
          <w:bCs/>
          <w:color w:val="FF0000"/>
          <w:spacing w:val="-1"/>
          <w:sz w:val="18"/>
          <w:szCs w:val="18"/>
        </w:rPr>
        <w:t xml:space="preserve"> </w:t>
      </w:r>
      <w:r w:rsidRPr="009735FE">
        <w:rPr>
          <w:rFonts w:ascii="Times New Roman" w:hAnsi="Times New Roman"/>
          <w:b/>
          <w:bCs/>
          <w:spacing w:val="-1"/>
          <w:sz w:val="18"/>
          <w:szCs w:val="18"/>
        </w:rPr>
        <w:t>Бековского района Пензенской области «</w:t>
      </w:r>
      <w:r w:rsidRPr="009735FE">
        <w:rPr>
          <w:rFonts w:ascii="Times New Roman" w:hAnsi="Times New Roman"/>
          <w:b/>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p>
    <w:p w:rsidR="009735FE" w:rsidRPr="009735FE" w:rsidRDefault="009735FE" w:rsidP="009735FE">
      <w:pPr>
        <w:tabs>
          <w:tab w:val="left" w:pos="3213"/>
        </w:tabs>
        <w:jc w:val="both"/>
        <w:rPr>
          <w:sz w:val="18"/>
          <w:szCs w:val="18"/>
        </w:rPr>
      </w:pPr>
      <w:r w:rsidRPr="009735FE">
        <w:rPr>
          <w:bCs/>
          <w:sz w:val="18"/>
          <w:szCs w:val="18"/>
        </w:rPr>
        <w:t>В соответствии</w:t>
      </w:r>
      <w:r w:rsidRPr="009735FE">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9735FE">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9735FE">
        <w:rPr>
          <w:sz w:val="18"/>
          <w:szCs w:val="18"/>
        </w:rPr>
        <w:t>, на основании статьи 23 Устава Мошковского сельсовета Бековского района Пензенской области</w:t>
      </w:r>
    </w:p>
    <w:p w:rsidR="009735FE" w:rsidRPr="009735FE" w:rsidRDefault="009735FE" w:rsidP="009735FE">
      <w:pPr>
        <w:tabs>
          <w:tab w:val="left" w:pos="0"/>
        </w:tabs>
        <w:jc w:val="center"/>
        <w:rPr>
          <w:sz w:val="18"/>
          <w:szCs w:val="18"/>
        </w:rPr>
      </w:pPr>
      <w:r w:rsidRPr="009735FE">
        <w:rPr>
          <w:sz w:val="18"/>
          <w:szCs w:val="18"/>
        </w:rPr>
        <w:t>администрация Мошковского сельсовета постановляет:</w:t>
      </w:r>
    </w:p>
    <w:p w:rsidR="009735FE" w:rsidRPr="009735FE" w:rsidRDefault="009735FE" w:rsidP="009735FE">
      <w:pPr>
        <w:autoSpaceDE w:val="0"/>
        <w:autoSpaceDN w:val="0"/>
        <w:adjustRightInd w:val="0"/>
        <w:jc w:val="both"/>
        <w:rPr>
          <w:sz w:val="18"/>
          <w:szCs w:val="18"/>
        </w:rPr>
      </w:pPr>
      <w:r w:rsidRPr="009735FE">
        <w:rPr>
          <w:bCs/>
          <w:sz w:val="18"/>
          <w:szCs w:val="18"/>
        </w:rPr>
        <w:t xml:space="preserve">1. Внести в </w:t>
      </w:r>
      <w:r w:rsidRPr="009735FE">
        <w:rPr>
          <w:sz w:val="18"/>
          <w:szCs w:val="18"/>
        </w:rPr>
        <w:t xml:space="preserve">муниципальную программу Мошковского сельсовета Бековского района Пензенской области </w:t>
      </w:r>
      <w:r w:rsidRPr="009735FE">
        <w:rPr>
          <w:bCs/>
          <w:spacing w:val="-1"/>
          <w:sz w:val="18"/>
          <w:szCs w:val="18"/>
        </w:rPr>
        <w:t>«</w:t>
      </w:r>
      <w:r w:rsidRPr="009735FE">
        <w:rPr>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 следующие изменения:</w:t>
      </w:r>
    </w:p>
    <w:p w:rsidR="009735FE" w:rsidRPr="009735FE" w:rsidRDefault="009735FE" w:rsidP="009735FE">
      <w:pPr>
        <w:autoSpaceDE w:val="0"/>
        <w:autoSpaceDN w:val="0"/>
        <w:adjustRightInd w:val="0"/>
        <w:jc w:val="both"/>
        <w:rPr>
          <w:sz w:val="18"/>
          <w:szCs w:val="18"/>
        </w:rPr>
      </w:pPr>
      <w:r w:rsidRPr="009735FE">
        <w:rPr>
          <w:sz w:val="18"/>
          <w:szCs w:val="18"/>
        </w:rPr>
        <w:t xml:space="preserve">1.1.  В паспорте муниципальной программы позицию «Объемы бюджетных ассигнований муниципальной программы </w:t>
      </w:r>
      <w:r w:rsidRPr="009735FE">
        <w:rPr>
          <w:rStyle w:val="aff1"/>
          <w:b w:val="0"/>
          <w:i w:val="0"/>
          <w:sz w:val="18"/>
          <w:szCs w:val="18"/>
          <w:lang w:val="ru-RU"/>
        </w:rPr>
        <w:t xml:space="preserve">(по годам и источникам финансирования)» </w:t>
      </w:r>
      <w:r w:rsidRPr="009735FE">
        <w:rPr>
          <w:sz w:val="18"/>
          <w:szCs w:val="18"/>
        </w:rPr>
        <w:t>изложить в следующей редакции:</w:t>
      </w:r>
    </w:p>
    <w:p w:rsidR="009735FE" w:rsidRPr="009735FE" w:rsidRDefault="009735FE" w:rsidP="009735FE">
      <w:pPr>
        <w:autoSpaceDE w:val="0"/>
        <w:autoSpaceDN w:val="0"/>
        <w:adjustRightInd w:val="0"/>
        <w:rPr>
          <w:sz w:val="18"/>
          <w:szCs w:val="18"/>
        </w:rPr>
      </w:pPr>
      <w:r w:rsidRPr="009735FE">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9735FE" w:rsidRPr="009735FE" w:rsidTr="009B0B51">
        <w:trPr>
          <w:trHeight w:val="600"/>
          <w:jc w:val="center"/>
        </w:trPr>
        <w:tc>
          <w:tcPr>
            <w:tcW w:w="3474" w:type="dxa"/>
            <w:tcBorders>
              <w:top w:val="single" w:sz="4" w:space="0" w:color="auto"/>
              <w:left w:val="single" w:sz="4" w:space="0" w:color="auto"/>
              <w:bottom w:val="single" w:sz="4" w:space="0" w:color="auto"/>
              <w:right w:val="single" w:sz="4" w:space="0" w:color="auto"/>
            </w:tcBorders>
          </w:tcPr>
          <w:p w:rsidR="009735FE" w:rsidRPr="009735FE" w:rsidRDefault="009735FE" w:rsidP="009735FE">
            <w:pPr>
              <w:autoSpaceDE w:val="0"/>
              <w:autoSpaceDN w:val="0"/>
              <w:adjustRightInd w:val="0"/>
              <w:rPr>
                <w:sz w:val="18"/>
                <w:szCs w:val="18"/>
              </w:rPr>
            </w:pPr>
            <w:r w:rsidRPr="009735FE">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9735FE" w:rsidRPr="009735FE" w:rsidRDefault="009735FE" w:rsidP="009735FE">
            <w:pPr>
              <w:autoSpaceDE w:val="0"/>
              <w:autoSpaceDN w:val="0"/>
              <w:adjustRightInd w:val="0"/>
              <w:rPr>
                <w:rStyle w:val="aff1"/>
                <w:b w:val="0"/>
                <w:i w:val="0"/>
                <w:color w:val="000000"/>
                <w:sz w:val="18"/>
                <w:szCs w:val="18"/>
                <w:lang w:val="ru-RU"/>
              </w:rPr>
            </w:pPr>
            <w:r w:rsidRPr="009735FE">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9735FE">
              <w:rPr>
                <w:sz w:val="18"/>
                <w:szCs w:val="18"/>
              </w:rPr>
              <w:t>Мошковского</w:t>
            </w:r>
            <w:r w:rsidRPr="009735FE">
              <w:rPr>
                <w:rStyle w:val="aff1"/>
                <w:b w:val="0"/>
                <w:i w:val="0"/>
                <w:sz w:val="18"/>
                <w:szCs w:val="18"/>
                <w:lang w:val="ru-RU"/>
              </w:rPr>
              <w:t xml:space="preserve"> сельсовета Бековского района Пензенской </w:t>
            </w:r>
            <w:r w:rsidRPr="009735FE">
              <w:rPr>
                <w:rStyle w:val="aff1"/>
                <w:b w:val="0"/>
                <w:i w:val="0"/>
                <w:color w:val="000000"/>
                <w:sz w:val="18"/>
                <w:szCs w:val="18"/>
                <w:lang w:val="ru-RU"/>
              </w:rPr>
              <w:t xml:space="preserve">области – </w:t>
            </w:r>
            <w:r w:rsidRPr="009735FE">
              <w:rPr>
                <w:color w:val="000000"/>
                <w:sz w:val="18"/>
                <w:szCs w:val="18"/>
              </w:rPr>
              <w:t>503,598-48 тыс. руб.</w:t>
            </w:r>
            <w:r w:rsidRPr="009735FE">
              <w:rPr>
                <w:rStyle w:val="aff1"/>
                <w:b w:val="0"/>
                <w:i w:val="0"/>
                <w:color w:val="000000"/>
                <w:sz w:val="18"/>
                <w:szCs w:val="18"/>
                <w:lang w:val="ru-RU"/>
              </w:rPr>
              <w:t>, из них по годам:</w:t>
            </w:r>
          </w:p>
          <w:p w:rsidR="009735FE" w:rsidRPr="009735FE" w:rsidRDefault="009735FE" w:rsidP="009735FE">
            <w:pPr>
              <w:autoSpaceDE w:val="0"/>
              <w:autoSpaceDN w:val="0"/>
              <w:adjustRightInd w:val="0"/>
              <w:rPr>
                <w:rStyle w:val="aff1"/>
                <w:b w:val="0"/>
                <w:i w:val="0"/>
                <w:color w:val="000000"/>
                <w:sz w:val="18"/>
                <w:szCs w:val="18"/>
                <w:lang w:val="ru-RU"/>
              </w:rPr>
            </w:pPr>
            <w:r w:rsidRPr="009735FE">
              <w:rPr>
                <w:rStyle w:val="aff1"/>
                <w:b w:val="0"/>
                <w:i w:val="0"/>
                <w:color w:val="000000"/>
                <w:sz w:val="18"/>
                <w:szCs w:val="18"/>
                <w:lang w:val="ru-RU"/>
              </w:rPr>
              <w:t xml:space="preserve">2019 год – </w:t>
            </w:r>
            <w:r w:rsidRPr="009735FE">
              <w:rPr>
                <w:color w:val="000000"/>
                <w:sz w:val="18"/>
                <w:szCs w:val="18"/>
              </w:rPr>
              <w:t xml:space="preserve">85,320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rPr>
                <w:rStyle w:val="aff1"/>
                <w:b w:val="0"/>
                <w:i w:val="0"/>
                <w:color w:val="000000"/>
                <w:sz w:val="18"/>
                <w:szCs w:val="18"/>
                <w:lang w:val="ru-RU"/>
              </w:rPr>
            </w:pPr>
            <w:r w:rsidRPr="009735FE">
              <w:rPr>
                <w:rStyle w:val="aff1"/>
                <w:b w:val="0"/>
                <w:i w:val="0"/>
                <w:color w:val="000000"/>
                <w:sz w:val="18"/>
                <w:szCs w:val="18"/>
                <w:lang w:val="ru-RU"/>
              </w:rPr>
              <w:t xml:space="preserve">2020 год – </w:t>
            </w:r>
            <w:r w:rsidRPr="009735FE">
              <w:rPr>
                <w:color w:val="000000"/>
                <w:sz w:val="18"/>
                <w:szCs w:val="18"/>
              </w:rPr>
              <w:t>182,476-48</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rPr>
                <w:rStyle w:val="aff1"/>
                <w:b w:val="0"/>
                <w:i w:val="0"/>
                <w:color w:val="000000"/>
                <w:sz w:val="18"/>
                <w:szCs w:val="18"/>
                <w:lang w:val="ru-RU"/>
              </w:rPr>
            </w:pPr>
            <w:r w:rsidRPr="009735FE">
              <w:rPr>
                <w:rStyle w:val="aff1"/>
                <w:b w:val="0"/>
                <w:i w:val="0"/>
                <w:color w:val="000000"/>
                <w:sz w:val="18"/>
                <w:szCs w:val="18"/>
                <w:lang w:val="ru-RU"/>
              </w:rPr>
              <w:t xml:space="preserve">2021 год – </w:t>
            </w:r>
            <w:r w:rsidRPr="009735FE">
              <w:rPr>
                <w:color w:val="000000"/>
                <w:sz w:val="18"/>
                <w:szCs w:val="18"/>
              </w:rPr>
              <w:t xml:space="preserve">0,000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rPr>
                <w:rStyle w:val="aff1"/>
                <w:b w:val="0"/>
                <w:i w:val="0"/>
                <w:color w:val="000000"/>
                <w:sz w:val="18"/>
                <w:szCs w:val="18"/>
                <w:lang w:val="ru-RU"/>
              </w:rPr>
            </w:pPr>
            <w:r w:rsidRPr="009735FE">
              <w:rPr>
                <w:rStyle w:val="aff1"/>
                <w:b w:val="0"/>
                <w:i w:val="0"/>
                <w:color w:val="000000"/>
                <w:sz w:val="18"/>
                <w:szCs w:val="18"/>
                <w:lang w:val="ru-RU"/>
              </w:rPr>
              <w:t>2022 год –</w:t>
            </w:r>
            <w:r w:rsidRPr="009735FE">
              <w:rPr>
                <w:color w:val="000000"/>
                <w:sz w:val="18"/>
                <w:szCs w:val="18"/>
              </w:rPr>
              <w:t xml:space="preserve"> 0,000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rPr>
                <w:rStyle w:val="aff1"/>
                <w:b w:val="0"/>
                <w:i w:val="0"/>
                <w:color w:val="000000"/>
                <w:sz w:val="18"/>
                <w:szCs w:val="18"/>
                <w:lang w:val="ru-RU"/>
              </w:rPr>
            </w:pPr>
            <w:r w:rsidRPr="009735FE">
              <w:rPr>
                <w:rStyle w:val="aff1"/>
                <w:b w:val="0"/>
                <w:i w:val="0"/>
                <w:color w:val="000000"/>
                <w:sz w:val="18"/>
                <w:szCs w:val="18"/>
                <w:lang w:val="ru-RU"/>
              </w:rPr>
              <w:t xml:space="preserve">2023 год – </w:t>
            </w:r>
            <w:r w:rsidRPr="009735FE">
              <w:rPr>
                <w:color w:val="000000"/>
                <w:sz w:val="18"/>
                <w:szCs w:val="18"/>
              </w:rPr>
              <w:t xml:space="preserve">116,401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rPr>
                <w:rStyle w:val="aff1"/>
                <w:b w:val="0"/>
                <w:i w:val="0"/>
                <w:sz w:val="18"/>
                <w:szCs w:val="18"/>
                <w:lang w:val="ru-RU"/>
              </w:rPr>
            </w:pPr>
            <w:r w:rsidRPr="009735FE">
              <w:rPr>
                <w:rStyle w:val="aff1"/>
                <w:b w:val="0"/>
                <w:i w:val="0"/>
                <w:color w:val="000000"/>
                <w:sz w:val="18"/>
                <w:szCs w:val="18"/>
                <w:lang w:val="ru-RU"/>
              </w:rPr>
              <w:t>2024 год –</w:t>
            </w:r>
            <w:r w:rsidRPr="009735FE">
              <w:rPr>
                <w:color w:val="000000"/>
                <w:sz w:val="18"/>
                <w:szCs w:val="18"/>
              </w:rPr>
              <w:t xml:space="preserve"> 119,401 </w:t>
            </w:r>
            <w:r w:rsidRPr="009735FE">
              <w:rPr>
                <w:rStyle w:val="aff1"/>
                <w:b w:val="0"/>
                <w:i w:val="0"/>
                <w:color w:val="000000"/>
                <w:sz w:val="18"/>
                <w:szCs w:val="18"/>
                <w:lang w:val="ru-RU"/>
              </w:rPr>
              <w:t>тыс. руб.</w:t>
            </w:r>
          </w:p>
        </w:tc>
      </w:tr>
    </w:tbl>
    <w:p w:rsidR="009735FE" w:rsidRPr="009735FE" w:rsidRDefault="009735FE" w:rsidP="009735FE">
      <w:pPr>
        <w:tabs>
          <w:tab w:val="left" w:pos="940"/>
          <w:tab w:val="center" w:pos="4677"/>
          <w:tab w:val="right" w:pos="9354"/>
        </w:tabs>
        <w:autoSpaceDE w:val="0"/>
        <w:autoSpaceDN w:val="0"/>
        <w:adjustRightInd w:val="0"/>
        <w:rPr>
          <w:sz w:val="18"/>
          <w:szCs w:val="18"/>
        </w:rPr>
      </w:pPr>
      <w:r w:rsidRPr="009735FE">
        <w:rPr>
          <w:sz w:val="18"/>
          <w:szCs w:val="18"/>
        </w:rPr>
        <w:tab/>
      </w:r>
      <w:r w:rsidRPr="009735FE">
        <w:rPr>
          <w:sz w:val="18"/>
          <w:szCs w:val="18"/>
        </w:rPr>
        <w:tab/>
      </w:r>
      <w:r w:rsidRPr="009735FE">
        <w:rPr>
          <w:sz w:val="18"/>
          <w:szCs w:val="18"/>
        </w:rPr>
        <w:tab/>
        <w:t xml:space="preserve">»; </w:t>
      </w:r>
      <w:r w:rsidRPr="009735FE">
        <w:rPr>
          <w:sz w:val="18"/>
          <w:szCs w:val="18"/>
        </w:rPr>
        <w:tab/>
      </w:r>
    </w:p>
    <w:p w:rsidR="007673F5" w:rsidRDefault="009735FE" w:rsidP="009B0B51">
      <w:pPr>
        <w:pStyle w:val="ConsPlusTitle"/>
        <w:widowControl/>
        <w:jc w:val="both"/>
        <w:rPr>
          <w:rFonts w:ascii="Times New Roman" w:hAnsi="Times New Roman" w:cs="Times New Roman"/>
          <w:b w:val="0"/>
          <w:sz w:val="18"/>
          <w:szCs w:val="18"/>
        </w:rPr>
      </w:pPr>
      <w:r w:rsidRPr="009735FE">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r w:rsidRPr="009B0B51">
        <w:rPr>
          <w:rFonts w:ascii="Times New Roman" w:hAnsi="Times New Roman" w:cs="Times New Roman"/>
          <w:b w:val="0"/>
          <w:sz w:val="18"/>
          <w:szCs w:val="18"/>
        </w:rPr>
        <w:t>:</w:t>
      </w:r>
      <w:r w:rsidR="009B0B51" w:rsidRPr="009B0B51">
        <w:rPr>
          <w:rFonts w:ascii="Times New Roman" w:hAnsi="Times New Roman" w:cs="Times New Roman"/>
          <w:b w:val="0"/>
          <w:sz w:val="18"/>
          <w:szCs w:val="18"/>
        </w:rPr>
        <w:t xml:space="preserve">  </w:t>
      </w:r>
    </w:p>
    <w:p w:rsidR="009735FE" w:rsidRDefault="009735FE" w:rsidP="007673F5">
      <w:pPr>
        <w:pStyle w:val="ConsPlusTitle"/>
        <w:widowControl/>
        <w:jc w:val="center"/>
        <w:rPr>
          <w:rFonts w:ascii="Times New Roman" w:hAnsi="Times New Roman" w:cs="Times New Roman"/>
          <w:sz w:val="18"/>
          <w:szCs w:val="18"/>
        </w:rPr>
      </w:pPr>
      <w:r w:rsidRPr="009B0B51">
        <w:rPr>
          <w:rFonts w:ascii="Times New Roman" w:hAnsi="Times New Roman" w:cs="Times New Roman"/>
          <w:sz w:val="18"/>
          <w:szCs w:val="18"/>
        </w:rPr>
        <w:t>«4. Ресурсное обеспечение и перечень мероприятий муниципальной программы</w:t>
      </w:r>
    </w:p>
    <w:p w:rsidR="009735FE" w:rsidRPr="009735FE" w:rsidRDefault="009735FE" w:rsidP="009735FE">
      <w:pPr>
        <w:pStyle w:val="Default"/>
        <w:jc w:val="both"/>
        <w:rPr>
          <w:rStyle w:val="aff1"/>
          <w:b w:val="0"/>
          <w:i w:val="0"/>
          <w:sz w:val="18"/>
          <w:szCs w:val="18"/>
          <w:lang w:val="ru-RU"/>
        </w:rPr>
      </w:pPr>
      <w:r w:rsidRPr="009735FE">
        <w:rPr>
          <w:sz w:val="18"/>
          <w:szCs w:val="18"/>
        </w:rPr>
        <w:t xml:space="preserve">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w:t>
      </w:r>
      <w:r w:rsidRPr="009735FE">
        <w:rPr>
          <w:rStyle w:val="aff1"/>
          <w:b w:val="0"/>
          <w:i w:val="0"/>
          <w:sz w:val="18"/>
          <w:szCs w:val="18"/>
          <w:lang w:val="ru-RU"/>
        </w:rPr>
        <w:t xml:space="preserve">– </w:t>
      </w:r>
      <w:r w:rsidRPr="009735FE">
        <w:rPr>
          <w:sz w:val="18"/>
          <w:szCs w:val="18"/>
        </w:rPr>
        <w:t>503,598-48 тыс. руб.</w:t>
      </w:r>
      <w:r w:rsidRPr="009735FE">
        <w:rPr>
          <w:rStyle w:val="aff1"/>
          <w:b w:val="0"/>
          <w:i w:val="0"/>
          <w:sz w:val="18"/>
          <w:szCs w:val="18"/>
          <w:lang w:val="ru-RU"/>
        </w:rPr>
        <w:t>, из них по годам:</w:t>
      </w:r>
    </w:p>
    <w:p w:rsidR="009735FE" w:rsidRPr="009735FE" w:rsidRDefault="009735FE" w:rsidP="009735FE">
      <w:pPr>
        <w:autoSpaceDE w:val="0"/>
        <w:autoSpaceDN w:val="0"/>
        <w:adjustRightInd w:val="0"/>
        <w:jc w:val="both"/>
        <w:rPr>
          <w:rStyle w:val="aff1"/>
          <w:b w:val="0"/>
          <w:i w:val="0"/>
          <w:color w:val="000000"/>
          <w:sz w:val="18"/>
          <w:szCs w:val="18"/>
          <w:lang w:val="ru-RU"/>
        </w:rPr>
      </w:pPr>
      <w:r w:rsidRPr="009735FE">
        <w:rPr>
          <w:rStyle w:val="aff1"/>
          <w:b w:val="0"/>
          <w:i w:val="0"/>
          <w:color w:val="000000"/>
          <w:sz w:val="18"/>
          <w:szCs w:val="18"/>
          <w:lang w:val="ru-RU"/>
        </w:rPr>
        <w:t xml:space="preserve">2019 год – </w:t>
      </w:r>
      <w:r w:rsidRPr="009735FE">
        <w:rPr>
          <w:color w:val="000000"/>
          <w:sz w:val="18"/>
          <w:szCs w:val="18"/>
        </w:rPr>
        <w:t xml:space="preserve">85,320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jc w:val="both"/>
        <w:rPr>
          <w:rStyle w:val="aff1"/>
          <w:b w:val="0"/>
          <w:i w:val="0"/>
          <w:color w:val="000000"/>
          <w:sz w:val="18"/>
          <w:szCs w:val="18"/>
          <w:lang w:val="ru-RU"/>
        </w:rPr>
      </w:pPr>
      <w:r w:rsidRPr="009735FE">
        <w:rPr>
          <w:rStyle w:val="aff1"/>
          <w:b w:val="0"/>
          <w:i w:val="0"/>
          <w:color w:val="000000"/>
          <w:sz w:val="18"/>
          <w:szCs w:val="18"/>
          <w:lang w:val="ru-RU"/>
        </w:rPr>
        <w:t xml:space="preserve">2020 год – </w:t>
      </w:r>
      <w:r w:rsidRPr="009735FE">
        <w:rPr>
          <w:color w:val="000000"/>
          <w:sz w:val="18"/>
          <w:szCs w:val="18"/>
        </w:rPr>
        <w:t>182,476-48</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jc w:val="both"/>
        <w:rPr>
          <w:rStyle w:val="aff1"/>
          <w:b w:val="0"/>
          <w:i w:val="0"/>
          <w:color w:val="000000"/>
          <w:sz w:val="18"/>
          <w:szCs w:val="18"/>
          <w:lang w:val="ru-RU"/>
        </w:rPr>
      </w:pPr>
      <w:r w:rsidRPr="009735FE">
        <w:rPr>
          <w:rStyle w:val="aff1"/>
          <w:b w:val="0"/>
          <w:i w:val="0"/>
          <w:color w:val="000000"/>
          <w:sz w:val="18"/>
          <w:szCs w:val="18"/>
          <w:lang w:val="ru-RU"/>
        </w:rPr>
        <w:t xml:space="preserve">2021 год – </w:t>
      </w:r>
      <w:r w:rsidRPr="009735FE">
        <w:rPr>
          <w:color w:val="000000"/>
          <w:sz w:val="18"/>
          <w:szCs w:val="18"/>
        </w:rPr>
        <w:t xml:space="preserve">0,000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jc w:val="both"/>
        <w:rPr>
          <w:rStyle w:val="aff1"/>
          <w:b w:val="0"/>
          <w:i w:val="0"/>
          <w:color w:val="000000"/>
          <w:sz w:val="18"/>
          <w:szCs w:val="18"/>
          <w:lang w:val="ru-RU"/>
        </w:rPr>
      </w:pPr>
      <w:r w:rsidRPr="009735FE">
        <w:rPr>
          <w:rStyle w:val="aff1"/>
          <w:b w:val="0"/>
          <w:i w:val="0"/>
          <w:color w:val="000000"/>
          <w:sz w:val="18"/>
          <w:szCs w:val="18"/>
          <w:lang w:val="ru-RU"/>
        </w:rPr>
        <w:t>2022 год –</w:t>
      </w:r>
      <w:r w:rsidRPr="009735FE">
        <w:rPr>
          <w:color w:val="000000"/>
          <w:sz w:val="18"/>
          <w:szCs w:val="18"/>
        </w:rPr>
        <w:t xml:space="preserve"> 0,000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jc w:val="both"/>
        <w:rPr>
          <w:rStyle w:val="aff1"/>
          <w:b w:val="0"/>
          <w:i w:val="0"/>
          <w:color w:val="000000"/>
          <w:sz w:val="18"/>
          <w:szCs w:val="18"/>
          <w:lang w:val="ru-RU"/>
        </w:rPr>
      </w:pPr>
      <w:r w:rsidRPr="009735FE">
        <w:rPr>
          <w:rStyle w:val="aff1"/>
          <w:b w:val="0"/>
          <w:i w:val="0"/>
          <w:color w:val="000000"/>
          <w:sz w:val="18"/>
          <w:szCs w:val="18"/>
          <w:lang w:val="ru-RU"/>
        </w:rPr>
        <w:t xml:space="preserve">2023 год – </w:t>
      </w:r>
      <w:r w:rsidRPr="009735FE">
        <w:rPr>
          <w:color w:val="000000"/>
          <w:sz w:val="18"/>
          <w:szCs w:val="18"/>
        </w:rPr>
        <w:t xml:space="preserve">116,401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jc w:val="both"/>
        <w:rPr>
          <w:rStyle w:val="aff1"/>
          <w:b w:val="0"/>
          <w:i w:val="0"/>
          <w:color w:val="000000"/>
          <w:sz w:val="18"/>
          <w:szCs w:val="18"/>
          <w:lang w:val="ru-RU"/>
        </w:rPr>
      </w:pPr>
      <w:r w:rsidRPr="009735FE">
        <w:rPr>
          <w:rStyle w:val="aff1"/>
          <w:b w:val="0"/>
          <w:i w:val="0"/>
          <w:color w:val="000000"/>
          <w:sz w:val="18"/>
          <w:szCs w:val="18"/>
          <w:lang w:val="ru-RU"/>
        </w:rPr>
        <w:t>2024 год –</w:t>
      </w:r>
      <w:r w:rsidRPr="009735FE">
        <w:rPr>
          <w:color w:val="000000"/>
          <w:sz w:val="18"/>
          <w:szCs w:val="18"/>
        </w:rPr>
        <w:t xml:space="preserve"> 119,401 </w:t>
      </w:r>
      <w:r w:rsidRPr="009735FE">
        <w:rPr>
          <w:rStyle w:val="aff1"/>
          <w:b w:val="0"/>
          <w:i w:val="0"/>
          <w:color w:val="000000"/>
          <w:sz w:val="18"/>
          <w:szCs w:val="18"/>
          <w:lang w:val="ru-RU"/>
        </w:rPr>
        <w:t>тыс. руб.</w:t>
      </w:r>
    </w:p>
    <w:p w:rsidR="009735FE" w:rsidRPr="009735FE" w:rsidRDefault="009735FE" w:rsidP="009735FE">
      <w:pPr>
        <w:autoSpaceDE w:val="0"/>
        <w:autoSpaceDN w:val="0"/>
        <w:adjustRightInd w:val="0"/>
        <w:jc w:val="both"/>
        <w:outlineLvl w:val="1"/>
        <w:rPr>
          <w:sz w:val="18"/>
          <w:szCs w:val="18"/>
        </w:rPr>
      </w:pPr>
      <w:r w:rsidRPr="009735FE">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9735FE" w:rsidRPr="009735FE" w:rsidRDefault="009735FE" w:rsidP="009735FE">
      <w:pPr>
        <w:autoSpaceDE w:val="0"/>
        <w:autoSpaceDN w:val="0"/>
        <w:adjustRightInd w:val="0"/>
        <w:jc w:val="both"/>
        <w:rPr>
          <w:sz w:val="18"/>
          <w:szCs w:val="18"/>
        </w:rPr>
      </w:pPr>
      <w:r w:rsidRPr="009735FE">
        <w:rPr>
          <w:sz w:val="18"/>
          <w:szCs w:val="18"/>
        </w:rPr>
        <w:lastRenderedPageBreak/>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9735FE" w:rsidRPr="009735FE" w:rsidRDefault="009735FE" w:rsidP="009735FE">
      <w:pPr>
        <w:autoSpaceDE w:val="0"/>
        <w:autoSpaceDN w:val="0"/>
        <w:adjustRightInd w:val="0"/>
        <w:jc w:val="both"/>
        <w:rPr>
          <w:sz w:val="18"/>
          <w:szCs w:val="18"/>
        </w:rPr>
      </w:pPr>
      <w:r w:rsidRPr="009735FE">
        <w:rPr>
          <w:sz w:val="18"/>
          <w:szCs w:val="18"/>
        </w:rPr>
        <w:t>Ресурсное обеспечение реализации м</w:t>
      </w:r>
      <w:r w:rsidRPr="009735FE">
        <w:rPr>
          <w:rFonts w:cs="Calibri"/>
          <w:sz w:val="18"/>
          <w:szCs w:val="18"/>
        </w:rPr>
        <w:t xml:space="preserve">униципальной программы </w:t>
      </w:r>
      <w:r w:rsidRPr="009735FE">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9735FE" w:rsidRPr="009735FE" w:rsidRDefault="009735FE" w:rsidP="009735FE">
      <w:pPr>
        <w:autoSpaceDE w:val="0"/>
        <w:autoSpaceDN w:val="0"/>
        <w:adjustRightInd w:val="0"/>
        <w:jc w:val="both"/>
        <w:outlineLvl w:val="1"/>
        <w:rPr>
          <w:sz w:val="18"/>
          <w:szCs w:val="18"/>
        </w:rPr>
      </w:pPr>
      <w:r w:rsidRPr="009735FE">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9735FE" w:rsidRPr="009735FE" w:rsidRDefault="009735FE" w:rsidP="009735FE">
      <w:pPr>
        <w:autoSpaceDE w:val="0"/>
        <w:autoSpaceDN w:val="0"/>
        <w:adjustRightInd w:val="0"/>
        <w:jc w:val="both"/>
        <w:rPr>
          <w:sz w:val="18"/>
          <w:szCs w:val="18"/>
        </w:rPr>
      </w:pPr>
      <w:r w:rsidRPr="009735FE">
        <w:rPr>
          <w:sz w:val="18"/>
          <w:szCs w:val="18"/>
        </w:rPr>
        <w:t xml:space="preserve">1.3. Приложение № 2 «Ресурсное обеспечение реализации муниципальной программы </w:t>
      </w:r>
      <w:r w:rsidRPr="009735FE">
        <w:rPr>
          <w:bCs/>
          <w:spacing w:val="-1"/>
          <w:sz w:val="18"/>
          <w:szCs w:val="18"/>
        </w:rPr>
        <w:t>«</w:t>
      </w:r>
      <w:r w:rsidRPr="009735FE">
        <w:rPr>
          <w:sz w:val="18"/>
          <w:szCs w:val="18"/>
        </w:rPr>
        <w:t>Благоустройство населенных пунктов Мошковского сельсовета 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9735FE" w:rsidRPr="009735FE" w:rsidRDefault="009735FE" w:rsidP="009735FE">
      <w:pPr>
        <w:autoSpaceDE w:val="0"/>
        <w:autoSpaceDN w:val="0"/>
        <w:adjustRightInd w:val="0"/>
        <w:jc w:val="both"/>
        <w:rPr>
          <w:sz w:val="18"/>
          <w:szCs w:val="18"/>
        </w:rPr>
      </w:pPr>
      <w:r w:rsidRPr="009735FE">
        <w:rPr>
          <w:sz w:val="18"/>
          <w:szCs w:val="18"/>
        </w:rPr>
        <w:t xml:space="preserve">1.4. Приложение № 3 «Ресурсное обеспечение реализации муниципальной программы </w:t>
      </w:r>
      <w:r w:rsidRPr="009735FE">
        <w:rPr>
          <w:bCs/>
          <w:spacing w:val="-1"/>
          <w:sz w:val="18"/>
          <w:szCs w:val="18"/>
        </w:rPr>
        <w:t>«</w:t>
      </w:r>
      <w:r w:rsidRPr="009735FE">
        <w:rPr>
          <w:sz w:val="18"/>
          <w:szCs w:val="18"/>
        </w:rPr>
        <w:t>Благоустройство населенных пунктов Мошковского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9735FE" w:rsidRPr="009735FE" w:rsidRDefault="009735FE" w:rsidP="009735FE">
      <w:pPr>
        <w:autoSpaceDE w:val="0"/>
        <w:autoSpaceDN w:val="0"/>
        <w:adjustRightInd w:val="0"/>
        <w:jc w:val="both"/>
        <w:rPr>
          <w:sz w:val="18"/>
          <w:szCs w:val="18"/>
        </w:rPr>
      </w:pPr>
      <w:r w:rsidRPr="009735FE">
        <w:rPr>
          <w:sz w:val="18"/>
          <w:szCs w:val="18"/>
        </w:rPr>
        <w:t xml:space="preserve">1.5. Приложение № 4 «Мероприятия муниципальной программы </w:t>
      </w:r>
      <w:r w:rsidRPr="009735FE">
        <w:rPr>
          <w:bCs/>
          <w:spacing w:val="-1"/>
          <w:sz w:val="18"/>
          <w:szCs w:val="18"/>
        </w:rPr>
        <w:t>«</w:t>
      </w:r>
      <w:r w:rsidRPr="009735FE">
        <w:rPr>
          <w:sz w:val="18"/>
          <w:szCs w:val="18"/>
        </w:rPr>
        <w:t>Благоустройство населенных пунктов Мошковского сельсовета Бековского района Пензенской области» изложить в новой редакции согласно приложению № 3 к настоящему постановлению.</w:t>
      </w:r>
    </w:p>
    <w:p w:rsidR="009735FE" w:rsidRPr="009735FE" w:rsidRDefault="009735FE" w:rsidP="009735FE">
      <w:pPr>
        <w:jc w:val="both"/>
        <w:rPr>
          <w:sz w:val="18"/>
          <w:szCs w:val="18"/>
        </w:rPr>
      </w:pPr>
      <w:r w:rsidRPr="009735FE">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9735FE" w:rsidRPr="009735FE" w:rsidRDefault="009735FE" w:rsidP="009735FE">
      <w:pPr>
        <w:autoSpaceDE w:val="0"/>
        <w:autoSpaceDN w:val="0"/>
        <w:adjustRightInd w:val="0"/>
        <w:jc w:val="both"/>
        <w:rPr>
          <w:sz w:val="18"/>
          <w:szCs w:val="18"/>
        </w:rPr>
      </w:pPr>
      <w:r w:rsidRPr="009735FE">
        <w:rPr>
          <w:sz w:val="18"/>
          <w:szCs w:val="18"/>
        </w:rPr>
        <w:t>3. Опубликовать настоящее постановление в информационном бюллетене «Ведомости Мошковского сельсовета».</w:t>
      </w:r>
    </w:p>
    <w:p w:rsidR="009735FE" w:rsidRPr="009735FE" w:rsidRDefault="009735FE" w:rsidP="009735FE">
      <w:pPr>
        <w:autoSpaceDE w:val="0"/>
        <w:autoSpaceDN w:val="0"/>
        <w:adjustRightInd w:val="0"/>
        <w:jc w:val="both"/>
        <w:rPr>
          <w:sz w:val="18"/>
          <w:szCs w:val="18"/>
        </w:rPr>
      </w:pPr>
      <w:r w:rsidRPr="009735FE">
        <w:rPr>
          <w:sz w:val="18"/>
          <w:szCs w:val="18"/>
        </w:rPr>
        <w:t xml:space="preserve">4. Настоящее постановление вступает в силу </w:t>
      </w:r>
      <w:r w:rsidRPr="009735FE">
        <w:rPr>
          <w:bCs/>
          <w:sz w:val="18"/>
          <w:szCs w:val="18"/>
        </w:rPr>
        <w:t xml:space="preserve">после </w:t>
      </w:r>
      <w:r w:rsidRPr="009735FE">
        <w:rPr>
          <w:sz w:val="18"/>
          <w:szCs w:val="18"/>
        </w:rPr>
        <w:t>его официального опубликования.</w:t>
      </w:r>
    </w:p>
    <w:p w:rsidR="009735FE" w:rsidRPr="009735FE" w:rsidRDefault="009735FE" w:rsidP="009735FE">
      <w:pPr>
        <w:autoSpaceDE w:val="0"/>
        <w:autoSpaceDN w:val="0"/>
        <w:adjustRightInd w:val="0"/>
        <w:jc w:val="both"/>
        <w:rPr>
          <w:sz w:val="18"/>
          <w:szCs w:val="18"/>
        </w:rPr>
      </w:pPr>
      <w:r w:rsidRPr="009735FE">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19508A" w:rsidRDefault="009B0B51" w:rsidP="0019508A">
      <w:pPr>
        <w:autoSpaceDE w:val="0"/>
        <w:autoSpaceDN w:val="0"/>
        <w:adjustRightInd w:val="0"/>
        <w:jc w:val="both"/>
        <w:rPr>
          <w:sz w:val="18"/>
          <w:szCs w:val="18"/>
        </w:rPr>
      </w:pPr>
      <w:r>
        <w:rPr>
          <w:sz w:val="18"/>
          <w:szCs w:val="18"/>
        </w:rPr>
        <w:t>Глава администрации Мошковского сельсовета                                       И.Б. Гнивковский</w:t>
      </w:r>
    </w:p>
    <w:p w:rsidR="009B0B51" w:rsidRPr="009B0B51" w:rsidRDefault="009B0B51" w:rsidP="0019508A">
      <w:pPr>
        <w:autoSpaceDE w:val="0"/>
        <w:autoSpaceDN w:val="0"/>
        <w:adjustRightInd w:val="0"/>
        <w:jc w:val="both"/>
        <w:rPr>
          <w:sz w:val="18"/>
          <w:szCs w:val="18"/>
        </w:rPr>
      </w:pPr>
    </w:p>
    <w:p w:rsidR="009B0B51" w:rsidRPr="009B0B51" w:rsidRDefault="009B0B51" w:rsidP="009B0B51">
      <w:pPr>
        <w:ind w:left="425" w:right="108"/>
        <w:jc w:val="center"/>
        <w:rPr>
          <w:sz w:val="18"/>
          <w:szCs w:val="18"/>
        </w:rPr>
      </w:pPr>
      <w:r w:rsidRPr="009B0B51">
        <w:rPr>
          <w:sz w:val="18"/>
          <w:szCs w:val="18"/>
        </w:rPr>
        <w:t>Приложение № 1</w:t>
      </w:r>
      <w:r>
        <w:rPr>
          <w:sz w:val="18"/>
          <w:szCs w:val="18"/>
        </w:rPr>
        <w:t xml:space="preserve"> </w:t>
      </w:r>
      <w:r w:rsidRPr="009B0B51">
        <w:rPr>
          <w:sz w:val="18"/>
          <w:szCs w:val="18"/>
        </w:rPr>
        <w:t>к постановлению администрации</w:t>
      </w:r>
      <w:r>
        <w:rPr>
          <w:sz w:val="18"/>
          <w:szCs w:val="18"/>
        </w:rPr>
        <w:t xml:space="preserve"> </w:t>
      </w:r>
      <w:r w:rsidRPr="009B0B51">
        <w:rPr>
          <w:sz w:val="18"/>
          <w:szCs w:val="18"/>
        </w:rPr>
        <w:t>Мошковского сельсовета</w:t>
      </w:r>
      <w:r>
        <w:rPr>
          <w:sz w:val="18"/>
          <w:szCs w:val="18"/>
        </w:rPr>
        <w:t xml:space="preserve"> </w:t>
      </w:r>
      <w:r w:rsidRPr="009B0B51">
        <w:rPr>
          <w:sz w:val="18"/>
          <w:szCs w:val="18"/>
        </w:rPr>
        <w:t>от 12.10.2020 № 70</w:t>
      </w:r>
    </w:p>
    <w:p w:rsidR="009B0B51" w:rsidRPr="009B0B51" w:rsidRDefault="009B0B51" w:rsidP="009B0B51">
      <w:pPr>
        <w:autoSpaceDE w:val="0"/>
        <w:autoSpaceDN w:val="0"/>
        <w:adjustRightInd w:val="0"/>
        <w:jc w:val="center"/>
        <w:rPr>
          <w:rStyle w:val="aff1"/>
          <w:b w:val="0"/>
          <w:i w:val="0"/>
          <w:sz w:val="18"/>
          <w:szCs w:val="18"/>
          <w:lang w:val="ru-RU"/>
        </w:rPr>
      </w:pPr>
      <w:r w:rsidRPr="009B0B51">
        <w:rPr>
          <w:rStyle w:val="aff1"/>
          <w:b w:val="0"/>
          <w:i w:val="0"/>
          <w:sz w:val="18"/>
          <w:szCs w:val="18"/>
          <w:lang w:val="ru-RU"/>
        </w:rPr>
        <w:t>Приложение № 2 к муниципальной программе</w:t>
      </w:r>
    </w:p>
    <w:p w:rsidR="009B0B51" w:rsidRPr="009B0B51" w:rsidRDefault="009B0B51" w:rsidP="009B0B51">
      <w:pPr>
        <w:pStyle w:val="ConsPlusNormal2"/>
        <w:jc w:val="center"/>
        <w:rPr>
          <w:rFonts w:ascii="Times New Roman" w:hAnsi="Times New Roman"/>
          <w:sz w:val="18"/>
          <w:szCs w:val="18"/>
        </w:rPr>
      </w:pPr>
      <w:r w:rsidRPr="009B0B51">
        <w:rPr>
          <w:rFonts w:ascii="Times New Roman" w:hAnsi="Times New Roman"/>
          <w:sz w:val="18"/>
          <w:szCs w:val="18"/>
        </w:rPr>
        <w:t xml:space="preserve">Ресурсное обеспечение реализации муниципальной программы </w:t>
      </w:r>
      <w:r w:rsidRPr="009B0B51">
        <w:rPr>
          <w:rStyle w:val="aff1"/>
          <w:rFonts w:ascii="Times New Roman" w:hAnsi="Times New Roman"/>
          <w:b w:val="0"/>
          <w:i w:val="0"/>
          <w:sz w:val="18"/>
          <w:szCs w:val="18"/>
          <w:lang w:val="ru-RU"/>
        </w:rPr>
        <w:t>Мошковского сельсовета</w:t>
      </w:r>
      <w:r w:rsidRPr="009B0B51">
        <w:rPr>
          <w:rFonts w:ascii="Times New Roman" w:hAnsi="Times New Roman"/>
          <w:sz w:val="18"/>
          <w:szCs w:val="18"/>
        </w:rPr>
        <w:t xml:space="preserve"> Бековского района Пензенской области </w:t>
      </w:r>
      <w:r w:rsidRPr="009B0B51">
        <w:rPr>
          <w:rFonts w:ascii="Times New Roman" w:hAnsi="Times New Roman"/>
          <w:spacing w:val="-2"/>
          <w:sz w:val="18"/>
          <w:szCs w:val="18"/>
        </w:rPr>
        <w:t xml:space="preserve">«Благоустройство населенных пунктов </w:t>
      </w:r>
      <w:r w:rsidRPr="009B0B51">
        <w:rPr>
          <w:rStyle w:val="aff1"/>
          <w:rFonts w:ascii="Times New Roman" w:hAnsi="Times New Roman"/>
          <w:b w:val="0"/>
          <w:i w:val="0"/>
          <w:sz w:val="18"/>
          <w:szCs w:val="18"/>
          <w:lang w:val="ru-RU"/>
        </w:rPr>
        <w:t>Мошковского сельсовета Бековского района Пензенской области</w:t>
      </w:r>
      <w:r w:rsidRPr="009B0B51">
        <w:rPr>
          <w:rFonts w:ascii="Times New Roman" w:hAnsi="Times New Roman"/>
          <w:spacing w:val="-2"/>
          <w:sz w:val="18"/>
          <w:szCs w:val="18"/>
        </w:rPr>
        <w:t>»</w:t>
      </w:r>
      <w:r w:rsidRPr="009B0B51">
        <w:rPr>
          <w:rFonts w:ascii="Times New Roman" w:hAnsi="Times New Roman"/>
          <w:sz w:val="18"/>
          <w:szCs w:val="18"/>
        </w:rPr>
        <w:t xml:space="preserve"> за счет всех источников финансирования</w:t>
      </w:r>
    </w:p>
    <w:p w:rsidR="009B0B51" w:rsidRPr="009B0B51" w:rsidRDefault="009B0B51" w:rsidP="009B0B51">
      <w:pPr>
        <w:autoSpaceDE w:val="0"/>
        <w:autoSpaceDN w:val="0"/>
        <w:adjustRightInd w:val="0"/>
        <w:jc w:val="center"/>
        <w:rPr>
          <w:sz w:val="18"/>
          <w:szCs w:val="18"/>
          <w:lang w:eastAsia="en-US"/>
        </w:rPr>
      </w:pPr>
    </w:p>
    <w:tbl>
      <w:tblPr>
        <w:tblW w:w="10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67"/>
        <w:gridCol w:w="1133"/>
        <w:gridCol w:w="1417"/>
        <w:gridCol w:w="2106"/>
        <w:gridCol w:w="851"/>
        <w:gridCol w:w="1134"/>
        <w:gridCol w:w="708"/>
        <w:gridCol w:w="764"/>
        <w:gridCol w:w="953"/>
        <w:gridCol w:w="953"/>
      </w:tblGrid>
      <w:tr w:rsidR="009B0B51" w:rsidRPr="009B0B51" w:rsidTr="009B0B51">
        <w:trPr>
          <w:trHeight w:val="241"/>
          <w:jc w:val="center"/>
        </w:trPr>
        <w:tc>
          <w:tcPr>
            <w:tcW w:w="567" w:type="dxa"/>
            <w:vMerge w:val="restart"/>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 п/п</w:t>
            </w:r>
          </w:p>
        </w:tc>
        <w:tc>
          <w:tcPr>
            <w:tcW w:w="1133" w:type="dxa"/>
            <w:vMerge w:val="restart"/>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outlineLvl w:val="1"/>
              <w:rPr>
                <w:kern w:val="2"/>
                <w:sz w:val="18"/>
                <w:szCs w:val="18"/>
                <w:lang w:eastAsia="en-US"/>
              </w:rPr>
            </w:pPr>
            <w:r w:rsidRPr="009B0B51">
              <w:rPr>
                <w:kern w:val="2"/>
                <w:sz w:val="18"/>
                <w:szCs w:val="18"/>
              </w:rPr>
              <w:t>Статус</w:t>
            </w:r>
          </w:p>
        </w:tc>
        <w:tc>
          <w:tcPr>
            <w:tcW w:w="1417" w:type="dxa"/>
            <w:vMerge w:val="restart"/>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jc w:val="center"/>
              <w:rPr>
                <w:spacing w:val="-2"/>
                <w:sz w:val="18"/>
                <w:szCs w:val="18"/>
                <w:lang w:eastAsia="en-US"/>
              </w:rPr>
            </w:pPr>
            <w:r w:rsidRPr="009B0B51">
              <w:rPr>
                <w:sz w:val="18"/>
                <w:szCs w:val="18"/>
              </w:rPr>
              <w:t>Наименование муниципальной программы, подпрограммы, основных мероприятий</w:t>
            </w:r>
          </w:p>
        </w:tc>
        <w:tc>
          <w:tcPr>
            <w:tcW w:w="2106" w:type="dxa"/>
            <w:vMerge w:val="restart"/>
            <w:tcBorders>
              <w:top w:val="single" w:sz="4" w:space="0" w:color="auto"/>
              <w:left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Источник финансирования</w:t>
            </w:r>
          </w:p>
        </w:tc>
        <w:tc>
          <w:tcPr>
            <w:tcW w:w="5363" w:type="dxa"/>
            <w:gridSpan w:val="6"/>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Оценка расходов, тыс. рублей</w:t>
            </w:r>
          </w:p>
        </w:tc>
      </w:tr>
      <w:tr w:rsidR="009B0B51" w:rsidRPr="009B0B51" w:rsidTr="009B0B51">
        <w:trPr>
          <w:trHeight w:val="6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B0B51" w:rsidRPr="009B0B51" w:rsidRDefault="009B0B51" w:rsidP="009B0B51">
            <w:pPr>
              <w:rPr>
                <w:kern w:val="2"/>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B0B51" w:rsidRPr="009B0B51" w:rsidRDefault="009B0B51" w:rsidP="009B0B51">
            <w:pPr>
              <w:rPr>
                <w:spacing w:val="-2"/>
                <w:sz w:val="18"/>
                <w:szCs w:val="18"/>
                <w:lang w:eastAsia="en-US"/>
              </w:rPr>
            </w:pPr>
          </w:p>
        </w:tc>
        <w:tc>
          <w:tcPr>
            <w:tcW w:w="2106" w:type="dxa"/>
            <w:vMerge/>
            <w:tcBorders>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spacing w:line="228" w:lineRule="auto"/>
              <w:jc w:val="center"/>
              <w:outlineLvl w:val="1"/>
              <w:rPr>
                <w:kern w:val="2"/>
                <w:sz w:val="18"/>
                <w:szCs w:val="18"/>
              </w:rPr>
            </w:pPr>
            <w:r w:rsidRPr="009B0B51">
              <w:rPr>
                <w:kern w:val="2"/>
                <w:sz w:val="18"/>
                <w:szCs w:val="18"/>
              </w:rPr>
              <w:t>2019 год</w:t>
            </w:r>
          </w:p>
        </w:tc>
        <w:tc>
          <w:tcPr>
            <w:tcW w:w="1134"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spacing w:line="228" w:lineRule="auto"/>
              <w:jc w:val="center"/>
              <w:outlineLvl w:val="1"/>
              <w:rPr>
                <w:kern w:val="2"/>
                <w:sz w:val="18"/>
                <w:szCs w:val="18"/>
              </w:rPr>
            </w:pPr>
            <w:r w:rsidRPr="009B0B51">
              <w:rPr>
                <w:kern w:val="2"/>
                <w:sz w:val="18"/>
                <w:szCs w:val="18"/>
              </w:rPr>
              <w:t>2020 год</w:t>
            </w:r>
          </w:p>
        </w:tc>
        <w:tc>
          <w:tcPr>
            <w:tcW w:w="708"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spacing w:line="228" w:lineRule="auto"/>
              <w:jc w:val="center"/>
              <w:outlineLvl w:val="1"/>
              <w:rPr>
                <w:kern w:val="2"/>
                <w:sz w:val="18"/>
                <w:szCs w:val="18"/>
              </w:rPr>
            </w:pPr>
            <w:r w:rsidRPr="009B0B51">
              <w:rPr>
                <w:kern w:val="2"/>
                <w:sz w:val="18"/>
                <w:szCs w:val="18"/>
              </w:rPr>
              <w:t>2021 год</w:t>
            </w:r>
          </w:p>
        </w:tc>
        <w:tc>
          <w:tcPr>
            <w:tcW w:w="764"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spacing w:line="228" w:lineRule="auto"/>
              <w:jc w:val="center"/>
              <w:outlineLvl w:val="1"/>
              <w:rPr>
                <w:kern w:val="2"/>
                <w:sz w:val="18"/>
                <w:szCs w:val="18"/>
              </w:rPr>
            </w:pPr>
            <w:r w:rsidRPr="009B0B51">
              <w:rPr>
                <w:kern w:val="2"/>
                <w:sz w:val="18"/>
                <w:szCs w:val="18"/>
              </w:rPr>
              <w:t>2022 год</w:t>
            </w:r>
          </w:p>
        </w:tc>
        <w:tc>
          <w:tcPr>
            <w:tcW w:w="953"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spacing w:line="228" w:lineRule="auto"/>
              <w:jc w:val="center"/>
              <w:outlineLvl w:val="1"/>
              <w:rPr>
                <w:kern w:val="2"/>
                <w:sz w:val="18"/>
                <w:szCs w:val="18"/>
              </w:rPr>
            </w:pPr>
            <w:r w:rsidRPr="009B0B51">
              <w:rPr>
                <w:kern w:val="2"/>
                <w:sz w:val="18"/>
                <w:szCs w:val="18"/>
              </w:rPr>
              <w:t>2023 год</w:t>
            </w:r>
          </w:p>
        </w:tc>
        <w:tc>
          <w:tcPr>
            <w:tcW w:w="953"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spacing w:line="228" w:lineRule="auto"/>
              <w:jc w:val="center"/>
              <w:outlineLvl w:val="1"/>
              <w:rPr>
                <w:kern w:val="2"/>
                <w:sz w:val="18"/>
                <w:szCs w:val="18"/>
              </w:rPr>
            </w:pPr>
            <w:r w:rsidRPr="009B0B51">
              <w:rPr>
                <w:kern w:val="2"/>
                <w:sz w:val="18"/>
                <w:szCs w:val="18"/>
              </w:rPr>
              <w:t>2024 год</w:t>
            </w:r>
          </w:p>
        </w:tc>
      </w:tr>
      <w:tr w:rsidR="009B0B51" w:rsidRPr="009B0B51" w:rsidTr="009B0B51">
        <w:trPr>
          <w:jc w:val="center"/>
        </w:trPr>
        <w:tc>
          <w:tcPr>
            <w:tcW w:w="567"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1</w:t>
            </w:r>
          </w:p>
        </w:tc>
        <w:tc>
          <w:tcPr>
            <w:tcW w:w="1133"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2</w:t>
            </w:r>
          </w:p>
        </w:tc>
        <w:tc>
          <w:tcPr>
            <w:tcW w:w="1417"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3</w:t>
            </w:r>
          </w:p>
        </w:tc>
        <w:tc>
          <w:tcPr>
            <w:tcW w:w="2106"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4</w:t>
            </w:r>
          </w:p>
        </w:tc>
        <w:tc>
          <w:tcPr>
            <w:tcW w:w="851"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5</w:t>
            </w:r>
          </w:p>
        </w:tc>
        <w:tc>
          <w:tcPr>
            <w:tcW w:w="1134"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6</w:t>
            </w:r>
          </w:p>
        </w:tc>
        <w:tc>
          <w:tcPr>
            <w:tcW w:w="708"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7</w:t>
            </w:r>
          </w:p>
        </w:tc>
        <w:tc>
          <w:tcPr>
            <w:tcW w:w="764"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8</w:t>
            </w:r>
          </w:p>
        </w:tc>
        <w:tc>
          <w:tcPr>
            <w:tcW w:w="953"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9</w:t>
            </w:r>
          </w:p>
        </w:tc>
        <w:tc>
          <w:tcPr>
            <w:tcW w:w="953"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jc w:val="center"/>
              <w:rPr>
                <w:sz w:val="18"/>
                <w:szCs w:val="18"/>
                <w:lang w:eastAsia="en-US"/>
              </w:rPr>
            </w:pPr>
            <w:r w:rsidRPr="009B0B51">
              <w:rPr>
                <w:sz w:val="18"/>
                <w:szCs w:val="18"/>
              </w:rPr>
              <w:t>10</w:t>
            </w:r>
          </w:p>
        </w:tc>
      </w:tr>
      <w:tr w:rsidR="009B0B51" w:rsidRPr="009B0B51" w:rsidTr="009B0B51">
        <w:trPr>
          <w:trHeight w:val="257"/>
          <w:jc w:val="center"/>
        </w:trPr>
        <w:tc>
          <w:tcPr>
            <w:tcW w:w="567" w:type="dxa"/>
            <w:vMerge w:val="restart"/>
            <w:tcBorders>
              <w:top w:val="single" w:sz="4" w:space="0" w:color="auto"/>
              <w:left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r w:rsidRPr="009B0B51">
              <w:rPr>
                <w:sz w:val="18"/>
                <w:szCs w:val="18"/>
                <w:lang w:eastAsia="en-US"/>
              </w:rPr>
              <w:t>1.</w:t>
            </w:r>
          </w:p>
        </w:tc>
        <w:tc>
          <w:tcPr>
            <w:tcW w:w="1133" w:type="dxa"/>
            <w:vMerge w:val="restart"/>
            <w:tcBorders>
              <w:top w:val="single" w:sz="4" w:space="0" w:color="auto"/>
              <w:left w:val="single" w:sz="4" w:space="0" w:color="auto"/>
              <w:right w:val="single" w:sz="4" w:space="0" w:color="auto"/>
            </w:tcBorders>
            <w:hideMark/>
          </w:tcPr>
          <w:p w:rsidR="009B0B51" w:rsidRPr="009B0B51" w:rsidRDefault="009B0B51" w:rsidP="009B0B51">
            <w:pPr>
              <w:autoSpaceDE w:val="0"/>
              <w:autoSpaceDN w:val="0"/>
              <w:adjustRightInd w:val="0"/>
              <w:rPr>
                <w:sz w:val="18"/>
                <w:szCs w:val="18"/>
                <w:lang w:eastAsia="en-US"/>
              </w:rPr>
            </w:pPr>
            <w:r w:rsidRPr="009B0B51">
              <w:rPr>
                <w:sz w:val="18"/>
                <w:szCs w:val="18"/>
              </w:rPr>
              <w:t>Муниципальная программа</w:t>
            </w:r>
          </w:p>
        </w:tc>
        <w:tc>
          <w:tcPr>
            <w:tcW w:w="1417" w:type="dxa"/>
            <w:vMerge w:val="restart"/>
            <w:tcBorders>
              <w:top w:val="single" w:sz="4" w:space="0" w:color="auto"/>
              <w:left w:val="single" w:sz="4" w:space="0" w:color="auto"/>
              <w:right w:val="single" w:sz="4" w:space="0" w:color="auto"/>
            </w:tcBorders>
          </w:tcPr>
          <w:p w:rsidR="009B0B51" w:rsidRPr="009B0B51" w:rsidRDefault="009B0B51" w:rsidP="009B0B51">
            <w:pPr>
              <w:autoSpaceDE w:val="0"/>
              <w:autoSpaceDN w:val="0"/>
              <w:adjustRightInd w:val="0"/>
              <w:rPr>
                <w:sz w:val="18"/>
                <w:szCs w:val="18"/>
              </w:rPr>
            </w:pPr>
            <w:r w:rsidRPr="009B0B51">
              <w:rPr>
                <w:sz w:val="18"/>
                <w:szCs w:val="18"/>
              </w:rPr>
              <w:t>Благоустройство населенных пунктов Мошковского сельсовета Бековского района Пензенской области</w:t>
            </w:r>
          </w:p>
        </w:tc>
        <w:tc>
          <w:tcPr>
            <w:tcW w:w="2106"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rPr>
                <w:sz w:val="18"/>
                <w:szCs w:val="18"/>
                <w:lang w:eastAsia="en-US"/>
              </w:rPr>
            </w:pPr>
            <w:r w:rsidRPr="009B0B51">
              <w:rPr>
                <w:sz w:val="18"/>
                <w:szCs w:val="18"/>
              </w:rPr>
              <w:t>всего</w:t>
            </w:r>
          </w:p>
        </w:tc>
        <w:tc>
          <w:tcPr>
            <w:tcW w:w="851"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color w:val="000000"/>
                <w:sz w:val="18"/>
                <w:szCs w:val="18"/>
                <w:lang w:eastAsia="en-US"/>
              </w:rPr>
            </w:pPr>
            <w:r w:rsidRPr="009B0B51">
              <w:rPr>
                <w:color w:val="000000"/>
                <w:sz w:val="18"/>
                <w:szCs w:val="18"/>
              </w:rPr>
              <w:t>85,320</w:t>
            </w:r>
          </w:p>
        </w:tc>
        <w:tc>
          <w:tcPr>
            <w:tcW w:w="113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182,476-48</w:t>
            </w:r>
          </w:p>
        </w:tc>
        <w:tc>
          <w:tcPr>
            <w:tcW w:w="708"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0,000</w:t>
            </w:r>
          </w:p>
        </w:tc>
        <w:tc>
          <w:tcPr>
            <w:tcW w:w="76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0,000</w:t>
            </w: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116,401</w:t>
            </w: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119,401</w:t>
            </w:r>
          </w:p>
        </w:tc>
      </w:tr>
      <w:tr w:rsidR="009B0B51" w:rsidRPr="009B0B51" w:rsidTr="009B0B51">
        <w:trPr>
          <w:trHeight w:val="480"/>
          <w:jc w:val="center"/>
        </w:trPr>
        <w:tc>
          <w:tcPr>
            <w:tcW w:w="567" w:type="dxa"/>
            <w:vMerge/>
            <w:tcBorders>
              <w:left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133" w:type="dxa"/>
            <w:vMerge/>
            <w:tcBorders>
              <w:left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417" w:type="dxa"/>
            <w:vMerge/>
            <w:tcBorders>
              <w:left w:val="single" w:sz="4" w:space="0" w:color="auto"/>
              <w:right w:val="single" w:sz="4" w:space="0" w:color="auto"/>
            </w:tcBorders>
            <w:hideMark/>
          </w:tcPr>
          <w:p w:rsidR="009B0B51" w:rsidRPr="009B0B51" w:rsidRDefault="009B0B51" w:rsidP="009B0B51">
            <w:pPr>
              <w:rPr>
                <w:sz w:val="18"/>
                <w:szCs w:val="18"/>
                <w:lang w:eastAsia="en-US"/>
              </w:rPr>
            </w:pPr>
          </w:p>
        </w:tc>
        <w:tc>
          <w:tcPr>
            <w:tcW w:w="2106"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rPr>
                <w:sz w:val="18"/>
                <w:szCs w:val="18"/>
                <w:lang w:eastAsia="en-US"/>
              </w:rPr>
            </w:pPr>
            <w:r w:rsidRPr="009B0B51">
              <w:rPr>
                <w:sz w:val="18"/>
                <w:szCs w:val="18"/>
              </w:rPr>
              <w:t>бюджет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color w:val="000000"/>
                <w:sz w:val="18"/>
                <w:szCs w:val="18"/>
                <w:lang w:eastAsia="en-US"/>
              </w:rPr>
            </w:pPr>
            <w:r w:rsidRPr="009B0B51">
              <w:rPr>
                <w:color w:val="000000"/>
                <w:sz w:val="18"/>
                <w:szCs w:val="18"/>
              </w:rPr>
              <w:t>85,320</w:t>
            </w:r>
          </w:p>
        </w:tc>
        <w:tc>
          <w:tcPr>
            <w:tcW w:w="113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182,476-48</w:t>
            </w:r>
          </w:p>
        </w:tc>
        <w:tc>
          <w:tcPr>
            <w:tcW w:w="708"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0,000</w:t>
            </w:r>
          </w:p>
        </w:tc>
        <w:tc>
          <w:tcPr>
            <w:tcW w:w="76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0,000</w:t>
            </w: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116,401</w:t>
            </w: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jc w:val="center"/>
              <w:rPr>
                <w:color w:val="000000"/>
                <w:sz w:val="18"/>
                <w:szCs w:val="18"/>
              </w:rPr>
            </w:pPr>
            <w:r w:rsidRPr="009B0B51">
              <w:rPr>
                <w:color w:val="000000"/>
                <w:sz w:val="18"/>
                <w:szCs w:val="18"/>
              </w:rPr>
              <w:t>119,401</w:t>
            </w:r>
          </w:p>
        </w:tc>
      </w:tr>
      <w:tr w:rsidR="009B0B51" w:rsidRPr="009B0B51" w:rsidTr="009B0B51">
        <w:trPr>
          <w:trHeight w:val="480"/>
          <w:jc w:val="center"/>
        </w:trPr>
        <w:tc>
          <w:tcPr>
            <w:tcW w:w="567" w:type="dxa"/>
            <w:vMerge/>
            <w:tcBorders>
              <w:left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133" w:type="dxa"/>
            <w:vMerge/>
            <w:tcBorders>
              <w:left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417" w:type="dxa"/>
            <w:vMerge/>
            <w:tcBorders>
              <w:left w:val="single" w:sz="4" w:space="0" w:color="auto"/>
              <w:right w:val="single" w:sz="4" w:space="0" w:color="auto"/>
            </w:tcBorders>
            <w:hideMark/>
          </w:tcPr>
          <w:p w:rsidR="009B0B51" w:rsidRPr="009B0B51" w:rsidRDefault="009B0B51" w:rsidP="009B0B51">
            <w:pPr>
              <w:rPr>
                <w:sz w:val="18"/>
                <w:szCs w:val="18"/>
                <w:lang w:eastAsia="en-US"/>
              </w:rPr>
            </w:pPr>
          </w:p>
        </w:tc>
        <w:tc>
          <w:tcPr>
            <w:tcW w:w="2106"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rPr>
                <w:sz w:val="18"/>
                <w:szCs w:val="18"/>
              </w:rPr>
            </w:pPr>
            <w:r w:rsidRPr="009B0B51">
              <w:rPr>
                <w:sz w:val="18"/>
                <w:szCs w:val="18"/>
              </w:rPr>
              <w:t>бюджет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76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r>
      <w:tr w:rsidR="009B0B51" w:rsidRPr="009B0B51" w:rsidTr="009B0B51">
        <w:trPr>
          <w:trHeight w:val="253"/>
          <w:jc w:val="center"/>
        </w:trPr>
        <w:tc>
          <w:tcPr>
            <w:tcW w:w="567" w:type="dxa"/>
            <w:vMerge/>
            <w:tcBorders>
              <w:left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133" w:type="dxa"/>
            <w:vMerge/>
            <w:tcBorders>
              <w:left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417" w:type="dxa"/>
            <w:vMerge/>
            <w:tcBorders>
              <w:left w:val="single" w:sz="4" w:space="0" w:color="auto"/>
              <w:right w:val="single" w:sz="4" w:space="0" w:color="auto"/>
            </w:tcBorders>
            <w:hideMark/>
          </w:tcPr>
          <w:p w:rsidR="009B0B51" w:rsidRPr="009B0B51" w:rsidRDefault="009B0B51" w:rsidP="009B0B51">
            <w:pPr>
              <w:rPr>
                <w:sz w:val="18"/>
                <w:szCs w:val="18"/>
                <w:lang w:eastAsia="en-US"/>
              </w:rPr>
            </w:pPr>
          </w:p>
        </w:tc>
        <w:tc>
          <w:tcPr>
            <w:tcW w:w="2106"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rPr>
                <w:sz w:val="18"/>
                <w:szCs w:val="18"/>
              </w:rPr>
            </w:pPr>
            <w:r w:rsidRPr="009B0B51">
              <w:rPr>
                <w:sz w:val="18"/>
                <w:szCs w:val="18"/>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76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r>
      <w:tr w:rsidR="009B0B51" w:rsidRPr="009B0B51" w:rsidTr="009B0B51">
        <w:trPr>
          <w:trHeight w:val="480"/>
          <w:jc w:val="center"/>
        </w:trPr>
        <w:tc>
          <w:tcPr>
            <w:tcW w:w="567" w:type="dxa"/>
            <w:vMerge/>
            <w:tcBorders>
              <w:left w:val="single" w:sz="4" w:space="0" w:color="auto"/>
              <w:bottom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133" w:type="dxa"/>
            <w:vMerge/>
            <w:tcBorders>
              <w:left w:val="single" w:sz="4" w:space="0" w:color="auto"/>
              <w:bottom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1417" w:type="dxa"/>
            <w:vMerge/>
            <w:tcBorders>
              <w:left w:val="single" w:sz="4" w:space="0" w:color="auto"/>
              <w:bottom w:val="single" w:sz="4" w:space="0" w:color="auto"/>
              <w:right w:val="single" w:sz="4" w:space="0" w:color="auto"/>
            </w:tcBorders>
            <w:vAlign w:val="center"/>
            <w:hideMark/>
          </w:tcPr>
          <w:p w:rsidR="009B0B51" w:rsidRPr="009B0B51" w:rsidRDefault="009B0B51" w:rsidP="009B0B51">
            <w:pPr>
              <w:rPr>
                <w:sz w:val="18"/>
                <w:szCs w:val="18"/>
                <w:lang w:eastAsia="en-US"/>
              </w:rPr>
            </w:pPr>
          </w:p>
        </w:tc>
        <w:tc>
          <w:tcPr>
            <w:tcW w:w="2106" w:type="dxa"/>
            <w:tcBorders>
              <w:top w:val="single" w:sz="4" w:space="0" w:color="auto"/>
              <w:left w:val="single" w:sz="4" w:space="0" w:color="auto"/>
              <w:bottom w:val="single" w:sz="4" w:space="0" w:color="auto"/>
              <w:right w:val="single" w:sz="4" w:space="0" w:color="auto"/>
            </w:tcBorders>
            <w:hideMark/>
          </w:tcPr>
          <w:p w:rsidR="009B0B51" w:rsidRPr="009B0B51" w:rsidRDefault="009B0B51" w:rsidP="009B0B51">
            <w:pPr>
              <w:autoSpaceDE w:val="0"/>
              <w:autoSpaceDN w:val="0"/>
              <w:adjustRightInd w:val="0"/>
              <w:rPr>
                <w:sz w:val="18"/>
                <w:szCs w:val="18"/>
              </w:rPr>
            </w:pPr>
            <w:r w:rsidRPr="009B0B51">
              <w:rPr>
                <w:sz w:val="18"/>
                <w:szCs w:val="18"/>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764"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c>
          <w:tcPr>
            <w:tcW w:w="953" w:type="dxa"/>
            <w:tcBorders>
              <w:top w:val="single" w:sz="4" w:space="0" w:color="auto"/>
              <w:left w:val="single" w:sz="4" w:space="0" w:color="auto"/>
              <w:bottom w:val="single" w:sz="4" w:space="0" w:color="auto"/>
              <w:right w:val="single" w:sz="4" w:space="0" w:color="auto"/>
            </w:tcBorders>
          </w:tcPr>
          <w:p w:rsidR="009B0B51" w:rsidRPr="009B0B51" w:rsidRDefault="009B0B51" w:rsidP="009B0B51">
            <w:pPr>
              <w:autoSpaceDE w:val="0"/>
              <w:autoSpaceDN w:val="0"/>
              <w:adjustRightInd w:val="0"/>
              <w:jc w:val="center"/>
              <w:rPr>
                <w:sz w:val="18"/>
                <w:szCs w:val="18"/>
                <w:lang w:eastAsia="en-US"/>
              </w:rPr>
            </w:pPr>
          </w:p>
        </w:tc>
      </w:tr>
    </w:tbl>
    <w:p w:rsidR="009B0B51" w:rsidRDefault="009B0B51" w:rsidP="0019508A">
      <w:pPr>
        <w:autoSpaceDE w:val="0"/>
        <w:autoSpaceDN w:val="0"/>
        <w:adjustRightInd w:val="0"/>
        <w:jc w:val="both"/>
        <w:rPr>
          <w:sz w:val="18"/>
          <w:szCs w:val="18"/>
        </w:rPr>
      </w:pPr>
    </w:p>
    <w:p w:rsidR="00F668EC" w:rsidRPr="00F668EC" w:rsidRDefault="00F668EC" w:rsidP="00E66DF0">
      <w:pPr>
        <w:ind w:left="425" w:right="108"/>
        <w:jc w:val="center"/>
        <w:rPr>
          <w:sz w:val="18"/>
          <w:szCs w:val="18"/>
        </w:rPr>
      </w:pPr>
      <w:r w:rsidRPr="00F668EC">
        <w:rPr>
          <w:sz w:val="18"/>
          <w:szCs w:val="18"/>
        </w:rPr>
        <w:t>Приложение № 2</w:t>
      </w:r>
      <w:r>
        <w:rPr>
          <w:sz w:val="18"/>
          <w:szCs w:val="18"/>
        </w:rPr>
        <w:t xml:space="preserve"> </w:t>
      </w:r>
      <w:r w:rsidRPr="00F668EC">
        <w:rPr>
          <w:sz w:val="18"/>
          <w:szCs w:val="18"/>
        </w:rPr>
        <w:t>к постановлению администрации</w:t>
      </w:r>
      <w:r w:rsidR="00E66DF0">
        <w:rPr>
          <w:sz w:val="18"/>
          <w:szCs w:val="18"/>
        </w:rPr>
        <w:t xml:space="preserve"> </w:t>
      </w:r>
      <w:r w:rsidRPr="00F668EC">
        <w:rPr>
          <w:sz w:val="18"/>
          <w:szCs w:val="18"/>
        </w:rPr>
        <w:t>Мошковского сельсовета</w:t>
      </w:r>
      <w:r w:rsidR="00E66DF0">
        <w:rPr>
          <w:sz w:val="18"/>
          <w:szCs w:val="18"/>
        </w:rPr>
        <w:t xml:space="preserve"> </w:t>
      </w:r>
      <w:r w:rsidRPr="00F668EC">
        <w:rPr>
          <w:sz w:val="18"/>
          <w:szCs w:val="18"/>
        </w:rPr>
        <w:t>от 12.10.2020 № 70</w:t>
      </w:r>
    </w:p>
    <w:p w:rsidR="00F668EC" w:rsidRPr="00E66DF0" w:rsidRDefault="00F668EC" w:rsidP="00E66DF0">
      <w:pPr>
        <w:autoSpaceDE w:val="0"/>
        <w:autoSpaceDN w:val="0"/>
        <w:adjustRightInd w:val="0"/>
        <w:jc w:val="center"/>
        <w:rPr>
          <w:rStyle w:val="aff1"/>
          <w:sz w:val="18"/>
          <w:szCs w:val="18"/>
          <w:lang w:val="ru-RU"/>
        </w:rPr>
      </w:pPr>
    </w:p>
    <w:p w:rsidR="00F668EC" w:rsidRPr="00F3176D" w:rsidRDefault="00F668EC" w:rsidP="00E66DF0">
      <w:pPr>
        <w:autoSpaceDE w:val="0"/>
        <w:autoSpaceDN w:val="0"/>
        <w:adjustRightInd w:val="0"/>
        <w:jc w:val="center"/>
        <w:rPr>
          <w:rStyle w:val="aff1"/>
          <w:b w:val="0"/>
          <w:i w:val="0"/>
          <w:sz w:val="18"/>
          <w:szCs w:val="18"/>
          <w:lang w:val="ru-RU"/>
        </w:rPr>
      </w:pPr>
      <w:r w:rsidRPr="00F3176D">
        <w:rPr>
          <w:rStyle w:val="aff1"/>
          <w:b w:val="0"/>
          <w:i w:val="0"/>
          <w:sz w:val="18"/>
          <w:szCs w:val="18"/>
          <w:lang w:val="ru-RU"/>
        </w:rPr>
        <w:t>Приложение № 3 к муниципальной программе</w:t>
      </w:r>
    </w:p>
    <w:p w:rsidR="00F668EC" w:rsidRPr="00F668EC" w:rsidRDefault="00F668EC" w:rsidP="00F668EC">
      <w:pPr>
        <w:autoSpaceDE w:val="0"/>
        <w:autoSpaceDN w:val="0"/>
        <w:adjustRightInd w:val="0"/>
        <w:jc w:val="right"/>
        <w:rPr>
          <w:rStyle w:val="aff1"/>
          <w:sz w:val="18"/>
          <w:szCs w:val="18"/>
          <w:lang w:val="ru-RU"/>
        </w:rPr>
      </w:pPr>
    </w:p>
    <w:p w:rsidR="00F668EC" w:rsidRPr="00F668EC" w:rsidRDefault="00F668EC" w:rsidP="00F668EC">
      <w:pPr>
        <w:pStyle w:val="ConsPlusNormal2"/>
        <w:jc w:val="center"/>
        <w:rPr>
          <w:rFonts w:ascii="Times New Roman" w:hAnsi="Times New Roman"/>
          <w:sz w:val="18"/>
          <w:szCs w:val="18"/>
        </w:rPr>
      </w:pPr>
      <w:r w:rsidRPr="00F668EC">
        <w:rPr>
          <w:rFonts w:ascii="Times New Roman" w:hAnsi="Times New Roman"/>
          <w:sz w:val="18"/>
          <w:szCs w:val="18"/>
        </w:rPr>
        <w:t xml:space="preserve">Ресурсное обеспечение реализации муниципальной программы Мошковского сельсовета Бековского района Пензенской области </w:t>
      </w:r>
      <w:r w:rsidRPr="00F668EC">
        <w:rPr>
          <w:rFonts w:ascii="Times New Roman" w:hAnsi="Times New Roman"/>
          <w:spacing w:val="-2"/>
          <w:sz w:val="18"/>
          <w:szCs w:val="18"/>
        </w:rPr>
        <w:t xml:space="preserve">«Благоустройство населенных пунктов </w:t>
      </w:r>
      <w:r w:rsidRPr="00F3176D">
        <w:rPr>
          <w:rStyle w:val="aff1"/>
          <w:rFonts w:ascii="Times New Roman" w:hAnsi="Times New Roman"/>
          <w:b w:val="0"/>
          <w:i w:val="0"/>
          <w:sz w:val="18"/>
          <w:szCs w:val="18"/>
          <w:lang w:val="ru-RU"/>
        </w:rPr>
        <w:t>Мошковского сельсовета Бековского района Пензенской области</w:t>
      </w:r>
      <w:r w:rsidRPr="00F668EC">
        <w:rPr>
          <w:rFonts w:ascii="Times New Roman" w:hAnsi="Times New Roman"/>
          <w:spacing w:val="-2"/>
          <w:sz w:val="18"/>
          <w:szCs w:val="18"/>
        </w:rPr>
        <w:t>»</w:t>
      </w:r>
      <w:r w:rsidRPr="00F668EC">
        <w:rPr>
          <w:rFonts w:ascii="Times New Roman" w:hAnsi="Times New Roman"/>
          <w:sz w:val="18"/>
          <w:szCs w:val="18"/>
        </w:rPr>
        <w:t xml:space="preserve"> за счет средств бюджета Мошковского сельсовета Бековского района Пензенской области</w:t>
      </w:r>
    </w:p>
    <w:p w:rsidR="00F668EC" w:rsidRPr="00F668EC" w:rsidRDefault="00F668EC" w:rsidP="00F668EC">
      <w:pPr>
        <w:autoSpaceDE w:val="0"/>
        <w:autoSpaceDN w:val="0"/>
        <w:adjustRightInd w:val="0"/>
        <w:rPr>
          <w:sz w:val="18"/>
          <w:szCs w:val="18"/>
        </w:rPr>
      </w:pPr>
    </w:p>
    <w:tbl>
      <w:tblPr>
        <w:tblW w:w="1091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4"/>
        <w:gridCol w:w="850"/>
        <w:gridCol w:w="1134"/>
        <w:gridCol w:w="851"/>
        <w:gridCol w:w="850"/>
        <w:gridCol w:w="567"/>
        <w:gridCol w:w="567"/>
        <w:gridCol w:w="709"/>
        <w:gridCol w:w="567"/>
        <w:gridCol w:w="709"/>
        <w:gridCol w:w="992"/>
        <w:gridCol w:w="567"/>
        <w:gridCol w:w="709"/>
        <w:gridCol w:w="779"/>
        <w:gridCol w:w="780"/>
      </w:tblGrid>
      <w:tr w:rsidR="00F668EC" w:rsidRPr="00F668EC" w:rsidTr="00F3176D">
        <w:tc>
          <w:tcPr>
            <w:tcW w:w="284"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 п/п</w:t>
            </w:r>
          </w:p>
        </w:tc>
        <w:tc>
          <w:tcPr>
            <w:tcW w:w="850"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Статус</w:t>
            </w:r>
          </w:p>
        </w:tc>
        <w:tc>
          <w:tcPr>
            <w:tcW w:w="1134"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Наименование муниципальной программы, подпрограммы, основных мероприятий</w:t>
            </w:r>
          </w:p>
        </w:tc>
        <w:tc>
          <w:tcPr>
            <w:tcW w:w="851"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Ответственный исполнитель, соисполнитель подпрограммы, основных мероприятий</w:t>
            </w:r>
          </w:p>
        </w:tc>
        <w:tc>
          <w:tcPr>
            <w:tcW w:w="3260" w:type="dxa"/>
            <w:gridSpan w:val="5"/>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Код классификации расходов бюджета</w:t>
            </w:r>
          </w:p>
        </w:tc>
        <w:tc>
          <w:tcPr>
            <w:tcW w:w="4536" w:type="dxa"/>
            <w:gridSpan w:val="6"/>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F3176D" w:rsidRPr="00F668EC" w:rsidTr="00F3176D">
        <w:tc>
          <w:tcPr>
            <w:tcW w:w="284"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850"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1134"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851"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Главный распорядитель бюджетных средств</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Раздел</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Подраздел</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Целевая статья</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Вид расходов</w:t>
            </w:r>
          </w:p>
        </w:tc>
        <w:tc>
          <w:tcPr>
            <w:tcW w:w="709"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spacing w:line="228" w:lineRule="auto"/>
              <w:jc w:val="center"/>
              <w:outlineLvl w:val="1"/>
              <w:rPr>
                <w:kern w:val="2"/>
                <w:sz w:val="18"/>
                <w:szCs w:val="18"/>
              </w:rPr>
            </w:pPr>
            <w:r w:rsidRPr="00F668EC">
              <w:rPr>
                <w:kern w:val="2"/>
                <w:sz w:val="18"/>
                <w:szCs w:val="18"/>
              </w:rPr>
              <w:t>2019 год</w:t>
            </w:r>
          </w:p>
        </w:tc>
        <w:tc>
          <w:tcPr>
            <w:tcW w:w="992"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spacing w:line="228" w:lineRule="auto"/>
              <w:jc w:val="center"/>
              <w:outlineLvl w:val="1"/>
              <w:rPr>
                <w:kern w:val="2"/>
                <w:sz w:val="18"/>
                <w:szCs w:val="18"/>
              </w:rPr>
            </w:pPr>
            <w:r w:rsidRPr="00F668EC">
              <w:rPr>
                <w:kern w:val="2"/>
                <w:sz w:val="18"/>
                <w:szCs w:val="18"/>
              </w:rPr>
              <w:t>2020 год</w:t>
            </w:r>
          </w:p>
        </w:tc>
        <w:tc>
          <w:tcPr>
            <w:tcW w:w="567"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spacing w:line="228" w:lineRule="auto"/>
              <w:jc w:val="center"/>
              <w:outlineLvl w:val="1"/>
              <w:rPr>
                <w:kern w:val="2"/>
                <w:sz w:val="18"/>
                <w:szCs w:val="18"/>
              </w:rPr>
            </w:pPr>
            <w:r w:rsidRPr="00F668EC">
              <w:rPr>
                <w:kern w:val="2"/>
                <w:sz w:val="18"/>
                <w:szCs w:val="18"/>
              </w:rPr>
              <w:t>2021 год</w:t>
            </w:r>
          </w:p>
        </w:tc>
        <w:tc>
          <w:tcPr>
            <w:tcW w:w="709"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spacing w:line="228" w:lineRule="auto"/>
              <w:jc w:val="center"/>
              <w:outlineLvl w:val="1"/>
              <w:rPr>
                <w:kern w:val="2"/>
                <w:sz w:val="18"/>
                <w:szCs w:val="18"/>
              </w:rPr>
            </w:pPr>
            <w:r w:rsidRPr="00F668EC">
              <w:rPr>
                <w:kern w:val="2"/>
                <w:sz w:val="18"/>
                <w:szCs w:val="18"/>
              </w:rPr>
              <w:t>2022 год</w:t>
            </w:r>
          </w:p>
        </w:tc>
        <w:tc>
          <w:tcPr>
            <w:tcW w:w="779"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spacing w:line="228" w:lineRule="auto"/>
              <w:jc w:val="center"/>
              <w:outlineLvl w:val="1"/>
              <w:rPr>
                <w:kern w:val="2"/>
                <w:sz w:val="18"/>
                <w:szCs w:val="18"/>
              </w:rPr>
            </w:pPr>
            <w:r w:rsidRPr="00F668EC">
              <w:rPr>
                <w:kern w:val="2"/>
                <w:sz w:val="18"/>
                <w:szCs w:val="18"/>
              </w:rPr>
              <w:t>2023 год</w:t>
            </w:r>
          </w:p>
        </w:tc>
        <w:tc>
          <w:tcPr>
            <w:tcW w:w="780"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spacing w:line="228" w:lineRule="auto"/>
              <w:jc w:val="center"/>
              <w:outlineLvl w:val="1"/>
              <w:rPr>
                <w:kern w:val="2"/>
                <w:sz w:val="18"/>
                <w:szCs w:val="18"/>
              </w:rPr>
            </w:pPr>
            <w:r w:rsidRPr="00F668EC">
              <w:rPr>
                <w:kern w:val="2"/>
                <w:sz w:val="18"/>
                <w:szCs w:val="18"/>
              </w:rPr>
              <w:t>2024 год</w:t>
            </w:r>
          </w:p>
        </w:tc>
      </w:tr>
      <w:tr w:rsidR="00F668EC" w:rsidRPr="00F668EC" w:rsidTr="00F3176D">
        <w:tc>
          <w:tcPr>
            <w:tcW w:w="284" w:type="dxa"/>
            <w:vMerge/>
            <w:tcBorders>
              <w:left w:val="single" w:sz="4" w:space="0" w:color="auto"/>
              <w:bottom w:val="single" w:sz="4" w:space="0" w:color="auto"/>
              <w:right w:val="single" w:sz="4" w:space="0" w:color="auto"/>
            </w:tcBorders>
            <w:vAlign w:val="center"/>
          </w:tcPr>
          <w:p w:rsidR="00F668EC" w:rsidRPr="00F668EC" w:rsidRDefault="00F668EC" w:rsidP="000805C5">
            <w:pPr>
              <w:rPr>
                <w:sz w:val="18"/>
                <w:szCs w:val="18"/>
                <w:lang w:eastAsia="en-US"/>
              </w:rPr>
            </w:pPr>
          </w:p>
        </w:tc>
        <w:tc>
          <w:tcPr>
            <w:tcW w:w="850" w:type="dxa"/>
            <w:vMerge/>
            <w:tcBorders>
              <w:left w:val="single" w:sz="4" w:space="0" w:color="auto"/>
              <w:bottom w:val="single" w:sz="4" w:space="0" w:color="auto"/>
              <w:right w:val="single" w:sz="4" w:space="0" w:color="auto"/>
            </w:tcBorders>
            <w:vAlign w:val="center"/>
          </w:tcPr>
          <w:p w:rsidR="00F668EC" w:rsidRPr="00F668EC" w:rsidRDefault="00F668EC" w:rsidP="000805C5">
            <w:pPr>
              <w:rPr>
                <w:sz w:val="18"/>
                <w:szCs w:val="18"/>
                <w:lang w:eastAsia="en-US"/>
              </w:rPr>
            </w:pPr>
          </w:p>
        </w:tc>
        <w:tc>
          <w:tcPr>
            <w:tcW w:w="1134" w:type="dxa"/>
            <w:vMerge/>
            <w:tcBorders>
              <w:left w:val="single" w:sz="4" w:space="0" w:color="auto"/>
              <w:bottom w:val="single" w:sz="4" w:space="0" w:color="auto"/>
              <w:right w:val="single" w:sz="4" w:space="0" w:color="auto"/>
            </w:tcBorders>
            <w:vAlign w:val="center"/>
          </w:tcPr>
          <w:p w:rsidR="00F668EC" w:rsidRPr="00F668EC" w:rsidRDefault="00F668EC" w:rsidP="000805C5">
            <w:pPr>
              <w:rPr>
                <w:sz w:val="18"/>
                <w:szCs w:val="18"/>
                <w:lang w:eastAsia="en-US"/>
              </w:rPr>
            </w:pPr>
          </w:p>
        </w:tc>
        <w:tc>
          <w:tcPr>
            <w:tcW w:w="851" w:type="dxa"/>
            <w:vMerge/>
            <w:tcBorders>
              <w:left w:val="single" w:sz="4" w:space="0" w:color="auto"/>
              <w:bottom w:val="single" w:sz="4" w:space="0" w:color="auto"/>
              <w:right w:val="single" w:sz="4" w:space="0" w:color="auto"/>
            </w:tcBorders>
            <w:vAlign w:val="center"/>
          </w:tcPr>
          <w:p w:rsidR="00F668EC" w:rsidRPr="00F668EC" w:rsidRDefault="00F668EC" w:rsidP="000805C5">
            <w:pPr>
              <w:rPr>
                <w:sz w:val="18"/>
                <w:szCs w:val="18"/>
                <w:lang w:eastAsia="en-US"/>
              </w:rPr>
            </w:pPr>
          </w:p>
        </w:tc>
        <w:tc>
          <w:tcPr>
            <w:tcW w:w="3260" w:type="dxa"/>
            <w:gridSpan w:val="5"/>
            <w:tcBorders>
              <w:top w:val="single" w:sz="4" w:space="0" w:color="auto"/>
              <w:left w:val="single" w:sz="4" w:space="0" w:color="auto"/>
              <w:bottom w:val="single" w:sz="4" w:space="0" w:color="auto"/>
              <w:right w:val="single" w:sz="4" w:space="0" w:color="auto"/>
            </w:tcBorders>
            <w:vAlign w:val="center"/>
          </w:tcPr>
          <w:p w:rsidR="00F668EC" w:rsidRPr="00F668EC" w:rsidRDefault="00F668EC" w:rsidP="000805C5">
            <w:pPr>
              <w:pStyle w:val="ConsPlusNormal2"/>
              <w:jc w:val="center"/>
              <w:rPr>
                <w:rFonts w:ascii="Times New Roman" w:hAnsi="Times New Roman"/>
                <w:sz w:val="18"/>
                <w:szCs w:val="18"/>
              </w:rPr>
            </w:pPr>
            <w:r w:rsidRPr="00F668EC">
              <w:rPr>
                <w:rFonts w:ascii="Times New Roman" w:hAnsi="Times New Roman"/>
                <w:sz w:val="18"/>
                <w:szCs w:val="18"/>
              </w:rPr>
              <w:t>Код классификации источников финансирования дефицита бюджета</w:t>
            </w:r>
          </w:p>
        </w:tc>
        <w:tc>
          <w:tcPr>
            <w:tcW w:w="709" w:type="dxa"/>
            <w:vMerge/>
            <w:tcBorders>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p>
        </w:tc>
        <w:tc>
          <w:tcPr>
            <w:tcW w:w="992" w:type="dxa"/>
            <w:vMerge/>
            <w:tcBorders>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p>
        </w:tc>
        <w:tc>
          <w:tcPr>
            <w:tcW w:w="709" w:type="dxa"/>
            <w:vMerge/>
            <w:tcBorders>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p>
        </w:tc>
        <w:tc>
          <w:tcPr>
            <w:tcW w:w="779" w:type="dxa"/>
            <w:vMerge/>
            <w:tcBorders>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p>
        </w:tc>
        <w:tc>
          <w:tcPr>
            <w:tcW w:w="780" w:type="dxa"/>
            <w:vMerge/>
            <w:tcBorders>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p>
        </w:tc>
      </w:tr>
      <w:tr w:rsidR="00F3176D" w:rsidRPr="00F668EC" w:rsidTr="00F3176D">
        <w:tc>
          <w:tcPr>
            <w:tcW w:w="284"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lastRenderedPageBreak/>
              <w:t>1</w:t>
            </w:r>
          </w:p>
        </w:tc>
        <w:tc>
          <w:tcPr>
            <w:tcW w:w="85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3</w:t>
            </w:r>
          </w:p>
        </w:tc>
        <w:tc>
          <w:tcPr>
            <w:tcW w:w="851"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6</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12</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13</w:t>
            </w:r>
          </w:p>
        </w:tc>
        <w:tc>
          <w:tcPr>
            <w:tcW w:w="77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rPr>
              <w:t>14</w:t>
            </w:r>
          </w:p>
        </w:tc>
        <w:tc>
          <w:tcPr>
            <w:tcW w:w="78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sz w:val="18"/>
                <w:szCs w:val="18"/>
              </w:rPr>
            </w:pPr>
            <w:r w:rsidRPr="00F668EC">
              <w:rPr>
                <w:sz w:val="18"/>
                <w:szCs w:val="18"/>
              </w:rPr>
              <w:t>15</w:t>
            </w:r>
          </w:p>
        </w:tc>
      </w:tr>
      <w:tr w:rsidR="00F3176D" w:rsidRPr="00F668EC" w:rsidTr="00F3176D">
        <w:tc>
          <w:tcPr>
            <w:tcW w:w="284"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jc w:val="center"/>
              <w:rPr>
                <w:sz w:val="18"/>
                <w:szCs w:val="18"/>
                <w:lang w:eastAsia="en-US"/>
              </w:rPr>
            </w:pPr>
            <w:r w:rsidRPr="00F668EC">
              <w:rPr>
                <w:sz w:val="18"/>
                <w:szCs w:val="18"/>
                <w:lang w:eastAsia="en-US"/>
              </w:rPr>
              <w:t>1.</w:t>
            </w:r>
          </w:p>
        </w:tc>
        <w:tc>
          <w:tcPr>
            <w:tcW w:w="850"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rPr>
                <w:sz w:val="18"/>
                <w:szCs w:val="18"/>
                <w:lang w:eastAsia="en-US"/>
              </w:rPr>
            </w:pPr>
            <w:r w:rsidRPr="00F668EC">
              <w:rPr>
                <w:sz w:val="18"/>
                <w:szCs w:val="18"/>
              </w:rPr>
              <w:t>Муниципальная программа</w:t>
            </w:r>
          </w:p>
        </w:tc>
        <w:tc>
          <w:tcPr>
            <w:tcW w:w="1134" w:type="dxa"/>
            <w:vMerge w:val="restart"/>
            <w:tcBorders>
              <w:top w:val="single" w:sz="4" w:space="0" w:color="auto"/>
              <w:left w:val="single" w:sz="4" w:space="0" w:color="auto"/>
              <w:right w:val="single" w:sz="4" w:space="0" w:color="auto"/>
            </w:tcBorders>
          </w:tcPr>
          <w:p w:rsidR="00F668EC" w:rsidRPr="00F668EC" w:rsidRDefault="00F668EC" w:rsidP="000805C5">
            <w:pPr>
              <w:autoSpaceDE w:val="0"/>
              <w:autoSpaceDN w:val="0"/>
              <w:adjustRightInd w:val="0"/>
              <w:rPr>
                <w:spacing w:val="-2"/>
                <w:sz w:val="18"/>
                <w:szCs w:val="18"/>
              </w:rPr>
            </w:pPr>
            <w:r w:rsidRPr="00F668EC">
              <w:rPr>
                <w:spacing w:val="-2"/>
                <w:sz w:val="18"/>
                <w:szCs w:val="18"/>
              </w:rPr>
              <w:t xml:space="preserve">Благоустройство населенных пунктов </w:t>
            </w:r>
            <w:r w:rsidRPr="007673F5">
              <w:rPr>
                <w:rStyle w:val="aff1"/>
                <w:b w:val="0"/>
                <w:i w:val="0"/>
                <w:sz w:val="18"/>
                <w:szCs w:val="18"/>
                <w:lang w:val="ru-RU"/>
              </w:rPr>
              <w:t>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rPr>
                <w:sz w:val="18"/>
                <w:szCs w:val="18"/>
                <w:lang w:eastAsia="en-US"/>
              </w:rPr>
            </w:pPr>
            <w:r w:rsidRPr="00F668EC">
              <w:rPr>
                <w:sz w:val="18"/>
                <w:szCs w:val="18"/>
              </w:rPr>
              <w:t>всего</w:t>
            </w:r>
          </w:p>
        </w:tc>
        <w:tc>
          <w:tcPr>
            <w:tcW w:w="85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901</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X</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X</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85,320</w:t>
            </w:r>
          </w:p>
        </w:tc>
        <w:tc>
          <w:tcPr>
            <w:tcW w:w="992"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jc w:val="center"/>
              <w:rPr>
                <w:color w:val="000000"/>
                <w:sz w:val="18"/>
                <w:szCs w:val="18"/>
              </w:rPr>
            </w:pPr>
            <w:r w:rsidRPr="00F668EC">
              <w:rPr>
                <w:color w:val="000000"/>
                <w:sz w:val="18"/>
                <w:szCs w:val="18"/>
              </w:rPr>
              <w:t>182,476-48</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jc w:val="center"/>
              <w:rPr>
                <w:color w:val="000000"/>
                <w:sz w:val="18"/>
                <w:szCs w:val="18"/>
              </w:rPr>
            </w:pPr>
            <w:r w:rsidRPr="00F668E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jc w:val="center"/>
              <w:rPr>
                <w:color w:val="000000"/>
                <w:sz w:val="18"/>
                <w:szCs w:val="18"/>
              </w:rPr>
            </w:pPr>
            <w:r w:rsidRPr="00F668EC">
              <w:rPr>
                <w:color w:val="000000"/>
                <w:sz w:val="18"/>
                <w:szCs w:val="18"/>
              </w:rPr>
              <w:t>0,000</w:t>
            </w:r>
          </w:p>
        </w:tc>
        <w:tc>
          <w:tcPr>
            <w:tcW w:w="77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jc w:val="center"/>
              <w:rPr>
                <w:color w:val="000000"/>
                <w:sz w:val="18"/>
                <w:szCs w:val="18"/>
              </w:rPr>
            </w:pPr>
            <w:r w:rsidRPr="00F668EC">
              <w:rPr>
                <w:color w:val="000000"/>
                <w:sz w:val="18"/>
                <w:szCs w:val="18"/>
              </w:rPr>
              <w:t>116,401</w:t>
            </w:r>
          </w:p>
        </w:tc>
        <w:tc>
          <w:tcPr>
            <w:tcW w:w="78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jc w:val="center"/>
              <w:rPr>
                <w:color w:val="000000"/>
                <w:sz w:val="18"/>
                <w:szCs w:val="18"/>
              </w:rPr>
            </w:pPr>
            <w:r w:rsidRPr="00F668EC">
              <w:rPr>
                <w:color w:val="000000"/>
                <w:sz w:val="18"/>
                <w:szCs w:val="18"/>
              </w:rPr>
              <w:t>119,401</w:t>
            </w:r>
          </w:p>
        </w:tc>
      </w:tr>
      <w:tr w:rsidR="00F3176D" w:rsidRPr="00F668EC" w:rsidTr="00F3176D">
        <w:tc>
          <w:tcPr>
            <w:tcW w:w="284"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850"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1134" w:type="dxa"/>
            <w:vMerge/>
            <w:tcBorders>
              <w:left w:val="single" w:sz="4" w:space="0" w:color="auto"/>
              <w:right w:val="single" w:sz="4" w:space="0" w:color="auto"/>
            </w:tcBorders>
            <w:vAlign w:val="center"/>
          </w:tcPr>
          <w:p w:rsidR="00F668EC" w:rsidRPr="00F668EC" w:rsidRDefault="00F668EC" w:rsidP="000805C5">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pStyle w:val="ConsPlusNormal2"/>
              <w:rPr>
                <w:rFonts w:ascii="Times New Roman" w:hAnsi="Times New Roman"/>
                <w:sz w:val="18"/>
                <w:szCs w:val="18"/>
              </w:rPr>
            </w:pPr>
            <w:r w:rsidRPr="00F668EC">
              <w:rPr>
                <w:rFonts w:ascii="Times New Roman" w:hAnsi="Times New Roman"/>
                <w:sz w:val="18"/>
                <w:szCs w:val="18"/>
              </w:rPr>
              <w:t>ответственный исполнитель</w:t>
            </w:r>
          </w:p>
        </w:tc>
        <w:tc>
          <w:tcPr>
            <w:tcW w:w="85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901</w:t>
            </w: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901</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901</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901</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901</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05</w:t>
            </w: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05</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05</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05</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05</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03</w:t>
            </w: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03</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03</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03</w:t>
            </w:r>
          </w:p>
          <w:p w:rsidR="00F3176D" w:rsidRDefault="00F3176D" w:rsidP="000805C5">
            <w:pPr>
              <w:autoSpaceDE w:val="0"/>
              <w:autoSpaceDN w:val="0"/>
              <w:adjustRightInd w:val="0"/>
              <w:jc w:val="center"/>
              <w:rPr>
                <w:color w:val="000000"/>
                <w:sz w:val="18"/>
                <w:szCs w:val="18"/>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rPr>
              <w:t>03</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X</w:t>
            </w:r>
          </w:p>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0600160100</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0600260400</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0600360800</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06003</w:t>
            </w:r>
            <w:r w:rsidRPr="00F668EC">
              <w:rPr>
                <w:color w:val="000000"/>
                <w:sz w:val="18"/>
                <w:szCs w:val="18"/>
                <w:lang w:val="en-US" w:eastAsia="en-US"/>
              </w:rPr>
              <w:t>L</w:t>
            </w:r>
            <w:r w:rsidRPr="00F668EC">
              <w:rPr>
                <w:color w:val="000000"/>
                <w:sz w:val="18"/>
                <w:szCs w:val="18"/>
                <w:lang w:eastAsia="en-US"/>
              </w:rPr>
              <w:t>5765</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rPr>
            </w:pPr>
            <w:r w:rsidRPr="00F668EC">
              <w:rPr>
                <w:color w:val="000000"/>
                <w:sz w:val="18"/>
                <w:szCs w:val="18"/>
              </w:rPr>
              <w:t>X</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244</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244</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244</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244</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85,320</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85,320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182,476-48</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182,476-48</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tc>
        <w:tc>
          <w:tcPr>
            <w:tcW w:w="70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tc>
        <w:tc>
          <w:tcPr>
            <w:tcW w:w="779"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116,401</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105,401</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11,000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tc>
        <w:tc>
          <w:tcPr>
            <w:tcW w:w="780" w:type="dxa"/>
            <w:tcBorders>
              <w:top w:val="single" w:sz="4" w:space="0" w:color="auto"/>
              <w:left w:val="single" w:sz="4" w:space="0" w:color="auto"/>
              <w:bottom w:val="single" w:sz="4" w:space="0" w:color="auto"/>
              <w:right w:val="single" w:sz="4" w:space="0" w:color="auto"/>
            </w:tcBorders>
          </w:tcPr>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119,401</w:t>
            </w: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107,401</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12,000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3176D" w:rsidRDefault="00F3176D" w:rsidP="000805C5">
            <w:pPr>
              <w:autoSpaceDE w:val="0"/>
              <w:autoSpaceDN w:val="0"/>
              <w:adjustRightInd w:val="0"/>
              <w:jc w:val="center"/>
              <w:rPr>
                <w:color w:val="000000"/>
                <w:sz w:val="18"/>
                <w:szCs w:val="18"/>
                <w:lang w:eastAsia="en-US"/>
              </w:rPr>
            </w:pPr>
          </w:p>
          <w:p w:rsidR="00F668EC" w:rsidRPr="00F668EC" w:rsidRDefault="00F668EC" w:rsidP="000805C5">
            <w:pPr>
              <w:autoSpaceDE w:val="0"/>
              <w:autoSpaceDN w:val="0"/>
              <w:adjustRightInd w:val="0"/>
              <w:jc w:val="center"/>
              <w:rPr>
                <w:color w:val="000000"/>
                <w:sz w:val="18"/>
                <w:szCs w:val="18"/>
                <w:lang w:eastAsia="en-US"/>
              </w:rPr>
            </w:pPr>
            <w:r w:rsidRPr="00F668EC">
              <w:rPr>
                <w:color w:val="000000"/>
                <w:sz w:val="18"/>
                <w:szCs w:val="18"/>
                <w:lang w:eastAsia="en-US"/>
              </w:rPr>
              <w:t>0,000</w:t>
            </w:r>
          </w:p>
          <w:p w:rsidR="00F668EC" w:rsidRPr="00F668EC" w:rsidRDefault="00F668EC" w:rsidP="000805C5">
            <w:pPr>
              <w:autoSpaceDE w:val="0"/>
              <w:autoSpaceDN w:val="0"/>
              <w:adjustRightInd w:val="0"/>
              <w:jc w:val="center"/>
              <w:rPr>
                <w:color w:val="000000"/>
                <w:sz w:val="18"/>
                <w:szCs w:val="18"/>
                <w:lang w:eastAsia="en-US"/>
              </w:rPr>
            </w:pPr>
          </w:p>
        </w:tc>
      </w:tr>
    </w:tbl>
    <w:p w:rsidR="00E91B9B" w:rsidRPr="00F668EC" w:rsidRDefault="00E91B9B" w:rsidP="0019508A">
      <w:pPr>
        <w:autoSpaceDE w:val="0"/>
        <w:autoSpaceDN w:val="0"/>
        <w:adjustRightInd w:val="0"/>
        <w:jc w:val="both"/>
        <w:rPr>
          <w:sz w:val="18"/>
          <w:szCs w:val="18"/>
        </w:rPr>
      </w:pPr>
    </w:p>
    <w:p w:rsidR="00F3176D" w:rsidRPr="00F3176D" w:rsidRDefault="00F3176D" w:rsidP="00F3176D">
      <w:pPr>
        <w:ind w:left="425" w:right="108"/>
        <w:jc w:val="center"/>
        <w:rPr>
          <w:rStyle w:val="aff1"/>
          <w:sz w:val="18"/>
          <w:szCs w:val="18"/>
          <w:lang w:val="ru-RU"/>
        </w:rPr>
      </w:pPr>
      <w:r w:rsidRPr="00F3176D">
        <w:rPr>
          <w:sz w:val="18"/>
          <w:szCs w:val="18"/>
        </w:rPr>
        <w:t>Приложение № 3</w:t>
      </w:r>
      <w:r>
        <w:rPr>
          <w:sz w:val="18"/>
          <w:szCs w:val="18"/>
        </w:rPr>
        <w:t xml:space="preserve"> </w:t>
      </w:r>
      <w:r w:rsidRPr="00F3176D">
        <w:rPr>
          <w:sz w:val="18"/>
          <w:szCs w:val="18"/>
        </w:rPr>
        <w:t>к постановлению администрации</w:t>
      </w:r>
      <w:r>
        <w:rPr>
          <w:sz w:val="18"/>
          <w:szCs w:val="18"/>
        </w:rPr>
        <w:t xml:space="preserve"> </w:t>
      </w:r>
      <w:r w:rsidRPr="00F3176D">
        <w:rPr>
          <w:sz w:val="18"/>
          <w:szCs w:val="18"/>
        </w:rPr>
        <w:t>Мошковского сельсовета</w:t>
      </w:r>
      <w:r>
        <w:rPr>
          <w:sz w:val="18"/>
          <w:szCs w:val="18"/>
        </w:rPr>
        <w:t xml:space="preserve"> </w:t>
      </w:r>
      <w:r w:rsidRPr="00F3176D">
        <w:rPr>
          <w:sz w:val="18"/>
          <w:szCs w:val="18"/>
        </w:rPr>
        <w:t>от 12.10.2020 № 70</w:t>
      </w:r>
    </w:p>
    <w:p w:rsidR="00F3176D" w:rsidRPr="00F3176D" w:rsidRDefault="00F3176D" w:rsidP="00F3176D">
      <w:pPr>
        <w:autoSpaceDE w:val="0"/>
        <w:autoSpaceDN w:val="0"/>
        <w:adjustRightInd w:val="0"/>
        <w:jc w:val="center"/>
        <w:rPr>
          <w:rStyle w:val="aff1"/>
          <w:b w:val="0"/>
          <w:i w:val="0"/>
          <w:sz w:val="18"/>
          <w:szCs w:val="18"/>
          <w:lang w:val="ru-RU"/>
        </w:rPr>
      </w:pPr>
      <w:r w:rsidRPr="00F3176D">
        <w:rPr>
          <w:rStyle w:val="aff1"/>
          <w:b w:val="0"/>
          <w:i w:val="0"/>
          <w:sz w:val="18"/>
          <w:szCs w:val="18"/>
          <w:lang w:val="ru-RU"/>
        </w:rPr>
        <w:t>Приложение № 4 к муниципальной программе</w:t>
      </w:r>
    </w:p>
    <w:p w:rsidR="00F3176D" w:rsidRPr="00F3176D" w:rsidRDefault="00F3176D" w:rsidP="00F3176D">
      <w:pPr>
        <w:autoSpaceDE w:val="0"/>
        <w:autoSpaceDN w:val="0"/>
        <w:adjustRightInd w:val="0"/>
        <w:jc w:val="center"/>
        <w:rPr>
          <w:spacing w:val="-2"/>
          <w:sz w:val="18"/>
          <w:szCs w:val="18"/>
        </w:rPr>
      </w:pPr>
      <w:r w:rsidRPr="00F3176D">
        <w:rPr>
          <w:sz w:val="18"/>
          <w:szCs w:val="18"/>
        </w:rPr>
        <w:t>Мероприятия муниципальной программы</w:t>
      </w:r>
      <w:r w:rsidRPr="00F3176D">
        <w:rPr>
          <w:bCs/>
          <w:kern w:val="2"/>
          <w:sz w:val="18"/>
          <w:szCs w:val="18"/>
        </w:rPr>
        <w:t xml:space="preserve"> Мошковского сельсовета Бековского района Пензенской области </w:t>
      </w:r>
      <w:r w:rsidRPr="00F3176D">
        <w:rPr>
          <w:spacing w:val="-2"/>
          <w:sz w:val="18"/>
          <w:szCs w:val="18"/>
        </w:rPr>
        <w:t xml:space="preserve">«Благоустройство населенных пунктов </w:t>
      </w:r>
      <w:r w:rsidRPr="00F3176D">
        <w:rPr>
          <w:rStyle w:val="aff1"/>
          <w:b w:val="0"/>
          <w:i w:val="0"/>
          <w:sz w:val="18"/>
          <w:szCs w:val="18"/>
          <w:lang w:val="ru-RU"/>
        </w:rPr>
        <w:t>Мошковского сельсовета Бековского района Пензенской области</w:t>
      </w:r>
      <w:r w:rsidRPr="00F3176D">
        <w:rPr>
          <w:spacing w:val="-2"/>
          <w:sz w:val="18"/>
          <w:szCs w:val="18"/>
        </w:rPr>
        <w:t>»</w:t>
      </w:r>
    </w:p>
    <w:p w:rsidR="00F3176D" w:rsidRPr="00F3176D" w:rsidRDefault="00F3176D" w:rsidP="00F3176D">
      <w:pPr>
        <w:autoSpaceDE w:val="0"/>
        <w:autoSpaceDN w:val="0"/>
        <w:adjustRightInd w:val="0"/>
        <w:jc w:val="center"/>
        <w:outlineLvl w:val="1"/>
        <w:rPr>
          <w:spacing w:val="-2"/>
          <w:sz w:val="18"/>
          <w:szCs w:val="18"/>
        </w:rPr>
      </w:pPr>
    </w:p>
    <w:tbl>
      <w:tblPr>
        <w:tblW w:w="10489" w:type="dxa"/>
        <w:jc w:val="center"/>
        <w:tblLayout w:type="fixed"/>
        <w:tblCellMar>
          <w:left w:w="75" w:type="dxa"/>
          <w:right w:w="75" w:type="dxa"/>
        </w:tblCellMar>
        <w:tblLook w:val="04A0" w:firstRow="1" w:lastRow="0" w:firstColumn="1" w:lastColumn="0" w:noHBand="0" w:noVBand="1"/>
      </w:tblPr>
      <w:tblGrid>
        <w:gridCol w:w="426"/>
        <w:gridCol w:w="1549"/>
        <w:gridCol w:w="1420"/>
        <w:gridCol w:w="739"/>
        <w:gridCol w:w="82"/>
        <w:gridCol w:w="1103"/>
        <w:gridCol w:w="1302"/>
        <w:gridCol w:w="815"/>
        <w:gridCol w:w="915"/>
        <w:gridCol w:w="835"/>
        <w:gridCol w:w="1303"/>
      </w:tblGrid>
      <w:tr w:rsidR="006C42FF" w:rsidRPr="00F3176D" w:rsidTr="006C42FF">
        <w:trPr>
          <w:jc w:val="center"/>
        </w:trPr>
        <w:tc>
          <w:tcPr>
            <w:tcW w:w="426" w:type="dxa"/>
            <w:vMerge w:val="restart"/>
            <w:tcBorders>
              <w:top w:val="single" w:sz="4" w:space="0" w:color="auto"/>
              <w:left w:val="single" w:sz="4" w:space="0" w:color="auto"/>
              <w:bottom w:val="single" w:sz="4" w:space="0" w:color="auto"/>
              <w:right w:val="single" w:sz="4" w:space="0" w:color="auto"/>
            </w:tcBorders>
          </w:tcPr>
          <w:p w:rsidR="006C42FF" w:rsidRPr="00F3176D" w:rsidRDefault="006C42FF" w:rsidP="000805C5">
            <w:pPr>
              <w:autoSpaceDE w:val="0"/>
              <w:autoSpaceDN w:val="0"/>
              <w:adjustRightInd w:val="0"/>
              <w:jc w:val="center"/>
              <w:rPr>
                <w:sz w:val="18"/>
                <w:szCs w:val="18"/>
                <w:lang w:eastAsia="en-US"/>
              </w:rPr>
            </w:pPr>
            <w:r w:rsidRPr="00F3176D">
              <w:rPr>
                <w:sz w:val="18"/>
                <w:szCs w:val="18"/>
              </w:rPr>
              <w:t>№ п/п</w:t>
            </w:r>
          </w:p>
        </w:tc>
        <w:tc>
          <w:tcPr>
            <w:tcW w:w="1549" w:type="dxa"/>
            <w:vMerge w:val="restart"/>
            <w:tcBorders>
              <w:top w:val="single" w:sz="4" w:space="0" w:color="auto"/>
              <w:left w:val="single" w:sz="4" w:space="0" w:color="auto"/>
              <w:bottom w:val="single" w:sz="4" w:space="0" w:color="auto"/>
              <w:right w:val="single" w:sz="4" w:space="0" w:color="auto"/>
            </w:tcBorders>
          </w:tcPr>
          <w:p w:rsidR="006C42FF" w:rsidRPr="00F3176D" w:rsidRDefault="006C42FF" w:rsidP="000805C5">
            <w:pPr>
              <w:autoSpaceDE w:val="0"/>
              <w:autoSpaceDN w:val="0"/>
              <w:adjustRightInd w:val="0"/>
              <w:jc w:val="center"/>
              <w:rPr>
                <w:sz w:val="18"/>
                <w:szCs w:val="18"/>
                <w:lang w:eastAsia="en-US"/>
              </w:rPr>
            </w:pPr>
            <w:r w:rsidRPr="00F3176D">
              <w:rPr>
                <w:sz w:val="18"/>
                <w:szCs w:val="18"/>
              </w:rPr>
              <w:t>Наименование основного мероприятия, мероприятия</w:t>
            </w:r>
          </w:p>
        </w:tc>
        <w:tc>
          <w:tcPr>
            <w:tcW w:w="1420" w:type="dxa"/>
            <w:vMerge w:val="restart"/>
            <w:tcBorders>
              <w:top w:val="single" w:sz="4" w:space="0" w:color="auto"/>
              <w:left w:val="single" w:sz="4" w:space="0" w:color="auto"/>
              <w:bottom w:val="single" w:sz="4" w:space="0" w:color="auto"/>
              <w:right w:val="single" w:sz="4" w:space="0" w:color="auto"/>
            </w:tcBorders>
          </w:tcPr>
          <w:p w:rsidR="006C42FF" w:rsidRPr="00F3176D" w:rsidRDefault="006C42FF" w:rsidP="000805C5">
            <w:pPr>
              <w:autoSpaceDE w:val="0"/>
              <w:autoSpaceDN w:val="0"/>
              <w:adjustRightInd w:val="0"/>
              <w:jc w:val="center"/>
              <w:rPr>
                <w:sz w:val="18"/>
                <w:szCs w:val="18"/>
                <w:lang w:eastAsia="en-US"/>
              </w:rPr>
            </w:pPr>
            <w:r w:rsidRPr="00F3176D">
              <w:rPr>
                <w:sz w:val="18"/>
                <w:szCs w:val="18"/>
              </w:rPr>
              <w:t>Исполнители</w:t>
            </w:r>
          </w:p>
        </w:tc>
        <w:tc>
          <w:tcPr>
            <w:tcW w:w="821" w:type="dxa"/>
            <w:gridSpan w:val="2"/>
            <w:vMerge w:val="restart"/>
            <w:tcBorders>
              <w:top w:val="single" w:sz="4" w:space="0" w:color="auto"/>
              <w:left w:val="single" w:sz="4" w:space="0" w:color="auto"/>
              <w:bottom w:val="single" w:sz="4" w:space="0" w:color="auto"/>
              <w:right w:val="single" w:sz="4" w:space="0" w:color="auto"/>
            </w:tcBorders>
          </w:tcPr>
          <w:p w:rsidR="006C42FF" w:rsidRPr="00F3176D" w:rsidRDefault="006C42FF" w:rsidP="000805C5">
            <w:pPr>
              <w:autoSpaceDE w:val="0"/>
              <w:autoSpaceDN w:val="0"/>
              <w:adjustRightInd w:val="0"/>
              <w:jc w:val="center"/>
              <w:rPr>
                <w:sz w:val="18"/>
                <w:szCs w:val="18"/>
                <w:lang w:eastAsia="en-US"/>
              </w:rPr>
            </w:pPr>
            <w:r w:rsidRPr="00F3176D">
              <w:rPr>
                <w:sz w:val="18"/>
                <w:szCs w:val="18"/>
              </w:rPr>
              <w:t>Срок исполнения (год)</w:t>
            </w:r>
          </w:p>
        </w:tc>
        <w:tc>
          <w:tcPr>
            <w:tcW w:w="4970" w:type="dxa"/>
            <w:gridSpan w:val="5"/>
            <w:tcBorders>
              <w:top w:val="single" w:sz="4" w:space="0" w:color="auto"/>
              <w:left w:val="single" w:sz="4" w:space="0" w:color="auto"/>
              <w:bottom w:val="single" w:sz="4" w:space="0" w:color="auto"/>
              <w:right w:val="single" w:sz="4" w:space="0" w:color="auto"/>
            </w:tcBorders>
          </w:tcPr>
          <w:p w:rsidR="006C42FF" w:rsidRPr="00F3176D" w:rsidRDefault="006C42FF" w:rsidP="000805C5">
            <w:pPr>
              <w:autoSpaceDE w:val="0"/>
              <w:autoSpaceDN w:val="0"/>
              <w:adjustRightInd w:val="0"/>
              <w:jc w:val="center"/>
              <w:rPr>
                <w:sz w:val="18"/>
                <w:szCs w:val="18"/>
                <w:lang w:eastAsia="en-US"/>
              </w:rPr>
            </w:pPr>
            <w:r w:rsidRPr="00F3176D">
              <w:rPr>
                <w:sz w:val="18"/>
                <w:szCs w:val="18"/>
              </w:rPr>
              <w:t>Объем финансирования, тыс. рублей</w:t>
            </w:r>
          </w:p>
        </w:tc>
        <w:tc>
          <w:tcPr>
            <w:tcW w:w="1303" w:type="dxa"/>
            <w:vMerge w:val="restart"/>
            <w:tcBorders>
              <w:top w:val="single" w:sz="4" w:space="0" w:color="auto"/>
              <w:left w:val="single" w:sz="4" w:space="0" w:color="auto"/>
              <w:right w:val="single" w:sz="4" w:space="0" w:color="auto"/>
            </w:tcBorders>
          </w:tcPr>
          <w:p w:rsidR="006C42FF" w:rsidRPr="00F3176D" w:rsidRDefault="006C42FF" w:rsidP="000805C5">
            <w:pPr>
              <w:autoSpaceDE w:val="0"/>
              <w:autoSpaceDN w:val="0"/>
              <w:adjustRightInd w:val="0"/>
              <w:jc w:val="center"/>
              <w:rPr>
                <w:sz w:val="18"/>
                <w:szCs w:val="18"/>
                <w:lang w:eastAsia="en-US"/>
              </w:rPr>
            </w:pPr>
            <w:r w:rsidRPr="00F3176D">
              <w:rPr>
                <w:sz w:val="18"/>
                <w:szCs w:val="18"/>
              </w:rPr>
              <w:t>Показатели результата мероприятия по годам (ожидаемый непосредственный результат)</w:t>
            </w:r>
          </w:p>
        </w:tc>
      </w:tr>
      <w:tr w:rsidR="006C42FF" w:rsidRPr="00F3176D" w:rsidTr="006C42FF">
        <w:trPr>
          <w:jc w:val="center"/>
        </w:trPr>
        <w:tc>
          <w:tcPr>
            <w:tcW w:w="426" w:type="dxa"/>
            <w:vMerge/>
            <w:tcBorders>
              <w:top w:val="single" w:sz="4" w:space="0" w:color="auto"/>
              <w:left w:val="single" w:sz="4" w:space="0" w:color="auto"/>
              <w:bottom w:val="single" w:sz="4" w:space="0" w:color="auto"/>
              <w:right w:val="single" w:sz="4" w:space="0" w:color="auto"/>
            </w:tcBorders>
          </w:tcPr>
          <w:p w:rsidR="006C42FF" w:rsidRPr="00F3176D" w:rsidRDefault="006C42FF" w:rsidP="000805C5">
            <w:pPr>
              <w:jc w:val="center"/>
              <w:rPr>
                <w:sz w:val="18"/>
                <w:szCs w:val="18"/>
                <w:lang w:eastAsia="en-US"/>
              </w:rPr>
            </w:pPr>
          </w:p>
        </w:tc>
        <w:tc>
          <w:tcPr>
            <w:tcW w:w="1549" w:type="dxa"/>
            <w:vMerge/>
            <w:tcBorders>
              <w:top w:val="single" w:sz="4" w:space="0" w:color="auto"/>
              <w:left w:val="single" w:sz="4" w:space="0" w:color="auto"/>
              <w:bottom w:val="single" w:sz="4" w:space="0" w:color="auto"/>
              <w:right w:val="single" w:sz="4" w:space="0" w:color="auto"/>
            </w:tcBorders>
          </w:tcPr>
          <w:p w:rsidR="006C42FF" w:rsidRPr="00F3176D" w:rsidRDefault="006C42FF" w:rsidP="000805C5">
            <w:pPr>
              <w:jc w:val="center"/>
              <w:rPr>
                <w:sz w:val="18"/>
                <w:szCs w:val="18"/>
                <w:lang w:eastAsia="en-US"/>
              </w:rPr>
            </w:pPr>
          </w:p>
        </w:tc>
        <w:tc>
          <w:tcPr>
            <w:tcW w:w="1420" w:type="dxa"/>
            <w:vMerge/>
            <w:tcBorders>
              <w:top w:val="single" w:sz="4" w:space="0" w:color="auto"/>
              <w:left w:val="single" w:sz="4" w:space="0" w:color="auto"/>
              <w:bottom w:val="single" w:sz="4" w:space="0" w:color="auto"/>
              <w:right w:val="single" w:sz="4" w:space="0" w:color="auto"/>
            </w:tcBorders>
          </w:tcPr>
          <w:p w:rsidR="006C42FF" w:rsidRPr="00F3176D" w:rsidRDefault="006C42FF" w:rsidP="000805C5">
            <w:pPr>
              <w:jc w:val="center"/>
              <w:rPr>
                <w:sz w:val="18"/>
                <w:szCs w:val="18"/>
                <w:lang w:eastAsia="en-US"/>
              </w:rPr>
            </w:pPr>
          </w:p>
        </w:tc>
        <w:tc>
          <w:tcPr>
            <w:tcW w:w="821" w:type="dxa"/>
            <w:gridSpan w:val="2"/>
            <w:vMerge/>
            <w:tcBorders>
              <w:top w:val="single" w:sz="4" w:space="0" w:color="auto"/>
              <w:left w:val="single" w:sz="4" w:space="0" w:color="auto"/>
              <w:bottom w:val="single" w:sz="4" w:space="0" w:color="auto"/>
              <w:right w:val="single" w:sz="4" w:space="0" w:color="auto"/>
            </w:tcBorders>
          </w:tcPr>
          <w:p w:rsidR="006C42FF" w:rsidRPr="00F3176D" w:rsidRDefault="006C42FF" w:rsidP="000805C5">
            <w:pPr>
              <w:jc w:val="center"/>
              <w:rPr>
                <w:sz w:val="18"/>
                <w:szCs w:val="18"/>
                <w:lang w:eastAsia="en-US"/>
              </w:rPr>
            </w:pPr>
          </w:p>
        </w:tc>
        <w:tc>
          <w:tcPr>
            <w:tcW w:w="1103" w:type="dxa"/>
            <w:tcBorders>
              <w:top w:val="single" w:sz="4" w:space="0" w:color="auto"/>
              <w:left w:val="single" w:sz="4" w:space="0" w:color="auto"/>
              <w:bottom w:val="single" w:sz="4" w:space="0" w:color="auto"/>
              <w:right w:val="single" w:sz="4" w:space="0" w:color="auto"/>
            </w:tcBorders>
          </w:tcPr>
          <w:p w:rsidR="006C42FF" w:rsidRPr="00F3176D" w:rsidRDefault="006C42FF" w:rsidP="000805C5">
            <w:pPr>
              <w:pStyle w:val="ConsPlusNormal2"/>
              <w:jc w:val="center"/>
              <w:rPr>
                <w:rFonts w:ascii="Times New Roman" w:hAnsi="Times New Roman"/>
                <w:sz w:val="18"/>
                <w:szCs w:val="18"/>
              </w:rPr>
            </w:pPr>
            <w:r w:rsidRPr="00F3176D">
              <w:rPr>
                <w:rFonts w:ascii="Times New Roman" w:hAnsi="Times New Roman"/>
                <w:sz w:val="18"/>
                <w:szCs w:val="18"/>
              </w:rPr>
              <w:t>всего</w:t>
            </w:r>
          </w:p>
        </w:tc>
        <w:tc>
          <w:tcPr>
            <w:tcW w:w="1302" w:type="dxa"/>
            <w:tcBorders>
              <w:top w:val="single" w:sz="4" w:space="0" w:color="auto"/>
              <w:left w:val="single" w:sz="4" w:space="0" w:color="auto"/>
              <w:bottom w:val="single" w:sz="4" w:space="0" w:color="auto"/>
              <w:right w:val="single" w:sz="4" w:space="0" w:color="auto"/>
            </w:tcBorders>
          </w:tcPr>
          <w:p w:rsidR="006C42FF" w:rsidRPr="00F3176D" w:rsidRDefault="006C42FF" w:rsidP="000805C5">
            <w:pPr>
              <w:pStyle w:val="ConsPlusNormal2"/>
              <w:jc w:val="center"/>
              <w:rPr>
                <w:rFonts w:ascii="Times New Roman" w:hAnsi="Times New Roman"/>
                <w:sz w:val="18"/>
                <w:szCs w:val="18"/>
              </w:rPr>
            </w:pPr>
            <w:r w:rsidRPr="00F3176D">
              <w:rPr>
                <w:rFonts w:ascii="Times New Roman" w:hAnsi="Times New Roman"/>
                <w:sz w:val="18"/>
                <w:szCs w:val="18"/>
              </w:rPr>
              <w:t>местный бюджет</w:t>
            </w:r>
          </w:p>
        </w:tc>
        <w:tc>
          <w:tcPr>
            <w:tcW w:w="815" w:type="dxa"/>
            <w:tcBorders>
              <w:top w:val="single" w:sz="4" w:space="0" w:color="auto"/>
              <w:left w:val="single" w:sz="4" w:space="0" w:color="auto"/>
              <w:bottom w:val="single" w:sz="4" w:space="0" w:color="auto"/>
              <w:right w:val="single" w:sz="4" w:space="0" w:color="auto"/>
            </w:tcBorders>
          </w:tcPr>
          <w:p w:rsidR="006C42FF" w:rsidRPr="00F3176D" w:rsidRDefault="006C42FF" w:rsidP="000805C5">
            <w:pPr>
              <w:pStyle w:val="ConsPlusNormal2"/>
              <w:jc w:val="center"/>
              <w:rPr>
                <w:rFonts w:ascii="Times New Roman" w:hAnsi="Times New Roman"/>
                <w:sz w:val="18"/>
                <w:szCs w:val="18"/>
              </w:rPr>
            </w:pPr>
            <w:r w:rsidRPr="00F3176D">
              <w:rPr>
                <w:rFonts w:ascii="Times New Roman" w:hAnsi="Times New Roman"/>
                <w:sz w:val="18"/>
                <w:szCs w:val="18"/>
              </w:rPr>
              <w:t>областной бюджет</w:t>
            </w:r>
          </w:p>
        </w:tc>
        <w:tc>
          <w:tcPr>
            <w:tcW w:w="915" w:type="dxa"/>
            <w:tcBorders>
              <w:top w:val="single" w:sz="4" w:space="0" w:color="auto"/>
              <w:left w:val="single" w:sz="4" w:space="0" w:color="auto"/>
              <w:bottom w:val="single" w:sz="4" w:space="0" w:color="auto"/>
              <w:right w:val="single" w:sz="4" w:space="0" w:color="auto"/>
            </w:tcBorders>
          </w:tcPr>
          <w:p w:rsidR="006C42FF" w:rsidRPr="00F3176D" w:rsidRDefault="006C42FF" w:rsidP="000805C5">
            <w:pPr>
              <w:pStyle w:val="ConsPlusNormal2"/>
              <w:jc w:val="center"/>
              <w:rPr>
                <w:rFonts w:ascii="Times New Roman" w:hAnsi="Times New Roman"/>
                <w:sz w:val="18"/>
                <w:szCs w:val="18"/>
              </w:rPr>
            </w:pPr>
            <w:r w:rsidRPr="00F3176D">
              <w:rPr>
                <w:rFonts w:ascii="Times New Roman" w:hAnsi="Times New Roman"/>
                <w:sz w:val="18"/>
                <w:szCs w:val="18"/>
              </w:rPr>
              <w:t>федеральный бюджет</w:t>
            </w:r>
          </w:p>
        </w:tc>
        <w:tc>
          <w:tcPr>
            <w:tcW w:w="835" w:type="dxa"/>
            <w:tcBorders>
              <w:top w:val="single" w:sz="4" w:space="0" w:color="auto"/>
              <w:left w:val="single" w:sz="4" w:space="0" w:color="auto"/>
              <w:bottom w:val="single" w:sz="4" w:space="0" w:color="auto"/>
              <w:right w:val="single" w:sz="4" w:space="0" w:color="auto"/>
            </w:tcBorders>
          </w:tcPr>
          <w:p w:rsidR="006C42FF" w:rsidRPr="00F3176D" w:rsidRDefault="006C42FF" w:rsidP="000805C5">
            <w:pPr>
              <w:pStyle w:val="ConsPlusNormal2"/>
              <w:jc w:val="center"/>
              <w:rPr>
                <w:rFonts w:ascii="Times New Roman" w:hAnsi="Times New Roman"/>
                <w:sz w:val="18"/>
                <w:szCs w:val="18"/>
              </w:rPr>
            </w:pPr>
            <w:r w:rsidRPr="00F3176D">
              <w:rPr>
                <w:rFonts w:ascii="Times New Roman" w:hAnsi="Times New Roman"/>
                <w:sz w:val="18"/>
                <w:szCs w:val="18"/>
              </w:rPr>
              <w:t>внебюджетные средства</w:t>
            </w:r>
          </w:p>
        </w:tc>
        <w:tc>
          <w:tcPr>
            <w:tcW w:w="1303" w:type="dxa"/>
            <w:vMerge/>
            <w:tcBorders>
              <w:left w:val="single" w:sz="4" w:space="0" w:color="auto"/>
              <w:bottom w:val="single" w:sz="4" w:space="0" w:color="auto"/>
              <w:right w:val="single" w:sz="4" w:space="0" w:color="auto"/>
            </w:tcBorders>
          </w:tcPr>
          <w:p w:rsidR="006C42FF" w:rsidRPr="00F3176D" w:rsidRDefault="006C42FF" w:rsidP="000805C5">
            <w:pPr>
              <w:jc w:val="center"/>
              <w:rPr>
                <w:sz w:val="18"/>
                <w:szCs w:val="18"/>
                <w:lang w:eastAsia="en-US"/>
              </w:rPr>
            </w:pPr>
          </w:p>
        </w:tc>
      </w:tr>
      <w:tr w:rsidR="00F3176D" w:rsidRPr="00F3176D" w:rsidTr="006C42FF">
        <w:trPr>
          <w:jc w:val="center"/>
        </w:trPr>
        <w:tc>
          <w:tcPr>
            <w:tcW w:w="426"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1</w:t>
            </w:r>
          </w:p>
        </w:tc>
        <w:tc>
          <w:tcPr>
            <w:tcW w:w="154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w:t>
            </w:r>
          </w:p>
        </w:tc>
        <w:tc>
          <w:tcPr>
            <w:tcW w:w="1420"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3</w:t>
            </w:r>
          </w:p>
        </w:tc>
        <w:tc>
          <w:tcPr>
            <w:tcW w:w="821"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4</w:t>
            </w:r>
          </w:p>
        </w:tc>
        <w:tc>
          <w:tcPr>
            <w:tcW w:w="11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5</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6</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7</w:t>
            </w: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8</w:t>
            </w: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9</w:t>
            </w: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10</w:t>
            </w:r>
          </w:p>
        </w:tc>
      </w:tr>
      <w:tr w:rsidR="00F3176D" w:rsidRPr="00F3176D" w:rsidTr="006C42FF">
        <w:trPr>
          <w:trHeight w:val="585"/>
          <w:jc w:val="center"/>
        </w:trPr>
        <w:tc>
          <w:tcPr>
            <w:tcW w:w="10489" w:type="dxa"/>
            <w:gridSpan w:val="11"/>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both"/>
              <w:rPr>
                <w:sz w:val="18"/>
                <w:szCs w:val="18"/>
                <w:lang w:eastAsia="en-US"/>
              </w:rPr>
            </w:pPr>
            <w:r w:rsidRPr="00F3176D">
              <w:rPr>
                <w:sz w:val="18"/>
                <w:szCs w:val="18"/>
              </w:rPr>
              <w:t>Цель программы: Выполнение комплексного благоустройства населенных пунктов Мошковского сельсовета Бековского района Пензенской области путем создания наилучших социально-бытовых условий проживания населения и формирования благоприятного социального микроклимата</w:t>
            </w:r>
          </w:p>
        </w:tc>
      </w:tr>
      <w:tr w:rsidR="00F3176D" w:rsidRPr="00F3176D" w:rsidTr="007673F5">
        <w:trPr>
          <w:trHeight w:val="131"/>
          <w:jc w:val="center"/>
        </w:trPr>
        <w:tc>
          <w:tcPr>
            <w:tcW w:w="10489" w:type="dxa"/>
            <w:gridSpan w:val="11"/>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Задача 1. Организация и содержание уличного освещения</w:t>
            </w:r>
          </w:p>
        </w:tc>
      </w:tr>
      <w:tr w:rsidR="00F3176D" w:rsidRPr="00F3176D" w:rsidTr="006C42FF">
        <w:trPr>
          <w:trHeight w:val="270"/>
          <w:jc w:val="center"/>
        </w:trPr>
        <w:tc>
          <w:tcPr>
            <w:tcW w:w="426" w:type="dxa"/>
            <w:vMerge w:val="restart"/>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1.1.</w:t>
            </w:r>
          </w:p>
        </w:tc>
        <w:tc>
          <w:tcPr>
            <w:tcW w:w="1549" w:type="dxa"/>
            <w:vMerge w:val="restart"/>
            <w:tcBorders>
              <w:top w:val="single" w:sz="4" w:space="0" w:color="auto"/>
              <w:left w:val="single" w:sz="4" w:space="0" w:color="auto"/>
              <w:bottom w:val="single" w:sz="4" w:space="0" w:color="auto"/>
              <w:right w:val="single" w:sz="4" w:space="0" w:color="auto"/>
            </w:tcBorders>
          </w:tcPr>
          <w:p w:rsidR="00F3176D" w:rsidRPr="00F3176D" w:rsidRDefault="00F3176D" w:rsidP="00F3176D">
            <w:pPr>
              <w:autoSpaceDE w:val="0"/>
              <w:autoSpaceDN w:val="0"/>
              <w:adjustRightInd w:val="0"/>
              <w:rPr>
                <w:sz w:val="18"/>
                <w:szCs w:val="18"/>
                <w:lang w:eastAsia="en-US"/>
              </w:rPr>
            </w:pPr>
            <w:r w:rsidRPr="00F3176D">
              <w:rPr>
                <w:sz w:val="18"/>
                <w:szCs w:val="18"/>
              </w:rPr>
              <w:t>Организация в границах поселения электроснабжения населения в пределах полномочий, установленных законодательством Российской Федерации</w:t>
            </w:r>
          </w:p>
        </w:tc>
        <w:tc>
          <w:tcPr>
            <w:tcW w:w="1420" w:type="dxa"/>
            <w:vMerge w:val="restart"/>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Администрация Мошковского сельсовета Бековского района Пензенской области</w:t>
            </w: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2019</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85,320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85,320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val="restart"/>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Уровень освещенности населенных пунктов</w:t>
            </w:r>
          </w:p>
        </w:tc>
      </w:tr>
      <w:tr w:rsidR="00F3176D" w:rsidRPr="00F3176D" w:rsidTr="006C42FF">
        <w:trPr>
          <w:jc w:val="center"/>
        </w:trPr>
        <w:tc>
          <w:tcPr>
            <w:tcW w:w="426" w:type="dxa"/>
            <w:vMerge/>
            <w:tcBorders>
              <w:top w:val="single" w:sz="4" w:space="0" w:color="auto"/>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top w:val="single" w:sz="4" w:space="0" w:color="auto"/>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top w:val="single" w:sz="4" w:space="0" w:color="auto"/>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2020</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rPr>
            </w:pPr>
            <w:r w:rsidRPr="00F3176D">
              <w:rPr>
                <w:color w:val="000000"/>
                <w:sz w:val="18"/>
                <w:szCs w:val="18"/>
              </w:rPr>
              <w:t>182,476-48</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rPr>
            </w:pPr>
            <w:r w:rsidRPr="00F3176D">
              <w:rPr>
                <w:color w:val="000000"/>
                <w:sz w:val="18"/>
                <w:szCs w:val="18"/>
              </w:rPr>
              <w:t>182,476-48</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top w:val="single" w:sz="4" w:space="0" w:color="auto"/>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2021</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rPr>
            </w:pPr>
            <w:r w:rsidRPr="00F3176D">
              <w:rPr>
                <w:color w:val="000000"/>
                <w:sz w:val="18"/>
                <w:szCs w:val="18"/>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trHeight w:val="209"/>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2022</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jc w:val="center"/>
        </w:trPr>
        <w:tc>
          <w:tcPr>
            <w:tcW w:w="426" w:type="dxa"/>
            <w:vMerge/>
            <w:tcBorders>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2023</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105,401</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105,401</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p>
        </w:tc>
      </w:tr>
      <w:tr w:rsidR="00F3176D" w:rsidRPr="00F3176D" w:rsidTr="006C42FF">
        <w:trPr>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2024</w:t>
            </w:r>
          </w:p>
        </w:tc>
        <w:tc>
          <w:tcPr>
            <w:tcW w:w="1185" w:type="dxa"/>
            <w:gridSpan w:val="2"/>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107,401</w:t>
            </w:r>
          </w:p>
        </w:tc>
        <w:tc>
          <w:tcPr>
            <w:tcW w:w="1302"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107,401</w:t>
            </w:r>
          </w:p>
        </w:tc>
        <w:tc>
          <w:tcPr>
            <w:tcW w:w="81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trHeight w:val="900"/>
          <w:jc w:val="center"/>
        </w:trPr>
        <w:tc>
          <w:tcPr>
            <w:tcW w:w="426" w:type="dxa"/>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 xml:space="preserve">Итого </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480,598-48</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480,598-48</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trHeight w:hRule="exact" w:val="290"/>
          <w:jc w:val="center"/>
        </w:trPr>
        <w:tc>
          <w:tcPr>
            <w:tcW w:w="10489" w:type="dxa"/>
            <w:gridSpan w:val="11"/>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both"/>
              <w:rPr>
                <w:color w:val="000000"/>
                <w:sz w:val="18"/>
                <w:szCs w:val="18"/>
                <w:lang w:eastAsia="en-US"/>
              </w:rPr>
            </w:pPr>
            <w:r w:rsidRPr="00F3176D">
              <w:rPr>
                <w:color w:val="000000"/>
                <w:sz w:val="18"/>
                <w:szCs w:val="18"/>
                <w:lang w:eastAsia="en-US"/>
              </w:rPr>
              <w:t xml:space="preserve">Задача 2. </w:t>
            </w:r>
            <w:r w:rsidRPr="00F3176D">
              <w:rPr>
                <w:color w:val="000000"/>
                <w:sz w:val="18"/>
                <w:szCs w:val="18"/>
              </w:rPr>
              <w:t>Организация и содержание мест захоронения</w:t>
            </w:r>
          </w:p>
        </w:tc>
      </w:tr>
      <w:tr w:rsidR="00F3176D" w:rsidRPr="00F3176D" w:rsidTr="006C42FF">
        <w:trPr>
          <w:trHeight w:val="241"/>
          <w:jc w:val="center"/>
        </w:trPr>
        <w:tc>
          <w:tcPr>
            <w:tcW w:w="426" w:type="dxa"/>
            <w:vMerge w:val="restart"/>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2.1.</w:t>
            </w:r>
          </w:p>
        </w:tc>
        <w:tc>
          <w:tcPr>
            <w:tcW w:w="1549" w:type="dxa"/>
            <w:vMerge w:val="restart"/>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Содержание кладбищ - проведение работ по санитарной очистке и благоустройству кладбищ на территории поселения</w:t>
            </w:r>
          </w:p>
        </w:tc>
        <w:tc>
          <w:tcPr>
            <w:tcW w:w="1420" w:type="dxa"/>
            <w:vMerge w:val="restart"/>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Администрация Мошковского сельсовета Бековского района Пензенской области</w:t>
            </w: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lang w:eastAsia="en-US"/>
              </w:rPr>
              <w:t>2019</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val="restart"/>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Повышение степени удовлетворенности населения уровнем благоустройства кладбищ</w:t>
            </w:r>
          </w:p>
        </w:tc>
      </w:tr>
      <w:tr w:rsidR="00F3176D" w:rsidRPr="00F3176D" w:rsidTr="006C42FF">
        <w:trPr>
          <w:trHeight w:val="183"/>
          <w:jc w:val="center"/>
        </w:trPr>
        <w:tc>
          <w:tcPr>
            <w:tcW w:w="426" w:type="dxa"/>
            <w:vMerge/>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rPr>
            </w:pPr>
          </w:p>
        </w:tc>
        <w:tc>
          <w:tcPr>
            <w:tcW w:w="1549" w:type="dxa"/>
            <w:vMerge/>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rPr>
            </w:pPr>
          </w:p>
        </w:tc>
        <w:tc>
          <w:tcPr>
            <w:tcW w:w="1420" w:type="dxa"/>
            <w:vMerge/>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2020</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rPr>
            </w:pPr>
          </w:p>
        </w:tc>
      </w:tr>
      <w:tr w:rsidR="00F3176D" w:rsidRPr="00F3176D" w:rsidTr="006C42FF">
        <w:trPr>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2021</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2022</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2023</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11,000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11,000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jc w:val="center"/>
        </w:trPr>
        <w:tc>
          <w:tcPr>
            <w:tcW w:w="426" w:type="dxa"/>
            <w:vMerge/>
            <w:tcBorders>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739"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2024</w:t>
            </w:r>
          </w:p>
        </w:tc>
        <w:tc>
          <w:tcPr>
            <w:tcW w:w="1185" w:type="dxa"/>
            <w:gridSpan w:val="2"/>
            <w:tcBorders>
              <w:top w:val="single" w:sz="4" w:space="0" w:color="auto"/>
              <w:left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12,000</w:t>
            </w:r>
          </w:p>
        </w:tc>
        <w:tc>
          <w:tcPr>
            <w:tcW w:w="1302" w:type="dxa"/>
            <w:tcBorders>
              <w:top w:val="single" w:sz="4" w:space="0" w:color="auto"/>
              <w:left w:val="single" w:sz="4" w:space="0" w:color="auto"/>
              <w:right w:val="single" w:sz="4" w:space="0" w:color="auto"/>
            </w:tcBorders>
          </w:tcPr>
          <w:p w:rsidR="00F3176D" w:rsidRPr="00F3176D" w:rsidRDefault="00F3176D" w:rsidP="000805C5">
            <w:pPr>
              <w:tabs>
                <w:tab w:val="left" w:pos="705"/>
              </w:tabs>
              <w:jc w:val="center"/>
              <w:rPr>
                <w:color w:val="000000"/>
                <w:sz w:val="18"/>
                <w:szCs w:val="18"/>
                <w:lang w:eastAsia="en-US"/>
              </w:rPr>
            </w:pPr>
            <w:r w:rsidRPr="00F3176D">
              <w:rPr>
                <w:color w:val="000000"/>
                <w:sz w:val="18"/>
                <w:szCs w:val="18"/>
                <w:lang w:eastAsia="en-US"/>
              </w:rPr>
              <w:t>12,000</w:t>
            </w:r>
          </w:p>
        </w:tc>
        <w:tc>
          <w:tcPr>
            <w:tcW w:w="81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6C42FF">
        <w:trPr>
          <w:trHeight w:val="440"/>
          <w:jc w:val="center"/>
        </w:trPr>
        <w:tc>
          <w:tcPr>
            <w:tcW w:w="426"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 xml:space="preserve">Итого </w:t>
            </w:r>
          </w:p>
        </w:tc>
        <w:tc>
          <w:tcPr>
            <w:tcW w:w="1185" w:type="dxa"/>
            <w:gridSpan w:val="2"/>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23,000</w:t>
            </w:r>
          </w:p>
        </w:tc>
        <w:tc>
          <w:tcPr>
            <w:tcW w:w="1302"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color w:val="000000"/>
                <w:sz w:val="18"/>
                <w:szCs w:val="18"/>
                <w:lang w:eastAsia="en-US"/>
              </w:rPr>
            </w:pPr>
            <w:r w:rsidRPr="00F3176D">
              <w:rPr>
                <w:color w:val="000000"/>
                <w:sz w:val="18"/>
                <w:szCs w:val="18"/>
                <w:lang w:eastAsia="en-US"/>
              </w:rPr>
              <w:t>23,000</w:t>
            </w:r>
          </w:p>
        </w:tc>
        <w:tc>
          <w:tcPr>
            <w:tcW w:w="81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91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835"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r>
      <w:tr w:rsidR="00F3176D" w:rsidRPr="00F3176D" w:rsidTr="007673F5">
        <w:trPr>
          <w:trHeight w:hRule="exact" w:val="447"/>
          <w:jc w:val="center"/>
        </w:trPr>
        <w:tc>
          <w:tcPr>
            <w:tcW w:w="10489" w:type="dxa"/>
            <w:gridSpan w:val="11"/>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176D" w:rsidRPr="00F3176D" w:rsidRDefault="00F3176D" w:rsidP="000805C5">
            <w:pPr>
              <w:autoSpaceDE w:val="0"/>
              <w:autoSpaceDN w:val="0"/>
              <w:adjustRightInd w:val="0"/>
              <w:jc w:val="both"/>
              <w:rPr>
                <w:sz w:val="18"/>
                <w:szCs w:val="18"/>
                <w:lang w:eastAsia="en-US"/>
              </w:rPr>
            </w:pPr>
            <w:r w:rsidRPr="00F3176D">
              <w:rPr>
                <w:sz w:val="18"/>
                <w:szCs w:val="18"/>
                <w:lang w:eastAsia="en-US"/>
              </w:rPr>
              <w:t xml:space="preserve">Задача 3. </w:t>
            </w:r>
            <w:r w:rsidRPr="00F3176D">
              <w:rPr>
                <w:sz w:val="18"/>
                <w:szCs w:val="18"/>
              </w:rPr>
              <w:t>Создание благоприятных условий для проживания граждан, поддержание санитарного состояния территории сельсовета на должном уровне, повышение экологической безопасности</w:t>
            </w:r>
          </w:p>
        </w:tc>
      </w:tr>
      <w:tr w:rsidR="00F3176D" w:rsidRPr="00F3176D" w:rsidTr="006C42FF">
        <w:trPr>
          <w:trHeight w:val="264"/>
          <w:jc w:val="center"/>
        </w:trPr>
        <w:tc>
          <w:tcPr>
            <w:tcW w:w="426"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3176D" w:rsidRPr="00F3176D" w:rsidRDefault="00F3176D" w:rsidP="000805C5">
            <w:pPr>
              <w:jc w:val="center"/>
              <w:rPr>
                <w:sz w:val="18"/>
                <w:szCs w:val="18"/>
                <w:lang w:eastAsia="en-US"/>
              </w:rPr>
            </w:pPr>
            <w:r w:rsidRPr="00F3176D">
              <w:rPr>
                <w:sz w:val="18"/>
                <w:szCs w:val="18"/>
                <w:lang w:eastAsia="en-US"/>
              </w:rPr>
              <w:t>3.1.</w:t>
            </w:r>
          </w:p>
        </w:tc>
        <w:tc>
          <w:tcPr>
            <w:tcW w:w="1549" w:type="dxa"/>
            <w:vMerge w:val="restart"/>
            <w:tcBorders>
              <w:top w:val="single" w:sz="4" w:space="0" w:color="auto"/>
              <w:left w:val="single" w:sz="4" w:space="0" w:color="auto"/>
              <w:right w:val="single" w:sz="4" w:space="0" w:color="auto"/>
            </w:tcBorders>
          </w:tcPr>
          <w:p w:rsidR="00F3176D" w:rsidRPr="00F3176D" w:rsidRDefault="00F3176D" w:rsidP="000805C5">
            <w:pPr>
              <w:rPr>
                <w:sz w:val="18"/>
                <w:szCs w:val="18"/>
                <w:lang w:eastAsia="en-US"/>
              </w:rPr>
            </w:pPr>
            <w:r w:rsidRPr="00F3176D">
              <w:rPr>
                <w:sz w:val="18"/>
                <w:szCs w:val="18"/>
              </w:rPr>
              <w:t>Создание благоприятных условий для проживания граждан, поддержание санитарного состояния территории сельсовета на должном уровне, повышение экологической безопасности</w:t>
            </w:r>
          </w:p>
        </w:tc>
        <w:tc>
          <w:tcPr>
            <w:tcW w:w="1420" w:type="dxa"/>
            <w:vMerge w:val="restart"/>
            <w:tcBorders>
              <w:top w:val="single" w:sz="4" w:space="0" w:color="auto"/>
              <w:left w:val="single" w:sz="4" w:space="0" w:color="auto"/>
              <w:right w:val="single" w:sz="4" w:space="0" w:color="auto"/>
            </w:tcBorders>
          </w:tcPr>
          <w:p w:rsidR="00F3176D" w:rsidRPr="00F3176D" w:rsidRDefault="00F3176D" w:rsidP="000805C5">
            <w:pPr>
              <w:rPr>
                <w:sz w:val="18"/>
                <w:szCs w:val="18"/>
                <w:lang w:eastAsia="en-US"/>
              </w:rPr>
            </w:pPr>
            <w:r w:rsidRPr="00F3176D">
              <w:rPr>
                <w:sz w:val="18"/>
                <w:szCs w:val="18"/>
              </w:rPr>
              <w:t>Администрация Мошковского сельсовета Бековского района Пензенской области</w:t>
            </w: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lang w:eastAsia="en-US"/>
              </w:rPr>
              <w:t>2019</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val="restart"/>
            <w:tcBorders>
              <w:top w:val="single" w:sz="4" w:space="0" w:color="auto"/>
              <w:left w:val="single" w:sz="4" w:space="0" w:color="auto"/>
              <w:right w:val="single" w:sz="4" w:space="0" w:color="auto"/>
            </w:tcBorders>
          </w:tcPr>
          <w:p w:rsidR="00F3176D" w:rsidRPr="00F3176D" w:rsidRDefault="00F3176D" w:rsidP="000805C5">
            <w:pPr>
              <w:rPr>
                <w:sz w:val="18"/>
                <w:szCs w:val="18"/>
                <w:lang w:eastAsia="en-US"/>
              </w:rPr>
            </w:pPr>
            <w:r w:rsidRPr="00F3176D">
              <w:rPr>
                <w:sz w:val="18"/>
                <w:szCs w:val="18"/>
              </w:rPr>
              <w:t>Увеличение количества объектов благоустройства</w:t>
            </w:r>
          </w:p>
        </w:tc>
      </w:tr>
      <w:tr w:rsidR="00F3176D" w:rsidRPr="00F3176D" w:rsidTr="006C42FF">
        <w:trPr>
          <w:trHeight w:val="211"/>
          <w:jc w:val="center"/>
        </w:trPr>
        <w:tc>
          <w:tcPr>
            <w:tcW w:w="426" w:type="dxa"/>
            <w:vMerge/>
            <w:tcBorders>
              <w:left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2020</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tcBorders>
              <w:left w:val="single" w:sz="4" w:space="0" w:color="auto"/>
              <w:right w:val="single" w:sz="4" w:space="0" w:color="auto"/>
            </w:tcBorders>
          </w:tcPr>
          <w:p w:rsidR="00F3176D" w:rsidRPr="00F3176D" w:rsidRDefault="00F3176D" w:rsidP="000805C5">
            <w:pPr>
              <w:rPr>
                <w:sz w:val="18"/>
                <w:szCs w:val="18"/>
                <w:lang w:eastAsia="en-US"/>
              </w:rPr>
            </w:pPr>
          </w:p>
        </w:tc>
      </w:tr>
      <w:tr w:rsidR="00F3176D" w:rsidRPr="00F3176D" w:rsidTr="006C42FF">
        <w:trPr>
          <w:trHeight w:val="211"/>
          <w:jc w:val="center"/>
        </w:trPr>
        <w:tc>
          <w:tcPr>
            <w:tcW w:w="426" w:type="dxa"/>
            <w:vMerge/>
            <w:tcBorders>
              <w:left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2021</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tcBorders>
              <w:left w:val="single" w:sz="4" w:space="0" w:color="auto"/>
              <w:right w:val="single" w:sz="4" w:space="0" w:color="auto"/>
            </w:tcBorders>
          </w:tcPr>
          <w:p w:rsidR="00F3176D" w:rsidRPr="00F3176D" w:rsidRDefault="00F3176D" w:rsidP="000805C5">
            <w:pPr>
              <w:rPr>
                <w:sz w:val="18"/>
                <w:szCs w:val="18"/>
                <w:lang w:eastAsia="en-US"/>
              </w:rPr>
            </w:pPr>
          </w:p>
        </w:tc>
      </w:tr>
      <w:tr w:rsidR="00F3176D" w:rsidRPr="00F3176D" w:rsidTr="006C42FF">
        <w:trPr>
          <w:trHeight w:val="211"/>
          <w:jc w:val="center"/>
        </w:trPr>
        <w:tc>
          <w:tcPr>
            <w:tcW w:w="426" w:type="dxa"/>
            <w:vMerge/>
            <w:tcBorders>
              <w:left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2022</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tcBorders>
              <w:left w:val="single" w:sz="4" w:space="0" w:color="auto"/>
              <w:right w:val="single" w:sz="4" w:space="0" w:color="auto"/>
            </w:tcBorders>
          </w:tcPr>
          <w:p w:rsidR="00F3176D" w:rsidRPr="00F3176D" w:rsidRDefault="00F3176D" w:rsidP="000805C5">
            <w:pPr>
              <w:rPr>
                <w:sz w:val="18"/>
                <w:szCs w:val="18"/>
                <w:lang w:eastAsia="en-US"/>
              </w:rPr>
            </w:pPr>
          </w:p>
        </w:tc>
      </w:tr>
      <w:tr w:rsidR="00F3176D" w:rsidRPr="00F3176D" w:rsidTr="006C42FF">
        <w:trPr>
          <w:trHeight w:val="211"/>
          <w:jc w:val="center"/>
        </w:trPr>
        <w:tc>
          <w:tcPr>
            <w:tcW w:w="426" w:type="dxa"/>
            <w:vMerge/>
            <w:tcBorders>
              <w:left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2023</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tcBorders>
              <w:left w:val="single" w:sz="4" w:space="0" w:color="auto"/>
              <w:right w:val="single" w:sz="4" w:space="0" w:color="auto"/>
            </w:tcBorders>
          </w:tcPr>
          <w:p w:rsidR="00F3176D" w:rsidRPr="00F3176D" w:rsidRDefault="00F3176D" w:rsidP="000805C5">
            <w:pPr>
              <w:rPr>
                <w:sz w:val="18"/>
                <w:szCs w:val="18"/>
                <w:lang w:eastAsia="en-US"/>
              </w:rPr>
            </w:pPr>
          </w:p>
        </w:tc>
      </w:tr>
      <w:tr w:rsidR="00F3176D" w:rsidRPr="00F3176D" w:rsidTr="006C42FF">
        <w:trPr>
          <w:trHeight w:val="211"/>
          <w:jc w:val="center"/>
        </w:trPr>
        <w:tc>
          <w:tcPr>
            <w:tcW w:w="426" w:type="dxa"/>
            <w:vMerge/>
            <w:tcBorders>
              <w:left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lang w:eastAsia="en-US"/>
              </w:rPr>
            </w:pPr>
          </w:p>
        </w:tc>
        <w:tc>
          <w:tcPr>
            <w:tcW w:w="1549"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1420" w:type="dxa"/>
            <w:vMerge/>
            <w:tcBorders>
              <w:left w:val="single" w:sz="4" w:space="0" w:color="auto"/>
              <w:right w:val="single" w:sz="4" w:space="0" w:color="auto"/>
            </w:tcBorders>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2024</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tcBorders>
              <w:left w:val="single" w:sz="4" w:space="0" w:color="auto"/>
              <w:right w:val="single" w:sz="4" w:space="0" w:color="auto"/>
            </w:tcBorders>
          </w:tcPr>
          <w:p w:rsidR="00F3176D" w:rsidRPr="00F3176D" w:rsidRDefault="00F3176D" w:rsidP="000805C5">
            <w:pPr>
              <w:rPr>
                <w:sz w:val="18"/>
                <w:szCs w:val="18"/>
                <w:lang w:eastAsia="en-US"/>
              </w:rPr>
            </w:pPr>
          </w:p>
        </w:tc>
      </w:tr>
      <w:tr w:rsidR="00F3176D" w:rsidRPr="00F3176D" w:rsidTr="006C42FF">
        <w:trPr>
          <w:trHeight w:val="211"/>
          <w:jc w:val="center"/>
        </w:trPr>
        <w:tc>
          <w:tcPr>
            <w:tcW w:w="426"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lang w:eastAsia="en-US"/>
              </w:rPr>
            </w:pPr>
          </w:p>
        </w:tc>
        <w:tc>
          <w:tcPr>
            <w:tcW w:w="1549" w:type="dxa"/>
            <w:vMerge/>
            <w:tcBorders>
              <w:left w:val="single" w:sz="4" w:space="0" w:color="auto"/>
              <w:bottom w:val="single" w:sz="4" w:space="0" w:color="auto"/>
              <w:right w:val="single" w:sz="4" w:space="0" w:color="auto"/>
            </w:tcBorders>
          </w:tcPr>
          <w:p w:rsidR="00F3176D" w:rsidRPr="00F3176D" w:rsidRDefault="00F3176D" w:rsidP="000805C5">
            <w:pPr>
              <w:rPr>
                <w:sz w:val="18"/>
                <w:szCs w:val="18"/>
                <w:lang w:eastAsia="en-US"/>
              </w:rPr>
            </w:pPr>
          </w:p>
        </w:tc>
        <w:tc>
          <w:tcPr>
            <w:tcW w:w="1420" w:type="dxa"/>
            <w:vMerge/>
            <w:tcBorders>
              <w:left w:val="single" w:sz="4" w:space="0" w:color="auto"/>
              <w:bottom w:val="single" w:sz="4" w:space="0" w:color="auto"/>
              <w:right w:val="single" w:sz="4" w:space="0" w:color="auto"/>
            </w:tcBorders>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 xml:space="preserve">Итого </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1303" w:type="dxa"/>
            <w:vMerge/>
            <w:tcBorders>
              <w:left w:val="single" w:sz="4" w:space="0" w:color="auto"/>
              <w:bottom w:val="single" w:sz="4" w:space="0" w:color="auto"/>
              <w:right w:val="single" w:sz="4" w:space="0" w:color="auto"/>
            </w:tcBorders>
          </w:tcPr>
          <w:p w:rsidR="00F3176D" w:rsidRPr="00F3176D" w:rsidRDefault="00F3176D" w:rsidP="000805C5">
            <w:pPr>
              <w:rPr>
                <w:sz w:val="18"/>
                <w:szCs w:val="18"/>
                <w:lang w:eastAsia="en-US"/>
              </w:rPr>
            </w:pPr>
          </w:p>
        </w:tc>
      </w:tr>
      <w:tr w:rsidR="00F3176D" w:rsidRPr="00F3176D" w:rsidTr="006C42FF">
        <w:trPr>
          <w:trHeight w:val="221"/>
          <w:jc w:val="center"/>
        </w:trPr>
        <w:tc>
          <w:tcPr>
            <w:tcW w:w="10489" w:type="dxa"/>
            <w:gridSpan w:val="11"/>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176D" w:rsidRPr="00F3176D" w:rsidRDefault="00F3176D" w:rsidP="000805C5">
            <w:pPr>
              <w:rPr>
                <w:sz w:val="18"/>
                <w:szCs w:val="18"/>
              </w:rPr>
            </w:pPr>
            <w:r w:rsidRPr="00F3176D">
              <w:rPr>
                <w:sz w:val="18"/>
                <w:szCs w:val="18"/>
              </w:rPr>
              <w:t>Итого по мероприятиям:</w:t>
            </w:r>
          </w:p>
        </w:tc>
      </w:tr>
      <w:tr w:rsidR="00F3176D" w:rsidRPr="00F3176D" w:rsidTr="006C42FF">
        <w:trPr>
          <w:trHeight w:val="213"/>
          <w:jc w:val="center"/>
        </w:trPr>
        <w:tc>
          <w:tcPr>
            <w:tcW w:w="3395" w:type="dxa"/>
            <w:gridSpan w:val="3"/>
            <w:vMerge w:val="restart"/>
            <w:tcBorders>
              <w:top w:val="single" w:sz="4" w:space="0" w:color="auto"/>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2019</w:t>
            </w:r>
          </w:p>
        </w:tc>
        <w:tc>
          <w:tcPr>
            <w:tcW w:w="1185" w:type="dxa"/>
            <w:gridSpan w:val="2"/>
            <w:tcBorders>
              <w:top w:val="single" w:sz="4" w:space="0" w:color="auto"/>
              <w:left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85,320</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85,320</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r w:rsidR="00F3176D" w:rsidRPr="00F3176D" w:rsidTr="006C42FF">
        <w:trPr>
          <w:trHeight w:val="204"/>
          <w:jc w:val="center"/>
        </w:trPr>
        <w:tc>
          <w:tcPr>
            <w:tcW w:w="3395" w:type="dxa"/>
            <w:gridSpan w:val="3"/>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2020</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rPr>
              <w:t>182,476-48</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rPr>
              <w:t>182,476-48</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r w:rsidR="00F3176D" w:rsidRPr="00F3176D" w:rsidTr="006C42FF">
        <w:trPr>
          <w:trHeight w:val="128"/>
          <w:jc w:val="center"/>
        </w:trPr>
        <w:tc>
          <w:tcPr>
            <w:tcW w:w="3395" w:type="dxa"/>
            <w:gridSpan w:val="3"/>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2021</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r w:rsidR="00F3176D" w:rsidRPr="00F3176D" w:rsidTr="006C42FF">
        <w:trPr>
          <w:trHeight w:val="105"/>
          <w:jc w:val="center"/>
        </w:trPr>
        <w:tc>
          <w:tcPr>
            <w:tcW w:w="3395" w:type="dxa"/>
            <w:gridSpan w:val="3"/>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2022</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0,000</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r w:rsidR="00F3176D" w:rsidRPr="00F3176D" w:rsidTr="006C42FF">
        <w:trPr>
          <w:trHeight w:val="80"/>
          <w:jc w:val="center"/>
        </w:trPr>
        <w:tc>
          <w:tcPr>
            <w:tcW w:w="3395" w:type="dxa"/>
            <w:gridSpan w:val="3"/>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2023</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116,401</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116,401</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r w:rsidR="00F3176D" w:rsidRPr="00F3176D" w:rsidTr="006C42FF">
        <w:trPr>
          <w:trHeight w:val="184"/>
          <w:jc w:val="center"/>
        </w:trPr>
        <w:tc>
          <w:tcPr>
            <w:tcW w:w="3395" w:type="dxa"/>
            <w:gridSpan w:val="3"/>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jc w:val="center"/>
              <w:rPr>
                <w:sz w:val="18"/>
                <w:szCs w:val="18"/>
                <w:lang w:eastAsia="en-US"/>
              </w:rPr>
            </w:pPr>
            <w:r w:rsidRPr="00F3176D">
              <w:rPr>
                <w:sz w:val="18"/>
                <w:szCs w:val="18"/>
              </w:rPr>
              <w:t>2024</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119,401</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119,401</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r w:rsidR="00F3176D" w:rsidRPr="00F3176D" w:rsidTr="006C42FF">
        <w:trPr>
          <w:trHeight w:val="129"/>
          <w:jc w:val="center"/>
        </w:trPr>
        <w:tc>
          <w:tcPr>
            <w:tcW w:w="3395" w:type="dxa"/>
            <w:gridSpan w:val="3"/>
            <w:vMerge/>
            <w:tcBorders>
              <w:left w:val="single" w:sz="4" w:space="0" w:color="auto"/>
              <w:bottom w:val="single" w:sz="4" w:space="0" w:color="auto"/>
              <w:right w:val="single" w:sz="4" w:space="0" w:color="auto"/>
            </w:tcBorders>
            <w:vAlign w:val="center"/>
          </w:tcPr>
          <w:p w:rsidR="00F3176D" w:rsidRPr="00F3176D" w:rsidRDefault="00F3176D" w:rsidP="000805C5">
            <w:pPr>
              <w:rPr>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autoSpaceDE w:val="0"/>
              <w:autoSpaceDN w:val="0"/>
              <w:adjustRightInd w:val="0"/>
              <w:rPr>
                <w:sz w:val="18"/>
                <w:szCs w:val="18"/>
                <w:lang w:eastAsia="en-US"/>
              </w:rPr>
            </w:pPr>
            <w:r w:rsidRPr="00F3176D">
              <w:rPr>
                <w:sz w:val="18"/>
                <w:szCs w:val="18"/>
              </w:rPr>
              <w:t xml:space="preserve">Итого </w:t>
            </w:r>
          </w:p>
        </w:tc>
        <w:tc>
          <w:tcPr>
            <w:tcW w:w="1185" w:type="dxa"/>
            <w:gridSpan w:val="2"/>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503,598-48</w:t>
            </w:r>
          </w:p>
        </w:tc>
        <w:tc>
          <w:tcPr>
            <w:tcW w:w="1302" w:type="dxa"/>
            <w:tcBorders>
              <w:top w:val="single" w:sz="4" w:space="0" w:color="auto"/>
              <w:left w:val="single" w:sz="4" w:space="0" w:color="auto"/>
              <w:bottom w:val="single" w:sz="4" w:space="0" w:color="auto"/>
            </w:tcBorders>
          </w:tcPr>
          <w:p w:rsidR="00F3176D" w:rsidRPr="00F3176D" w:rsidRDefault="00F3176D" w:rsidP="000805C5">
            <w:pPr>
              <w:jc w:val="center"/>
              <w:rPr>
                <w:color w:val="000000"/>
                <w:sz w:val="18"/>
                <w:szCs w:val="18"/>
                <w:lang w:eastAsia="en-US"/>
              </w:rPr>
            </w:pPr>
            <w:r w:rsidRPr="00F3176D">
              <w:rPr>
                <w:color w:val="000000"/>
                <w:sz w:val="18"/>
                <w:szCs w:val="18"/>
                <w:lang w:eastAsia="en-US"/>
              </w:rPr>
              <w:t>503,598-48</w:t>
            </w:r>
          </w:p>
        </w:tc>
        <w:tc>
          <w:tcPr>
            <w:tcW w:w="815" w:type="dxa"/>
            <w:tcBorders>
              <w:top w:val="single" w:sz="4" w:space="0" w:color="auto"/>
              <w:left w:val="single" w:sz="4" w:space="0" w:color="auto"/>
              <w:bottom w:val="single" w:sz="4" w:space="0" w:color="auto"/>
            </w:tcBorders>
          </w:tcPr>
          <w:p w:rsidR="00F3176D" w:rsidRPr="00F3176D" w:rsidRDefault="00F3176D" w:rsidP="000805C5">
            <w:pPr>
              <w:jc w:val="center"/>
              <w:rPr>
                <w:sz w:val="18"/>
                <w:szCs w:val="18"/>
                <w:lang w:eastAsia="en-US"/>
              </w:rPr>
            </w:pPr>
          </w:p>
        </w:tc>
        <w:tc>
          <w:tcPr>
            <w:tcW w:w="915"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c>
          <w:tcPr>
            <w:tcW w:w="835" w:type="dxa"/>
            <w:tcBorders>
              <w:top w:val="single" w:sz="4" w:space="0" w:color="auto"/>
              <w:left w:val="single" w:sz="4" w:space="0" w:color="auto"/>
              <w:bottom w:val="single" w:sz="4" w:space="0" w:color="auto"/>
            </w:tcBorders>
          </w:tcPr>
          <w:p w:rsidR="00F3176D" w:rsidRPr="00F3176D" w:rsidRDefault="00F3176D" w:rsidP="000805C5">
            <w:pPr>
              <w:autoSpaceDE w:val="0"/>
              <w:autoSpaceDN w:val="0"/>
              <w:adjustRightInd w:val="0"/>
              <w:jc w:val="center"/>
              <w:rPr>
                <w:sz w:val="18"/>
                <w:szCs w:val="18"/>
                <w:lang w:eastAsia="en-US"/>
              </w:rPr>
            </w:pPr>
          </w:p>
        </w:tc>
        <w:tc>
          <w:tcPr>
            <w:tcW w:w="1303" w:type="dxa"/>
            <w:tcBorders>
              <w:top w:val="single" w:sz="4" w:space="0" w:color="auto"/>
              <w:left w:val="single" w:sz="4" w:space="0" w:color="auto"/>
              <w:bottom w:val="single" w:sz="4" w:space="0" w:color="auto"/>
              <w:right w:val="single" w:sz="4" w:space="0" w:color="auto"/>
            </w:tcBorders>
          </w:tcPr>
          <w:p w:rsidR="00F3176D" w:rsidRPr="00F3176D" w:rsidRDefault="00F3176D" w:rsidP="000805C5">
            <w:pPr>
              <w:jc w:val="center"/>
              <w:rPr>
                <w:sz w:val="18"/>
                <w:szCs w:val="18"/>
                <w:lang w:eastAsia="en-US"/>
              </w:rPr>
            </w:pPr>
          </w:p>
        </w:tc>
      </w:tr>
    </w:tbl>
    <w:p w:rsidR="00E91B9B" w:rsidRDefault="00F3176D" w:rsidP="0019508A">
      <w:pPr>
        <w:autoSpaceDE w:val="0"/>
        <w:autoSpaceDN w:val="0"/>
        <w:adjustRightInd w:val="0"/>
        <w:jc w:val="both"/>
        <w:rPr>
          <w:sz w:val="18"/>
          <w:szCs w:val="18"/>
        </w:rPr>
      </w:pPr>
      <w:r>
        <w:rPr>
          <w:sz w:val="18"/>
          <w:szCs w:val="18"/>
        </w:rPr>
        <w:t>______________________________________________________________________________________________________________________</w:t>
      </w:r>
    </w:p>
    <w:p w:rsidR="00F3176D" w:rsidRPr="00AD29A2" w:rsidRDefault="00F3176D" w:rsidP="00AD29A2">
      <w:pPr>
        <w:autoSpaceDE w:val="0"/>
        <w:autoSpaceDN w:val="0"/>
        <w:adjustRightInd w:val="0"/>
        <w:jc w:val="center"/>
        <w:rPr>
          <w:b/>
          <w:sz w:val="18"/>
          <w:szCs w:val="18"/>
        </w:rPr>
      </w:pPr>
      <w:r w:rsidRPr="00AD29A2">
        <w:rPr>
          <w:b/>
          <w:sz w:val="18"/>
          <w:szCs w:val="18"/>
        </w:rPr>
        <w:t>Постановление администрации Мошковского сельсовета Бековского района Пензенской области от 12.10.2020 № 71 «</w:t>
      </w:r>
      <w:r w:rsidR="00AD29A2" w:rsidRPr="00AD29A2">
        <w:rPr>
          <w:b/>
          <w:sz w:val="18"/>
          <w:szCs w:val="18"/>
        </w:rPr>
        <w:t xml:space="preserve">О внесении изменений в муниципальную программу Мошковского сельсовета Бековского района Пензенской области </w:t>
      </w:r>
      <w:r w:rsidR="00AD29A2" w:rsidRPr="00AD29A2">
        <w:rPr>
          <w:b/>
          <w:bCs/>
          <w:spacing w:val="-1"/>
          <w:sz w:val="18"/>
          <w:szCs w:val="18"/>
        </w:rPr>
        <w:t>«</w:t>
      </w:r>
      <w:r w:rsidR="00AD29A2" w:rsidRPr="00AD29A2">
        <w:rPr>
          <w:b/>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p>
    <w:p w:rsidR="00AD29A2" w:rsidRPr="00AD29A2" w:rsidRDefault="00AD29A2" w:rsidP="00AD29A2">
      <w:pPr>
        <w:tabs>
          <w:tab w:val="left" w:pos="3213"/>
        </w:tabs>
        <w:jc w:val="both"/>
        <w:rPr>
          <w:sz w:val="18"/>
          <w:szCs w:val="18"/>
        </w:rPr>
      </w:pPr>
      <w:r w:rsidRPr="00AD29A2">
        <w:rPr>
          <w:bCs/>
          <w:sz w:val="18"/>
          <w:szCs w:val="18"/>
        </w:rPr>
        <w:t>В соответствии</w:t>
      </w:r>
      <w:r w:rsidRPr="00AD29A2">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AD29A2">
        <w:rPr>
          <w:bCs/>
          <w:sz w:val="18"/>
          <w:szCs w:val="18"/>
        </w:rPr>
        <w:t xml:space="preserve">Об утверждении Порядка разработки и реализации муниципальных программ </w:t>
      </w:r>
      <w:r w:rsidRPr="00AD29A2">
        <w:rPr>
          <w:sz w:val="18"/>
          <w:szCs w:val="18"/>
        </w:rPr>
        <w:t>Мошковского</w:t>
      </w:r>
      <w:r w:rsidRPr="00AD29A2">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AD29A2">
        <w:rPr>
          <w:sz w:val="18"/>
          <w:szCs w:val="18"/>
        </w:rPr>
        <w:t>, на основании статьи 23 Устава Мошковского сельсовета Бековского района Пензенской области</w:t>
      </w:r>
    </w:p>
    <w:p w:rsidR="00AD29A2" w:rsidRPr="00AD29A2" w:rsidRDefault="00AD29A2" w:rsidP="00AD29A2">
      <w:pPr>
        <w:autoSpaceDE w:val="0"/>
        <w:autoSpaceDN w:val="0"/>
        <w:adjustRightInd w:val="0"/>
        <w:jc w:val="center"/>
        <w:rPr>
          <w:sz w:val="18"/>
          <w:szCs w:val="18"/>
        </w:rPr>
      </w:pPr>
      <w:r w:rsidRPr="00AD29A2">
        <w:rPr>
          <w:sz w:val="18"/>
          <w:szCs w:val="18"/>
        </w:rPr>
        <w:t xml:space="preserve">администрация Мошковского сельсовета </w:t>
      </w:r>
      <w:r w:rsidRPr="00AD29A2">
        <w:rPr>
          <w:b/>
          <w:sz w:val="18"/>
          <w:szCs w:val="18"/>
        </w:rPr>
        <w:t>постановляет</w:t>
      </w:r>
      <w:r w:rsidRPr="00AD29A2">
        <w:rPr>
          <w:sz w:val="18"/>
          <w:szCs w:val="18"/>
        </w:rPr>
        <w:t>:</w:t>
      </w:r>
    </w:p>
    <w:p w:rsidR="00AD29A2" w:rsidRPr="00AD29A2" w:rsidRDefault="00AD29A2" w:rsidP="00AD29A2">
      <w:pPr>
        <w:tabs>
          <w:tab w:val="left" w:pos="0"/>
        </w:tabs>
        <w:jc w:val="both"/>
        <w:rPr>
          <w:sz w:val="18"/>
          <w:szCs w:val="18"/>
        </w:rPr>
      </w:pPr>
      <w:r w:rsidRPr="00AD29A2">
        <w:rPr>
          <w:bCs/>
          <w:sz w:val="18"/>
          <w:szCs w:val="18"/>
        </w:rPr>
        <w:t xml:space="preserve">1. Внести в </w:t>
      </w:r>
      <w:r w:rsidRPr="00AD29A2">
        <w:rPr>
          <w:sz w:val="18"/>
          <w:szCs w:val="18"/>
        </w:rPr>
        <w:t>муниципальную программу Мошковского сельсовета Бековского района Пензенской области</w:t>
      </w:r>
      <w:r w:rsidRPr="00AD29A2">
        <w:rPr>
          <w:bCs/>
          <w:spacing w:val="-1"/>
          <w:sz w:val="18"/>
          <w:szCs w:val="18"/>
        </w:rPr>
        <w:t xml:space="preserve"> «</w:t>
      </w:r>
      <w:r w:rsidRPr="00AD29A2">
        <w:rPr>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r w:rsidRPr="00AD29A2">
        <w:rPr>
          <w:b/>
          <w:sz w:val="18"/>
          <w:szCs w:val="18"/>
        </w:rPr>
        <w:t xml:space="preserve"> </w:t>
      </w:r>
      <w:r w:rsidRPr="00AD29A2">
        <w:rPr>
          <w:sz w:val="18"/>
          <w:szCs w:val="18"/>
        </w:rPr>
        <w:t>следующие изменения:</w:t>
      </w:r>
    </w:p>
    <w:p w:rsidR="00AD29A2" w:rsidRPr="00AD29A2" w:rsidRDefault="00AD29A2" w:rsidP="00AD29A2">
      <w:pPr>
        <w:pStyle w:val="ConsPlusTitle"/>
        <w:widowControl/>
        <w:jc w:val="both"/>
        <w:rPr>
          <w:rFonts w:ascii="Times New Roman" w:hAnsi="Times New Roman" w:cs="Times New Roman"/>
          <w:b w:val="0"/>
          <w:sz w:val="18"/>
          <w:szCs w:val="18"/>
        </w:rPr>
      </w:pPr>
      <w:r w:rsidRPr="00AD29A2">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 (по годам и источникам финансирования)» изложить в следующей редакции:</w:t>
      </w:r>
    </w:p>
    <w:p w:rsidR="00AD29A2" w:rsidRPr="00AD29A2" w:rsidRDefault="00AD29A2" w:rsidP="00AD29A2">
      <w:pPr>
        <w:pStyle w:val="ConsPlusTitle"/>
        <w:widowControl/>
        <w:jc w:val="both"/>
        <w:rPr>
          <w:rFonts w:ascii="Times New Roman" w:hAnsi="Times New Roman" w:cs="Times New Roman"/>
          <w:b w:val="0"/>
          <w:sz w:val="18"/>
          <w:szCs w:val="18"/>
        </w:rPr>
      </w:pPr>
      <w:r w:rsidRPr="00AD29A2">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AD29A2" w:rsidRPr="00AD29A2" w:rsidTr="000805C5">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rPr>
                <w:color w:val="000000"/>
                <w:sz w:val="18"/>
                <w:szCs w:val="18"/>
              </w:rPr>
            </w:pPr>
            <w:r w:rsidRPr="00AD29A2">
              <w:rPr>
                <w:sz w:val="18"/>
                <w:szCs w:val="18"/>
              </w:rPr>
              <w:t xml:space="preserve">Общий объем бюджетных ассигнований на реализацию муниципальной программы составляет </w:t>
            </w:r>
            <w:r w:rsidRPr="00AD29A2">
              <w:rPr>
                <w:color w:val="000000"/>
                <w:sz w:val="18"/>
                <w:szCs w:val="18"/>
              </w:rPr>
              <w:t>– 3079,061 тыс</w:t>
            </w:r>
            <w:r w:rsidRPr="00AD29A2">
              <w:rPr>
                <w:sz w:val="18"/>
                <w:szCs w:val="18"/>
              </w:rPr>
              <w:t xml:space="preserve">. руб., в том числе из бюджета Мошковского сельсовета Бековского района Пензенской области </w:t>
            </w:r>
            <w:r w:rsidRPr="00AD29A2">
              <w:rPr>
                <w:color w:val="000000"/>
                <w:sz w:val="18"/>
                <w:szCs w:val="18"/>
              </w:rPr>
              <w:t>– 3122,061 тыс. руб., в том числе:</w:t>
            </w:r>
          </w:p>
          <w:p w:rsidR="00AD29A2" w:rsidRPr="00AD29A2" w:rsidRDefault="00AD29A2" w:rsidP="00AD29A2">
            <w:pPr>
              <w:autoSpaceDE w:val="0"/>
              <w:autoSpaceDN w:val="0"/>
              <w:adjustRightInd w:val="0"/>
              <w:rPr>
                <w:color w:val="000000"/>
                <w:sz w:val="18"/>
                <w:szCs w:val="18"/>
              </w:rPr>
            </w:pPr>
            <w:r w:rsidRPr="00AD29A2">
              <w:rPr>
                <w:color w:val="000000"/>
                <w:sz w:val="18"/>
                <w:szCs w:val="18"/>
              </w:rPr>
              <w:t>2019 год – 361,000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2020 год – 1101,061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2021 год – 415,000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2022 год – 415,000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2023 год – 415,000 тыс. руб.;</w:t>
            </w:r>
          </w:p>
          <w:p w:rsidR="00AD29A2" w:rsidRPr="00AD29A2" w:rsidRDefault="00AD29A2" w:rsidP="00AD29A2">
            <w:pPr>
              <w:jc w:val="both"/>
              <w:rPr>
                <w:sz w:val="18"/>
                <w:szCs w:val="18"/>
              </w:rPr>
            </w:pPr>
            <w:r w:rsidRPr="00AD29A2">
              <w:rPr>
                <w:color w:val="000000"/>
                <w:sz w:val="18"/>
                <w:szCs w:val="18"/>
              </w:rPr>
              <w:t>2024 год – 415,000 тыс. руб.</w:t>
            </w:r>
          </w:p>
        </w:tc>
      </w:tr>
    </w:tbl>
    <w:p w:rsidR="00AD29A2" w:rsidRPr="00AD29A2" w:rsidRDefault="00AD29A2" w:rsidP="00AD29A2">
      <w:pPr>
        <w:pStyle w:val="ConsPlusTitle"/>
        <w:widowControl/>
        <w:jc w:val="right"/>
        <w:rPr>
          <w:rFonts w:ascii="Times New Roman" w:hAnsi="Times New Roman" w:cs="Times New Roman"/>
          <w:b w:val="0"/>
          <w:sz w:val="18"/>
          <w:szCs w:val="18"/>
        </w:rPr>
      </w:pPr>
      <w:r w:rsidRPr="00AD29A2">
        <w:rPr>
          <w:rFonts w:ascii="Times New Roman" w:hAnsi="Times New Roman" w:cs="Times New Roman"/>
          <w:b w:val="0"/>
          <w:sz w:val="18"/>
          <w:szCs w:val="18"/>
        </w:rPr>
        <w:t>»;</w:t>
      </w:r>
    </w:p>
    <w:p w:rsidR="00AD29A2" w:rsidRPr="00AD29A2" w:rsidRDefault="00AD29A2" w:rsidP="00AD29A2">
      <w:pPr>
        <w:pStyle w:val="ConsPlusTitle"/>
        <w:widowControl/>
        <w:jc w:val="both"/>
        <w:rPr>
          <w:rFonts w:ascii="Times New Roman" w:hAnsi="Times New Roman" w:cs="Times New Roman"/>
          <w:b w:val="0"/>
          <w:sz w:val="18"/>
          <w:szCs w:val="18"/>
        </w:rPr>
      </w:pPr>
      <w:r w:rsidRPr="00AD29A2">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AD29A2" w:rsidRPr="00AD29A2" w:rsidRDefault="00AD29A2" w:rsidP="00AD29A2">
      <w:pPr>
        <w:pStyle w:val="Default"/>
        <w:jc w:val="center"/>
        <w:rPr>
          <w:b/>
          <w:bCs/>
          <w:sz w:val="18"/>
          <w:szCs w:val="18"/>
        </w:rPr>
      </w:pPr>
      <w:r w:rsidRPr="00AD29A2">
        <w:rPr>
          <w:b/>
          <w:sz w:val="18"/>
          <w:szCs w:val="18"/>
        </w:rPr>
        <w:t>«</w:t>
      </w:r>
      <w:r w:rsidRPr="00AD29A2">
        <w:rPr>
          <w:b/>
          <w:bCs/>
          <w:sz w:val="18"/>
          <w:szCs w:val="18"/>
        </w:rPr>
        <w:t xml:space="preserve">4. Ресурсное обеспечение и перечень мероприятий </w:t>
      </w:r>
      <w:r w:rsidRPr="00AD29A2">
        <w:rPr>
          <w:b/>
          <w:sz w:val="18"/>
          <w:szCs w:val="18"/>
        </w:rPr>
        <w:t>муниципальной программы</w:t>
      </w:r>
    </w:p>
    <w:p w:rsidR="00AD29A2" w:rsidRPr="00AD29A2" w:rsidRDefault="00AD29A2" w:rsidP="00AD29A2">
      <w:pPr>
        <w:jc w:val="both"/>
        <w:rPr>
          <w:sz w:val="18"/>
          <w:szCs w:val="18"/>
        </w:rPr>
      </w:pPr>
      <w:r w:rsidRPr="00AD29A2">
        <w:rPr>
          <w:sz w:val="18"/>
          <w:szCs w:val="18"/>
        </w:rPr>
        <w:t xml:space="preserve">Финансирование муниципальной программы осуществляется за счет средств бюджета Мошковского сельсовета Бековского района </w:t>
      </w:r>
      <w:r w:rsidRPr="00AD29A2">
        <w:rPr>
          <w:spacing w:val="-8"/>
          <w:sz w:val="18"/>
          <w:szCs w:val="18"/>
        </w:rPr>
        <w:t>Пензенской области</w:t>
      </w:r>
      <w:r w:rsidRPr="00AD29A2">
        <w:rPr>
          <w:sz w:val="18"/>
          <w:szCs w:val="18"/>
        </w:rPr>
        <w:t xml:space="preserve"> и средств бюджета Пензенской области. </w:t>
      </w:r>
    </w:p>
    <w:p w:rsidR="00AD29A2" w:rsidRPr="00AD29A2" w:rsidRDefault="00AD29A2" w:rsidP="00AD29A2">
      <w:pPr>
        <w:jc w:val="both"/>
        <w:rPr>
          <w:color w:val="000000"/>
          <w:sz w:val="18"/>
          <w:szCs w:val="18"/>
        </w:rPr>
      </w:pPr>
      <w:r w:rsidRPr="00AD29A2">
        <w:rPr>
          <w:sz w:val="18"/>
          <w:szCs w:val="18"/>
        </w:rPr>
        <w:t xml:space="preserve">Общий объем финансирования муниципальной программы составляет </w:t>
      </w:r>
      <w:r w:rsidRPr="00AD29A2">
        <w:rPr>
          <w:color w:val="000000"/>
          <w:sz w:val="18"/>
          <w:szCs w:val="18"/>
        </w:rPr>
        <w:t>3079,061 тыс. руб.,</w:t>
      </w:r>
      <w:r w:rsidRPr="00AD29A2">
        <w:rPr>
          <w:sz w:val="18"/>
          <w:szCs w:val="18"/>
        </w:rPr>
        <w:t xml:space="preserve"> в том числе из бюджета Мошковского сельсовета Бековского района Пензенской области – </w:t>
      </w:r>
      <w:r w:rsidRPr="00AD29A2">
        <w:rPr>
          <w:color w:val="000000"/>
          <w:sz w:val="18"/>
          <w:szCs w:val="18"/>
        </w:rPr>
        <w:t>3122,061 тыс. руб., в том числе:</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2019 год – 361,000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2020 год – 1101,061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2021 год – 415,000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2022 год – 415,000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2023 год – 415,000 тыс. руб.;</w:t>
      </w:r>
    </w:p>
    <w:p w:rsidR="00AD29A2" w:rsidRPr="00AD29A2" w:rsidRDefault="00AD29A2" w:rsidP="00AD29A2">
      <w:pPr>
        <w:jc w:val="both"/>
        <w:rPr>
          <w:color w:val="000000"/>
          <w:sz w:val="18"/>
          <w:szCs w:val="18"/>
        </w:rPr>
      </w:pPr>
      <w:r w:rsidRPr="00AD29A2">
        <w:rPr>
          <w:color w:val="000000"/>
          <w:sz w:val="18"/>
          <w:szCs w:val="18"/>
        </w:rPr>
        <w:t>2024 год – 415,000 тыс. руб.</w:t>
      </w:r>
    </w:p>
    <w:p w:rsidR="00AD29A2" w:rsidRPr="00AD29A2" w:rsidRDefault="00AD29A2" w:rsidP="00AD29A2">
      <w:pPr>
        <w:autoSpaceDE w:val="0"/>
        <w:autoSpaceDN w:val="0"/>
        <w:adjustRightInd w:val="0"/>
        <w:jc w:val="both"/>
        <w:outlineLvl w:val="1"/>
        <w:rPr>
          <w:sz w:val="18"/>
          <w:szCs w:val="18"/>
        </w:rPr>
      </w:pPr>
      <w:r w:rsidRPr="00AD29A2">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AD29A2" w:rsidRPr="00AD29A2" w:rsidRDefault="00AD29A2" w:rsidP="00AD29A2">
      <w:pPr>
        <w:autoSpaceDE w:val="0"/>
        <w:autoSpaceDN w:val="0"/>
        <w:adjustRightInd w:val="0"/>
        <w:jc w:val="both"/>
        <w:rPr>
          <w:sz w:val="18"/>
          <w:szCs w:val="18"/>
        </w:rPr>
      </w:pPr>
      <w:r w:rsidRPr="00AD29A2">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AD29A2" w:rsidRPr="00AD29A2" w:rsidRDefault="00AD29A2" w:rsidP="00AD29A2">
      <w:pPr>
        <w:autoSpaceDE w:val="0"/>
        <w:autoSpaceDN w:val="0"/>
        <w:adjustRightInd w:val="0"/>
        <w:jc w:val="both"/>
        <w:rPr>
          <w:sz w:val="18"/>
          <w:szCs w:val="18"/>
        </w:rPr>
      </w:pPr>
      <w:r w:rsidRPr="00AD29A2">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AD29A2" w:rsidRPr="00AD29A2" w:rsidRDefault="00AD29A2" w:rsidP="00AD29A2">
      <w:pPr>
        <w:autoSpaceDE w:val="0"/>
        <w:autoSpaceDN w:val="0"/>
        <w:adjustRightInd w:val="0"/>
        <w:jc w:val="both"/>
        <w:outlineLvl w:val="1"/>
        <w:rPr>
          <w:sz w:val="18"/>
          <w:szCs w:val="18"/>
        </w:rPr>
      </w:pPr>
      <w:r w:rsidRPr="00AD29A2">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AD29A2" w:rsidRPr="00AD29A2" w:rsidRDefault="00AD29A2" w:rsidP="00AD29A2">
      <w:pPr>
        <w:pStyle w:val="ConsPlusCell"/>
        <w:jc w:val="both"/>
        <w:rPr>
          <w:rFonts w:ascii="Times New Roman" w:hAnsi="Times New Roman" w:cs="Times New Roman"/>
          <w:snapToGrid w:val="0"/>
          <w:sz w:val="18"/>
          <w:szCs w:val="18"/>
        </w:rPr>
      </w:pPr>
      <w:r w:rsidRPr="00AD29A2">
        <w:rPr>
          <w:rFonts w:ascii="Times New Roman" w:hAnsi="Times New Roman" w:cs="Times New Roman"/>
          <w:sz w:val="18"/>
          <w:szCs w:val="18"/>
        </w:rPr>
        <w:t xml:space="preserve">1.3. В паспорте подпрограммы «Модернизация и развитие территориальной сети </w:t>
      </w:r>
      <w:r w:rsidRPr="00AD29A2">
        <w:rPr>
          <w:rFonts w:ascii="Times New Roman" w:hAnsi="Times New Roman" w:cs="Times New Roman"/>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AD29A2">
        <w:rPr>
          <w:rFonts w:ascii="Times New Roman" w:hAnsi="Times New Roman" w:cs="Times New Roman"/>
          <w:sz w:val="18"/>
          <w:szCs w:val="18"/>
        </w:rPr>
        <w:t>»</w:t>
      </w:r>
      <w:r w:rsidRPr="00AD29A2">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AD29A2" w:rsidRPr="00AD29A2" w:rsidRDefault="00AD29A2" w:rsidP="00AD29A2">
      <w:pPr>
        <w:pStyle w:val="ConsPlusCell"/>
        <w:jc w:val="both"/>
        <w:rPr>
          <w:rFonts w:ascii="Times New Roman" w:hAnsi="Times New Roman" w:cs="Times New Roman"/>
          <w:snapToGrid w:val="0"/>
          <w:sz w:val="18"/>
          <w:szCs w:val="18"/>
        </w:rPr>
      </w:pPr>
      <w:r w:rsidRPr="00AD29A2">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AD29A2" w:rsidRPr="00AD29A2" w:rsidTr="000805C5">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rPr>
                <w:sz w:val="18"/>
                <w:szCs w:val="18"/>
              </w:rPr>
            </w:pPr>
            <w:r w:rsidRPr="00AD29A2">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rPr>
                <w:color w:val="000000"/>
                <w:sz w:val="18"/>
                <w:szCs w:val="18"/>
              </w:rPr>
            </w:pPr>
            <w:r w:rsidRPr="00AD29A2">
              <w:rPr>
                <w:sz w:val="18"/>
                <w:szCs w:val="18"/>
              </w:rPr>
              <w:t>Общий объем бюджетных ассигнований на реализацию подпрограммы составляет 2759</w:t>
            </w:r>
            <w:r w:rsidRPr="00AD29A2">
              <w:rPr>
                <w:color w:val="000000"/>
                <w:sz w:val="18"/>
                <w:szCs w:val="18"/>
              </w:rPr>
              <w:t>,061 тыс. рублей за счет средств бюджета Мошковского сельсовета Бековского района Пензенской области – 2759,061 тыс. рублей, в том числе:</w:t>
            </w:r>
          </w:p>
          <w:p w:rsidR="00AD29A2" w:rsidRPr="00AD29A2" w:rsidRDefault="00AD29A2" w:rsidP="00AD29A2">
            <w:pPr>
              <w:autoSpaceDE w:val="0"/>
              <w:autoSpaceDN w:val="0"/>
              <w:adjustRightInd w:val="0"/>
              <w:rPr>
                <w:color w:val="000000"/>
                <w:sz w:val="18"/>
                <w:szCs w:val="18"/>
              </w:rPr>
            </w:pPr>
            <w:r w:rsidRPr="00AD29A2">
              <w:rPr>
                <w:color w:val="000000"/>
                <w:sz w:val="18"/>
                <w:szCs w:val="18"/>
              </w:rPr>
              <w:t>2019 год – 361,000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2020 год – 738,061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2021 год – 415,000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2022 год – 415,000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lastRenderedPageBreak/>
              <w:t>2023 год – 415,000 тыс. руб.;</w:t>
            </w:r>
          </w:p>
          <w:p w:rsidR="00AD29A2" w:rsidRPr="00AD29A2" w:rsidRDefault="00AD29A2" w:rsidP="00AD29A2">
            <w:pPr>
              <w:jc w:val="both"/>
              <w:rPr>
                <w:sz w:val="18"/>
                <w:szCs w:val="18"/>
              </w:rPr>
            </w:pPr>
            <w:r w:rsidRPr="00AD29A2">
              <w:rPr>
                <w:color w:val="000000"/>
                <w:sz w:val="18"/>
                <w:szCs w:val="18"/>
              </w:rPr>
              <w:t>2024 год – 415,000 тыс. руб.</w:t>
            </w:r>
          </w:p>
        </w:tc>
      </w:tr>
    </w:tbl>
    <w:p w:rsidR="00AD29A2" w:rsidRPr="00AD29A2" w:rsidRDefault="00AD29A2" w:rsidP="00AD29A2">
      <w:pPr>
        <w:widowControl w:val="0"/>
        <w:autoSpaceDE w:val="0"/>
        <w:autoSpaceDN w:val="0"/>
        <w:adjustRightInd w:val="0"/>
        <w:jc w:val="right"/>
        <w:outlineLvl w:val="1"/>
        <w:rPr>
          <w:sz w:val="18"/>
          <w:szCs w:val="18"/>
        </w:rPr>
      </w:pPr>
      <w:r w:rsidRPr="00AD29A2">
        <w:rPr>
          <w:sz w:val="18"/>
          <w:szCs w:val="18"/>
        </w:rPr>
        <w:lastRenderedPageBreak/>
        <w:t>»;</w:t>
      </w:r>
    </w:p>
    <w:p w:rsidR="00AD29A2" w:rsidRPr="00AD29A2" w:rsidRDefault="00AD29A2" w:rsidP="00AD29A2">
      <w:pPr>
        <w:tabs>
          <w:tab w:val="left" w:pos="0"/>
        </w:tabs>
        <w:ind w:left="23"/>
        <w:jc w:val="both"/>
        <w:rPr>
          <w:snapToGrid w:val="0"/>
          <w:sz w:val="18"/>
          <w:szCs w:val="18"/>
        </w:rPr>
      </w:pPr>
      <w:r w:rsidRPr="00AD29A2">
        <w:rPr>
          <w:snapToGrid w:val="0"/>
          <w:sz w:val="18"/>
          <w:szCs w:val="18"/>
        </w:rPr>
        <w:t xml:space="preserve">1.4. Раздел 5.1.5 </w:t>
      </w:r>
      <w:r w:rsidRPr="00AD29A2">
        <w:rPr>
          <w:sz w:val="18"/>
          <w:szCs w:val="18"/>
        </w:rPr>
        <w:t xml:space="preserve">подпрограммы «Модернизация и развитие территориальной сети </w:t>
      </w:r>
      <w:r w:rsidRPr="00AD29A2">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AD29A2">
        <w:rPr>
          <w:sz w:val="18"/>
          <w:szCs w:val="18"/>
        </w:rPr>
        <w:t xml:space="preserve">» </w:t>
      </w:r>
      <w:r w:rsidRPr="00AD29A2">
        <w:rPr>
          <w:snapToGrid w:val="0"/>
          <w:sz w:val="18"/>
          <w:szCs w:val="18"/>
        </w:rPr>
        <w:t>«Объем финансовых ресурсов, необходимых для реализации подпрограммы» изложить в следующей редакции:</w:t>
      </w:r>
    </w:p>
    <w:p w:rsidR="00AD29A2" w:rsidRPr="00AD29A2" w:rsidRDefault="00AD29A2" w:rsidP="00AD29A2">
      <w:pPr>
        <w:pStyle w:val="ConsPlusNormal2"/>
        <w:jc w:val="center"/>
        <w:rPr>
          <w:rFonts w:ascii="Times New Roman" w:hAnsi="Times New Roman"/>
          <w:b/>
          <w:sz w:val="18"/>
          <w:szCs w:val="18"/>
        </w:rPr>
      </w:pPr>
      <w:r w:rsidRPr="00AD29A2">
        <w:rPr>
          <w:rFonts w:ascii="Times New Roman" w:hAnsi="Times New Roman"/>
          <w:b/>
          <w:sz w:val="18"/>
          <w:szCs w:val="18"/>
        </w:rPr>
        <w:t>«5.1.5. Объем финансовых ресурсов, необходимых для реализации подпрограммы</w:t>
      </w:r>
    </w:p>
    <w:p w:rsidR="00AD29A2" w:rsidRPr="00AD29A2" w:rsidRDefault="00AD29A2" w:rsidP="00AD29A2">
      <w:pPr>
        <w:jc w:val="both"/>
        <w:rPr>
          <w:color w:val="000000"/>
          <w:sz w:val="18"/>
          <w:szCs w:val="18"/>
        </w:rPr>
      </w:pPr>
      <w:r w:rsidRPr="00AD29A2">
        <w:rPr>
          <w:sz w:val="18"/>
          <w:szCs w:val="18"/>
        </w:rPr>
        <w:t xml:space="preserve">Для реализации подпрограммы будут использованы средства </w:t>
      </w:r>
      <w:r w:rsidRPr="00AD29A2">
        <w:rPr>
          <w:color w:val="000000"/>
          <w:sz w:val="18"/>
          <w:szCs w:val="18"/>
        </w:rPr>
        <w:t xml:space="preserve">Дорожного фонда </w:t>
      </w:r>
      <w:r w:rsidRPr="00AD29A2">
        <w:rPr>
          <w:sz w:val="18"/>
          <w:szCs w:val="18"/>
        </w:rPr>
        <w:t>Мошковского</w:t>
      </w:r>
      <w:r w:rsidRPr="00AD29A2">
        <w:rPr>
          <w:color w:val="000000"/>
          <w:sz w:val="18"/>
          <w:szCs w:val="18"/>
        </w:rPr>
        <w:t xml:space="preserve"> сельсовета Бековского района Пензенской области, который представляет часть средств бюджета </w:t>
      </w:r>
      <w:r w:rsidRPr="00AD29A2">
        <w:rPr>
          <w:sz w:val="18"/>
          <w:szCs w:val="18"/>
        </w:rPr>
        <w:t>Мошковского</w:t>
      </w:r>
      <w:r w:rsidRPr="00AD29A2">
        <w:rPr>
          <w:color w:val="000000"/>
          <w:sz w:val="18"/>
          <w:szCs w:val="18"/>
        </w:rPr>
        <w:t xml:space="preserve"> сельсовета Бековского района Пензенского области, подлежащая использованию в целях финансового обеспечения дорожной деятельности, включающей расходы на строительство, реконструкцию, капитальный ремонт, ремонт и содержание действующей сети автомобильных дорог в </w:t>
      </w:r>
      <w:r w:rsidRPr="00AD29A2">
        <w:rPr>
          <w:sz w:val="18"/>
          <w:szCs w:val="18"/>
        </w:rPr>
        <w:t xml:space="preserve">сумме </w:t>
      </w:r>
      <w:r w:rsidRPr="00AD29A2">
        <w:rPr>
          <w:color w:val="000000"/>
          <w:sz w:val="18"/>
          <w:szCs w:val="18"/>
        </w:rPr>
        <w:t>2759,061 тыс. рублей за счет средств бюджета Мошковского сельсовета Бековского района Пензенской области – 2759,061 тыс.</w:t>
      </w:r>
      <w:r w:rsidRPr="00AD29A2">
        <w:rPr>
          <w:color w:val="FF0000"/>
          <w:sz w:val="18"/>
          <w:szCs w:val="18"/>
        </w:rPr>
        <w:t xml:space="preserve"> </w:t>
      </w:r>
      <w:r w:rsidRPr="00AD29A2">
        <w:rPr>
          <w:color w:val="000000"/>
          <w:sz w:val="18"/>
          <w:szCs w:val="18"/>
        </w:rPr>
        <w:t>рублей, в том числе:</w:t>
      </w:r>
    </w:p>
    <w:p w:rsidR="00AD29A2" w:rsidRPr="00AD29A2" w:rsidRDefault="00AD29A2" w:rsidP="00AD29A2">
      <w:pPr>
        <w:autoSpaceDE w:val="0"/>
        <w:autoSpaceDN w:val="0"/>
        <w:adjustRightInd w:val="0"/>
        <w:rPr>
          <w:color w:val="000000"/>
          <w:sz w:val="18"/>
          <w:szCs w:val="18"/>
        </w:rPr>
      </w:pPr>
      <w:r w:rsidRPr="00AD29A2">
        <w:rPr>
          <w:color w:val="000000"/>
          <w:sz w:val="18"/>
          <w:szCs w:val="18"/>
        </w:rPr>
        <w:t>2019 год – 361,000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2020 год – 738,061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2021 год – 415,000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2022 год – 415,000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2023 год – 415,000 тыс. руб.;</w:t>
      </w:r>
    </w:p>
    <w:p w:rsidR="00AD29A2" w:rsidRPr="00AD29A2" w:rsidRDefault="00AD29A2" w:rsidP="00AD29A2">
      <w:pPr>
        <w:autoSpaceDE w:val="0"/>
        <w:autoSpaceDN w:val="0"/>
        <w:adjustRightInd w:val="0"/>
        <w:rPr>
          <w:sz w:val="18"/>
          <w:szCs w:val="18"/>
        </w:rPr>
      </w:pPr>
      <w:r w:rsidRPr="00AD29A2">
        <w:rPr>
          <w:color w:val="000000"/>
          <w:sz w:val="18"/>
          <w:szCs w:val="18"/>
        </w:rPr>
        <w:t>2024 год – 415,000 тыс. руб.</w:t>
      </w:r>
      <w:r w:rsidRPr="00AD29A2">
        <w:rPr>
          <w:sz w:val="18"/>
          <w:szCs w:val="18"/>
        </w:rPr>
        <w:t>»;</w:t>
      </w:r>
    </w:p>
    <w:p w:rsidR="00AD29A2" w:rsidRPr="00AD29A2" w:rsidRDefault="00AD29A2" w:rsidP="00AD29A2">
      <w:pPr>
        <w:pStyle w:val="ConsPlusCell"/>
        <w:jc w:val="both"/>
        <w:rPr>
          <w:rFonts w:ascii="Times New Roman" w:hAnsi="Times New Roman" w:cs="Times New Roman"/>
          <w:snapToGrid w:val="0"/>
          <w:sz w:val="18"/>
          <w:szCs w:val="18"/>
        </w:rPr>
      </w:pPr>
      <w:r w:rsidRPr="00AD29A2">
        <w:rPr>
          <w:rFonts w:ascii="Times New Roman" w:hAnsi="Times New Roman" w:cs="Times New Roman"/>
          <w:sz w:val="18"/>
          <w:szCs w:val="18"/>
        </w:rPr>
        <w:t>1.5. В паспорте 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w:t>
      </w:r>
      <w:r w:rsidRPr="00AD29A2">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AD29A2" w:rsidRPr="00AD29A2" w:rsidRDefault="00AD29A2" w:rsidP="00AD29A2">
      <w:pPr>
        <w:pStyle w:val="ConsPlusCell"/>
        <w:jc w:val="both"/>
        <w:rPr>
          <w:rFonts w:ascii="Times New Roman" w:hAnsi="Times New Roman" w:cs="Times New Roman"/>
          <w:snapToGrid w:val="0"/>
          <w:sz w:val="18"/>
          <w:szCs w:val="18"/>
        </w:rPr>
      </w:pPr>
      <w:r w:rsidRPr="00AD29A2">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AD29A2" w:rsidRPr="00AD29A2" w:rsidTr="000805C5">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rPr>
                <w:sz w:val="18"/>
                <w:szCs w:val="18"/>
              </w:rPr>
            </w:pPr>
            <w:r w:rsidRPr="00AD29A2">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rPr>
                <w:sz w:val="18"/>
                <w:szCs w:val="18"/>
              </w:rPr>
            </w:pPr>
            <w:r w:rsidRPr="00AD29A2">
              <w:rPr>
                <w:sz w:val="18"/>
                <w:szCs w:val="18"/>
              </w:rPr>
              <w:t>Объем бюджетных ассигнований из бюджета Мошковского сельсовета Бековского района Пензенской области – 358,000 тыс. руб., в том числе:</w:t>
            </w:r>
          </w:p>
          <w:p w:rsidR="00AD29A2" w:rsidRPr="00AD29A2" w:rsidRDefault="00AD29A2" w:rsidP="00AD29A2">
            <w:pPr>
              <w:autoSpaceDE w:val="0"/>
              <w:autoSpaceDN w:val="0"/>
              <w:adjustRightInd w:val="0"/>
              <w:rPr>
                <w:color w:val="000000"/>
                <w:sz w:val="18"/>
                <w:szCs w:val="18"/>
              </w:rPr>
            </w:pPr>
            <w:r w:rsidRPr="00AD29A2">
              <w:rPr>
                <w:color w:val="000000"/>
                <w:sz w:val="18"/>
                <w:szCs w:val="18"/>
              </w:rPr>
              <w:t>2019 год – 0,000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2020 год – 358,000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2021 год – 0,000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2022 год – 0,000 тыс. руб.;</w:t>
            </w:r>
          </w:p>
          <w:p w:rsidR="00AD29A2" w:rsidRPr="00AD29A2" w:rsidRDefault="00AD29A2" w:rsidP="00AD29A2">
            <w:pPr>
              <w:autoSpaceDE w:val="0"/>
              <w:autoSpaceDN w:val="0"/>
              <w:adjustRightInd w:val="0"/>
              <w:rPr>
                <w:color w:val="000000"/>
                <w:sz w:val="18"/>
                <w:szCs w:val="18"/>
              </w:rPr>
            </w:pPr>
            <w:r w:rsidRPr="00AD29A2">
              <w:rPr>
                <w:color w:val="000000"/>
                <w:sz w:val="18"/>
                <w:szCs w:val="18"/>
              </w:rPr>
              <w:t>2023 год – 0,000 тыс. руб.;</w:t>
            </w:r>
          </w:p>
          <w:p w:rsidR="00AD29A2" w:rsidRPr="00AD29A2" w:rsidRDefault="00AD29A2" w:rsidP="00AD29A2">
            <w:pPr>
              <w:jc w:val="both"/>
              <w:rPr>
                <w:sz w:val="18"/>
                <w:szCs w:val="18"/>
              </w:rPr>
            </w:pPr>
            <w:r w:rsidRPr="00AD29A2">
              <w:rPr>
                <w:color w:val="000000"/>
                <w:sz w:val="18"/>
                <w:szCs w:val="18"/>
              </w:rPr>
              <w:t>2024 год – 0,000 тыс. руб</w:t>
            </w:r>
            <w:r w:rsidRPr="00AD29A2">
              <w:rPr>
                <w:color w:val="FF0000"/>
                <w:sz w:val="18"/>
                <w:szCs w:val="18"/>
              </w:rPr>
              <w:t>.</w:t>
            </w:r>
          </w:p>
        </w:tc>
      </w:tr>
    </w:tbl>
    <w:p w:rsidR="00AD29A2" w:rsidRPr="00AD29A2" w:rsidRDefault="00AD29A2" w:rsidP="00AD29A2">
      <w:pPr>
        <w:widowControl w:val="0"/>
        <w:autoSpaceDE w:val="0"/>
        <w:autoSpaceDN w:val="0"/>
        <w:adjustRightInd w:val="0"/>
        <w:jc w:val="right"/>
        <w:outlineLvl w:val="1"/>
        <w:rPr>
          <w:sz w:val="18"/>
          <w:szCs w:val="18"/>
        </w:rPr>
      </w:pPr>
      <w:r w:rsidRPr="00AD29A2">
        <w:rPr>
          <w:sz w:val="18"/>
          <w:szCs w:val="18"/>
        </w:rPr>
        <w:t>»;</w:t>
      </w:r>
    </w:p>
    <w:p w:rsidR="00AD29A2" w:rsidRPr="00AD29A2" w:rsidRDefault="00AD29A2" w:rsidP="00AD29A2">
      <w:pPr>
        <w:tabs>
          <w:tab w:val="left" w:pos="0"/>
        </w:tabs>
        <w:jc w:val="both"/>
        <w:rPr>
          <w:snapToGrid w:val="0"/>
          <w:sz w:val="18"/>
          <w:szCs w:val="18"/>
        </w:rPr>
      </w:pPr>
      <w:r w:rsidRPr="00AD29A2">
        <w:rPr>
          <w:snapToGrid w:val="0"/>
          <w:sz w:val="18"/>
          <w:szCs w:val="18"/>
        </w:rPr>
        <w:t xml:space="preserve">1.6. Раздел 5.3.5 </w:t>
      </w:r>
      <w:r w:rsidRPr="00AD29A2">
        <w:rPr>
          <w:sz w:val="18"/>
          <w:szCs w:val="18"/>
        </w:rPr>
        <w:t xml:space="preserve">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 </w:t>
      </w:r>
      <w:r w:rsidRPr="00AD29A2">
        <w:rPr>
          <w:snapToGrid w:val="0"/>
          <w:sz w:val="18"/>
          <w:szCs w:val="18"/>
        </w:rPr>
        <w:t>«Объем финансовых ресурсов, необходимых для реализации подпрограммы» изложить в следующей редакции:</w:t>
      </w:r>
    </w:p>
    <w:p w:rsidR="00AD29A2" w:rsidRPr="00AD29A2" w:rsidRDefault="00AD29A2" w:rsidP="00AD29A2">
      <w:pPr>
        <w:pStyle w:val="1f"/>
        <w:spacing w:after="0" w:line="240" w:lineRule="auto"/>
        <w:ind w:left="0"/>
        <w:jc w:val="center"/>
        <w:outlineLvl w:val="0"/>
        <w:rPr>
          <w:rFonts w:ascii="Times New Roman" w:hAnsi="Times New Roman" w:cs="Times New Roman"/>
          <w:b/>
          <w:sz w:val="18"/>
          <w:szCs w:val="18"/>
        </w:rPr>
      </w:pPr>
      <w:r w:rsidRPr="00AD29A2">
        <w:rPr>
          <w:rFonts w:ascii="Times New Roman" w:hAnsi="Times New Roman" w:cs="Times New Roman"/>
          <w:b/>
          <w:sz w:val="18"/>
          <w:szCs w:val="18"/>
        </w:rPr>
        <w:t>«5.3.5. Объем финансовых ресурсов, необходимых для реализации подпрограммы</w:t>
      </w:r>
    </w:p>
    <w:p w:rsidR="00AD29A2" w:rsidRPr="00AD29A2" w:rsidRDefault="00AD29A2" w:rsidP="00AD29A2">
      <w:pPr>
        <w:jc w:val="both"/>
        <w:rPr>
          <w:color w:val="000000"/>
          <w:sz w:val="18"/>
          <w:szCs w:val="18"/>
        </w:rPr>
      </w:pPr>
      <w:r w:rsidRPr="00AD29A2">
        <w:rPr>
          <w:color w:val="000000"/>
          <w:sz w:val="18"/>
          <w:szCs w:val="18"/>
        </w:rPr>
        <w:t>Общий объем бюджетных ассигнований на реализацию подпрограммы составляет 358,000 тыс. рублей.</w:t>
      </w:r>
    </w:p>
    <w:p w:rsidR="00AD29A2" w:rsidRPr="00AD29A2" w:rsidRDefault="00AD29A2" w:rsidP="00AD29A2">
      <w:pPr>
        <w:jc w:val="both"/>
        <w:rPr>
          <w:color w:val="000000"/>
          <w:sz w:val="18"/>
          <w:szCs w:val="18"/>
        </w:rPr>
      </w:pPr>
      <w:r w:rsidRPr="00AD29A2">
        <w:rPr>
          <w:color w:val="000000"/>
          <w:sz w:val="18"/>
          <w:szCs w:val="18"/>
        </w:rPr>
        <w:t xml:space="preserve"> Из бюджета Мошковского сельсовета Бековского района Пензенской области – 358,000 тыс. руб., в том числе:</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2019 год – 0,000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2020 год – 358,000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2021 год – 0,000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2022 год – 0,000 тыс. руб.;</w:t>
      </w:r>
    </w:p>
    <w:p w:rsidR="00AD29A2" w:rsidRPr="00AD29A2" w:rsidRDefault="00AD29A2" w:rsidP="00AD29A2">
      <w:pPr>
        <w:autoSpaceDE w:val="0"/>
        <w:autoSpaceDN w:val="0"/>
        <w:adjustRightInd w:val="0"/>
        <w:jc w:val="both"/>
        <w:rPr>
          <w:color w:val="000000"/>
          <w:sz w:val="18"/>
          <w:szCs w:val="18"/>
        </w:rPr>
      </w:pPr>
      <w:r w:rsidRPr="00AD29A2">
        <w:rPr>
          <w:color w:val="000000"/>
          <w:sz w:val="18"/>
          <w:szCs w:val="18"/>
        </w:rPr>
        <w:t>2023 год – 0,000 тыс. руб.;</w:t>
      </w:r>
    </w:p>
    <w:p w:rsidR="00AD29A2" w:rsidRPr="00AD29A2" w:rsidRDefault="00AD29A2" w:rsidP="00AD29A2">
      <w:pPr>
        <w:jc w:val="both"/>
        <w:rPr>
          <w:sz w:val="18"/>
          <w:szCs w:val="18"/>
        </w:rPr>
      </w:pPr>
      <w:r w:rsidRPr="00AD29A2">
        <w:rPr>
          <w:color w:val="000000"/>
          <w:sz w:val="18"/>
          <w:szCs w:val="18"/>
        </w:rPr>
        <w:t>2024 год – 0,000 тыс. руб.</w:t>
      </w:r>
      <w:r w:rsidRPr="00AD29A2">
        <w:rPr>
          <w:sz w:val="18"/>
          <w:szCs w:val="18"/>
        </w:rPr>
        <w:t>»;</w:t>
      </w:r>
    </w:p>
    <w:p w:rsidR="00AD29A2" w:rsidRPr="00AD29A2" w:rsidRDefault="00AD29A2" w:rsidP="00AD29A2">
      <w:pPr>
        <w:pStyle w:val="ConsPlusCell"/>
        <w:jc w:val="both"/>
        <w:rPr>
          <w:rFonts w:ascii="Times New Roman" w:hAnsi="Times New Roman" w:cs="Times New Roman"/>
          <w:snapToGrid w:val="0"/>
          <w:sz w:val="18"/>
          <w:szCs w:val="18"/>
        </w:rPr>
      </w:pPr>
      <w:r w:rsidRPr="00AD29A2">
        <w:rPr>
          <w:rFonts w:ascii="Times New Roman" w:hAnsi="Times New Roman" w:cs="Times New Roman"/>
          <w:sz w:val="18"/>
          <w:szCs w:val="18"/>
        </w:rPr>
        <w:t>1.7. В паспорте подпрограммы «Управление муниципальной собственностью в Мошковском сельсовете Бековского района Пензенской области»</w:t>
      </w:r>
      <w:r w:rsidRPr="00AD29A2">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AD29A2" w:rsidRPr="00AD29A2" w:rsidRDefault="00AD29A2" w:rsidP="00AD29A2">
      <w:pPr>
        <w:pStyle w:val="ConsPlusCell"/>
        <w:jc w:val="both"/>
        <w:rPr>
          <w:rFonts w:ascii="Times New Roman" w:hAnsi="Times New Roman" w:cs="Times New Roman"/>
          <w:snapToGrid w:val="0"/>
          <w:sz w:val="18"/>
          <w:szCs w:val="18"/>
        </w:rPr>
      </w:pPr>
      <w:r w:rsidRPr="00AD29A2">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AD29A2" w:rsidRPr="00AD29A2" w:rsidTr="000805C5">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rPr>
                <w:sz w:val="18"/>
                <w:szCs w:val="18"/>
              </w:rPr>
            </w:pPr>
            <w:r w:rsidRPr="00AD29A2">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AD29A2" w:rsidRPr="00AD29A2" w:rsidRDefault="00AD29A2" w:rsidP="00AD29A2">
            <w:pPr>
              <w:jc w:val="both"/>
              <w:rPr>
                <w:color w:val="000000"/>
                <w:sz w:val="18"/>
                <w:szCs w:val="18"/>
              </w:rPr>
            </w:pPr>
            <w:r w:rsidRPr="00AD29A2">
              <w:rPr>
                <w:sz w:val="18"/>
                <w:szCs w:val="18"/>
              </w:rPr>
              <w:t xml:space="preserve">Общий объем бюджетных ассигнований на реализацию подпрограммы – </w:t>
            </w:r>
            <w:r w:rsidRPr="00AD29A2">
              <w:rPr>
                <w:color w:val="000000"/>
                <w:sz w:val="18"/>
                <w:szCs w:val="18"/>
              </w:rPr>
              <w:t>5,000</w:t>
            </w:r>
            <w:r w:rsidRPr="00AD29A2">
              <w:rPr>
                <w:sz w:val="18"/>
                <w:szCs w:val="18"/>
              </w:rPr>
              <w:t xml:space="preserve"> тыс. руб., в том числе за счет средств бюджета Мошковского сельсовета Бековского района Пензенской области – </w:t>
            </w:r>
            <w:r w:rsidRPr="00AD29A2">
              <w:rPr>
                <w:color w:val="000000"/>
                <w:sz w:val="18"/>
                <w:szCs w:val="18"/>
              </w:rPr>
              <w:t>5,000 тыс. руб., в том числе:</w:t>
            </w:r>
          </w:p>
          <w:p w:rsidR="00AD29A2" w:rsidRPr="00AD29A2" w:rsidRDefault="00AD29A2" w:rsidP="00AD29A2">
            <w:pPr>
              <w:jc w:val="both"/>
              <w:rPr>
                <w:color w:val="000000"/>
                <w:sz w:val="18"/>
                <w:szCs w:val="18"/>
              </w:rPr>
            </w:pPr>
            <w:r w:rsidRPr="00AD29A2">
              <w:rPr>
                <w:color w:val="000000"/>
                <w:sz w:val="18"/>
                <w:szCs w:val="18"/>
              </w:rPr>
              <w:t>2019 год –0,000 тыс. руб.;</w:t>
            </w:r>
          </w:p>
          <w:p w:rsidR="00AD29A2" w:rsidRPr="00AD29A2" w:rsidRDefault="00AD29A2" w:rsidP="00AD29A2">
            <w:pPr>
              <w:rPr>
                <w:color w:val="000000"/>
                <w:sz w:val="18"/>
                <w:szCs w:val="18"/>
              </w:rPr>
            </w:pPr>
            <w:r w:rsidRPr="00AD29A2">
              <w:rPr>
                <w:color w:val="000000"/>
                <w:sz w:val="18"/>
                <w:szCs w:val="18"/>
              </w:rPr>
              <w:t>2020 год – 5,000 тыс. руб.;</w:t>
            </w:r>
          </w:p>
          <w:p w:rsidR="00AD29A2" w:rsidRPr="00AD29A2" w:rsidRDefault="00AD29A2" w:rsidP="00AD29A2">
            <w:pPr>
              <w:rPr>
                <w:color w:val="000000"/>
                <w:sz w:val="18"/>
                <w:szCs w:val="18"/>
              </w:rPr>
            </w:pPr>
            <w:r w:rsidRPr="00AD29A2">
              <w:rPr>
                <w:color w:val="000000"/>
                <w:sz w:val="18"/>
                <w:szCs w:val="18"/>
              </w:rPr>
              <w:t>2021 год – 0,000 тыс. руб.;</w:t>
            </w:r>
          </w:p>
          <w:p w:rsidR="00AD29A2" w:rsidRPr="00AD29A2" w:rsidRDefault="00AD29A2" w:rsidP="00AD29A2">
            <w:pPr>
              <w:rPr>
                <w:color w:val="000000"/>
                <w:sz w:val="18"/>
                <w:szCs w:val="18"/>
              </w:rPr>
            </w:pPr>
            <w:r w:rsidRPr="00AD29A2">
              <w:rPr>
                <w:color w:val="000000"/>
                <w:sz w:val="18"/>
                <w:szCs w:val="18"/>
              </w:rPr>
              <w:t>2022 год – 0,000 тыс. руб.;</w:t>
            </w:r>
          </w:p>
          <w:p w:rsidR="00AD29A2" w:rsidRPr="00AD29A2" w:rsidRDefault="00AD29A2" w:rsidP="00AD29A2">
            <w:pPr>
              <w:rPr>
                <w:color w:val="000000"/>
                <w:sz w:val="18"/>
                <w:szCs w:val="18"/>
              </w:rPr>
            </w:pPr>
            <w:r w:rsidRPr="00AD29A2">
              <w:rPr>
                <w:color w:val="000000"/>
                <w:sz w:val="18"/>
                <w:szCs w:val="18"/>
              </w:rPr>
              <w:t>2023 год – 0,000 тыс. руб.;</w:t>
            </w:r>
          </w:p>
          <w:p w:rsidR="00AD29A2" w:rsidRPr="00AD29A2" w:rsidRDefault="00AD29A2" w:rsidP="00AD29A2">
            <w:pPr>
              <w:jc w:val="both"/>
              <w:rPr>
                <w:sz w:val="18"/>
                <w:szCs w:val="18"/>
              </w:rPr>
            </w:pPr>
            <w:r w:rsidRPr="00AD29A2">
              <w:rPr>
                <w:color w:val="000000"/>
                <w:sz w:val="18"/>
                <w:szCs w:val="18"/>
              </w:rPr>
              <w:t>2024 год – 0,000 тыс. руб.</w:t>
            </w:r>
          </w:p>
        </w:tc>
      </w:tr>
    </w:tbl>
    <w:p w:rsidR="00AD29A2" w:rsidRPr="00AD29A2" w:rsidRDefault="00AD29A2" w:rsidP="00AD29A2">
      <w:pPr>
        <w:jc w:val="right"/>
        <w:rPr>
          <w:sz w:val="18"/>
          <w:szCs w:val="18"/>
        </w:rPr>
      </w:pPr>
      <w:r w:rsidRPr="00AD29A2">
        <w:rPr>
          <w:sz w:val="18"/>
          <w:szCs w:val="18"/>
        </w:rPr>
        <w:t>»;</w:t>
      </w:r>
    </w:p>
    <w:p w:rsidR="00AD29A2" w:rsidRPr="00AD29A2" w:rsidRDefault="00AD29A2" w:rsidP="00AD29A2">
      <w:pPr>
        <w:tabs>
          <w:tab w:val="left" w:pos="0"/>
        </w:tabs>
        <w:jc w:val="both"/>
        <w:rPr>
          <w:snapToGrid w:val="0"/>
          <w:sz w:val="18"/>
          <w:szCs w:val="18"/>
        </w:rPr>
      </w:pPr>
      <w:r w:rsidRPr="00AD29A2">
        <w:rPr>
          <w:sz w:val="18"/>
          <w:szCs w:val="18"/>
        </w:rPr>
        <w:t xml:space="preserve">1.8. </w:t>
      </w:r>
      <w:r w:rsidRPr="00AD29A2">
        <w:rPr>
          <w:snapToGrid w:val="0"/>
          <w:sz w:val="18"/>
          <w:szCs w:val="18"/>
        </w:rPr>
        <w:t xml:space="preserve">Раздел 5.4.5 </w:t>
      </w:r>
      <w:r w:rsidRPr="00AD29A2">
        <w:rPr>
          <w:sz w:val="18"/>
          <w:szCs w:val="18"/>
        </w:rPr>
        <w:t xml:space="preserve">подпрограммы «Управление муниципальной собственностью в Мошковском сельсовете Бековского района Пензенской области» </w:t>
      </w:r>
      <w:r w:rsidRPr="00AD29A2">
        <w:rPr>
          <w:snapToGrid w:val="0"/>
          <w:sz w:val="18"/>
          <w:szCs w:val="18"/>
        </w:rPr>
        <w:t>«Объем финансовых ресурсов, необходимых для реализации Подпрограммы» изложить в следующей редакции:</w:t>
      </w:r>
    </w:p>
    <w:p w:rsidR="00AD29A2" w:rsidRPr="00AD29A2" w:rsidRDefault="00AD29A2" w:rsidP="00AD29A2">
      <w:pPr>
        <w:pStyle w:val="1f"/>
        <w:spacing w:after="0" w:line="240" w:lineRule="auto"/>
        <w:ind w:left="0"/>
        <w:jc w:val="center"/>
        <w:outlineLvl w:val="0"/>
        <w:rPr>
          <w:rFonts w:ascii="Times New Roman" w:hAnsi="Times New Roman" w:cs="Times New Roman"/>
          <w:b/>
          <w:sz w:val="18"/>
          <w:szCs w:val="18"/>
        </w:rPr>
      </w:pPr>
      <w:r w:rsidRPr="00AD29A2">
        <w:rPr>
          <w:rFonts w:ascii="Times New Roman" w:hAnsi="Times New Roman" w:cs="Times New Roman"/>
          <w:b/>
          <w:sz w:val="18"/>
          <w:szCs w:val="18"/>
        </w:rPr>
        <w:t>«5.4.5. Объем финансовых ресурсов, необходимых для реализации подпрограммы</w:t>
      </w:r>
    </w:p>
    <w:p w:rsidR="00AD29A2" w:rsidRPr="00AD29A2" w:rsidRDefault="00AD29A2" w:rsidP="00AD29A2">
      <w:pPr>
        <w:jc w:val="both"/>
        <w:rPr>
          <w:color w:val="000000"/>
          <w:sz w:val="18"/>
          <w:szCs w:val="18"/>
        </w:rPr>
      </w:pPr>
      <w:r w:rsidRPr="00AD29A2">
        <w:rPr>
          <w:sz w:val="18"/>
          <w:szCs w:val="18"/>
        </w:rPr>
        <w:t xml:space="preserve">Реализация мероприятий подпрограммы осуществляется за счет средств бюджета Мошковского сельсовета Бековского района </w:t>
      </w:r>
      <w:r w:rsidRPr="00AD29A2">
        <w:rPr>
          <w:spacing w:val="-8"/>
          <w:sz w:val="18"/>
          <w:szCs w:val="18"/>
        </w:rPr>
        <w:t>Пензенской области</w:t>
      </w:r>
      <w:r w:rsidRPr="00AD29A2">
        <w:rPr>
          <w:sz w:val="18"/>
          <w:szCs w:val="18"/>
        </w:rPr>
        <w:t xml:space="preserve">. Общий объем финансирования подпрограммы на 2019-2024 годы составляет </w:t>
      </w:r>
      <w:r w:rsidRPr="00AD29A2">
        <w:rPr>
          <w:color w:val="000000"/>
          <w:sz w:val="18"/>
          <w:szCs w:val="18"/>
        </w:rPr>
        <w:t>5,000 тыс.</w:t>
      </w:r>
      <w:r w:rsidRPr="00AD29A2">
        <w:rPr>
          <w:sz w:val="18"/>
          <w:szCs w:val="18"/>
        </w:rPr>
        <w:t xml:space="preserve"> руб., в том числе за счет средств бюджета Мошковского сельсовета Бековского района Пензенской области – </w:t>
      </w:r>
      <w:r w:rsidRPr="00AD29A2">
        <w:rPr>
          <w:color w:val="000000"/>
          <w:sz w:val="18"/>
          <w:szCs w:val="18"/>
        </w:rPr>
        <w:t>5,000 тыс. руб., в том числе:</w:t>
      </w:r>
    </w:p>
    <w:p w:rsidR="00AD29A2" w:rsidRPr="00AD29A2" w:rsidRDefault="00AD29A2" w:rsidP="00AD29A2">
      <w:pPr>
        <w:jc w:val="both"/>
        <w:rPr>
          <w:color w:val="000000"/>
          <w:sz w:val="18"/>
          <w:szCs w:val="18"/>
        </w:rPr>
      </w:pPr>
      <w:r w:rsidRPr="00AD29A2">
        <w:rPr>
          <w:color w:val="000000"/>
          <w:sz w:val="18"/>
          <w:szCs w:val="18"/>
        </w:rPr>
        <w:t>2019 год – 0,000 тыс. руб.;</w:t>
      </w:r>
    </w:p>
    <w:p w:rsidR="00AD29A2" w:rsidRPr="00AD29A2" w:rsidRDefault="00AD29A2" w:rsidP="00AD29A2">
      <w:pPr>
        <w:rPr>
          <w:color w:val="000000"/>
          <w:sz w:val="18"/>
          <w:szCs w:val="18"/>
        </w:rPr>
      </w:pPr>
      <w:r w:rsidRPr="00AD29A2">
        <w:rPr>
          <w:color w:val="000000"/>
          <w:sz w:val="18"/>
          <w:szCs w:val="18"/>
        </w:rPr>
        <w:t>2020 год – 5,000 тыс. руб.;</w:t>
      </w:r>
    </w:p>
    <w:p w:rsidR="00AD29A2" w:rsidRPr="00AD29A2" w:rsidRDefault="00AD29A2" w:rsidP="00AD29A2">
      <w:pPr>
        <w:rPr>
          <w:color w:val="000000"/>
          <w:sz w:val="18"/>
          <w:szCs w:val="18"/>
        </w:rPr>
      </w:pPr>
      <w:r w:rsidRPr="00AD29A2">
        <w:rPr>
          <w:color w:val="000000"/>
          <w:sz w:val="18"/>
          <w:szCs w:val="18"/>
        </w:rPr>
        <w:t>2021 год – 0,000 тыс. руб.;</w:t>
      </w:r>
    </w:p>
    <w:p w:rsidR="00AD29A2" w:rsidRPr="00AD29A2" w:rsidRDefault="00AD29A2" w:rsidP="00AD29A2">
      <w:pPr>
        <w:rPr>
          <w:color w:val="000000"/>
          <w:sz w:val="18"/>
          <w:szCs w:val="18"/>
        </w:rPr>
      </w:pPr>
      <w:r w:rsidRPr="00AD29A2">
        <w:rPr>
          <w:color w:val="000000"/>
          <w:sz w:val="18"/>
          <w:szCs w:val="18"/>
        </w:rPr>
        <w:t>2022 год – 0,000 тыс. руб.;</w:t>
      </w:r>
    </w:p>
    <w:p w:rsidR="00AD29A2" w:rsidRPr="00AD29A2" w:rsidRDefault="00AD29A2" w:rsidP="00AD29A2">
      <w:pPr>
        <w:rPr>
          <w:color w:val="000000"/>
          <w:sz w:val="18"/>
          <w:szCs w:val="18"/>
        </w:rPr>
      </w:pPr>
      <w:r w:rsidRPr="00AD29A2">
        <w:rPr>
          <w:color w:val="000000"/>
          <w:sz w:val="18"/>
          <w:szCs w:val="18"/>
        </w:rPr>
        <w:t>2023 год – 0,000 тыс. руб.;</w:t>
      </w:r>
    </w:p>
    <w:p w:rsidR="00AD29A2" w:rsidRPr="00AD29A2" w:rsidRDefault="00AD29A2" w:rsidP="00AD29A2">
      <w:pPr>
        <w:jc w:val="both"/>
        <w:rPr>
          <w:sz w:val="18"/>
          <w:szCs w:val="18"/>
        </w:rPr>
      </w:pPr>
      <w:r w:rsidRPr="00AD29A2">
        <w:rPr>
          <w:color w:val="000000"/>
          <w:sz w:val="18"/>
          <w:szCs w:val="18"/>
        </w:rPr>
        <w:t>2024 год – 0,000 тыс. руб.</w:t>
      </w:r>
      <w:r w:rsidRPr="00AD29A2">
        <w:rPr>
          <w:sz w:val="18"/>
          <w:szCs w:val="18"/>
        </w:rPr>
        <w:t>»;</w:t>
      </w:r>
    </w:p>
    <w:p w:rsidR="00AD29A2" w:rsidRPr="00AD29A2" w:rsidRDefault="00AD29A2" w:rsidP="00AD29A2">
      <w:pPr>
        <w:widowControl w:val="0"/>
        <w:autoSpaceDE w:val="0"/>
        <w:autoSpaceDN w:val="0"/>
        <w:adjustRightInd w:val="0"/>
        <w:jc w:val="both"/>
        <w:rPr>
          <w:sz w:val="18"/>
          <w:szCs w:val="18"/>
        </w:rPr>
      </w:pPr>
      <w:r w:rsidRPr="00AD29A2">
        <w:rPr>
          <w:sz w:val="18"/>
          <w:szCs w:val="18"/>
        </w:rPr>
        <w:t>1.9. Приложение № 2</w:t>
      </w:r>
      <w:r w:rsidRPr="00AD29A2">
        <w:rPr>
          <w:bCs/>
          <w:color w:val="000000"/>
          <w:sz w:val="18"/>
          <w:szCs w:val="18"/>
        </w:rPr>
        <w:t xml:space="preserve"> «Ресурсное обеспечение </w:t>
      </w:r>
      <w:r w:rsidRPr="00AD29A2">
        <w:rPr>
          <w:sz w:val="18"/>
          <w:szCs w:val="18"/>
        </w:rPr>
        <w:t xml:space="preserve">реализации муниципальной программы </w:t>
      </w:r>
      <w:r w:rsidRPr="00AD29A2">
        <w:rPr>
          <w:spacing w:val="20"/>
          <w:sz w:val="18"/>
          <w:szCs w:val="18"/>
        </w:rPr>
        <w:t>«</w:t>
      </w:r>
      <w:r w:rsidRPr="00AD29A2">
        <w:rPr>
          <w:sz w:val="18"/>
          <w:szCs w:val="18"/>
        </w:rPr>
        <w:t xml:space="preserve">Развитие территорий, социальной и инженерной </w:t>
      </w:r>
      <w:r w:rsidRPr="00AD29A2">
        <w:rPr>
          <w:sz w:val="18"/>
          <w:szCs w:val="18"/>
        </w:rPr>
        <w:lastRenderedPageBreak/>
        <w:t>инфраструктуры в Мошковском сельсовете, Бековского района Пензенской области</w:t>
      </w:r>
      <w:r w:rsidRPr="00AD29A2">
        <w:rPr>
          <w:spacing w:val="20"/>
          <w:sz w:val="18"/>
          <w:szCs w:val="18"/>
        </w:rPr>
        <w:t>»</w:t>
      </w:r>
      <w:r w:rsidRPr="00AD29A2">
        <w:rPr>
          <w:sz w:val="18"/>
          <w:szCs w:val="18"/>
        </w:rPr>
        <w:t xml:space="preserve"> за счет </w:t>
      </w:r>
      <w:r w:rsidRPr="00AD29A2">
        <w:rPr>
          <w:bCs/>
          <w:sz w:val="18"/>
          <w:szCs w:val="18"/>
        </w:rPr>
        <w:t xml:space="preserve">всех источников финансирования </w:t>
      </w:r>
      <w:r w:rsidRPr="00AD29A2">
        <w:rPr>
          <w:sz w:val="18"/>
          <w:szCs w:val="18"/>
        </w:rPr>
        <w:t>изложить в новой редакции согласно приложению № 1 к настоящему постановлению;</w:t>
      </w:r>
    </w:p>
    <w:p w:rsidR="00AD29A2" w:rsidRPr="00AD29A2" w:rsidRDefault="00AD29A2" w:rsidP="00AD29A2">
      <w:pPr>
        <w:autoSpaceDE w:val="0"/>
        <w:autoSpaceDN w:val="0"/>
        <w:adjustRightInd w:val="0"/>
        <w:jc w:val="both"/>
        <w:rPr>
          <w:sz w:val="18"/>
          <w:szCs w:val="18"/>
        </w:rPr>
      </w:pPr>
      <w:r w:rsidRPr="00AD29A2">
        <w:rPr>
          <w:sz w:val="18"/>
          <w:szCs w:val="18"/>
        </w:rPr>
        <w:t xml:space="preserve">1.10. Приложение № 3 «Ресурсное обеспечение реализации муниципальной программы </w:t>
      </w:r>
      <w:r w:rsidRPr="00AD29A2">
        <w:rPr>
          <w:bCs/>
          <w:spacing w:val="-1"/>
          <w:sz w:val="18"/>
          <w:szCs w:val="18"/>
        </w:rPr>
        <w:t>«</w:t>
      </w:r>
      <w:r w:rsidRPr="00AD29A2">
        <w:rPr>
          <w:sz w:val="18"/>
          <w:szCs w:val="18"/>
        </w:rPr>
        <w:t>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AD29A2" w:rsidRPr="00AD29A2" w:rsidRDefault="00AD29A2" w:rsidP="00AD29A2">
      <w:pPr>
        <w:autoSpaceDE w:val="0"/>
        <w:autoSpaceDN w:val="0"/>
        <w:adjustRightInd w:val="0"/>
        <w:jc w:val="both"/>
        <w:rPr>
          <w:sz w:val="18"/>
          <w:szCs w:val="18"/>
        </w:rPr>
      </w:pPr>
      <w:r w:rsidRPr="00AD29A2">
        <w:rPr>
          <w:sz w:val="18"/>
          <w:szCs w:val="18"/>
        </w:rPr>
        <w:t xml:space="preserve">1.11. Приложение № 4 «Мероприятия муниципальной программы </w:t>
      </w:r>
      <w:r w:rsidRPr="00AD29A2">
        <w:rPr>
          <w:bCs/>
          <w:spacing w:val="-1"/>
          <w:sz w:val="18"/>
          <w:szCs w:val="18"/>
        </w:rPr>
        <w:t>«</w:t>
      </w:r>
      <w:r w:rsidRPr="00AD29A2">
        <w:rPr>
          <w:sz w:val="18"/>
          <w:szCs w:val="18"/>
        </w:rPr>
        <w:t>Развитие территорий, социальной и инженерной инфраструктуры в Мошковском сельсовете, Бековского района Пензенской области» изложить в новой редакции согласно приложению № 3 к настоящему постановлению.</w:t>
      </w:r>
    </w:p>
    <w:p w:rsidR="00AD29A2" w:rsidRPr="00AD29A2" w:rsidRDefault="00AD29A2" w:rsidP="00AD29A2">
      <w:pPr>
        <w:jc w:val="both"/>
        <w:rPr>
          <w:sz w:val="18"/>
          <w:szCs w:val="18"/>
        </w:rPr>
      </w:pPr>
      <w:r w:rsidRPr="00AD29A2">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AD29A2" w:rsidRPr="00AD29A2" w:rsidRDefault="00AD29A2" w:rsidP="00AD29A2">
      <w:pPr>
        <w:autoSpaceDE w:val="0"/>
        <w:autoSpaceDN w:val="0"/>
        <w:adjustRightInd w:val="0"/>
        <w:jc w:val="both"/>
        <w:rPr>
          <w:sz w:val="18"/>
          <w:szCs w:val="18"/>
        </w:rPr>
      </w:pPr>
      <w:r w:rsidRPr="00AD29A2">
        <w:rPr>
          <w:sz w:val="18"/>
          <w:szCs w:val="18"/>
        </w:rPr>
        <w:t>3. Опубликовать настоящее постановление в информационном бюллетене «Ведомости Мошковского сельсовета».</w:t>
      </w:r>
    </w:p>
    <w:p w:rsidR="00AD29A2" w:rsidRPr="00AD29A2" w:rsidRDefault="00AD29A2" w:rsidP="00AD29A2">
      <w:pPr>
        <w:autoSpaceDE w:val="0"/>
        <w:autoSpaceDN w:val="0"/>
        <w:adjustRightInd w:val="0"/>
        <w:jc w:val="both"/>
        <w:rPr>
          <w:sz w:val="18"/>
          <w:szCs w:val="18"/>
        </w:rPr>
      </w:pPr>
      <w:r w:rsidRPr="00AD29A2">
        <w:rPr>
          <w:sz w:val="18"/>
          <w:szCs w:val="18"/>
        </w:rPr>
        <w:t xml:space="preserve">4. Настоящее постановление вступает в силу </w:t>
      </w:r>
      <w:r w:rsidRPr="00AD29A2">
        <w:rPr>
          <w:bCs/>
          <w:sz w:val="18"/>
          <w:szCs w:val="18"/>
        </w:rPr>
        <w:t xml:space="preserve">после </w:t>
      </w:r>
      <w:r w:rsidRPr="00AD29A2">
        <w:rPr>
          <w:sz w:val="18"/>
          <w:szCs w:val="18"/>
        </w:rPr>
        <w:t>его официального опубликования.</w:t>
      </w:r>
    </w:p>
    <w:p w:rsidR="00E91B9B" w:rsidRPr="00AD29A2" w:rsidRDefault="00AD29A2" w:rsidP="00AD29A2">
      <w:pPr>
        <w:autoSpaceDE w:val="0"/>
        <w:autoSpaceDN w:val="0"/>
        <w:adjustRightInd w:val="0"/>
        <w:jc w:val="both"/>
        <w:rPr>
          <w:sz w:val="18"/>
          <w:szCs w:val="18"/>
        </w:rPr>
      </w:pPr>
      <w:r w:rsidRPr="00AD29A2">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AD29A2" w:rsidRDefault="00AD29A2" w:rsidP="00AD29A2">
      <w:pPr>
        <w:autoSpaceDE w:val="0"/>
        <w:autoSpaceDN w:val="0"/>
        <w:adjustRightInd w:val="0"/>
        <w:jc w:val="both"/>
        <w:rPr>
          <w:sz w:val="18"/>
          <w:szCs w:val="18"/>
        </w:rPr>
      </w:pPr>
      <w:r>
        <w:rPr>
          <w:sz w:val="18"/>
          <w:szCs w:val="18"/>
        </w:rPr>
        <w:t>Г</w:t>
      </w:r>
      <w:r w:rsidRPr="00AD29A2">
        <w:rPr>
          <w:sz w:val="18"/>
          <w:szCs w:val="18"/>
        </w:rPr>
        <w:t>лав</w:t>
      </w:r>
      <w:r>
        <w:rPr>
          <w:sz w:val="18"/>
          <w:szCs w:val="18"/>
        </w:rPr>
        <w:t>а</w:t>
      </w:r>
      <w:r w:rsidRPr="00AD29A2">
        <w:rPr>
          <w:sz w:val="18"/>
          <w:szCs w:val="18"/>
        </w:rPr>
        <w:t xml:space="preserve"> администрации Мошковского сельсовета </w:t>
      </w:r>
      <w:r>
        <w:rPr>
          <w:sz w:val="18"/>
          <w:szCs w:val="18"/>
        </w:rPr>
        <w:t xml:space="preserve">                           И.Б. </w:t>
      </w:r>
      <w:r w:rsidRPr="00AD29A2">
        <w:rPr>
          <w:sz w:val="18"/>
          <w:szCs w:val="18"/>
        </w:rPr>
        <w:t>Гнивковск</w:t>
      </w:r>
      <w:r>
        <w:rPr>
          <w:sz w:val="18"/>
          <w:szCs w:val="18"/>
        </w:rPr>
        <w:t>ий.</w:t>
      </w:r>
    </w:p>
    <w:p w:rsidR="00AD29A2" w:rsidRPr="00AD29A2" w:rsidRDefault="00AD29A2" w:rsidP="00AD29A2">
      <w:pPr>
        <w:autoSpaceDE w:val="0"/>
        <w:autoSpaceDN w:val="0"/>
        <w:adjustRightInd w:val="0"/>
        <w:jc w:val="both"/>
        <w:rPr>
          <w:sz w:val="18"/>
          <w:szCs w:val="18"/>
        </w:rPr>
      </w:pPr>
    </w:p>
    <w:p w:rsidR="00AD29A2" w:rsidRDefault="00AD29A2" w:rsidP="00AD29A2">
      <w:pPr>
        <w:autoSpaceDE w:val="0"/>
        <w:autoSpaceDN w:val="0"/>
        <w:adjustRightInd w:val="0"/>
        <w:jc w:val="center"/>
        <w:rPr>
          <w:sz w:val="18"/>
          <w:szCs w:val="18"/>
        </w:rPr>
      </w:pPr>
      <w:r w:rsidRPr="00AD29A2">
        <w:rPr>
          <w:sz w:val="18"/>
          <w:szCs w:val="18"/>
        </w:rPr>
        <w:t>Приложение № 1</w:t>
      </w:r>
      <w:r>
        <w:rPr>
          <w:sz w:val="18"/>
          <w:szCs w:val="18"/>
        </w:rPr>
        <w:t xml:space="preserve"> </w:t>
      </w:r>
      <w:r w:rsidRPr="00AD29A2">
        <w:rPr>
          <w:sz w:val="18"/>
          <w:szCs w:val="18"/>
        </w:rPr>
        <w:t>к постановлению администрации</w:t>
      </w:r>
      <w:r>
        <w:rPr>
          <w:sz w:val="18"/>
          <w:szCs w:val="18"/>
        </w:rPr>
        <w:t xml:space="preserve"> </w:t>
      </w:r>
      <w:r w:rsidRPr="00AD29A2">
        <w:rPr>
          <w:sz w:val="18"/>
          <w:szCs w:val="18"/>
        </w:rPr>
        <w:t>Мошковского сельсовета</w:t>
      </w:r>
      <w:r>
        <w:rPr>
          <w:sz w:val="18"/>
          <w:szCs w:val="18"/>
        </w:rPr>
        <w:t xml:space="preserve"> </w:t>
      </w:r>
      <w:r w:rsidRPr="00AD29A2">
        <w:rPr>
          <w:sz w:val="18"/>
          <w:szCs w:val="18"/>
        </w:rPr>
        <w:t>от 12.10.2020 №</w:t>
      </w:r>
      <w:bookmarkStart w:id="1" w:name="Par417"/>
      <w:bookmarkEnd w:id="1"/>
      <w:r w:rsidRPr="00AD29A2">
        <w:rPr>
          <w:sz w:val="18"/>
          <w:szCs w:val="18"/>
        </w:rPr>
        <w:t xml:space="preserve"> 71</w:t>
      </w:r>
    </w:p>
    <w:p w:rsidR="00AD29A2" w:rsidRPr="00AD29A2" w:rsidRDefault="00AD29A2" w:rsidP="00AD29A2">
      <w:pPr>
        <w:autoSpaceDE w:val="0"/>
        <w:autoSpaceDN w:val="0"/>
        <w:adjustRightInd w:val="0"/>
        <w:jc w:val="center"/>
        <w:rPr>
          <w:b/>
          <w:sz w:val="18"/>
          <w:szCs w:val="18"/>
        </w:rPr>
      </w:pPr>
      <w:r w:rsidRPr="00AD29A2">
        <w:rPr>
          <w:sz w:val="18"/>
          <w:szCs w:val="18"/>
        </w:rPr>
        <w:t>Приложение № 2</w:t>
      </w:r>
      <w:r>
        <w:rPr>
          <w:sz w:val="18"/>
          <w:szCs w:val="18"/>
        </w:rPr>
        <w:t xml:space="preserve"> </w:t>
      </w:r>
      <w:r w:rsidRPr="00AD29A2">
        <w:rPr>
          <w:sz w:val="18"/>
          <w:szCs w:val="18"/>
        </w:rPr>
        <w:t>к муниципальной программе</w:t>
      </w:r>
    </w:p>
    <w:p w:rsidR="00AD29A2" w:rsidRPr="00AD29A2" w:rsidRDefault="00AD29A2" w:rsidP="00AD29A2">
      <w:pPr>
        <w:autoSpaceDE w:val="0"/>
        <w:autoSpaceDN w:val="0"/>
        <w:adjustRightInd w:val="0"/>
        <w:jc w:val="center"/>
        <w:rPr>
          <w:sz w:val="18"/>
          <w:szCs w:val="18"/>
        </w:rPr>
      </w:pPr>
      <w:r>
        <w:rPr>
          <w:sz w:val="18"/>
          <w:szCs w:val="18"/>
        </w:rPr>
        <w:t xml:space="preserve">Ресурсное обеспечение </w:t>
      </w:r>
      <w:r w:rsidRPr="00AD29A2">
        <w:rPr>
          <w:sz w:val="18"/>
          <w:szCs w:val="18"/>
        </w:rPr>
        <w:t>реализации муниципальной программы Мошковского сельсовете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всех источников финансирования</w:t>
      </w:r>
    </w:p>
    <w:p w:rsidR="00AD29A2" w:rsidRPr="00AD29A2" w:rsidRDefault="00AD29A2" w:rsidP="00AD29A2">
      <w:pPr>
        <w:autoSpaceDE w:val="0"/>
        <w:autoSpaceDN w:val="0"/>
        <w:adjustRightInd w:val="0"/>
        <w:jc w:val="center"/>
        <w:rPr>
          <w:sz w:val="18"/>
          <w:szCs w:val="18"/>
        </w:rPr>
      </w:pPr>
    </w:p>
    <w:tbl>
      <w:tblPr>
        <w:tblW w:w="10586" w:type="dxa"/>
        <w:jc w:val="center"/>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364"/>
        <w:gridCol w:w="1032"/>
        <w:gridCol w:w="2228"/>
        <w:gridCol w:w="1884"/>
        <w:gridCol w:w="821"/>
        <w:gridCol w:w="971"/>
        <w:gridCol w:w="821"/>
        <w:gridCol w:w="822"/>
        <w:gridCol w:w="821"/>
        <w:gridCol w:w="822"/>
      </w:tblGrid>
      <w:tr w:rsidR="00AD29A2" w:rsidRPr="00AD29A2" w:rsidTr="006C42FF">
        <w:trPr>
          <w:trHeight w:val="293"/>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 п/п</w:t>
            </w:r>
          </w:p>
        </w:tc>
        <w:tc>
          <w:tcPr>
            <w:tcW w:w="1032"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Статус</w:t>
            </w:r>
          </w:p>
        </w:tc>
        <w:tc>
          <w:tcPr>
            <w:tcW w:w="2228"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Наименование муниципальной программы, подпрограммы</w:t>
            </w:r>
          </w:p>
        </w:tc>
        <w:tc>
          <w:tcPr>
            <w:tcW w:w="188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Источник финансирования</w:t>
            </w:r>
          </w:p>
        </w:tc>
        <w:tc>
          <w:tcPr>
            <w:tcW w:w="5078" w:type="dxa"/>
            <w:gridSpan w:val="6"/>
            <w:tcBorders>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Оценка расходов, тыс. рублей</w:t>
            </w:r>
          </w:p>
        </w:tc>
      </w:tr>
      <w:tr w:rsidR="00AD29A2" w:rsidRPr="00AD29A2" w:rsidTr="00AD29A2">
        <w:trPr>
          <w:trHeight w:val="640"/>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jc w:val="center"/>
              <w:rPr>
                <w:sz w:val="18"/>
                <w:szCs w:val="18"/>
              </w:rPr>
            </w:pPr>
          </w:p>
        </w:tc>
        <w:tc>
          <w:tcPr>
            <w:tcW w:w="1884" w:type="dxa"/>
            <w:vMerge/>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 xml:space="preserve">2019 год </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 xml:space="preserve">2020 год </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2021 год</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2022 год</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2023 год</w:t>
            </w:r>
          </w:p>
        </w:tc>
        <w:tc>
          <w:tcPr>
            <w:tcW w:w="822" w:type="dxa"/>
            <w:tcBorders>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2024 год</w:t>
            </w:r>
          </w:p>
        </w:tc>
      </w:tr>
      <w:tr w:rsidR="00AD29A2" w:rsidRPr="00AD29A2" w:rsidTr="00AD29A2">
        <w:trPr>
          <w:tblCellSpacing w:w="5" w:type="nil"/>
          <w:jc w:val="center"/>
        </w:trPr>
        <w:tc>
          <w:tcPr>
            <w:tcW w:w="364" w:type="dxa"/>
          </w:tcPr>
          <w:p w:rsidR="00AD29A2" w:rsidRPr="00AD29A2" w:rsidRDefault="00AD29A2" w:rsidP="000805C5">
            <w:pPr>
              <w:autoSpaceDE w:val="0"/>
              <w:autoSpaceDN w:val="0"/>
              <w:adjustRightInd w:val="0"/>
              <w:jc w:val="center"/>
              <w:rPr>
                <w:sz w:val="18"/>
                <w:szCs w:val="18"/>
              </w:rPr>
            </w:pPr>
            <w:r w:rsidRPr="00AD29A2">
              <w:rPr>
                <w:sz w:val="18"/>
                <w:szCs w:val="18"/>
              </w:rPr>
              <w:t>1</w:t>
            </w:r>
          </w:p>
        </w:tc>
        <w:tc>
          <w:tcPr>
            <w:tcW w:w="1032" w:type="dxa"/>
          </w:tcPr>
          <w:p w:rsidR="00AD29A2" w:rsidRPr="00AD29A2" w:rsidRDefault="00AD29A2" w:rsidP="000805C5">
            <w:pPr>
              <w:autoSpaceDE w:val="0"/>
              <w:autoSpaceDN w:val="0"/>
              <w:adjustRightInd w:val="0"/>
              <w:jc w:val="center"/>
              <w:rPr>
                <w:sz w:val="18"/>
                <w:szCs w:val="18"/>
              </w:rPr>
            </w:pPr>
            <w:r w:rsidRPr="00AD29A2">
              <w:rPr>
                <w:sz w:val="18"/>
                <w:szCs w:val="18"/>
              </w:rPr>
              <w:t>2</w:t>
            </w:r>
          </w:p>
        </w:tc>
        <w:tc>
          <w:tcPr>
            <w:tcW w:w="2228" w:type="dxa"/>
          </w:tcPr>
          <w:p w:rsidR="00AD29A2" w:rsidRPr="00AD29A2" w:rsidRDefault="00AD29A2" w:rsidP="000805C5">
            <w:pPr>
              <w:autoSpaceDE w:val="0"/>
              <w:autoSpaceDN w:val="0"/>
              <w:adjustRightInd w:val="0"/>
              <w:jc w:val="center"/>
              <w:rPr>
                <w:sz w:val="18"/>
                <w:szCs w:val="18"/>
              </w:rPr>
            </w:pPr>
            <w:r w:rsidRPr="00AD29A2">
              <w:rPr>
                <w:sz w:val="18"/>
                <w:szCs w:val="18"/>
              </w:rPr>
              <w:t>3</w:t>
            </w:r>
          </w:p>
        </w:tc>
        <w:tc>
          <w:tcPr>
            <w:tcW w:w="1884" w:type="dxa"/>
          </w:tcPr>
          <w:p w:rsidR="00AD29A2" w:rsidRPr="00AD29A2" w:rsidRDefault="00AD29A2" w:rsidP="000805C5">
            <w:pPr>
              <w:autoSpaceDE w:val="0"/>
              <w:autoSpaceDN w:val="0"/>
              <w:adjustRightInd w:val="0"/>
              <w:jc w:val="center"/>
              <w:rPr>
                <w:sz w:val="18"/>
                <w:szCs w:val="18"/>
              </w:rPr>
            </w:pPr>
            <w:r w:rsidRPr="00AD29A2">
              <w:rPr>
                <w:sz w:val="18"/>
                <w:szCs w:val="18"/>
              </w:rPr>
              <w:t>4</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5</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6</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7</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8</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9</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10</w:t>
            </w:r>
          </w:p>
        </w:tc>
      </w:tr>
      <w:tr w:rsidR="00AD29A2" w:rsidRPr="00AD29A2" w:rsidTr="00AD29A2">
        <w:trPr>
          <w:trHeight w:val="320"/>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 xml:space="preserve">Программа </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361,000</w:t>
            </w:r>
          </w:p>
        </w:tc>
        <w:tc>
          <w:tcPr>
            <w:tcW w:w="971" w:type="dxa"/>
          </w:tcPr>
          <w:p w:rsidR="00AD29A2" w:rsidRPr="00AD29A2" w:rsidRDefault="00AD29A2" w:rsidP="000805C5">
            <w:pPr>
              <w:jc w:val="center"/>
              <w:rPr>
                <w:sz w:val="18"/>
                <w:szCs w:val="18"/>
              </w:rPr>
            </w:pPr>
            <w:r w:rsidRPr="00AD29A2">
              <w:rPr>
                <w:sz w:val="18"/>
                <w:szCs w:val="18"/>
              </w:rPr>
              <w:t>1101,061</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r>
      <w:tr w:rsidR="00AD29A2" w:rsidRPr="00AD29A2" w:rsidTr="00AD29A2">
        <w:trPr>
          <w:trHeight w:val="480"/>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jc w:val="center"/>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361,000</w:t>
            </w:r>
          </w:p>
        </w:tc>
        <w:tc>
          <w:tcPr>
            <w:tcW w:w="971" w:type="dxa"/>
          </w:tcPr>
          <w:p w:rsidR="00AD29A2" w:rsidRPr="00AD29A2" w:rsidRDefault="00AD29A2" w:rsidP="000805C5">
            <w:pPr>
              <w:jc w:val="center"/>
              <w:rPr>
                <w:sz w:val="18"/>
                <w:szCs w:val="18"/>
              </w:rPr>
            </w:pPr>
            <w:r w:rsidRPr="00AD29A2">
              <w:rPr>
                <w:sz w:val="18"/>
                <w:szCs w:val="18"/>
              </w:rPr>
              <w:t>1101,061</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r>
      <w:tr w:rsidR="00AD29A2" w:rsidRPr="00AD29A2" w:rsidTr="00AD29A2">
        <w:trPr>
          <w:trHeight w:val="263"/>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jc w:val="center"/>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rHeight w:val="263"/>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jc w:val="center"/>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jc w:val="center"/>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rHeight w:val="121"/>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1</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 xml:space="preserve">Подпрограмма 1 </w:t>
            </w:r>
          </w:p>
        </w:tc>
        <w:tc>
          <w:tcPr>
            <w:tcW w:w="2228" w:type="dxa"/>
            <w:vMerge w:val="restart"/>
          </w:tcPr>
          <w:p w:rsidR="00AD29A2" w:rsidRPr="00AD29A2" w:rsidRDefault="00AD29A2" w:rsidP="000805C5">
            <w:pPr>
              <w:autoSpaceDE w:val="0"/>
              <w:autoSpaceDN w:val="0"/>
              <w:adjustRightInd w:val="0"/>
              <w:rPr>
                <w:snapToGrid w:val="0"/>
                <w:sz w:val="18"/>
                <w:szCs w:val="18"/>
              </w:rPr>
            </w:pPr>
            <w:r w:rsidRPr="00AD29A2">
              <w:rPr>
                <w:sz w:val="18"/>
                <w:szCs w:val="18"/>
              </w:rPr>
              <w:t>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361,000</w:t>
            </w:r>
          </w:p>
        </w:tc>
        <w:tc>
          <w:tcPr>
            <w:tcW w:w="971" w:type="dxa"/>
          </w:tcPr>
          <w:p w:rsidR="00AD29A2" w:rsidRPr="00AD29A2" w:rsidRDefault="00AD29A2" w:rsidP="000805C5">
            <w:pPr>
              <w:jc w:val="center"/>
              <w:rPr>
                <w:sz w:val="18"/>
                <w:szCs w:val="18"/>
              </w:rPr>
            </w:pPr>
            <w:r w:rsidRPr="00AD29A2">
              <w:rPr>
                <w:sz w:val="18"/>
                <w:szCs w:val="18"/>
              </w:rPr>
              <w:t>738,061</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r>
      <w:tr w:rsidR="00AD29A2" w:rsidRPr="00AD29A2" w:rsidTr="00AD29A2">
        <w:trPr>
          <w:trHeight w:val="480"/>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361,000</w:t>
            </w:r>
          </w:p>
        </w:tc>
        <w:tc>
          <w:tcPr>
            <w:tcW w:w="971" w:type="dxa"/>
          </w:tcPr>
          <w:p w:rsidR="00AD29A2" w:rsidRPr="00AD29A2" w:rsidRDefault="00AD29A2" w:rsidP="000805C5">
            <w:pPr>
              <w:jc w:val="center"/>
              <w:rPr>
                <w:sz w:val="18"/>
                <w:szCs w:val="18"/>
              </w:rPr>
            </w:pPr>
            <w:r w:rsidRPr="00AD29A2">
              <w:rPr>
                <w:sz w:val="18"/>
                <w:szCs w:val="18"/>
              </w:rPr>
              <w:t>738,061</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r>
      <w:tr w:rsidR="00AD29A2" w:rsidRPr="00AD29A2" w:rsidTr="00AD29A2">
        <w:trPr>
          <w:trHeight w:val="304"/>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rHeight w:val="192"/>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rHeight w:val="147"/>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1.1</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361,000</w:t>
            </w:r>
          </w:p>
        </w:tc>
        <w:tc>
          <w:tcPr>
            <w:tcW w:w="971" w:type="dxa"/>
          </w:tcPr>
          <w:p w:rsidR="00AD29A2" w:rsidRPr="00AD29A2" w:rsidRDefault="00AD29A2" w:rsidP="000805C5">
            <w:pPr>
              <w:jc w:val="center"/>
              <w:rPr>
                <w:sz w:val="18"/>
                <w:szCs w:val="18"/>
              </w:rPr>
            </w:pPr>
            <w:r w:rsidRPr="00AD29A2">
              <w:rPr>
                <w:sz w:val="18"/>
                <w:szCs w:val="18"/>
              </w:rPr>
              <w:t>738,061</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361,000</w:t>
            </w:r>
          </w:p>
        </w:tc>
        <w:tc>
          <w:tcPr>
            <w:tcW w:w="971" w:type="dxa"/>
          </w:tcPr>
          <w:p w:rsidR="00AD29A2" w:rsidRPr="00AD29A2" w:rsidRDefault="00AD29A2" w:rsidP="000805C5">
            <w:pPr>
              <w:jc w:val="center"/>
              <w:rPr>
                <w:sz w:val="18"/>
                <w:szCs w:val="18"/>
              </w:rPr>
            </w:pPr>
            <w:r w:rsidRPr="00AD29A2">
              <w:rPr>
                <w:sz w:val="18"/>
                <w:szCs w:val="18"/>
              </w:rPr>
              <w:t>738,061</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c>
          <w:tcPr>
            <w:tcW w:w="821" w:type="dxa"/>
          </w:tcPr>
          <w:p w:rsidR="00AD29A2" w:rsidRPr="00AD29A2" w:rsidRDefault="00AD29A2" w:rsidP="000805C5">
            <w:pPr>
              <w:jc w:val="center"/>
              <w:rPr>
                <w:sz w:val="18"/>
                <w:szCs w:val="18"/>
              </w:rPr>
            </w:pPr>
            <w:r w:rsidRPr="00AD29A2">
              <w:rPr>
                <w:sz w:val="18"/>
                <w:szCs w:val="18"/>
              </w:rPr>
              <w:t>415,000</w:t>
            </w:r>
          </w:p>
        </w:tc>
        <w:tc>
          <w:tcPr>
            <w:tcW w:w="822" w:type="dxa"/>
          </w:tcPr>
          <w:p w:rsidR="00AD29A2" w:rsidRPr="00AD29A2" w:rsidRDefault="00AD29A2" w:rsidP="000805C5">
            <w:pPr>
              <w:jc w:val="center"/>
              <w:rPr>
                <w:sz w:val="18"/>
                <w:szCs w:val="18"/>
              </w:rPr>
            </w:pPr>
            <w:r w:rsidRPr="00AD29A2">
              <w:rPr>
                <w:sz w:val="18"/>
                <w:szCs w:val="18"/>
              </w:rPr>
              <w:t>415,000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rHeight w:val="243"/>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2</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 xml:space="preserve">Подпрограмма 2 </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всего</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rHeight w:val="802"/>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rHeight w:val="271"/>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rPr>
                <w:sz w:val="18"/>
                <w:szCs w:val="18"/>
              </w:rPr>
            </w:pPr>
          </w:p>
        </w:tc>
        <w:tc>
          <w:tcPr>
            <w:tcW w:w="822" w:type="dxa"/>
          </w:tcPr>
          <w:p w:rsidR="00AD29A2" w:rsidRPr="00AD29A2" w:rsidRDefault="00AD29A2" w:rsidP="000805C5">
            <w:pPr>
              <w:rPr>
                <w:sz w:val="18"/>
                <w:szCs w:val="18"/>
              </w:rPr>
            </w:pPr>
          </w:p>
        </w:tc>
        <w:tc>
          <w:tcPr>
            <w:tcW w:w="821" w:type="dxa"/>
          </w:tcPr>
          <w:p w:rsidR="00AD29A2" w:rsidRPr="00AD29A2" w:rsidRDefault="00AD29A2" w:rsidP="000805C5">
            <w:pPr>
              <w:rPr>
                <w:sz w:val="18"/>
                <w:szCs w:val="18"/>
              </w:rPr>
            </w:pPr>
          </w:p>
        </w:tc>
        <w:tc>
          <w:tcPr>
            <w:tcW w:w="822" w:type="dxa"/>
          </w:tcPr>
          <w:p w:rsidR="00AD29A2" w:rsidRPr="00AD29A2" w:rsidRDefault="00AD29A2" w:rsidP="000805C5">
            <w:pPr>
              <w:rPr>
                <w:sz w:val="18"/>
                <w:szCs w:val="18"/>
              </w:rPr>
            </w:pPr>
          </w:p>
        </w:tc>
      </w:tr>
      <w:tr w:rsidR="00AD29A2" w:rsidRPr="00AD29A2" w:rsidTr="00AD29A2">
        <w:trPr>
          <w:trHeight w:val="80"/>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внебюджетные </w:t>
            </w:r>
            <w:r w:rsidRPr="00AD29A2">
              <w:rPr>
                <w:rFonts w:ascii="Times New Roman" w:hAnsi="Times New Roman" w:cs="Times New Roman"/>
                <w:sz w:val="18"/>
                <w:szCs w:val="18"/>
              </w:rPr>
              <w:lastRenderedPageBreak/>
              <w:t>источники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lastRenderedPageBreak/>
              <w:t>2.1</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Организация водоснабжения населения</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всего</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jc w:val="center"/>
              <w:rPr>
                <w:sz w:val="18"/>
                <w:szCs w:val="18"/>
              </w:rPr>
            </w:pPr>
          </w:p>
        </w:tc>
        <w:tc>
          <w:tcPr>
            <w:tcW w:w="1032" w:type="dxa"/>
            <w:vMerge/>
          </w:tcPr>
          <w:p w:rsidR="00AD29A2" w:rsidRPr="00AD29A2" w:rsidRDefault="00AD29A2" w:rsidP="000805C5">
            <w:pPr>
              <w:autoSpaceDE w:val="0"/>
              <w:autoSpaceDN w:val="0"/>
              <w:adjustRightInd w:val="0"/>
              <w:jc w:val="center"/>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autoSpaceDE w:val="0"/>
              <w:autoSpaceDN w:val="0"/>
              <w:adjustRightInd w:val="0"/>
              <w:jc w:val="center"/>
              <w:rPr>
                <w:sz w:val="18"/>
                <w:szCs w:val="18"/>
              </w:rPr>
            </w:pPr>
          </w:p>
        </w:tc>
        <w:tc>
          <w:tcPr>
            <w:tcW w:w="971"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c>
          <w:tcPr>
            <w:tcW w:w="821" w:type="dxa"/>
          </w:tcPr>
          <w:p w:rsidR="00AD29A2" w:rsidRPr="00AD29A2" w:rsidRDefault="00AD29A2" w:rsidP="000805C5">
            <w:pPr>
              <w:autoSpaceDE w:val="0"/>
              <w:autoSpaceDN w:val="0"/>
              <w:adjustRightInd w:val="0"/>
              <w:jc w:val="center"/>
              <w:rPr>
                <w:sz w:val="18"/>
                <w:szCs w:val="18"/>
              </w:rPr>
            </w:pPr>
          </w:p>
        </w:tc>
        <w:tc>
          <w:tcPr>
            <w:tcW w:w="822" w:type="dxa"/>
          </w:tcPr>
          <w:p w:rsidR="00AD29A2" w:rsidRPr="00AD29A2" w:rsidRDefault="00AD29A2" w:rsidP="000805C5">
            <w:pPr>
              <w:autoSpaceDE w:val="0"/>
              <w:autoSpaceDN w:val="0"/>
              <w:adjustRightInd w:val="0"/>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jc w:val="center"/>
              <w:rPr>
                <w:sz w:val="18"/>
                <w:szCs w:val="18"/>
              </w:rPr>
            </w:pPr>
            <w:r w:rsidRPr="00AD29A2">
              <w:rPr>
                <w:sz w:val="18"/>
                <w:szCs w:val="18"/>
              </w:rPr>
              <w:t>3</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Подпрограмма 3</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 xml:space="preserve">Территориальное планирование и градостроительное зонирование населенных пунктов Мошковского сельсовета Бековского района Пензенской области </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358,000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358,000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3.1</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Мероприятие по градостроительному зонированию территорий Мошковского сельсовета Бековского района Пензенской области</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160,000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160,000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3.2</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Мероприятия по территориальному планированию территорий Мошковского сельсовета Бековского района Пензенской области</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3.3</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Выполнение кадастровых работ на недвижимое имущество, имеющего признаки бесхозяйного в границах поселения»</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shd w:val="clear" w:color="auto" w:fill="auto"/>
          </w:tcPr>
          <w:p w:rsidR="00AD29A2" w:rsidRPr="00AD29A2" w:rsidRDefault="00AD29A2" w:rsidP="000805C5">
            <w:pPr>
              <w:autoSpaceDE w:val="0"/>
              <w:autoSpaceDN w:val="0"/>
              <w:adjustRightInd w:val="0"/>
              <w:jc w:val="center"/>
              <w:rPr>
                <w:sz w:val="18"/>
                <w:szCs w:val="18"/>
              </w:rPr>
            </w:pPr>
            <w:r w:rsidRPr="00AD29A2">
              <w:rPr>
                <w:sz w:val="18"/>
                <w:szCs w:val="18"/>
              </w:rPr>
              <w:t>198,000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jc w:val="center"/>
              <w:rPr>
                <w:sz w:val="18"/>
                <w:szCs w:val="18"/>
              </w:rPr>
            </w:pPr>
            <w:r w:rsidRPr="00AD29A2">
              <w:rPr>
                <w:sz w:val="18"/>
                <w:szCs w:val="18"/>
              </w:rPr>
              <w:t>0,000</w:t>
            </w:r>
          </w:p>
        </w:tc>
        <w:tc>
          <w:tcPr>
            <w:tcW w:w="971" w:type="dxa"/>
            <w:shd w:val="clear" w:color="auto" w:fill="auto"/>
          </w:tcPr>
          <w:p w:rsidR="00AD29A2" w:rsidRPr="00AD29A2" w:rsidRDefault="00AD29A2" w:rsidP="000805C5">
            <w:pPr>
              <w:autoSpaceDE w:val="0"/>
              <w:autoSpaceDN w:val="0"/>
              <w:adjustRightInd w:val="0"/>
              <w:jc w:val="center"/>
              <w:rPr>
                <w:sz w:val="18"/>
                <w:szCs w:val="18"/>
              </w:rPr>
            </w:pPr>
            <w:r w:rsidRPr="00AD29A2">
              <w:rPr>
                <w:sz w:val="18"/>
                <w:szCs w:val="18"/>
              </w:rPr>
              <w:t>198,000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c>
          <w:tcPr>
            <w:tcW w:w="821" w:type="dxa"/>
          </w:tcPr>
          <w:p w:rsidR="00AD29A2" w:rsidRPr="00AD29A2" w:rsidRDefault="00AD29A2" w:rsidP="000805C5">
            <w:pPr>
              <w:jc w:val="center"/>
              <w:rPr>
                <w:sz w:val="18"/>
                <w:szCs w:val="18"/>
              </w:rPr>
            </w:pPr>
            <w:r w:rsidRPr="00AD29A2">
              <w:rPr>
                <w:sz w:val="18"/>
                <w:szCs w:val="18"/>
              </w:rPr>
              <w:t>0,000</w:t>
            </w:r>
          </w:p>
        </w:tc>
        <w:tc>
          <w:tcPr>
            <w:tcW w:w="822" w:type="dxa"/>
          </w:tcPr>
          <w:p w:rsidR="00AD29A2" w:rsidRPr="00AD29A2" w:rsidRDefault="00AD29A2" w:rsidP="000805C5">
            <w:pPr>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4</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Подпрограмма 4</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4.1</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2228" w:type="dxa"/>
            <w:vMerge w:val="restart"/>
            <w:shd w:val="clear" w:color="auto" w:fill="auto"/>
          </w:tcPr>
          <w:p w:rsidR="00AD29A2" w:rsidRPr="00AD29A2" w:rsidRDefault="00AD29A2" w:rsidP="000805C5">
            <w:pPr>
              <w:autoSpaceDE w:val="0"/>
              <w:autoSpaceDN w:val="0"/>
              <w:adjustRightInd w:val="0"/>
              <w:rPr>
                <w:sz w:val="18"/>
                <w:szCs w:val="18"/>
              </w:rPr>
            </w:pPr>
            <w:r w:rsidRPr="00AD29A2">
              <w:rPr>
                <w:sz w:val="18"/>
                <w:szCs w:val="18"/>
              </w:rPr>
              <w:t xml:space="preserve">Мероприятие по оформлению в муниципальную собственность и выполнению кадастровых работ на недвижимое </w:t>
            </w:r>
            <w:r w:rsidRPr="00AD29A2">
              <w:rPr>
                <w:sz w:val="18"/>
                <w:szCs w:val="18"/>
              </w:rPr>
              <w:lastRenderedPageBreak/>
              <w:t xml:space="preserve">имущество, имеющего признаки бесхозяйного в границах поселения </w:t>
            </w:r>
          </w:p>
        </w:tc>
        <w:tc>
          <w:tcPr>
            <w:tcW w:w="1884" w:type="dxa"/>
          </w:tcPr>
          <w:p w:rsidR="00AD29A2" w:rsidRPr="00AD29A2" w:rsidRDefault="00AD29A2" w:rsidP="000805C5">
            <w:pPr>
              <w:autoSpaceDE w:val="0"/>
              <w:autoSpaceDN w:val="0"/>
              <w:adjustRightInd w:val="0"/>
              <w:rPr>
                <w:sz w:val="18"/>
                <w:szCs w:val="18"/>
              </w:rPr>
            </w:pPr>
            <w:r w:rsidRPr="00AD29A2">
              <w:rPr>
                <w:sz w:val="18"/>
                <w:szCs w:val="18"/>
              </w:rPr>
              <w:lastRenderedPageBreak/>
              <w:t xml:space="preserve">всего </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shd w:val="clear" w:color="auto" w:fill="auto"/>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autoSpaceDE w:val="0"/>
              <w:autoSpaceDN w:val="0"/>
              <w:adjustRightInd w:val="0"/>
              <w:rPr>
                <w:sz w:val="18"/>
                <w:szCs w:val="18"/>
              </w:rPr>
            </w:pPr>
            <w:r w:rsidRPr="00AD29A2">
              <w:rPr>
                <w:sz w:val="18"/>
                <w:szCs w:val="18"/>
              </w:rPr>
              <w:t xml:space="preserve">бюджет Мошковского сельсовета Бековского района Пензенской области </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shd w:val="clear" w:color="auto" w:fill="auto"/>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бюджет Пензенской </w:t>
            </w:r>
            <w:r w:rsidRPr="00AD29A2">
              <w:rPr>
                <w:rFonts w:ascii="Times New Roman" w:hAnsi="Times New Roman" w:cs="Times New Roman"/>
                <w:sz w:val="18"/>
                <w:szCs w:val="18"/>
              </w:rPr>
              <w:lastRenderedPageBreak/>
              <w:t>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shd w:val="clear" w:color="auto" w:fill="auto"/>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 xml:space="preserve">федеральный бюджет </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shd w:val="clear" w:color="auto" w:fill="auto"/>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5</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Подпрограмма 5</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Управление муниципальной собственностью в Мошковском сельсовете Бековского района Пензенской области</w:t>
            </w: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всего</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5,000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Мошковского сельсовета Бековского района Пензенской области</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5,000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федеральный бюджет</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val="restart"/>
          </w:tcPr>
          <w:p w:rsidR="00AD29A2" w:rsidRPr="00AD29A2" w:rsidRDefault="00AD29A2" w:rsidP="000805C5">
            <w:pPr>
              <w:autoSpaceDE w:val="0"/>
              <w:autoSpaceDN w:val="0"/>
              <w:adjustRightInd w:val="0"/>
              <w:rPr>
                <w:sz w:val="18"/>
                <w:szCs w:val="18"/>
              </w:rPr>
            </w:pPr>
            <w:r w:rsidRPr="00AD29A2">
              <w:rPr>
                <w:sz w:val="18"/>
                <w:szCs w:val="18"/>
              </w:rPr>
              <w:t>5.1.</w:t>
            </w:r>
          </w:p>
        </w:tc>
        <w:tc>
          <w:tcPr>
            <w:tcW w:w="1032" w:type="dxa"/>
            <w:vMerge w:val="restart"/>
          </w:tcPr>
          <w:p w:rsidR="00AD29A2" w:rsidRPr="00AD29A2" w:rsidRDefault="00AD29A2" w:rsidP="000805C5">
            <w:pPr>
              <w:autoSpaceDE w:val="0"/>
              <w:autoSpaceDN w:val="0"/>
              <w:adjustRightInd w:val="0"/>
              <w:rPr>
                <w:sz w:val="18"/>
                <w:szCs w:val="18"/>
              </w:rPr>
            </w:pPr>
            <w:r w:rsidRPr="00AD29A2">
              <w:rPr>
                <w:sz w:val="18"/>
                <w:szCs w:val="18"/>
              </w:rPr>
              <w:t>Основные мероприятия</w:t>
            </w:r>
          </w:p>
        </w:tc>
        <w:tc>
          <w:tcPr>
            <w:tcW w:w="2228" w:type="dxa"/>
            <w:vMerge w:val="restart"/>
          </w:tcPr>
          <w:p w:rsidR="00AD29A2" w:rsidRPr="00AD29A2" w:rsidRDefault="00AD29A2" w:rsidP="000805C5">
            <w:pPr>
              <w:autoSpaceDE w:val="0"/>
              <w:autoSpaceDN w:val="0"/>
              <w:adjustRightInd w:val="0"/>
              <w:rPr>
                <w:sz w:val="18"/>
                <w:szCs w:val="18"/>
              </w:rPr>
            </w:pPr>
            <w:r w:rsidRPr="00AD29A2">
              <w:rPr>
                <w:sz w:val="18"/>
                <w:szCs w:val="18"/>
              </w:rPr>
              <w:t>Обеспечение деятельности по управлению муниципальной собственностью</w:t>
            </w: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всего</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5,000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Мошковского сельсовета Бековского района Пензенской области</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971" w:type="dxa"/>
          </w:tcPr>
          <w:p w:rsidR="00AD29A2" w:rsidRPr="00AD29A2" w:rsidRDefault="00AD29A2" w:rsidP="000805C5">
            <w:pPr>
              <w:autoSpaceDE w:val="0"/>
              <w:autoSpaceDN w:val="0"/>
              <w:adjustRightInd w:val="0"/>
              <w:jc w:val="center"/>
              <w:rPr>
                <w:sz w:val="18"/>
                <w:szCs w:val="18"/>
              </w:rPr>
            </w:pPr>
            <w:r w:rsidRPr="00AD29A2">
              <w:rPr>
                <w:sz w:val="18"/>
                <w:szCs w:val="18"/>
              </w:rPr>
              <w:t>5,000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1"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c>
          <w:tcPr>
            <w:tcW w:w="822" w:type="dxa"/>
          </w:tcPr>
          <w:p w:rsidR="00AD29A2" w:rsidRPr="00AD29A2" w:rsidRDefault="00AD29A2" w:rsidP="000805C5">
            <w:pPr>
              <w:autoSpaceDE w:val="0"/>
              <w:autoSpaceDN w:val="0"/>
              <w:adjustRightInd w:val="0"/>
              <w:jc w:val="center"/>
              <w:rPr>
                <w:sz w:val="18"/>
                <w:szCs w:val="18"/>
              </w:rPr>
            </w:pPr>
            <w:r w:rsidRPr="00AD29A2">
              <w:rPr>
                <w:sz w:val="18"/>
                <w:szCs w:val="18"/>
              </w:rPr>
              <w:t>0,000</w:t>
            </w: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бюджет Пензенской области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федеральный бюджет</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r w:rsidR="00AD29A2" w:rsidRPr="00AD29A2" w:rsidTr="00AD29A2">
        <w:trPr>
          <w:tblCellSpacing w:w="5" w:type="nil"/>
          <w:jc w:val="center"/>
        </w:trPr>
        <w:tc>
          <w:tcPr>
            <w:tcW w:w="364" w:type="dxa"/>
            <w:vMerge/>
          </w:tcPr>
          <w:p w:rsidR="00AD29A2" w:rsidRPr="00AD29A2" w:rsidRDefault="00AD29A2" w:rsidP="000805C5">
            <w:pPr>
              <w:autoSpaceDE w:val="0"/>
              <w:autoSpaceDN w:val="0"/>
              <w:adjustRightInd w:val="0"/>
              <w:rPr>
                <w:sz w:val="18"/>
                <w:szCs w:val="18"/>
              </w:rPr>
            </w:pPr>
          </w:p>
        </w:tc>
        <w:tc>
          <w:tcPr>
            <w:tcW w:w="1032" w:type="dxa"/>
            <w:vMerge/>
          </w:tcPr>
          <w:p w:rsidR="00AD29A2" w:rsidRPr="00AD29A2" w:rsidRDefault="00AD29A2" w:rsidP="000805C5">
            <w:pPr>
              <w:autoSpaceDE w:val="0"/>
              <w:autoSpaceDN w:val="0"/>
              <w:adjustRightInd w:val="0"/>
              <w:rPr>
                <w:sz w:val="18"/>
                <w:szCs w:val="18"/>
              </w:rPr>
            </w:pPr>
          </w:p>
        </w:tc>
        <w:tc>
          <w:tcPr>
            <w:tcW w:w="2228" w:type="dxa"/>
            <w:vMerge/>
          </w:tcPr>
          <w:p w:rsidR="00AD29A2" w:rsidRPr="00AD29A2" w:rsidRDefault="00AD29A2" w:rsidP="000805C5">
            <w:pPr>
              <w:autoSpaceDE w:val="0"/>
              <w:autoSpaceDN w:val="0"/>
              <w:adjustRightInd w:val="0"/>
              <w:rPr>
                <w:sz w:val="18"/>
                <w:szCs w:val="18"/>
              </w:rPr>
            </w:pPr>
          </w:p>
        </w:tc>
        <w:tc>
          <w:tcPr>
            <w:tcW w:w="1884" w:type="dxa"/>
          </w:tcPr>
          <w:p w:rsidR="00AD29A2" w:rsidRPr="00AD29A2" w:rsidRDefault="00AD29A2" w:rsidP="000805C5">
            <w:pPr>
              <w:pStyle w:val="ConsPlusCell"/>
              <w:rPr>
                <w:rFonts w:ascii="Times New Roman" w:hAnsi="Times New Roman" w:cs="Times New Roman"/>
                <w:sz w:val="18"/>
                <w:szCs w:val="18"/>
              </w:rPr>
            </w:pPr>
            <w:r w:rsidRPr="00AD29A2">
              <w:rPr>
                <w:rFonts w:ascii="Times New Roman" w:hAnsi="Times New Roman" w:cs="Times New Roman"/>
                <w:sz w:val="18"/>
                <w:szCs w:val="18"/>
              </w:rPr>
              <w:t>внебюджетные источники</w:t>
            </w:r>
          </w:p>
        </w:tc>
        <w:tc>
          <w:tcPr>
            <w:tcW w:w="821" w:type="dxa"/>
          </w:tcPr>
          <w:p w:rsidR="00AD29A2" w:rsidRPr="00AD29A2" w:rsidRDefault="00AD29A2" w:rsidP="000805C5">
            <w:pPr>
              <w:jc w:val="center"/>
              <w:rPr>
                <w:sz w:val="18"/>
                <w:szCs w:val="18"/>
              </w:rPr>
            </w:pPr>
          </w:p>
        </w:tc>
        <w:tc>
          <w:tcPr>
            <w:tcW w:w="971"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c>
          <w:tcPr>
            <w:tcW w:w="821" w:type="dxa"/>
          </w:tcPr>
          <w:p w:rsidR="00AD29A2" w:rsidRPr="00AD29A2" w:rsidRDefault="00AD29A2" w:rsidP="000805C5">
            <w:pPr>
              <w:jc w:val="center"/>
              <w:rPr>
                <w:sz w:val="18"/>
                <w:szCs w:val="18"/>
              </w:rPr>
            </w:pPr>
          </w:p>
        </w:tc>
        <w:tc>
          <w:tcPr>
            <w:tcW w:w="822" w:type="dxa"/>
          </w:tcPr>
          <w:p w:rsidR="00AD29A2" w:rsidRPr="00AD29A2" w:rsidRDefault="00AD29A2" w:rsidP="000805C5">
            <w:pPr>
              <w:jc w:val="center"/>
              <w:rPr>
                <w:sz w:val="18"/>
                <w:szCs w:val="18"/>
              </w:rPr>
            </w:pPr>
          </w:p>
        </w:tc>
      </w:tr>
    </w:tbl>
    <w:p w:rsidR="00AD29A2" w:rsidRPr="00AD29A2" w:rsidRDefault="00AD29A2" w:rsidP="00AD29A2">
      <w:pPr>
        <w:autoSpaceDE w:val="0"/>
        <w:autoSpaceDN w:val="0"/>
        <w:adjustRightInd w:val="0"/>
        <w:jc w:val="both"/>
        <w:rPr>
          <w:sz w:val="18"/>
          <w:szCs w:val="18"/>
        </w:rPr>
      </w:pPr>
    </w:p>
    <w:p w:rsidR="00AD29A2" w:rsidRPr="00AD29A2" w:rsidRDefault="00AD29A2" w:rsidP="00AD29A2">
      <w:pPr>
        <w:autoSpaceDE w:val="0"/>
        <w:autoSpaceDN w:val="0"/>
        <w:adjustRightInd w:val="0"/>
        <w:jc w:val="center"/>
        <w:rPr>
          <w:sz w:val="18"/>
          <w:szCs w:val="18"/>
        </w:rPr>
      </w:pPr>
      <w:r w:rsidRPr="00AD29A2">
        <w:rPr>
          <w:sz w:val="18"/>
          <w:szCs w:val="18"/>
        </w:rPr>
        <w:t>Приложение № 2</w:t>
      </w:r>
      <w:r>
        <w:rPr>
          <w:sz w:val="18"/>
          <w:szCs w:val="18"/>
        </w:rPr>
        <w:t xml:space="preserve"> </w:t>
      </w:r>
      <w:r w:rsidRPr="00AD29A2">
        <w:rPr>
          <w:sz w:val="18"/>
          <w:szCs w:val="18"/>
        </w:rPr>
        <w:t>к постановлению администрации</w:t>
      </w:r>
      <w:r>
        <w:rPr>
          <w:sz w:val="18"/>
          <w:szCs w:val="18"/>
        </w:rPr>
        <w:t xml:space="preserve"> </w:t>
      </w:r>
      <w:r w:rsidRPr="00AD29A2">
        <w:rPr>
          <w:sz w:val="18"/>
          <w:szCs w:val="18"/>
        </w:rPr>
        <w:t>Мошковского сельсовета</w:t>
      </w:r>
      <w:r>
        <w:rPr>
          <w:sz w:val="18"/>
          <w:szCs w:val="18"/>
        </w:rPr>
        <w:t xml:space="preserve"> </w:t>
      </w:r>
      <w:r w:rsidRPr="00AD29A2">
        <w:rPr>
          <w:sz w:val="18"/>
          <w:szCs w:val="18"/>
        </w:rPr>
        <w:t>от 12.10.2020 № 71</w:t>
      </w:r>
    </w:p>
    <w:p w:rsidR="00AD29A2" w:rsidRPr="00AD29A2" w:rsidRDefault="00AD29A2" w:rsidP="00AD29A2">
      <w:pPr>
        <w:autoSpaceDE w:val="0"/>
        <w:autoSpaceDN w:val="0"/>
        <w:adjustRightInd w:val="0"/>
        <w:jc w:val="center"/>
        <w:rPr>
          <w:sz w:val="18"/>
          <w:szCs w:val="18"/>
        </w:rPr>
      </w:pPr>
      <w:r w:rsidRPr="00AD29A2">
        <w:rPr>
          <w:sz w:val="18"/>
          <w:szCs w:val="18"/>
        </w:rPr>
        <w:t>Приложение № 3</w:t>
      </w:r>
      <w:r>
        <w:rPr>
          <w:sz w:val="18"/>
          <w:szCs w:val="18"/>
        </w:rPr>
        <w:t xml:space="preserve"> </w:t>
      </w:r>
      <w:r w:rsidRPr="00AD29A2">
        <w:rPr>
          <w:sz w:val="18"/>
          <w:szCs w:val="18"/>
        </w:rPr>
        <w:t>к муниципальной программе</w:t>
      </w:r>
    </w:p>
    <w:p w:rsidR="00AD29A2" w:rsidRPr="00AD29A2" w:rsidRDefault="00AD29A2" w:rsidP="00AD29A2">
      <w:pPr>
        <w:autoSpaceDE w:val="0"/>
        <w:autoSpaceDN w:val="0"/>
        <w:adjustRightInd w:val="0"/>
        <w:jc w:val="center"/>
        <w:rPr>
          <w:sz w:val="18"/>
          <w:szCs w:val="18"/>
        </w:rPr>
      </w:pPr>
      <w:r w:rsidRPr="00AD29A2">
        <w:rPr>
          <w:sz w:val="18"/>
          <w:szCs w:val="18"/>
        </w:rPr>
        <w:t>Р</w:t>
      </w:r>
      <w:r>
        <w:rPr>
          <w:sz w:val="18"/>
          <w:szCs w:val="18"/>
        </w:rPr>
        <w:t>есурсное обеспечение р</w:t>
      </w:r>
      <w:r w:rsidRPr="00AD29A2">
        <w:rPr>
          <w:sz w:val="18"/>
          <w:szCs w:val="18"/>
        </w:rPr>
        <w:t>еализации муниципальной программы Мошковского сельсовета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w:t>
      </w:r>
    </w:p>
    <w:p w:rsidR="00AD29A2" w:rsidRPr="00AD29A2" w:rsidRDefault="00AD29A2" w:rsidP="00AD29A2">
      <w:pPr>
        <w:autoSpaceDE w:val="0"/>
        <w:autoSpaceDN w:val="0"/>
        <w:adjustRightInd w:val="0"/>
        <w:jc w:val="center"/>
        <w:rPr>
          <w:sz w:val="18"/>
          <w:szCs w:val="18"/>
        </w:rPr>
      </w:pPr>
    </w:p>
    <w:tbl>
      <w:tblPr>
        <w:tblW w:w="10892" w:type="dxa"/>
        <w:jc w:val="center"/>
        <w:tblCellSpacing w:w="5" w:type="nil"/>
        <w:tblLayout w:type="fixed"/>
        <w:tblCellMar>
          <w:left w:w="75" w:type="dxa"/>
          <w:right w:w="75" w:type="dxa"/>
        </w:tblCellMar>
        <w:tblLook w:val="0000" w:firstRow="0" w:lastRow="0" w:firstColumn="0" w:lastColumn="0" w:noHBand="0" w:noVBand="0"/>
      </w:tblPr>
      <w:tblGrid>
        <w:gridCol w:w="410"/>
        <w:gridCol w:w="851"/>
        <w:gridCol w:w="1276"/>
        <w:gridCol w:w="1299"/>
        <w:gridCol w:w="661"/>
        <w:gridCol w:w="425"/>
        <w:gridCol w:w="425"/>
        <w:gridCol w:w="858"/>
        <w:gridCol w:w="451"/>
        <w:gridCol w:w="563"/>
        <w:gridCol w:w="849"/>
        <w:gridCol w:w="706"/>
        <w:gridCol w:w="706"/>
        <w:gridCol w:w="706"/>
        <w:gridCol w:w="706"/>
      </w:tblGrid>
      <w:tr w:rsidR="00AD29A2" w:rsidRPr="00AD29A2" w:rsidTr="004B1F71">
        <w:trPr>
          <w:tblCellSpacing w:w="5" w:type="nil"/>
          <w:jc w:val="center"/>
        </w:trPr>
        <w:tc>
          <w:tcPr>
            <w:tcW w:w="410"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п/п</w:t>
            </w:r>
          </w:p>
        </w:tc>
        <w:tc>
          <w:tcPr>
            <w:tcW w:w="851" w:type="dxa"/>
            <w:vMerge w:val="restart"/>
            <w:tcBorders>
              <w:top w:val="single" w:sz="4" w:space="0" w:color="auto"/>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Статус</w:t>
            </w:r>
          </w:p>
        </w:tc>
        <w:tc>
          <w:tcPr>
            <w:tcW w:w="127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Наименование муниципальной программы, подпрограммы, основных мероприятий</w:t>
            </w:r>
          </w:p>
        </w:tc>
        <w:tc>
          <w:tcPr>
            <w:tcW w:w="1299"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Ответственный исполнитель, соисполнитель подпрограмм, основных мероприятий</w:t>
            </w:r>
          </w:p>
        </w:tc>
        <w:tc>
          <w:tcPr>
            <w:tcW w:w="2820" w:type="dxa"/>
            <w:gridSpan w:val="5"/>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Код классификации расходов бюджета</w:t>
            </w:r>
          </w:p>
        </w:tc>
        <w:tc>
          <w:tcPr>
            <w:tcW w:w="4236" w:type="dxa"/>
            <w:gridSpan w:val="6"/>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sz w:val="18"/>
                <w:szCs w:val="18"/>
              </w:rPr>
            </w:pPr>
            <w:r w:rsidRPr="00AD29A2">
              <w:rPr>
                <w:color w:val="000000"/>
                <w:sz w:val="18"/>
                <w:szCs w:val="18"/>
              </w:rPr>
              <w:t>Расходы бюджета Мошковского сельсовета Бековского района Пензенской области</w:t>
            </w:r>
            <w:r w:rsidRPr="00AD29A2">
              <w:rPr>
                <w:sz w:val="18"/>
                <w:szCs w:val="18"/>
              </w:rPr>
              <w:t xml:space="preserve">/Источники финансирования дефицита бюджета Мошковского </w:t>
            </w:r>
            <w:r w:rsidRPr="00AD29A2">
              <w:rPr>
                <w:color w:val="000000"/>
                <w:sz w:val="18"/>
                <w:szCs w:val="18"/>
              </w:rPr>
              <w:t>сельсовета Бековского района Пензенской области, тыс. рублей</w:t>
            </w:r>
          </w:p>
        </w:tc>
      </w:tr>
      <w:tr w:rsidR="00AD29A2" w:rsidRPr="00AD29A2" w:rsidTr="004B1F71">
        <w:trPr>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661"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tabs>
                <w:tab w:val="left" w:pos="512"/>
                <w:tab w:val="left" w:pos="654"/>
              </w:tabs>
              <w:jc w:val="center"/>
              <w:rPr>
                <w:color w:val="000000"/>
                <w:spacing w:val="-8"/>
                <w:sz w:val="18"/>
                <w:szCs w:val="18"/>
              </w:rPr>
            </w:pPr>
            <w:r w:rsidRPr="00AD29A2">
              <w:rPr>
                <w:sz w:val="18"/>
                <w:szCs w:val="18"/>
              </w:rPr>
              <w:t>Главный распорядитель бюджетных средств</w:t>
            </w:r>
          </w:p>
        </w:tc>
        <w:tc>
          <w:tcPr>
            <w:tcW w:w="425"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sz w:val="18"/>
                <w:szCs w:val="18"/>
              </w:rPr>
              <w:t>Раздел</w:t>
            </w:r>
          </w:p>
        </w:tc>
        <w:tc>
          <w:tcPr>
            <w:tcW w:w="425"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sz w:val="18"/>
                <w:szCs w:val="18"/>
              </w:rPr>
              <w:t>Подраздел</w:t>
            </w:r>
          </w:p>
        </w:tc>
        <w:tc>
          <w:tcPr>
            <w:tcW w:w="858"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sz w:val="18"/>
                <w:szCs w:val="18"/>
              </w:rPr>
              <w:t>Целевая статья</w:t>
            </w:r>
          </w:p>
        </w:tc>
        <w:tc>
          <w:tcPr>
            <w:tcW w:w="451"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sz w:val="18"/>
                <w:szCs w:val="18"/>
              </w:rPr>
              <w:t>Вид расходов</w:t>
            </w:r>
          </w:p>
        </w:tc>
        <w:tc>
          <w:tcPr>
            <w:tcW w:w="563"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 xml:space="preserve">2019 год </w:t>
            </w:r>
          </w:p>
        </w:tc>
        <w:tc>
          <w:tcPr>
            <w:tcW w:w="849"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2020 год</w:t>
            </w:r>
          </w:p>
        </w:tc>
        <w:tc>
          <w:tcPr>
            <w:tcW w:w="70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2021 год</w:t>
            </w:r>
          </w:p>
        </w:tc>
        <w:tc>
          <w:tcPr>
            <w:tcW w:w="70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2022 год</w:t>
            </w:r>
          </w:p>
        </w:tc>
        <w:tc>
          <w:tcPr>
            <w:tcW w:w="70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2023 год</w:t>
            </w:r>
          </w:p>
        </w:tc>
        <w:tc>
          <w:tcPr>
            <w:tcW w:w="70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2024 год</w:t>
            </w:r>
          </w:p>
        </w:tc>
      </w:tr>
      <w:tr w:rsidR="00AD29A2" w:rsidRPr="00AD29A2" w:rsidTr="004B1F71">
        <w:trPr>
          <w:tblCellSpacing w:w="5" w:type="nil"/>
          <w:jc w:val="center"/>
        </w:trPr>
        <w:tc>
          <w:tcPr>
            <w:tcW w:w="410" w:type="dxa"/>
            <w:vMerge/>
            <w:tcBorders>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2820" w:type="dxa"/>
            <w:gridSpan w:val="5"/>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sz w:val="18"/>
                <w:szCs w:val="18"/>
              </w:rPr>
            </w:pPr>
            <w:r w:rsidRPr="00AD29A2">
              <w:rPr>
                <w:sz w:val="18"/>
                <w:szCs w:val="18"/>
              </w:rPr>
              <w:t>Код классификации источников финансирования дефицита бюджета</w:t>
            </w:r>
          </w:p>
        </w:tc>
        <w:tc>
          <w:tcPr>
            <w:tcW w:w="563"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49"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70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70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70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70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r>
      <w:tr w:rsidR="00AD29A2" w:rsidRPr="00AD29A2" w:rsidTr="004B1F71">
        <w:trPr>
          <w:tblCellSpacing w:w="5" w:type="nil"/>
          <w:jc w:val="center"/>
        </w:trPr>
        <w:tc>
          <w:tcPr>
            <w:tcW w:w="410"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w:t>
            </w:r>
          </w:p>
        </w:tc>
        <w:tc>
          <w:tcPr>
            <w:tcW w:w="851"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w:t>
            </w:r>
          </w:p>
        </w:tc>
        <w:tc>
          <w:tcPr>
            <w:tcW w:w="1276"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3</w:t>
            </w:r>
          </w:p>
        </w:tc>
        <w:tc>
          <w:tcPr>
            <w:tcW w:w="1299"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4</w:t>
            </w:r>
          </w:p>
        </w:tc>
        <w:tc>
          <w:tcPr>
            <w:tcW w:w="661"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5</w:t>
            </w:r>
          </w:p>
        </w:tc>
        <w:tc>
          <w:tcPr>
            <w:tcW w:w="425"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6</w:t>
            </w:r>
          </w:p>
        </w:tc>
        <w:tc>
          <w:tcPr>
            <w:tcW w:w="425"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7</w:t>
            </w:r>
          </w:p>
        </w:tc>
        <w:tc>
          <w:tcPr>
            <w:tcW w:w="858"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8</w:t>
            </w:r>
          </w:p>
        </w:tc>
        <w:tc>
          <w:tcPr>
            <w:tcW w:w="451"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w:t>
            </w:r>
          </w:p>
        </w:tc>
        <w:tc>
          <w:tcPr>
            <w:tcW w:w="563"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10</w:t>
            </w:r>
          </w:p>
        </w:tc>
        <w:tc>
          <w:tcPr>
            <w:tcW w:w="849" w:type="dxa"/>
            <w:tcBorders>
              <w:top w:val="single" w:sz="4" w:space="0" w:color="auto"/>
              <w:left w:val="single" w:sz="8" w:space="0" w:color="auto"/>
              <w:bottom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11</w:t>
            </w:r>
          </w:p>
        </w:tc>
        <w:tc>
          <w:tcPr>
            <w:tcW w:w="706" w:type="dxa"/>
            <w:tcBorders>
              <w:top w:val="single" w:sz="4" w:space="0" w:color="auto"/>
              <w:left w:val="single" w:sz="8" w:space="0" w:color="auto"/>
              <w:bottom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12</w:t>
            </w:r>
          </w:p>
        </w:tc>
        <w:tc>
          <w:tcPr>
            <w:tcW w:w="706" w:type="dxa"/>
            <w:tcBorders>
              <w:top w:val="single" w:sz="4" w:space="0" w:color="auto"/>
              <w:left w:val="single" w:sz="4" w:space="0" w:color="auto"/>
              <w:bottom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706" w:type="dxa"/>
            <w:tcBorders>
              <w:top w:val="single" w:sz="4" w:space="0" w:color="auto"/>
              <w:left w:val="single" w:sz="4" w:space="0" w:color="auto"/>
              <w:bottom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14</w:t>
            </w:r>
          </w:p>
        </w:tc>
        <w:tc>
          <w:tcPr>
            <w:tcW w:w="706" w:type="dxa"/>
            <w:tcBorders>
              <w:top w:val="single" w:sz="4" w:space="0" w:color="auto"/>
              <w:left w:val="single" w:sz="4" w:space="0" w:color="auto"/>
              <w:bottom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15</w:t>
            </w:r>
          </w:p>
        </w:tc>
      </w:tr>
      <w:tr w:rsidR="00AD29A2" w:rsidRPr="00AD29A2" w:rsidTr="004B1F71">
        <w:trPr>
          <w:tblCellSpacing w:w="5" w:type="nil"/>
          <w:jc w:val="center"/>
        </w:trPr>
        <w:tc>
          <w:tcPr>
            <w:tcW w:w="410" w:type="dxa"/>
            <w:vMerge w:val="restart"/>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Муниципальная программа</w:t>
            </w:r>
          </w:p>
        </w:tc>
        <w:tc>
          <w:tcPr>
            <w:tcW w:w="1276" w:type="dxa"/>
            <w:vMerge w:val="restart"/>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299" w:type="dxa"/>
            <w:tcBorders>
              <w:left w:val="single" w:sz="4" w:space="0" w:color="auto"/>
              <w:bottom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661"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425"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858"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451"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563" w:type="dxa"/>
            <w:tcBorders>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361,000</w:t>
            </w:r>
          </w:p>
        </w:tc>
        <w:tc>
          <w:tcPr>
            <w:tcW w:w="849" w:type="dxa"/>
            <w:tcBorders>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1101,061</w:t>
            </w:r>
          </w:p>
        </w:tc>
        <w:tc>
          <w:tcPr>
            <w:tcW w:w="706" w:type="dxa"/>
            <w:tcBorders>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r>
      <w:tr w:rsidR="00AD29A2" w:rsidRPr="00AD29A2" w:rsidTr="004B1F71">
        <w:trPr>
          <w:trHeight w:val="654"/>
          <w:tblCellSpacing w:w="5" w:type="nil"/>
          <w:jc w:val="center"/>
        </w:trPr>
        <w:tc>
          <w:tcPr>
            <w:tcW w:w="410" w:type="dxa"/>
            <w:vMerge/>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tcBorders>
              <w:top w:val="single" w:sz="8"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color w:val="000000"/>
                <w:sz w:val="18"/>
                <w:szCs w:val="18"/>
              </w:rPr>
            </w:pPr>
            <w:r w:rsidRPr="00AD29A2">
              <w:rPr>
                <w:color w:val="000000"/>
                <w:sz w:val="18"/>
                <w:szCs w:val="18"/>
              </w:rPr>
              <w:t xml:space="preserve">ответственный исполнитель – администрация Мошковского сельсовета Бековского района Пензенской области </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Х</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361,000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1101,061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r>
      <w:tr w:rsidR="00AD29A2" w:rsidRPr="00AD29A2" w:rsidTr="004B1F71">
        <w:trPr>
          <w:tblCellSpacing w:w="5" w:type="nil"/>
          <w:jc w:val="center"/>
        </w:trPr>
        <w:tc>
          <w:tcPr>
            <w:tcW w:w="410"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 1 </w:t>
            </w:r>
          </w:p>
        </w:tc>
        <w:tc>
          <w:tcPr>
            <w:tcW w:w="851"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Подпрограмма 1 </w:t>
            </w:r>
          </w:p>
        </w:tc>
        <w:tc>
          <w:tcPr>
            <w:tcW w:w="127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Модернизация и развитие территориальной сети автомобильных дорог </w:t>
            </w:r>
            <w:r w:rsidRPr="00AD29A2">
              <w:rPr>
                <w:sz w:val="18"/>
                <w:szCs w:val="18"/>
              </w:rPr>
              <w:lastRenderedPageBreak/>
              <w:t xml:space="preserve">общего пользования местного значения в границах населенных пунктов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r w:rsidRPr="00AD29A2">
              <w:rPr>
                <w:snapToGrid w:val="0"/>
                <w:sz w:val="18"/>
                <w:szCs w:val="18"/>
              </w:rPr>
              <w:t xml:space="preserve"> </w:t>
            </w:r>
          </w:p>
        </w:tc>
        <w:tc>
          <w:tcPr>
            <w:tcW w:w="1299"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lastRenderedPageBreak/>
              <w:t xml:space="preserve">всего </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361,000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738,061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r>
      <w:tr w:rsidR="00AD29A2" w:rsidRPr="00AD29A2" w:rsidTr="004B1F71">
        <w:trPr>
          <w:trHeight w:hRule="exact" w:val="455"/>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lastRenderedPageBreak/>
              <w:t>Мошковского</w:t>
            </w:r>
            <w:r w:rsidRPr="00AD29A2">
              <w:rPr>
                <w:sz w:val="18"/>
                <w:szCs w:val="18"/>
              </w:rPr>
              <w:t xml:space="preserve"> сельсовета Бековского района Пензенской области </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lastRenderedPageBreak/>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361,000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738,061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r>
      <w:tr w:rsidR="00AD29A2" w:rsidRPr="00AD29A2" w:rsidTr="004B1F71">
        <w:trPr>
          <w:trHeight w:hRule="exact" w:val="419"/>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0310146010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297,000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r>
      <w:tr w:rsidR="00AD29A2" w:rsidRPr="00AD29A2" w:rsidTr="004B1F71">
        <w:trPr>
          <w:trHeight w:hRule="exact" w:val="424"/>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0310146010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297,000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r>
      <w:tr w:rsidR="00AD29A2" w:rsidRPr="00AD29A2" w:rsidTr="004B1F71">
        <w:trPr>
          <w:trHeight w:val="429"/>
          <w:tblCellSpacing w:w="5" w:type="nil"/>
          <w:jc w:val="center"/>
        </w:trPr>
        <w:tc>
          <w:tcPr>
            <w:tcW w:w="410"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0310160200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64,000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428,061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r>
      <w:tr w:rsidR="00AD29A2" w:rsidRPr="00AD29A2" w:rsidTr="004B1F71">
        <w:trPr>
          <w:trHeight w:hRule="exact" w:val="477"/>
          <w:tblCellSpacing w:w="5" w:type="nil"/>
          <w:jc w:val="center"/>
        </w:trPr>
        <w:tc>
          <w:tcPr>
            <w:tcW w:w="410" w:type="dxa"/>
            <w:vMerge w:val="restart"/>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1.1</w:t>
            </w:r>
          </w:p>
        </w:tc>
        <w:tc>
          <w:tcPr>
            <w:tcW w:w="851" w:type="dxa"/>
            <w:vMerge w:val="restart"/>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1276" w:type="dxa"/>
            <w:vMerge w:val="restart"/>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299" w:type="dxa"/>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361,000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738,061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r>
      <w:tr w:rsidR="00AD29A2" w:rsidRPr="00AD29A2" w:rsidTr="004B1F71">
        <w:trPr>
          <w:trHeight w:hRule="exact" w:val="427"/>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val="restart"/>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 </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361,000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738,061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415,000</w:t>
            </w:r>
          </w:p>
        </w:tc>
      </w:tr>
      <w:tr w:rsidR="00AD29A2" w:rsidRPr="00AD29A2" w:rsidTr="004B1F71">
        <w:trPr>
          <w:trHeight w:hRule="exact" w:val="419"/>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0310146010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297,000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r>
      <w:tr w:rsidR="00AD29A2" w:rsidRPr="00AD29A2" w:rsidTr="004B1F71">
        <w:trPr>
          <w:trHeight w:hRule="exact" w:val="424"/>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0310146010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297,000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310,000</w:t>
            </w:r>
          </w:p>
        </w:tc>
      </w:tr>
      <w:tr w:rsidR="00AD29A2" w:rsidRPr="00AD29A2" w:rsidTr="004B1F71">
        <w:trPr>
          <w:trHeight w:val="429"/>
          <w:tblCellSpacing w:w="5" w:type="nil"/>
          <w:jc w:val="center"/>
        </w:trPr>
        <w:tc>
          <w:tcPr>
            <w:tcW w:w="410"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09</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0310160200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64,000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428,061</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105,000</w:t>
            </w:r>
          </w:p>
        </w:tc>
      </w:tr>
      <w:tr w:rsidR="00AD29A2" w:rsidRPr="00AD29A2" w:rsidTr="007673F5">
        <w:trPr>
          <w:trHeight w:val="185"/>
          <w:tblCellSpacing w:w="5" w:type="nil"/>
          <w:jc w:val="center"/>
        </w:trPr>
        <w:tc>
          <w:tcPr>
            <w:tcW w:w="410"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2. </w:t>
            </w:r>
          </w:p>
        </w:tc>
        <w:tc>
          <w:tcPr>
            <w:tcW w:w="851"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Подпрограмма 2 </w:t>
            </w:r>
          </w:p>
        </w:tc>
        <w:tc>
          <w:tcPr>
            <w:tcW w:w="1276" w:type="dxa"/>
            <w:vMerge w:val="restart"/>
            <w:tcBorders>
              <w:top w:val="single" w:sz="4" w:space="0" w:color="auto"/>
              <w:left w:val="single" w:sz="8"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299"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70"/>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val="restart"/>
            <w:tcBorders>
              <w:top w:val="single" w:sz="4" w:space="0" w:color="auto"/>
              <w:left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 </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02</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511"/>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02</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0320161450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570"/>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02</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0320161450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246"/>
          <w:tblCellSpacing w:w="5" w:type="nil"/>
          <w:jc w:val="center"/>
        </w:trPr>
        <w:tc>
          <w:tcPr>
            <w:tcW w:w="410"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2.1</w:t>
            </w:r>
          </w:p>
        </w:tc>
        <w:tc>
          <w:tcPr>
            <w:tcW w:w="851"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1276" w:type="dxa"/>
            <w:vMerge w:val="restart"/>
            <w:tcBorders>
              <w:top w:val="single" w:sz="4" w:space="0" w:color="auto"/>
              <w:left w:val="single" w:sz="8"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Организация водоснабжения населения</w:t>
            </w:r>
          </w:p>
        </w:tc>
        <w:tc>
          <w:tcPr>
            <w:tcW w:w="1299" w:type="dxa"/>
            <w:tcBorders>
              <w:top w:val="single" w:sz="4" w:space="0" w:color="auto"/>
              <w:left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всего </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121"/>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val="restart"/>
            <w:tcBorders>
              <w:top w:val="single" w:sz="4" w:space="0" w:color="auto"/>
              <w:left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 </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02</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03"/>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02</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0320161450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570"/>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1299" w:type="dxa"/>
            <w:vMerge/>
            <w:tcBorders>
              <w:left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02</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0320161450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blCellSpacing w:w="5" w:type="nil"/>
          <w:jc w:val="center"/>
        </w:trPr>
        <w:tc>
          <w:tcPr>
            <w:tcW w:w="410"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3</w:t>
            </w:r>
          </w:p>
        </w:tc>
        <w:tc>
          <w:tcPr>
            <w:tcW w:w="851" w:type="dxa"/>
            <w:vMerge w:val="restart"/>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Подпрограмма 3</w:t>
            </w:r>
          </w:p>
        </w:tc>
        <w:tc>
          <w:tcPr>
            <w:tcW w:w="1276" w:type="dxa"/>
            <w:vMerge w:val="restart"/>
            <w:tcBorders>
              <w:top w:val="single" w:sz="8"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r w:rsidRPr="00AD29A2">
              <w:rPr>
                <w:sz w:val="18"/>
                <w:szCs w:val="18"/>
              </w:rPr>
              <w:t xml:space="preserve">Территориальное планирование и градостроительное зонирование населенных пунктов </w:t>
            </w:r>
            <w:r w:rsidRPr="00AD29A2">
              <w:rPr>
                <w:color w:val="000000"/>
                <w:sz w:val="18"/>
                <w:szCs w:val="18"/>
              </w:rPr>
              <w:t>Мошковского</w:t>
            </w:r>
            <w:r w:rsidRPr="00AD29A2">
              <w:rPr>
                <w:sz w:val="18"/>
                <w:szCs w:val="18"/>
              </w:rPr>
              <w:t xml:space="preserve"> сельсовета Бековского района Пензенской области </w:t>
            </w:r>
          </w:p>
        </w:tc>
        <w:tc>
          <w:tcPr>
            <w:tcW w:w="129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358,000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186"/>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358,000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75"/>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0330166110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75"/>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0330166110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75"/>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0330266110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75"/>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0330266110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75"/>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03303</w:t>
            </w:r>
            <w:r w:rsidRPr="00AD29A2">
              <w:rPr>
                <w:snapToGrid w:val="0"/>
                <w:sz w:val="18"/>
                <w:szCs w:val="18"/>
              </w:rPr>
              <w:t>64440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198,000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03303</w:t>
            </w:r>
            <w:r w:rsidRPr="00AD29A2">
              <w:rPr>
                <w:snapToGrid w:val="0"/>
                <w:sz w:val="18"/>
                <w:szCs w:val="18"/>
              </w:rPr>
              <w:t>64440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198,000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201"/>
          <w:tblCellSpacing w:w="5" w:type="nil"/>
          <w:jc w:val="center"/>
        </w:trPr>
        <w:tc>
          <w:tcPr>
            <w:tcW w:w="410"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lastRenderedPageBreak/>
              <w:t>3.1</w:t>
            </w:r>
          </w:p>
        </w:tc>
        <w:tc>
          <w:tcPr>
            <w:tcW w:w="851"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1276"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Мероприятие по градостроительному зонированию территорий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1299"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160,000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151"/>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160,000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0330166110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160,000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0330166110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160,000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165"/>
          <w:tblCellSpacing w:w="5" w:type="nil"/>
          <w:jc w:val="center"/>
        </w:trPr>
        <w:tc>
          <w:tcPr>
            <w:tcW w:w="410"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3.2</w:t>
            </w:r>
          </w:p>
        </w:tc>
        <w:tc>
          <w:tcPr>
            <w:tcW w:w="851"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1276"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1299"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26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0330266110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0330266110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173"/>
          <w:tblCellSpacing w:w="5" w:type="nil"/>
          <w:jc w:val="center"/>
        </w:trPr>
        <w:tc>
          <w:tcPr>
            <w:tcW w:w="410" w:type="dxa"/>
            <w:vMerge w:val="restart"/>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3.3</w:t>
            </w:r>
          </w:p>
        </w:tc>
        <w:tc>
          <w:tcPr>
            <w:tcW w:w="851"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1276"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Выполнение кадастровых работ на недвижимое имущество, имеющего признаки бесхозяйного в границах поселения»</w:t>
            </w:r>
          </w:p>
        </w:tc>
        <w:tc>
          <w:tcPr>
            <w:tcW w:w="1299" w:type="dxa"/>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198,000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135"/>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198,000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03303</w:t>
            </w:r>
            <w:r w:rsidRPr="00AD29A2">
              <w:rPr>
                <w:snapToGrid w:val="0"/>
                <w:sz w:val="18"/>
                <w:szCs w:val="18"/>
              </w:rPr>
              <w:t>64440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198,000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sz w:val="18"/>
                <w:szCs w:val="18"/>
              </w:rPr>
            </w:pPr>
            <w:r w:rsidRPr="00AD29A2">
              <w:rPr>
                <w:sz w:val="18"/>
                <w:szCs w:val="18"/>
              </w:rPr>
              <w:t>03303</w:t>
            </w:r>
            <w:r w:rsidRPr="00AD29A2">
              <w:rPr>
                <w:snapToGrid w:val="0"/>
                <w:sz w:val="18"/>
                <w:szCs w:val="18"/>
              </w:rPr>
              <w:t>64440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198,000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167"/>
          <w:tblCellSpacing w:w="5" w:type="nil"/>
          <w:jc w:val="center"/>
        </w:trPr>
        <w:tc>
          <w:tcPr>
            <w:tcW w:w="410"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4</w:t>
            </w:r>
          </w:p>
        </w:tc>
        <w:tc>
          <w:tcPr>
            <w:tcW w:w="851"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Подпрограмма 4</w:t>
            </w:r>
          </w:p>
        </w:tc>
        <w:tc>
          <w:tcPr>
            <w:tcW w:w="1276"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29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253"/>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rPr>
                <w:sz w:val="18"/>
                <w:szCs w:val="18"/>
              </w:rPr>
            </w:pPr>
          </w:p>
        </w:tc>
        <w:tc>
          <w:tcPr>
            <w:tcW w:w="1276" w:type="dxa"/>
            <w:vMerge/>
            <w:tcBorders>
              <w:left w:val="single" w:sz="8"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0340196010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rPr>
                <w:sz w:val="18"/>
                <w:szCs w:val="18"/>
              </w:rPr>
            </w:pPr>
          </w:p>
        </w:tc>
        <w:tc>
          <w:tcPr>
            <w:tcW w:w="1276"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0340196010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850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268"/>
          <w:tblCellSpacing w:w="5" w:type="nil"/>
          <w:jc w:val="center"/>
        </w:trPr>
        <w:tc>
          <w:tcPr>
            <w:tcW w:w="410"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4.1</w:t>
            </w:r>
          </w:p>
        </w:tc>
        <w:tc>
          <w:tcPr>
            <w:tcW w:w="851"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Основное мероприятие</w:t>
            </w:r>
          </w:p>
        </w:tc>
        <w:tc>
          <w:tcPr>
            <w:tcW w:w="1276" w:type="dxa"/>
            <w:vMerge w:val="restart"/>
            <w:tcBorders>
              <w:top w:val="single" w:sz="4" w:space="0" w:color="auto"/>
              <w:left w:val="single" w:sz="8" w:space="0" w:color="auto"/>
              <w:right w:val="single" w:sz="8" w:space="0" w:color="auto"/>
            </w:tcBorders>
            <w:shd w:val="clear" w:color="auto" w:fill="auto"/>
          </w:tcPr>
          <w:p w:rsidR="00AD29A2" w:rsidRPr="00AD29A2" w:rsidRDefault="00AD29A2" w:rsidP="000805C5">
            <w:pPr>
              <w:autoSpaceDE w:val="0"/>
              <w:autoSpaceDN w:val="0"/>
              <w:adjustRightInd w:val="0"/>
              <w:rPr>
                <w:sz w:val="18"/>
                <w:szCs w:val="18"/>
              </w:rPr>
            </w:pPr>
            <w:r w:rsidRPr="00AD29A2">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29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rPr>
                <w:sz w:val="18"/>
                <w:szCs w:val="18"/>
              </w:rPr>
            </w:pPr>
          </w:p>
        </w:tc>
        <w:tc>
          <w:tcPr>
            <w:tcW w:w="1276" w:type="dxa"/>
            <w:vMerge/>
            <w:tcBorders>
              <w:left w:val="single" w:sz="8" w:space="0" w:color="auto"/>
              <w:right w:val="single" w:sz="8" w:space="0" w:color="auto"/>
            </w:tcBorders>
            <w:shd w:val="clear" w:color="auto" w:fill="auto"/>
          </w:tcPr>
          <w:p w:rsidR="00AD29A2" w:rsidRPr="00AD29A2" w:rsidRDefault="00AD29A2" w:rsidP="000805C5">
            <w:pPr>
              <w:autoSpaceDE w:val="0"/>
              <w:autoSpaceDN w:val="0"/>
              <w:adjustRightInd w:val="0"/>
              <w:jc w:val="both"/>
              <w:rPr>
                <w:sz w:val="18"/>
                <w:szCs w:val="18"/>
              </w:rPr>
            </w:pPr>
          </w:p>
        </w:tc>
        <w:tc>
          <w:tcPr>
            <w:tcW w:w="1299" w:type="dxa"/>
            <w:vMerge w:val="restart"/>
            <w:tcBorders>
              <w:top w:val="single" w:sz="4" w:space="0" w:color="auto"/>
              <w:left w:val="single" w:sz="8" w:space="0" w:color="auto"/>
              <w:right w:val="single" w:sz="8"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59"/>
          <w:tblCellSpacing w:w="5" w:type="nil"/>
          <w:jc w:val="center"/>
        </w:trPr>
        <w:tc>
          <w:tcPr>
            <w:tcW w:w="410" w:type="dxa"/>
            <w:vMerge/>
            <w:tcBorders>
              <w:left w:val="single" w:sz="8"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AD29A2" w:rsidRPr="00AD29A2" w:rsidRDefault="00AD29A2" w:rsidP="000805C5">
            <w:pPr>
              <w:rPr>
                <w:sz w:val="18"/>
                <w:szCs w:val="18"/>
              </w:rPr>
            </w:pPr>
          </w:p>
        </w:tc>
        <w:tc>
          <w:tcPr>
            <w:tcW w:w="1276" w:type="dxa"/>
            <w:vMerge/>
            <w:tcBorders>
              <w:left w:val="single" w:sz="8" w:space="0" w:color="auto"/>
              <w:right w:val="single" w:sz="8" w:space="0" w:color="auto"/>
            </w:tcBorders>
            <w:shd w:val="clear" w:color="auto" w:fill="auto"/>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0340196010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2445"/>
          <w:tblCellSpacing w:w="5" w:type="nil"/>
          <w:jc w:val="center"/>
        </w:trPr>
        <w:tc>
          <w:tcPr>
            <w:tcW w:w="410"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AD29A2" w:rsidRPr="00AD29A2" w:rsidRDefault="00AD29A2" w:rsidP="000805C5">
            <w:pPr>
              <w:rPr>
                <w:sz w:val="18"/>
                <w:szCs w:val="18"/>
              </w:rPr>
            </w:pPr>
          </w:p>
        </w:tc>
        <w:tc>
          <w:tcPr>
            <w:tcW w:w="1276" w:type="dxa"/>
            <w:vMerge/>
            <w:tcBorders>
              <w:left w:val="single" w:sz="8" w:space="0" w:color="auto"/>
              <w:bottom w:val="single" w:sz="4" w:space="0" w:color="auto"/>
              <w:right w:val="single" w:sz="8" w:space="0" w:color="auto"/>
            </w:tcBorders>
            <w:shd w:val="clear" w:color="auto" w:fill="auto"/>
          </w:tcPr>
          <w:p w:rsidR="00AD29A2" w:rsidRPr="00AD29A2" w:rsidRDefault="00AD29A2" w:rsidP="000805C5">
            <w:pPr>
              <w:autoSpaceDE w:val="0"/>
              <w:autoSpaceDN w:val="0"/>
              <w:adjustRightInd w:val="0"/>
              <w:jc w:val="both"/>
              <w:rPr>
                <w:sz w:val="18"/>
                <w:szCs w:val="18"/>
              </w:rPr>
            </w:pPr>
          </w:p>
        </w:tc>
        <w:tc>
          <w:tcPr>
            <w:tcW w:w="1299" w:type="dxa"/>
            <w:vMerge/>
            <w:tcBorders>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0340196010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850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237"/>
          <w:tblCellSpacing w:w="5" w:type="nil"/>
          <w:jc w:val="center"/>
        </w:trPr>
        <w:tc>
          <w:tcPr>
            <w:tcW w:w="410"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lastRenderedPageBreak/>
              <w:t>5.</w:t>
            </w:r>
          </w:p>
        </w:tc>
        <w:tc>
          <w:tcPr>
            <w:tcW w:w="851" w:type="dxa"/>
            <w:vMerge w:val="restart"/>
            <w:tcBorders>
              <w:top w:val="single" w:sz="4" w:space="0" w:color="auto"/>
              <w:left w:val="single" w:sz="4" w:space="0" w:color="auto"/>
              <w:right w:val="single" w:sz="4" w:space="0" w:color="auto"/>
            </w:tcBorders>
          </w:tcPr>
          <w:p w:rsidR="00AD29A2" w:rsidRPr="00AD29A2" w:rsidRDefault="00AD29A2" w:rsidP="000805C5">
            <w:pPr>
              <w:rPr>
                <w:sz w:val="18"/>
                <w:szCs w:val="18"/>
              </w:rPr>
            </w:pPr>
            <w:r w:rsidRPr="00AD29A2">
              <w:rPr>
                <w:sz w:val="18"/>
                <w:szCs w:val="18"/>
              </w:rPr>
              <w:t>Подпрограмма 5</w:t>
            </w:r>
          </w:p>
        </w:tc>
        <w:tc>
          <w:tcPr>
            <w:tcW w:w="127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r w:rsidRPr="00AD29A2">
              <w:rPr>
                <w:sz w:val="18"/>
                <w:szCs w:val="18"/>
              </w:rPr>
              <w:t>Управление муниципальной собственностью в Мошковском сельсовете Бековского района Пензенской области</w:t>
            </w:r>
          </w:p>
        </w:tc>
        <w:tc>
          <w:tcPr>
            <w:tcW w:w="1299"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165"/>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15"/>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0350199030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15"/>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0350199030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171"/>
          <w:tblCellSpacing w:w="5" w:type="nil"/>
          <w:jc w:val="center"/>
        </w:trPr>
        <w:tc>
          <w:tcPr>
            <w:tcW w:w="410"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5.1</w:t>
            </w:r>
          </w:p>
        </w:tc>
        <w:tc>
          <w:tcPr>
            <w:tcW w:w="851" w:type="dxa"/>
            <w:vMerge w:val="restart"/>
            <w:tcBorders>
              <w:top w:val="single" w:sz="4" w:space="0" w:color="auto"/>
              <w:left w:val="single" w:sz="4" w:space="0" w:color="auto"/>
              <w:right w:val="single" w:sz="4" w:space="0" w:color="auto"/>
            </w:tcBorders>
          </w:tcPr>
          <w:p w:rsidR="00AD29A2" w:rsidRPr="00AD29A2" w:rsidRDefault="00AD29A2" w:rsidP="000805C5">
            <w:pPr>
              <w:rPr>
                <w:sz w:val="18"/>
                <w:szCs w:val="18"/>
              </w:rPr>
            </w:pPr>
            <w:r w:rsidRPr="00AD29A2">
              <w:rPr>
                <w:sz w:val="18"/>
                <w:szCs w:val="18"/>
              </w:rPr>
              <w:t>Основные мероприятия</w:t>
            </w:r>
          </w:p>
        </w:tc>
        <w:tc>
          <w:tcPr>
            <w:tcW w:w="1276"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r w:rsidRPr="00AD29A2">
              <w:rPr>
                <w:sz w:val="18"/>
                <w:szCs w:val="18"/>
              </w:rPr>
              <w:t>Обеспечение деятельности по управлению муниципальной собственностью</w:t>
            </w:r>
          </w:p>
        </w:tc>
        <w:tc>
          <w:tcPr>
            <w:tcW w:w="1299"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всего</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7673F5">
        <w:trPr>
          <w:trHeight w:val="142"/>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p>
        </w:tc>
        <w:tc>
          <w:tcPr>
            <w:tcW w:w="1299" w:type="dxa"/>
            <w:vMerge w:val="restart"/>
            <w:tcBorders>
              <w:top w:val="single" w:sz="4" w:space="0" w:color="auto"/>
              <w:left w:val="single" w:sz="4" w:space="0" w:color="auto"/>
              <w:right w:val="single" w:sz="4" w:space="0" w:color="auto"/>
            </w:tcBorders>
          </w:tcPr>
          <w:p w:rsidR="00AD29A2" w:rsidRPr="00AD29A2" w:rsidRDefault="00AD29A2" w:rsidP="000805C5">
            <w:pPr>
              <w:autoSpaceDE w:val="0"/>
              <w:autoSpaceDN w:val="0"/>
              <w:adjustRightInd w:val="0"/>
              <w:rPr>
                <w:sz w:val="18"/>
                <w:szCs w:val="18"/>
              </w:rPr>
            </w:pPr>
            <w:r w:rsidRPr="00AD29A2">
              <w:rPr>
                <w:sz w:val="18"/>
                <w:szCs w:val="18"/>
              </w:rPr>
              <w:t xml:space="preserve">ответственный исполнитель – администрация </w:t>
            </w:r>
            <w:r w:rsidRPr="00AD29A2">
              <w:rPr>
                <w:color w:val="000000"/>
                <w:sz w:val="18"/>
                <w:szCs w:val="18"/>
              </w:rPr>
              <w:t>Мошковского</w:t>
            </w:r>
            <w:r w:rsidRPr="00AD29A2">
              <w:rPr>
                <w:sz w:val="18"/>
                <w:szCs w:val="18"/>
              </w:rPr>
              <w:t xml:space="preserve"> сельсовета Бековского района Пензенской области</w:t>
            </w: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15"/>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0350199030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r w:rsidR="00AD29A2" w:rsidRPr="00AD29A2" w:rsidTr="004B1F71">
        <w:trPr>
          <w:trHeight w:val="415"/>
          <w:tblCellSpacing w:w="5" w:type="nil"/>
          <w:jc w:val="center"/>
        </w:trPr>
        <w:tc>
          <w:tcPr>
            <w:tcW w:w="410" w:type="dxa"/>
            <w:vMerge/>
            <w:tcBorders>
              <w:left w:val="single" w:sz="4" w:space="0" w:color="auto"/>
              <w:right w:val="single" w:sz="4" w:space="0" w:color="auto"/>
            </w:tcBorders>
          </w:tcPr>
          <w:p w:rsidR="00AD29A2" w:rsidRPr="00AD29A2" w:rsidRDefault="00AD29A2" w:rsidP="000805C5">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AD29A2" w:rsidRPr="00AD29A2" w:rsidRDefault="00AD29A2" w:rsidP="000805C5">
            <w:pPr>
              <w:rPr>
                <w:sz w:val="18"/>
                <w:szCs w:val="18"/>
              </w:rPr>
            </w:pPr>
          </w:p>
        </w:tc>
        <w:tc>
          <w:tcPr>
            <w:tcW w:w="1276" w:type="dxa"/>
            <w:vMerge/>
            <w:tcBorders>
              <w:left w:val="single" w:sz="4" w:space="0" w:color="auto"/>
              <w:right w:val="single" w:sz="4" w:space="0" w:color="auto"/>
            </w:tcBorders>
          </w:tcPr>
          <w:p w:rsidR="00AD29A2" w:rsidRPr="00AD29A2" w:rsidRDefault="00AD29A2" w:rsidP="000805C5">
            <w:pPr>
              <w:autoSpaceDE w:val="0"/>
              <w:autoSpaceDN w:val="0"/>
              <w:adjustRightInd w:val="0"/>
              <w:jc w:val="both"/>
              <w:rPr>
                <w:sz w:val="18"/>
                <w:szCs w:val="18"/>
              </w:rPr>
            </w:pPr>
          </w:p>
        </w:tc>
        <w:tc>
          <w:tcPr>
            <w:tcW w:w="1299" w:type="dxa"/>
            <w:vMerge/>
            <w:tcBorders>
              <w:left w:val="single" w:sz="4" w:space="0" w:color="auto"/>
              <w:right w:val="single" w:sz="4" w:space="0" w:color="auto"/>
            </w:tcBorders>
          </w:tcPr>
          <w:p w:rsidR="00AD29A2" w:rsidRPr="00AD29A2" w:rsidRDefault="00AD29A2" w:rsidP="000805C5">
            <w:pPr>
              <w:autoSpaceDE w:val="0"/>
              <w:autoSpaceDN w:val="0"/>
              <w:adjustRightInd w:val="0"/>
              <w:rPr>
                <w:sz w:val="18"/>
                <w:szCs w:val="18"/>
              </w:rPr>
            </w:pPr>
          </w:p>
        </w:tc>
        <w:tc>
          <w:tcPr>
            <w:tcW w:w="661" w:type="dxa"/>
            <w:tcBorders>
              <w:top w:val="single" w:sz="4" w:space="0" w:color="auto"/>
              <w:left w:val="single" w:sz="4"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13</w:t>
            </w:r>
          </w:p>
        </w:tc>
        <w:tc>
          <w:tcPr>
            <w:tcW w:w="858"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0350199030</w:t>
            </w:r>
          </w:p>
        </w:tc>
        <w:tc>
          <w:tcPr>
            <w:tcW w:w="451"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sz w:val="18"/>
                <w:szCs w:val="18"/>
              </w:rPr>
            </w:pPr>
            <w:r w:rsidRPr="00AD29A2">
              <w:rPr>
                <w:sz w:val="18"/>
                <w:szCs w:val="18"/>
              </w:rPr>
              <w:t>240</w:t>
            </w:r>
          </w:p>
        </w:tc>
        <w:tc>
          <w:tcPr>
            <w:tcW w:w="563"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0,000</w:t>
            </w:r>
          </w:p>
        </w:tc>
        <w:tc>
          <w:tcPr>
            <w:tcW w:w="849" w:type="dxa"/>
            <w:tcBorders>
              <w:top w:val="single" w:sz="4" w:space="0" w:color="auto"/>
              <w:left w:val="single" w:sz="8" w:space="0" w:color="auto"/>
              <w:bottom w:val="single" w:sz="4" w:space="0" w:color="auto"/>
              <w:right w:val="single" w:sz="8" w:space="0" w:color="auto"/>
            </w:tcBorders>
          </w:tcPr>
          <w:p w:rsidR="00AD29A2" w:rsidRPr="00AD29A2" w:rsidRDefault="00AD29A2" w:rsidP="000805C5">
            <w:pPr>
              <w:autoSpaceDE w:val="0"/>
              <w:autoSpaceDN w:val="0"/>
              <w:adjustRightInd w:val="0"/>
              <w:jc w:val="center"/>
              <w:rPr>
                <w:color w:val="000000"/>
                <w:sz w:val="18"/>
                <w:szCs w:val="18"/>
              </w:rPr>
            </w:pPr>
            <w:r w:rsidRPr="00AD29A2">
              <w:rPr>
                <w:color w:val="000000"/>
                <w:sz w:val="18"/>
                <w:szCs w:val="18"/>
              </w:rPr>
              <w:t>5,000</w:t>
            </w:r>
          </w:p>
        </w:tc>
        <w:tc>
          <w:tcPr>
            <w:tcW w:w="706" w:type="dxa"/>
            <w:tcBorders>
              <w:top w:val="single" w:sz="4" w:space="0" w:color="auto"/>
              <w:left w:val="single" w:sz="8"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c>
          <w:tcPr>
            <w:tcW w:w="706" w:type="dxa"/>
            <w:tcBorders>
              <w:top w:val="single" w:sz="4" w:space="0" w:color="auto"/>
              <w:left w:val="single" w:sz="4" w:space="0" w:color="auto"/>
              <w:bottom w:val="single" w:sz="4" w:space="0" w:color="auto"/>
              <w:right w:val="single" w:sz="4" w:space="0" w:color="auto"/>
            </w:tcBorders>
          </w:tcPr>
          <w:p w:rsidR="00AD29A2" w:rsidRPr="00AD29A2" w:rsidRDefault="00AD29A2" w:rsidP="000805C5">
            <w:pPr>
              <w:jc w:val="center"/>
              <w:rPr>
                <w:color w:val="000000"/>
                <w:sz w:val="18"/>
                <w:szCs w:val="18"/>
              </w:rPr>
            </w:pPr>
            <w:r w:rsidRPr="00AD29A2">
              <w:rPr>
                <w:color w:val="000000"/>
                <w:sz w:val="18"/>
                <w:szCs w:val="18"/>
              </w:rPr>
              <w:t>0,000</w:t>
            </w:r>
          </w:p>
        </w:tc>
      </w:tr>
    </w:tbl>
    <w:p w:rsidR="00E91B9B" w:rsidRDefault="00E91B9B" w:rsidP="0019508A">
      <w:pPr>
        <w:autoSpaceDE w:val="0"/>
        <w:autoSpaceDN w:val="0"/>
        <w:adjustRightInd w:val="0"/>
        <w:jc w:val="both"/>
        <w:rPr>
          <w:sz w:val="18"/>
          <w:szCs w:val="18"/>
        </w:rPr>
      </w:pPr>
    </w:p>
    <w:p w:rsidR="006C42FF" w:rsidRDefault="006C42FF" w:rsidP="006C42FF">
      <w:pPr>
        <w:autoSpaceDE w:val="0"/>
        <w:autoSpaceDN w:val="0"/>
        <w:adjustRightInd w:val="0"/>
        <w:jc w:val="center"/>
        <w:rPr>
          <w:sz w:val="18"/>
          <w:szCs w:val="18"/>
        </w:rPr>
      </w:pPr>
      <w:r w:rsidRPr="006C42FF">
        <w:rPr>
          <w:sz w:val="18"/>
          <w:szCs w:val="18"/>
        </w:rPr>
        <w:t>Приложение № 3</w:t>
      </w:r>
      <w:r>
        <w:rPr>
          <w:sz w:val="18"/>
          <w:szCs w:val="18"/>
        </w:rPr>
        <w:t xml:space="preserve"> </w:t>
      </w:r>
      <w:r w:rsidRPr="006C42FF">
        <w:rPr>
          <w:sz w:val="18"/>
          <w:szCs w:val="18"/>
        </w:rPr>
        <w:t>к постановлению администрации</w:t>
      </w:r>
      <w:r>
        <w:rPr>
          <w:sz w:val="18"/>
          <w:szCs w:val="18"/>
        </w:rPr>
        <w:t xml:space="preserve"> </w:t>
      </w:r>
      <w:r w:rsidRPr="006C42FF">
        <w:rPr>
          <w:sz w:val="18"/>
          <w:szCs w:val="18"/>
        </w:rPr>
        <w:t>Мошковского сельсовета</w:t>
      </w:r>
      <w:r>
        <w:rPr>
          <w:sz w:val="18"/>
          <w:szCs w:val="18"/>
        </w:rPr>
        <w:t xml:space="preserve"> </w:t>
      </w:r>
      <w:r w:rsidRPr="006C42FF">
        <w:rPr>
          <w:sz w:val="18"/>
          <w:szCs w:val="18"/>
        </w:rPr>
        <w:t>от 12.10.2020 № 71</w:t>
      </w:r>
    </w:p>
    <w:p w:rsidR="006C42FF" w:rsidRPr="006C42FF" w:rsidRDefault="006C42FF" w:rsidP="006C42FF">
      <w:pPr>
        <w:autoSpaceDE w:val="0"/>
        <w:autoSpaceDN w:val="0"/>
        <w:adjustRightInd w:val="0"/>
        <w:jc w:val="center"/>
        <w:rPr>
          <w:sz w:val="18"/>
          <w:szCs w:val="18"/>
        </w:rPr>
      </w:pPr>
      <w:r w:rsidRPr="006C42FF">
        <w:rPr>
          <w:sz w:val="18"/>
          <w:szCs w:val="18"/>
        </w:rPr>
        <w:t>Приложение № 4</w:t>
      </w:r>
      <w:r>
        <w:rPr>
          <w:sz w:val="18"/>
          <w:szCs w:val="18"/>
        </w:rPr>
        <w:t xml:space="preserve"> </w:t>
      </w:r>
      <w:r w:rsidRPr="006C42FF">
        <w:rPr>
          <w:sz w:val="18"/>
          <w:szCs w:val="18"/>
        </w:rPr>
        <w:t>к муниципальной программе</w:t>
      </w:r>
    </w:p>
    <w:p w:rsidR="006C42FF" w:rsidRPr="006C42FF" w:rsidRDefault="006C42FF" w:rsidP="006C42FF">
      <w:pPr>
        <w:autoSpaceDE w:val="0"/>
        <w:autoSpaceDN w:val="0"/>
        <w:adjustRightInd w:val="0"/>
        <w:jc w:val="center"/>
        <w:rPr>
          <w:sz w:val="18"/>
          <w:szCs w:val="18"/>
        </w:rPr>
      </w:pPr>
      <w:r w:rsidRPr="006C42FF">
        <w:rPr>
          <w:sz w:val="18"/>
          <w:szCs w:val="18"/>
        </w:rPr>
        <w:t xml:space="preserve">Мероприятия муниципальной программы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p w:rsidR="006C42FF" w:rsidRPr="006C42FF" w:rsidRDefault="006C42FF" w:rsidP="006C42FF">
      <w:pPr>
        <w:tabs>
          <w:tab w:val="left" w:pos="0"/>
        </w:tabs>
        <w:jc w:val="center"/>
        <w:rPr>
          <w:sz w:val="18"/>
          <w:szCs w:val="18"/>
        </w:rPr>
      </w:pPr>
      <w:r w:rsidRPr="006C42FF">
        <w:rPr>
          <w:sz w:val="18"/>
          <w:szCs w:val="18"/>
        </w:rPr>
        <w:t>«Развитие территорий, социальной и инженерной инфраструктуры в Мошковском сельсовете Бековского района Пензенской области»</w:t>
      </w:r>
    </w:p>
    <w:p w:rsidR="006C42FF" w:rsidRPr="006C42FF" w:rsidRDefault="006C42FF" w:rsidP="006C42FF">
      <w:pPr>
        <w:autoSpaceDE w:val="0"/>
        <w:autoSpaceDN w:val="0"/>
        <w:adjustRightInd w:val="0"/>
        <w:jc w:val="center"/>
        <w:rPr>
          <w:sz w:val="18"/>
          <w:szCs w:val="18"/>
        </w:rPr>
      </w:pPr>
    </w:p>
    <w:tbl>
      <w:tblPr>
        <w:tblW w:w="10945"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72"/>
        <w:gridCol w:w="1968"/>
        <w:gridCol w:w="14"/>
        <w:gridCol w:w="45"/>
        <w:gridCol w:w="1784"/>
        <w:gridCol w:w="12"/>
        <w:gridCol w:w="616"/>
        <w:gridCol w:w="10"/>
        <w:gridCol w:w="925"/>
        <w:gridCol w:w="30"/>
        <w:gridCol w:w="10"/>
        <w:gridCol w:w="871"/>
        <w:gridCol w:w="10"/>
        <w:gridCol w:w="905"/>
        <w:gridCol w:w="26"/>
        <w:gridCol w:w="10"/>
        <w:gridCol w:w="901"/>
        <w:gridCol w:w="10"/>
        <w:gridCol w:w="1026"/>
        <w:gridCol w:w="74"/>
        <w:gridCol w:w="10"/>
        <w:gridCol w:w="1216"/>
      </w:tblGrid>
      <w:tr w:rsidR="006C42FF" w:rsidRPr="006C42FF" w:rsidTr="006C42FF">
        <w:trPr>
          <w:tblCellSpacing w:w="5" w:type="nil"/>
          <w:jc w:val="center"/>
        </w:trPr>
        <w:tc>
          <w:tcPr>
            <w:tcW w:w="472" w:type="dxa"/>
            <w:vMerge w:val="restart"/>
          </w:tcPr>
          <w:p w:rsidR="006C42FF" w:rsidRPr="006C42FF" w:rsidRDefault="006C42FF" w:rsidP="000805C5">
            <w:pPr>
              <w:autoSpaceDE w:val="0"/>
              <w:autoSpaceDN w:val="0"/>
              <w:adjustRightInd w:val="0"/>
              <w:jc w:val="center"/>
              <w:rPr>
                <w:sz w:val="18"/>
                <w:szCs w:val="18"/>
              </w:rPr>
            </w:pPr>
            <w:r w:rsidRPr="006C42FF">
              <w:rPr>
                <w:sz w:val="18"/>
                <w:szCs w:val="18"/>
              </w:rPr>
              <w:t>№ п/п</w:t>
            </w:r>
          </w:p>
        </w:tc>
        <w:tc>
          <w:tcPr>
            <w:tcW w:w="1982" w:type="dxa"/>
            <w:gridSpan w:val="2"/>
            <w:vMerge w:val="restart"/>
          </w:tcPr>
          <w:p w:rsidR="006C42FF" w:rsidRPr="006C42FF" w:rsidRDefault="006C42FF" w:rsidP="000805C5">
            <w:pPr>
              <w:autoSpaceDE w:val="0"/>
              <w:autoSpaceDN w:val="0"/>
              <w:adjustRightInd w:val="0"/>
              <w:jc w:val="center"/>
              <w:rPr>
                <w:sz w:val="18"/>
                <w:szCs w:val="18"/>
              </w:rPr>
            </w:pPr>
            <w:r w:rsidRPr="006C42FF">
              <w:rPr>
                <w:sz w:val="18"/>
                <w:szCs w:val="18"/>
              </w:rPr>
              <w:t>Наименование основного мероприятия</w:t>
            </w:r>
          </w:p>
        </w:tc>
        <w:tc>
          <w:tcPr>
            <w:tcW w:w="1841" w:type="dxa"/>
            <w:gridSpan w:val="3"/>
            <w:vMerge w:val="restart"/>
          </w:tcPr>
          <w:p w:rsidR="006C42FF" w:rsidRPr="006C42FF" w:rsidRDefault="006C42FF" w:rsidP="000805C5">
            <w:pPr>
              <w:autoSpaceDE w:val="0"/>
              <w:autoSpaceDN w:val="0"/>
              <w:adjustRightInd w:val="0"/>
              <w:jc w:val="center"/>
              <w:rPr>
                <w:sz w:val="18"/>
                <w:szCs w:val="18"/>
              </w:rPr>
            </w:pPr>
            <w:r w:rsidRPr="006C42FF">
              <w:rPr>
                <w:sz w:val="18"/>
                <w:szCs w:val="18"/>
              </w:rPr>
              <w:t>Исполнители</w:t>
            </w:r>
          </w:p>
        </w:tc>
        <w:tc>
          <w:tcPr>
            <w:tcW w:w="616" w:type="dxa"/>
            <w:vMerge w:val="restart"/>
          </w:tcPr>
          <w:p w:rsidR="006C42FF" w:rsidRPr="006C42FF" w:rsidRDefault="006C42FF" w:rsidP="000805C5">
            <w:pPr>
              <w:autoSpaceDE w:val="0"/>
              <w:autoSpaceDN w:val="0"/>
              <w:adjustRightInd w:val="0"/>
              <w:jc w:val="center"/>
              <w:rPr>
                <w:sz w:val="18"/>
                <w:szCs w:val="18"/>
              </w:rPr>
            </w:pPr>
            <w:r w:rsidRPr="006C42FF">
              <w:rPr>
                <w:sz w:val="18"/>
                <w:szCs w:val="18"/>
              </w:rPr>
              <w:t>Срок исполнения (год)</w:t>
            </w:r>
          </w:p>
        </w:tc>
        <w:tc>
          <w:tcPr>
            <w:tcW w:w="4734" w:type="dxa"/>
            <w:gridSpan w:val="12"/>
          </w:tcPr>
          <w:p w:rsidR="006C42FF" w:rsidRPr="006C42FF" w:rsidRDefault="006C42FF" w:rsidP="000805C5">
            <w:pPr>
              <w:autoSpaceDE w:val="0"/>
              <w:autoSpaceDN w:val="0"/>
              <w:adjustRightInd w:val="0"/>
              <w:jc w:val="center"/>
              <w:rPr>
                <w:sz w:val="18"/>
                <w:szCs w:val="18"/>
              </w:rPr>
            </w:pPr>
            <w:r w:rsidRPr="006C42FF">
              <w:rPr>
                <w:sz w:val="18"/>
                <w:szCs w:val="18"/>
              </w:rPr>
              <w:t>Объем финансирования, тыс. рублей</w:t>
            </w:r>
          </w:p>
        </w:tc>
        <w:tc>
          <w:tcPr>
            <w:tcW w:w="1300" w:type="dxa"/>
            <w:gridSpan w:val="3"/>
            <w:vMerge w:val="restart"/>
          </w:tcPr>
          <w:p w:rsidR="006C42FF" w:rsidRPr="006C42FF" w:rsidRDefault="006C42FF" w:rsidP="000805C5">
            <w:pPr>
              <w:autoSpaceDE w:val="0"/>
              <w:autoSpaceDN w:val="0"/>
              <w:adjustRightInd w:val="0"/>
              <w:jc w:val="center"/>
              <w:rPr>
                <w:sz w:val="18"/>
                <w:szCs w:val="18"/>
              </w:rPr>
            </w:pPr>
            <w:r w:rsidRPr="006C42FF">
              <w:rPr>
                <w:sz w:val="18"/>
                <w:szCs w:val="18"/>
              </w:rPr>
              <w:t>Показатели результата мероприятия по годам (ожидаемый непосредственный результат)</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1982" w:type="dxa"/>
            <w:gridSpan w:val="2"/>
            <w:vMerge/>
          </w:tcPr>
          <w:p w:rsidR="006C42FF" w:rsidRPr="006C42FF" w:rsidRDefault="006C42FF" w:rsidP="000805C5">
            <w:pPr>
              <w:autoSpaceDE w:val="0"/>
              <w:autoSpaceDN w:val="0"/>
              <w:adjustRightInd w:val="0"/>
              <w:jc w:val="center"/>
              <w:rPr>
                <w:sz w:val="18"/>
                <w:szCs w:val="18"/>
              </w:rPr>
            </w:pPr>
          </w:p>
        </w:tc>
        <w:tc>
          <w:tcPr>
            <w:tcW w:w="1841" w:type="dxa"/>
            <w:gridSpan w:val="3"/>
            <w:vMerge/>
          </w:tcPr>
          <w:p w:rsidR="006C42FF" w:rsidRPr="006C42FF" w:rsidRDefault="006C42FF" w:rsidP="000805C5">
            <w:pPr>
              <w:autoSpaceDE w:val="0"/>
              <w:autoSpaceDN w:val="0"/>
              <w:adjustRightInd w:val="0"/>
              <w:jc w:val="center"/>
              <w:rPr>
                <w:sz w:val="18"/>
                <w:szCs w:val="18"/>
              </w:rPr>
            </w:pPr>
          </w:p>
        </w:tc>
        <w:tc>
          <w:tcPr>
            <w:tcW w:w="616" w:type="dxa"/>
            <w:vMerge/>
          </w:tcPr>
          <w:p w:rsidR="006C42FF" w:rsidRPr="006C42FF" w:rsidRDefault="006C42FF" w:rsidP="000805C5">
            <w:pPr>
              <w:autoSpaceDE w:val="0"/>
              <w:autoSpaceDN w:val="0"/>
              <w:adjustRightInd w:val="0"/>
              <w:jc w:val="center"/>
              <w:rPr>
                <w:sz w:val="18"/>
                <w:szCs w:val="18"/>
              </w:rPr>
            </w:pPr>
          </w:p>
        </w:tc>
        <w:tc>
          <w:tcPr>
            <w:tcW w:w="935" w:type="dxa"/>
            <w:gridSpan w:val="2"/>
          </w:tcPr>
          <w:p w:rsidR="006C42FF" w:rsidRPr="006C42FF" w:rsidRDefault="006C42FF" w:rsidP="000805C5">
            <w:pPr>
              <w:pStyle w:val="ConsPlusNormal2"/>
              <w:jc w:val="center"/>
              <w:rPr>
                <w:rFonts w:ascii="Times New Roman" w:hAnsi="Times New Roman"/>
                <w:sz w:val="18"/>
                <w:szCs w:val="18"/>
              </w:rPr>
            </w:pPr>
            <w:r w:rsidRPr="006C42FF">
              <w:rPr>
                <w:rFonts w:ascii="Times New Roman" w:hAnsi="Times New Roman"/>
                <w:sz w:val="18"/>
                <w:szCs w:val="18"/>
              </w:rPr>
              <w:t>всего</w:t>
            </w:r>
          </w:p>
        </w:tc>
        <w:tc>
          <w:tcPr>
            <w:tcW w:w="911" w:type="dxa"/>
            <w:gridSpan w:val="3"/>
          </w:tcPr>
          <w:p w:rsidR="006C42FF" w:rsidRPr="006C42FF" w:rsidRDefault="006C42FF" w:rsidP="000805C5">
            <w:pPr>
              <w:pStyle w:val="ConsPlusNormal2"/>
              <w:jc w:val="center"/>
              <w:rPr>
                <w:rFonts w:ascii="Times New Roman" w:hAnsi="Times New Roman"/>
                <w:sz w:val="18"/>
                <w:szCs w:val="18"/>
              </w:rPr>
            </w:pPr>
            <w:r w:rsidRPr="006C42FF">
              <w:rPr>
                <w:rFonts w:ascii="Times New Roman" w:hAnsi="Times New Roman"/>
                <w:sz w:val="18"/>
                <w:szCs w:val="18"/>
              </w:rPr>
              <w:t>местный бюджет</w:t>
            </w:r>
          </w:p>
        </w:tc>
        <w:tc>
          <w:tcPr>
            <w:tcW w:w="915" w:type="dxa"/>
            <w:gridSpan w:val="2"/>
          </w:tcPr>
          <w:p w:rsidR="006C42FF" w:rsidRPr="006C42FF" w:rsidRDefault="006C42FF" w:rsidP="000805C5">
            <w:pPr>
              <w:pStyle w:val="ConsPlusNormal2"/>
              <w:jc w:val="center"/>
              <w:rPr>
                <w:rFonts w:ascii="Times New Roman" w:hAnsi="Times New Roman"/>
                <w:sz w:val="18"/>
                <w:szCs w:val="18"/>
              </w:rPr>
            </w:pPr>
            <w:r w:rsidRPr="006C42FF">
              <w:rPr>
                <w:rFonts w:ascii="Times New Roman" w:hAnsi="Times New Roman"/>
                <w:sz w:val="18"/>
                <w:szCs w:val="18"/>
              </w:rPr>
              <w:t>областной бюджет</w:t>
            </w:r>
          </w:p>
        </w:tc>
        <w:tc>
          <w:tcPr>
            <w:tcW w:w="937" w:type="dxa"/>
            <w:gridSpan w:val="3"/>
          </w:tcPr>
          <w:p w:rsidR="006C42FF" w:rsidRPr="006C42FF" w:rsidRDefault="006C42FF" w:rsidP="000805C5">
            <w:pPr>
              <w:pStyle w:val="ConsPlusNormal2"/>
              <w:jc w:val="center"/>
              <w:rPr>
                <w:rFonts w:ascii="Times New Roman" w:hAnsi="Times New Roman"/>
                <w:sz w:val="18"/>
                <w:szCs w:val="18"/>
              </w:rPr>
            </w:pPr>
            <w:r w:rsidRPr="006C42FF">
              <w:rPr>
                <w:rFonts w:ascii="Times New Roman" w:hAnsi="Times New Roman"/>
                <w:sz w:val="18"/>
                <w:szCs w:val="18"/>
              </w:rPr>
              <w:t>федеральный бюджет</w:t>
            </w:r>
          </w:p>
        </w:tc>
        <w:tc>
          <w:tcPr>
            <w:tcW w:w="1036" w:type="dxa"/>
            <w:gridSpan w:val="2"/>
          </w:tcPr>
          <w:p w:rsidR="006C42FF" w:rsidRPr="006C42FF" w:rsidRDefault="006C42FF" w:rsidP="000805C5">
            <w:pPr>
              <w:pStyle w:val="ConsPlusNormal2"/>
              <w:jc w:val="center"/>
              <w:rPr>
                <w:rFonts w:ascii="Times New Roman" w:hAnsi="Times New Roman"/>
                <w:sz w:val="18"/>
                <w:szCs w:val="18"/>
              </w:rPr>
            </w:pPr>
            <w:r w:rsidRPr="006C42FF">
              <w:rPr>
                <w:rFonts w:ascii="Times New Roman" w:hAnsi="Times New Roman"/>
                <w:sz w:val="18"/>
                <w:szCs w:val="18"/>
              </w:rPr>
              <w:t>внебюджетные средства</w:t>
            </w:r>
          </w:p>
        </w:tc>
        <w:tc>
          <w:tcPr>
            <w:tcW w:w="1300" w:type="dxa"/>
            <w:gridSpan w:val="3"/>
            <w:vMerge/>
          </w:tcPr>
          <w:p w:rsidR="006C42FF" w:rsidRPr="006C42FF" w:rsidRDefault="006C42FF" w:rsidP="000805C5">
            <w:pPr>
              <w:autoSpaceDE w:val="0"/>
              <w:autoSpaceDN w:val="0"/>
              <w:adjustRightInd w:val="0"/>
              <w:jc w:val="center"/>
              <w:rPr>
                <w:sz w:val="18"/>
                <w:szCs w:val="18"/>
              </w:rPr>
            </w:pPr>
          </w:p>
        </w:tc>
      </w:tr>
      <w:tr w:rsidR="006C42FF" w:rsidRPr="006C42FF" w:rsidTr="006C42FF">
        <w:trPr>
          <w:tblCellSpacing w:w="5" w:type="nil"/>
          <w:jc w:val="center"/>
        </w:trPr>
        <w:tc>
          <w:tcPr>
            <w:tcW w:w="472" w:type="dxa"/>
          </w:tcPr>
          <w:p w:rsidR="006C42FF" w:rsidRPr="006C42FF" w:rsidRDefault="006C42FF" w:rsidP="000805C5">
            <w:pPr>
              <w:autoSpaceDE w:val="0"/>
              <w:autoSpaceDN w:val="0"/>
              <w:adjustRightInd w:val="0"/>
              <w:jc w:val="center"/>
              <w:rPr>
                <w:sz w:val="18"/>
                <w:szCs w:val="18"/>
              </w:rPr>
            </w:pPr>
            <w:r w:rsidRPr="006C42FF">
              <w:rPr>
                <w:sz w:val="18"/>
                <w:szCs w:val="18"/>
              </w:rPr>
              <w:t>1</w:t>
            </w:r>
          </w:p>
        </w:tc>
        <w:tc>
          <w:tcPr>
            <w:tcW w:w="1982"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w:t>
            </w:r>
          </w:p>
        </w:tc>
        <w:tc>
          <w:tcPr>
            <w:tcW w:w="1841" w:type="dxa"/>
            <w:gridSpan w:val="3"/>
          </w:tcPr>
          <w:p w:rsidR="006C42FF" w:rsidRPr="006C42FF" w:rsidRDefault="006C42FF" w:rsidP="000805C5">
            <w:pPr>
              <w:autoSpaceDE w:val="0"/>
              <w:autoSpaceDN w:val="0"/>
              <w:adjustRightInd w:val="0"/>
              <w:jc w:val="center"/>
              <w:rPr>
                <w:sz w:val="18"/>
                <w:szCs w:val="18"/>
              </w:rPr>
            </w:pPr>
            <w:r w:rsidRPr="006C42FF">
              <w:rPr>
                <w:sz w:val="18"/>
                <w:szCs w:val="18"/>
              </w:rPr>
              <w:t>3</w:t>
            </w: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4</w:t>
            </w:r>
          </w:p>
        </w:tc>
        <w:tc>
          <w:tcPr>
            <w:tcW w:w="93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5</w:t>
            </w:r>
          </w:p>
        </w:tc>
        <w:tc>
          <w:tcPr>
            <w:tcW w:w="911" w:type="dxa"/>
            <w:gridSpan w:val="3"/>
          </w:tcPr>
          <w:p w:rsidR="006C42FF" w:rsidRPr="006C42FF" w:rsidRDefault="006C42FF" w:rsidP="000805C5">
            <w:pPr>
              <w:autoSpaceDE w:val="0"/>
              <w:autoSpaceDN w:val="0"/>
              <w:adjustRightInd w:val="0"/>
              <w:jc w:val="center"/>
              <w:rPr>
                <w:sz w:val="18"/>
                <w:szCs w:val="18"/>
              </w:rPr>
            </w:pPr>
            <w:r w:rsidRPr="006C42FF">
              <w:rPr>
                <w:sz w:val="18"/>
                <w:szCs w:val="18"/>
              </w:rPr>
              <w:t>6</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7</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8</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9</w:t>
            </w:r>
          </w:p>
        </w:tc>
        <w:tc>
          <w:tcPr>
            <w:tcW w:w="1300" w:type="dxa"/>
            <w:gridSpan w:val="3"/>
          </w:tcPr>
          <w:p w:rsidR="006C42FF" w:rsidRPr="006C42FF" w:rsidRDefault="006C42FF" w:rsidP="000805C5">
            <w:pPr>
              <w:autoSpaceDE w:val="0"/>
              <w:autoSpaceDN w:val="0"/>
              <w:adjustRightInd w:val="0"/>
              <w:jc w:val="center"/>
              <w:rPr>
                <w:sz w:val="18"/>
                <w:szCs w:val="18"/>
              </w:rPr>
            </w:pPr>
            <w:r w:rsidRPr="006C42FF">
              <w:rPr>
                <w:sz w:val="18"/>
                <w:szCs w:val="18"/>
              </w:rPr>
              <w:t>10</w:t>
            </w:r>
          </w:p>
        </w:tc>
      </w:tr>
      <w:tr w:rsidR="006C42FF" w:rsidRPr="006C42FF" w:rsidTr="006C42FF">
        <w:trPr>
          <w:tblCellSpacing w:w="5" w:type="nil"/>
          <w:jc w:val="center"/>
        </w:trPr>
        <w:tc>
          <w:tcPr>
            <w:tcW w:w="10945" w:type="dxa"/>
            <w:gridSpan w:val="22"/>
          </w:tcPr>
          <w:p w:rsidR="006C42FF" w:rsidRPr="006C42FF" w:rsidRDefault="006C42FF" w:rsidP="000805C5">
            <w:pPr>
              <w:autoSpaceDE w:val="0"/>
              <w:autoSpaceDN w:val="0"/>
              <w:adjustRightInd w:val="0"/>
              <w:rPr>
                <w:sz w:val="18"/>
                <w:szCs w:val="18"/>
              </w:rPr>
            </w:pPr>
            <w:r w:rsidRPr="006C42FF">
              <w:rPr>
                <w:sz w:val="18"/>
                <w:szCs w:val="18"/>
              </w:rPr>
              <w:t xml:space="preserve">Подпрограмма 1 «Модернизация и развитие территориальной сети автомобильных дорог общего пользования местного значения в границах населенных пунктов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r w:rsidRPr="006C42FF">
              <w:rPr>
                <w:snapToGrid w:val="0"/>
                <w:sz w:val="18"/>
                <w:szCs w:val="18"/>
              </w:rPr>
              <w:t>»</w:t>
            </w:r>
            <w:r w:rsidRPr="006C42FF">
              <w:rPr>
                <w:sz w:val="18"/>
                <w:szCs w:val="18"/>
              </w:rPr>
              <w:t xml:space="preserve"> </w:t>
            </w:r>
          </w:p>
        </w:tc>
      </w:tr>
      <w:tr w:rsidR="006C42FF" w:rsidRPr="006C42FF" w:rsidTr="006C42FF">
        <w:trPr>
          <w:tblCellSpacing w:w="5" w:type="nil"/>
          <w:jc w:val="center"/>
        </w:trPr>
        <w:tc>
          <w:tcPr>
            <w:tcW w:w="10945" w:type="dxa"/>
            <w:gridSpan w:val="22"/>
          </w:tcPr>
          <w:p w:rsidR="006C42FF" w:rsidRPr="006C42FF" w:rsidRDefault="006C42FF" w:rsidP="000805C5">
            <w:pPr>
              <w:jc w:val="both"/>
              <w:rPr>
                <w:sz w:val="18"/>
                <w:szCs w:val="18"/>
              </w:rPr>
            </w:pPr>
            <w:r w:rsidRPr="006C42FF">
              <w:rPr>
                <w:sz w:val="18"/>
                <w:szCs w:val="18"/>
              </w:rPr>
              <w:t>Цель подпрограммы:</w:t>
            </w:r>
          </w:p>
          <w:p w:rsidR="006C42FF" w:rsidRPr="006C42FF" w:rsidRDefault="006C42FF" w:rsidP="000805C5">
            <w:pPr>
              <w:jc w:val="both"/>
              <w:rPr>
                <w:sz w:val="18"/>
                <w:szCs w:val="18"/>
              </w:rPr>
            </w:pPr>
            <w:r w:rsidRPr="006C42FF">
              <w:rPr>
                <w:sz w:val="18"/>
                <w:szCs w:val="18"/>
              </w:rPr>
              <w:t xml:space="preserve"> -повышение качества сети автомобильных дорог местного значения в границах населенных пунктов </w:t>
            </w:r>
            <w:r w:rsidRPr="006C42FF">
              <w:rPr>
                <w:color w:val="000000"/>
                <w:sz w:val="18"/>
                <w:szCs w:val="18"/>
              </w:rPr>
              <w:t>Мошковского</w:t>
            </w:r>
            <w:r w:rsidRPr="006C42FF">
              <w:rPr>
                <w:sz w:val="18"/>
                <w:szCs w:val="18"/>
              </w:rPr>
              <w:t xml:space="preserve"> сельсовета Бековского района.</w:t>
            </w:r>
          </w:p>
        </w:tc>
      </w:tr>
      <w:tr w:rsidR="006C42FF" w:rsidRPr="006C42FF" w:rsidTr="006C42FF">
        <w:trPr>
          <w:tblCellSpacing w:w="5" w:type="nil"/>
          <w:jc w:val="center"/>
        </w:trPr>
        <w:tc>
          <w:tcPr>
            <w:tcW w:w="10945" w:type="dxa"/>
            <w:gridSpan w:val="22"/>
          </w:tcPr>
          <w:p w:rsidR="006C42FF" w:rsidRPr="006C42FF" w:rsidRDefault="006C42FF" w:rsidP="000805C5">
            <w:pPr>
              <w:jc w:val="both"/>
              <w:rPr>
                <w:sz w:val="18"/>
                <w:szCs w:val="18"/>
              </w:rPr>
            </w:pPr>
            <w:r w:rsidRPr="006C42FF">
              <w:rPr>
                <w:sz w:val="18"/>
                <w:szCs w:val="18"/>
              </w:rPr>
              <w:t xml:space="preserve">Задача подпрограммы: </w:t>
            </w:r>
          </w:p>
          <w:p w:rsidR="006C42FF" w:rsidRPr="006C42FF" w:rsidRDefault="006C42FF" w:rsidP="000805C5">
            <w:pPr>
              <w:jc w:val="both"/>
              <w:rPr>
                <w:sz w:val="18"/>
                <w:szCs w:val="18"/>
              </w:rPr>
            </w:pPr>
            <w:r w:rsidRPr="006C42FF">
              <w:rPr>
                <w:sz w:val="18"/>
                <w:szCs w:val="18"/>
              </w:rPr>
              <w:t xml:space="preserve">- содержание и сохранность автомобильных дорог общего пользования местного значения в границах населенных пунктов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p w:rsidR="006C42FF" w:rsidRPr="006C42FF" w:rsidRDefault="006C42FF" w:rsidP="000805C5">
            <w:pPr>
              <w:jc w:val="both"/>
              <w:rPr>
                <w:sz w:val="18"/>
                <w:szCs w:val="18"/>
              </w:rPr>
            </w:pPr>
            <w:r w:rsidRPr="006C42FF">
              <w:rPr>
                <w:sz w:val="18"/>
                <w:szCs w:val="18"/>
              </w:rPr>
              <w:t xml:space="preserve">-капитальный ремонт и ремонт автомобильных дорог общего пользования местного значения в границах населенных пунктов </w:t>
            </w:r>
            <w:r w:rsidRPr="006C42FF">
              <w:rPr>
                <w:color w:val="000000"/>
                <w:sz w:val="18"/>
                <w:szCs w:val="18"/>
              </w:rPr>
              <w:t>Мошковского</w:t>
            </w:r>
            <w:r w:rsidRPr="006C42FF">
              <w:rPr>
                <w:sz w:val="18"/>
                <w:szCs w:val="18"/>
              </w:rPr>
              <w:t xml:space="preserve"> сельсовета Бековского района Пензенской области. </w:t>
            </w:r>
          </w:p>
        </w:tc>
      </w:tr>
      <w:tr w:rsidR="006C42FF" w:rsidRPr="006C42FF" w:rsidTr="006C42FF">
        <w:trPr>
          <w:trHeight w:val="273"/>
          <w:tblCellSpacing w:w="5" w:type="nil"/>
          <w:jc w:val="center"/>
        </w:trPr>
        <w:tc>
          <w:tcPr>
            <w:tcW w:w="472" w:type="dxa"/>
            <w:vMerge w:val="restart"/>
          </w:tcPr>
          <w:p w:rsidR="006C42FF" w:rsidRPr="006C42FF" w:rsidRDefault="006C42FF" w:rsidP="000805C5">
            <w:pPr>
              <w:autoSpaceDE w:val="0"/>
              <w:autoSpaceDN w:val="0"/>
              <w:adjustRightInd w:val="0"/>
              <w:jc w:val="center"/>
              <w:rPr>
                <w:sz w:val="18"/>
                <w:szCs w:val="18"/>
                <w:lang w:val="en-GB"/>
              </w:rPr>
            </w:pPr>
            <w:r w:rsidRPr="006C42FF">
              <w:rPr>
                <w:sz w:val="18"/>
                <w:szCs w:val="18"/>
              </w:rPr>
              <w:t>1.1</w:t>
            </w:r>
          </w:p>
        </w:tc>
        <w:tc>
          <w:tcPr>
            <w:tcW w:w="2027" w:type="dxa"/>
            <w:gridSpan w:val="3"/>
            <w:vMerge w:val="restart"/>
          </w:tcPr>
          <w:p w:rsidR="006C42FF" w:rsidRPr="006C42FF" w:rsidRDefault="006C42FF" w:rsidP="000805C5">
            <w:pPr>
              <w:autoSpaceDE w:val="0"/>
              <w:autoSpaceDN w:val="0"/>
              <w:adjustRightInd w:val="0"/>
              <w:rPr>
                <w:sz w:val="18"/>
                <w:szCs w:val="18"/>
              </w:rPr>
            </w:pPr>
            <w:r w:rsidRPr="006C42FF">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796" w:type="dxa"/>
            <w:gridSpan w:val="2"/>
            <w:vMerge w:val="restart"/>
          </w:tcPr>
          <w:p w:rsidR="006C42FF" w:rsidRPr="006C42FF" w:rsidRDefault="006C42FF" w:rsidP="000805C5">
            <w:pPr>
              <w:autoSpaceDE w:val="0"/>
              <w:autoSpaceDN w:val="0"/>
              <w:adjustRightInd w:val="0"/>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16" w:type="dxa"/>
          </w:tcPr>
          <w:p w:rsidR="006C42FF" w:rsidRPr="006C42FF" w:rsidRDefault="006C42FF" w:rsidP="000805C5">
            <w:pPr>
              <w:autoSpaceDE w:val="0"/>
              <w:autoSpaceDN w:val="0"/>
              <w:adjustRightInd w:val="0"/>
              <w:rPr>
                <w:sz w:val="18"/>
                <w:szCs w:val="18"/>
              </w:rPr>
            </w:pPr>
            <w:r w:rsidRPr="006C42FF">
              <w:rPr>
                <w:sz w:val="18"/>
                <w:szCs w:val="18"/>
              </w:rPr>
              <w:t xml:space="preserve">Итого </w:t>
            </w:r>
          </w:p>
        </w:tc>
        <w:tc>
          <w:tcPr>
            <w:tcW w:w="935" w:type="dxa"/>
            <w:gridSpan w:val="2"/>
          </w:tcPr>
          <w:p w:rsidR="006C42FF" w:rsidRPr="006C42FF" w:rsidRDefault="006C42FF" w:rsidP="000805C5">
            <w:pPr>
              <w:jc w:val="center"/>
              <w:rPr>
                <w:color w:val="000000"/>
                <w:sz w:val="18"/>
                <w:szCs w:val="18"/>
              </w:rPr>
            </w:pPr>
            <w:r w:rsidRPr="006C42FF">
              <w:rPr>
                <w:color w:val="000000"/>
                <w:sz w:val="18"/>
                <w:szCs w:val="18"/>
              </w:rPr>
              <w:t>2759,061</w:t>
            </w:r>
          </w:p>
        </w:tc>
        <w:tc>
          <w:tcPr>
            <w:tcW w:w="911" w:type="dxa"/>
            <w:gridSpan w:val="3"/>
          </w:tcPr>
          <w:p w:rsidR="006C42FF" w:rsidRPr="006C42FF" w:rsidRDefault="006C42FF" w:rsidP="000805C5">
            <w:pPr>
              <w:jc w:val="center"/>
              <w:rPr>
                <w:color w:val="000000"/>
                <w:sz w:val="18"/>
                <w:szCs w:val="18"/>
              </w:rPr>
            </w:pPr>
            <w:r w:rsidRPr="006C42FF">
              <w:rPr>
                <w:color w:val="000000"/>
                <w:sz w:val="18"/>
                <w:szCs w:val="18"/>
              </w:rPr>
              <w:t>2759,061</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270"/>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96" w:type="dxa"/>
            <w:gridSpan w:val="2"/>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35" w:type="dxa"/>
            <w:gridSpan w:val="2"/>
          </w:tcPr>
          <w:p w:rsidR="006C42FF" w:rsidRPr="006C42FF" w:rsidRDefault="006C42FF" w:rsidP="000805C5">
            <w:pPr>
              <w:jc w:val="center"/>
              <w:rPr>
                <w:color w:val="000000"/>
                <w:sz w:val="18"/>
                <w:szCs w:val="18"/>
              </w:rPr>
            </w:pPr>
            <w:r w:rsidRPr="006C42FF">
              <w:rPr>
                <w:color w:val="000000"/>
                <w:sz w:val="18"/>
                <w:szCs w:val="18"/>
              </w:rPr>
              <w:t>361,000</w:t>
            </w:r>
          </w:p>
        </w:tc>
        <w:tc>
          <w:tcPr>
            <w:tcW w:w="911" w:type="dxa"/>
            <w:gridSpan w:val="3"/>
          </w:tcPr>
          <w:p w:rsidR="006C42FF" w:rsidRPr="006C42FF" w:rsidRDefault="006C42FF" w:rsidP="000805C5">
            <w:pPr>
              <w:jc w:val="center"/>
              <w:rPr>
                <w:color w:val="000000"/>
                <w:sz w:val="18"/>
                <w:szCs w:val="18"/>
              </w:rPr>
            </w:pPr>
            <w:r w:rsidRPr="006C42FF">
              <w:rPr>
                <w:color w:val="000000"/>
                <w:sz w:val="18"/>
                <w:szCs w:val="18"/>
              </w:rPr>
              <w:t>361,000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260"/>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96" w:type="dxa"/>
            <w:gridSpan w:val="2"/>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35" w:type="dxa"/>
            <w:gridSpan w:val="2"/>
          </w:tcPr>
          <w:p w:rsidR="006C42FF" w:rsidRPr="006C42FF" w:rsidRDefault="006C42FF" w:rsidP="000805C5">
            <w:pPr>
              <w:jc w:val="center"/>
              <w:rPr>
                <w:sz w:val="18"/>
                <w:szCs w:val="18"/>
              </w:rPr>
            </w:pPr>
            <w:r w:rsidRPr="006C42FF">
              <w:rPr>
                <w:sz w:val="18"/>
                <w:szCs w:val="18"/>
              </w:rPr>
              <w:t>738,061</w:t>
            </w:r>
          </w:p>
        </w:tc>
        <w:tc>
          <w:tcPr>
            <w:tcW w:w="911" w:type="dxa"/>
            <w:gridSpan w:val="3"/>
          </w:tcPr>
          <w:p w:rsidR="006C42FF" w:rsidRPr="006C42FF" w:rsidRDefault="006C42FF" w:rsidP="000805C5">
            <w:pPr>
              <w:jc w:val="center"/>
              <w:rPr>
                <w:sz w:val="18"/>
                <w:szCs w:val="18"/>
              </w:rPr>
            </w:pPr>
            <w:r w:rsidRPr="006C42FF">
              <w:rPr>
                <w:sz w:val="18"/>
                <w:szCs w:val="18"/>
              </w:rPr>
              <w:t>738,061</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52"/>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96" w:type="dxa"/>
            <w:gridSpan w:val="2"/>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64"/>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96" w:type="dxa"/>
            <w:gridSpan w:val="2"/>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55"/>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96" w:type="dxa"/>
            <w:gridSpan w:val="2"/>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390"/>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96" w:type="dxa"/>
            <w:gridSpan w:val="2"/>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64"/>
          <w:tblCellSpacing w:w="5" w:type="nil"/>
          <w:jc w:val="center"/>
        </w:trPr>
        <w:tc>
          <w:tcPr>
            <w:tcW w:w="4295" w:type="dxa"/>
            <w:gridSpan w:val="6"/>
            <w:vMerge w:val="restart"/>
          </w:tcPr>
          <w:p w:rsidR="006C42FF" w:rsidRPr="006C42FF" w:rsidRDefault="006C42FF" w:rsidP="000805C5">
            <w:pPr>
              <w:autoSpaceDE w:val="0"/>
              <w:autoSpaceDN w:val="0"/>
              <w:adjustRightInd w:val="0"/>
              <w:rPr>
                <w:sz w:val="18"/>
                <w:szCs w:val="18"/>
              </w:rPr>
            </w:pPr>
            <w:r w:rsidRPr="006C42FF">
              <w:rPr>
                <w:sz w:val="18"/>
                <w:szCs w:val="18"/>
              </w:rPr>
              <w:t>Итого по подпрограмме № 1</w:t>
            </w:r>
          </w:p>
        </w:tc>
        <w:tc>
          <w:tcPr>
            <w:tcW w:w="616" w:type="dxa"/>
          </w:tcPr>
          <w:p w:rsidR="006C42FF" w:rsidRPr="006C42FF" w:rsidRDefault="006C42FF" w:rsidP="000805C5">
            <w:pPr>
              <w:autoSpaceDE w:val="0"/>
              <w:autoSpaceDN w:val="0"/>
              <w:adjustRightInd w:val="0"/>
              <w:rPr>
                <w:sz w:val="18"/>
                <w:szCs w:val="18"/>
              </w:rPr>
            </w:pPr>
            <w:r w:rsidRPr="006C42FF">
              <w:rPr>
                <w:sz w:val="18"/>
                <w:szCs w:val="18"/>
              </w:rPr>
              <w:t xml:space="preserve">Итого </w:t>
            </w:r>
          </w:p>
        </w:tc>
        <w:tc>
          <w:tcPr>
            <w:tcW w:w="935" w:type="dxa"/>
            <w:gridSpan w:val="2"/>
          </w:tcPr>
          <w:p w:rsidR="006C42FF" w:rsidRPr="006C42FF" w:rsidRDefault="006C42FF" w:rsidP="000805C5">
            <w:pPr>
              <w:jc w:val="center"/>
              <w:rPr>
                <w:color w:val="000000"/>
                <w:sz w:val="18"/>
                <w:szCs w:val="18"/>
              </w:rPr>
            </w:pPr>
            <w:r w:rsidRPr="006C42FF">
              <w:rPr>
                <w:color w:val="000000"/>
                <w:sz w:val="18"/>
                <w:szCs w:val="18"/>
              </w:rPr>
              <w:t>2759,061</w:t>
            </w:r>
          </w:p>
        </w:tc>
        <w:tc>
          <w:tcPr>
            <w:tcW w:w="911" w:type="dxa"/>
            <w:gridSpan w:val="3"/>
          </w:tcPr>
          <w:p w:rsidR="006C42FF" w:rsidRPr="006C42FF" w:rsidRDefault="006C42FF" w:rsidP="000805C5">
            <w:pPr>
              <w:jc w:val="center"/>
              <w:rPr>
                <w:color w:val="000000"/>
                <w:sz w:val="18"/>
                <w:szCs w:val="18"/>
              </w:rPr>
            </w:pPr>
            <w:r w:rsidRPr="006C42FF">
              <w:rPr>
                <w:color w:val="000000"/>
                <w:sz w:val="18"/>
                <w:szCs w:val="18"/>
              </w:rPr>
              <w:t>2759,061</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309"/>
          <w:tblCellSpacing w:w="5" w:type="nil"/>
          <w:jc w:val="center"/>
        </w:trPr>
        <w:tc>
          <w:tcPr>
            <w:tcW w:w="4295" w:type="dxa"/>
            <w:gridSpan w:val="6"/>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35" w:type="dxa"/>
            <w:gridSpan w:val="2"/>
          </w:tcPr>
          <w:p w:rsidR="006C42FF" w:rsidRPr="006C42FF" w:rsidRDefault="006C42FF" w:rsidP="000805C5">
            <w:pPr>
              <w:jc w:val="center"/>
              <w:rPr>
                <w:color w:val="000000"/>
                <w:sz w:val="18"/>
                <w:szCs w:val="18"/>
              </w:rPr>
            </w:pPr>
            <w:r w:rsidRPr="006C42FF">
              <w:rPr>
                <w:color w:val="000000"/>
                <w:sz w:val="18"/>
                <w:szCs w:val="18"/>
              </w:rPr>
              <w:t>361,000</w:t>
            </w:r>
          </w:p>
        </w:tc>
        <w:tc>
          <w:tcPr>
            <w:tcW w:w="911" w:type="dxa"/>
            <w:gridSpan w:val="3"/>
          </w:tcPr>
          <w:p w:rsidR="006C42FF" w:rsidRPr="006C42FF" w:rsidRDefault="006C42FF" w:rsidP="000805C5">
            <w:pPr>
              <w:jc w:val="center"/>
              <w:rPr>
                <w:color w:val="000000"/>
                <w:sz w:val="18"/>
                <w:szCs w:val="18"/>
              </w:rPr>
            </w:pPr>
            <w:r w:rsidRPr="006C42FF">
              <w:rPr>
                <w:color w:val="000000"/>
                <w:sz w:val="18"/>
                <w:szCs w:val="18"/>
              </w:rPr>
              <w:t>361,000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16"/>
          <w:tblCellSpacing w:w="5" w:type="nil"/>
          <w:jc w:val="center"/>
        </w:trPr>
        <w:tc>
          <w:tcPr>
            <w:tcW w:w="4295" w:type="dxa"/>
            <w:gridSpan w:val="6"/>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35" w:type="dxa"/>
            <w:gridSpan w:val="2"/>
          </w:tcPr>
          <w:p w:rsidR="006C42FF" w:rsidRPr="006C42FF" w:rsidRDefault="006C42FF" w:rsidP="000805C5">
            <w:pPr>
              <w:jc w:val="center"/>
              <w:rPr>
                <w:sz w:val="18"/>
                <w:szCs w:val="18"/>
              </w:rPr>
            </w:pPr>
            <w:r w:rsidRPr="006C42FF">
              <w:rPr>
                <w:sz w:val="18"/>
                <w:szCs w:val="18"/>
              </w:rPr>
              <w:t>738,061</w:t>
            </w:r>
          </w:p>
        </w:tc>
        <w:tc>
          <w:tcPr>
            <w:tcW w:w="911" w:type="dxa"/>
            <w:gridSpan w:val="3"/>
          </w:tcPr>
          <w:p w:rsidR="006C42FF" w:rsidRPr="006C42FF" w:rsidRDefault="006C42FF" w:rsidP="000805C5">
            <w:pPr>
              <w:jc w:val="center"/>
              <w:rPr>
                <w:sz w:val="18"/>
                <w:szCs w:val="18"/>
              </w:rPr>
            </w:pPr>
            <w:r w:rsidRPr="006C42FF">
              <w:rPr>
                <w:sz w:val="18"/>
                <w:szCs w:val="18"/>
              </w:rPr>
              <w:t>738,061</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262"/>
          <w:tblCellSpacing w:w="5" w:type="nil"/>
          <w:jc w:val="center"/>
        </w:trPr>
        <w:tc>
          <w:tcPr>
            <w:tcW w:w="4295" w:type="dxa"/>
            <w:gridSpan w:val="6"/>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10"/>
          <w:tblCellSpacing w:w="5" w:type="nil"/>
          <w:jc w:val="center"/>
        </w:trPr>
        <w:tc>
          <w:tcPr>
            <w:tcW w:w="4295" w:type="dxa"/>
            <w:gridSpan w:val="6"/>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14"/>
          <w:tblCellSpacing w:w="5" w:type="nil"/>
          <w:jc w:val="center"/>
        </w:trPr>
        <w:tc>
          <w:tcPr>
            <w:tcW w:w="4295" w:type="dxa"/>
            <w:gridSpan w:val="6"/>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04"/>
          <w:tblCellSpacing w:w="5" w:type="nil"/>
          <w:jc w:val="center"/>
        </w:trPr>
        <w:tc>
          <w:tcPr>
            <w:tcW w:w="4295" w:type="dxa"/>
            <w:gridSpan w:val="6"/>
            <w:vMerge/>
          </w:tcPr>
          <w:p w:rsidR="006C42FF" w:rsidRPr="006C42FF" w:rsidRDefault="006C42FF" w:rsidP="000805C5">
            <w:pPr>
              <w:autoSpaceDE w:val="0"/>
              <w:autoSpaceDN w:val="0"/>
              <w:adjustRightInd w:val="0"/>
              <w:jc w:val="center"/>
              <w:rPr>
                <w:sz w:val="18"/>
                <w:szCs w:val="18"/>
              </w:rPr>
            </w:pPr>
          </w:p>
        </w:tc>
        <w:tc>
          <w:tcPr>
            <w:tcW w:w="616" w:type="dxa"/>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35" w:type="dxa"/>
            <w:gridSpan w:val="2"/>
          </w:tcPr>
          <w:p w:rsidR="006C42FF" w:rsidRPr="006C42FF" w:rsidRDefault="006C42FF" w:rsidP="000805C5">
            <w:pPr>
              <w:jc w:val="center"/>
              <w:rPr>
                <w:sz w:val="18"/>
                <w:szCs w:val="18"/>
              </w:rPr>
            </w:pPr>
            <w:r w:rsidRPr="006C42FF">
              <w:rPr>
                <w:sz w:val="18"/>
                <w:szCs w:val="18"/>
              </w:rPr>
              <w:t>415,000</w:t>
            </w:r>
          </w:p>
        </w:tc>
        <w:tc>
          <w:tcPr>
            <w:tcW w:w="911" w:type="dxa"/>
            <w:gridSpan w:val="3"/>
          </w:tcPr>
          <w:p w:rsidR="006C42FF" w:rsidRPr="006C42FF" w:rsidRDefault="006C42FF" w:rsidP="000805C5">
            <w:pPr>
              <w:jc w:val="center"/>
              <w:rPr>
                <w:sz w:val="18"/>
                <w:szCs w:val="18"/>
              </w:rPr>
            </w:pPr>
            <w:r w:rsidRPr="006C42FF">
              <w:rPr>
                <w:sz w:val="18"/>
                <w:szCs w:val="18"/>
              </w:rPr>
              <w:t>415,000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10945" w:type="dxa"/>
            <w:gridSpan w:val="22"/>
          </w:tcPr>
          <w:p w:rsidR="006C42FF" w:rsidRPr="006C42FF" w:rsidRDefault="006C42FF" w:rsidP="000805C5">
            <w:pPr>
              <w:autoSpaceDE w:val="0"/>
              <w:autoSpaceDN w:val="0"/>
              <w:adjustRightInd w:val="0"/>
              <w:rPr>
                <w:sz w:val="18"/>
                <w:szCs w:val="18"/>
              </w:rPr>
            </w:pPr>
            <w:r w:rsidRPr="006C42FF">
              <w:rPr>
                <w:sz w:val="18"/>
                <w:szCs w:val="18"/>
              </w:rPr>
              <w:t>Подпрограмма 2 «Организация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p>
        </w:tc>
      </w:tr>
      <w:tr w:rsidR="006C42FF" w:rsidRPr="006C42FF" w:rsidTr="006C42FF">
        <w:trPr>
          <w:tblCellSpacing w:w="5" w:type="nil"/>
          <w:jc w:val="center"/>
        </w:trPr>
        <w:tc>
          <w:tcPr>
            <w:tcW w:w="10945" w:type="dxa"/>
            <w:gridSpan w:val="22"/>
          </w:tcPr>
          <w:p w:rsidR="006C42FF" w:rsidRPr="006C42FF" w:rsidRDefault="006C42FF" w:rsidP="000805C5">
            <w:pPr>
              <w:autoSpaceDE w:val="0"/>
              <w:autoSpaceDN w:val="0"/>
              <w:adjustRightInd w:val="0"/>
              <w:rPr>
                <w:sz w:val="18"/>
                <w:szCs w:val="18"/>
              </w:rPr>
            </w:pPr>
            <w:r w:rsidRPr="006C42FF">
              <w:rPr>
                <w:sz w:val="18"/>
                <w:szCs w:val="18"/>
              </w:rPr>
              <w:t xml:space="preserve">Цель подпрограммы: </w:t>
            </w:r>
          </w:p>
          <w:p w:rsidR="006C42FF" w:rsidRPr="006C42FF" w:rsidRDefault="006C42FF" w:rsidP="000805C5">
            <w:pPr>
              <w:autoSpaceDE w:val="0"/>
              <w:autoSpaceDN w:val="0"/>
              <w:adjustRightInd w:val="0"/>
              <w:rPr>
                <w:sz w:val="18"/>
                <w:szCs w:val="18"/>
              </w:rPr>
            </w:pPr>
            <w:r w:rsidRPr="006C42FF">
              <w:rPr>
                <w:sz w:val="18"/>
                <w:szCs w:val="18"/>
              </w:rPr>
              <w:t xml:space="preserve">-Обеспечение населения </w:t>
            </w:r>
            <w:r w:rsidRPr="006C42FF">
              <w:rPr>
                <w:color w:val="000000"/>
                <w:sz w:val="18"/>
                <w:szCs w:val="18"/>
              </w:rPr>
              <w:t>Мошковского</w:t>
            </w:r>
            <w:r w:rsidRPr="006C42FF">
              <w:rPr>
                <w:sz w:val="18"/>
                <w:szCs w:val="18"/>
              </w:rPr>
              <w:t xml:space="preserve"> сельсовета Бековского района питьевой водой.</w:t>
            </w:r>
          </w:p>
        </w:tc>
      </w:tr>
      <w:tr w:rsidR="006C42FF" w:rsidRPr="006C42FF" w:rsidTr="006C42FF">
        <w:trPr>
          <w:tblCellSpacing w:w="5" w:type="nil"/>
          <w:jc w:val="center"/>
        </w:trPr>
        <w:tc>
          <w:tcPr>
            <w:tcW w:w="10945" w:type="dxa"/>
            <w:gridSpan w:val="22"/>
            <w:tcBorders>
              <w:top w:val="nil"/>
            </w:tcBorders>
          </w:tcPr>
          <w:p w:rsidR="006C42FF" w:rsidRPr="006C42FF" w:rsidRDefault="006C42FF" w:rsidP="000805C5">
            <w:pPr>
              <w:jc w:val="both"/>
              <w:rPr>
                <w:sz w:val="18"/>
                <w:szCs w:val="18"/>
              </w:rPr>
            </w:pPr>
            <w:r w:rsidRPr="006C42FF">
              <w:rPr>
                <w:sz w:val="18"/>
                <w:szCs w:val="18"/>
              </w:rPr>
              <w:t xml:space="preserve">Задачи подпрограммы: </w:t>
            </w:r>
          </w:p>
          <w:p w:rsidR="006C42FF" w:rsidRPr="006C42FF" w:rsidRDefault="006C42FF" w:rsidP="000805C5">
            <w:pPr>
              <w:jc w:val="both"/>
              <w:rPr>
                <w:sz w:val="18"/>
                <w:szCs w:val="18"/>
              </w:rPr>
            </w:pPr>
            <w:r w:rsidRPr="006C42FF">
              <w:rPr>
                <w:sz w:val="18"/>
                <w:szCs w:val="18"/>
              </w:rPr>
              <w:lastRenderedPageBreak/>
              <w:t>- обеспечение сохранности объектов водоснабжения;</w:t>
            </w:r>
          </w:p>
          <w:p w:rsidR="006C42FF" w:rsidRPr="006C42FF" w:rsidRDefault="006C42FF" w:rsidP="000805C5">
            <w:pPr>
              <w:jc w:val="both"/>
              <w:rPr>
                <w:sz w:val="18"/>
                <w:szCs w:val="18"/>
              </w:rPr>
            </w:pPr>
            <w:r w:rsidRPr="006C42FF">
              <w:rPr>
                <w:sz w:val="18"/>
                <w:szCs w:val="18"/>
              </w:rPr>
              <w:t>- снижение количества аварий на водопроводных сетях, увеличение срока службы оборудования;</w:t>
            </w:r>
          </w:p>
          <w:p w:rsidR="006C42FF" w:rsidRPr="006C42FF" w:rsidRDefault="006C42FF" w:rsidP="000805C5">
            <w:pPr>
              <w:autoSpaceDE w:val="0"/>
              <w:autoSpaceDN w:val="0"/>
              <w:adjustRightInd w:val="0"/>
              <w:rPr>
                <w:sz w:val="18"/>
                <w:szCs w:val="18"/>
              </w:rPr>
            </w:pPr>
            <w:r w:rsidRPr="006C42FF">
              <w:rPr>
                <w:sz w:val="18"/>
                <w:szCs w:val="18"/>
              </w:rPr>
              <w:t>- рациональное использование источников питьевого водоснабжения</w:t>
            </w:r>
          </w:p>
        </w:tc>
      </w:tr>
      <w:tr w:rsidR="006C42FF" w:rsidRPr="006C42FF" w:rsidTr="006C42FF">
        <w:trPr>
          <w:tblCellSpacing w:w="5" w:type="nil"/>
          <w:jc w:val="center"/>
        </w:trPr>
        <w:tc>
          <w:tcPr>
            <w:tcW w:w="472" w:type="dxa"/>
            <w:vMerge w:val="restart"/>
          </w:tcPr>
          <w:p w:rsidR="006C42FF" w:rsidRPr="006C42FF" w:rsidRDefault="006C42FF" w:rsidP="000805C5">
            <w:pPr>
              <w:autoSpaceDE w:val="0"/>
              <w:autoSpaceDN w:val="0"/>
              <w:adjustRightInd w:val="0"/>
              <w:jc w:val="center"/>
              <w:rPr>
                <w:sz w:val="18"/>
                <w:szCs w:val="18"/>
              </w:rPr>
            </w:pPr>
            <w:r w:rsidRPr="006C42FF">
              <w:rPr>
                <w:sz w:val="18"/>
                <w:szCs w:val="18"/>
              </w:rPr>
              <w:lastRenderedPageBreak/>
              <w:t>2.1</w:t>
            </w:r>
          </w:p>
        </w:tc>
        <w:tc>
          <w:tcPr>
            <w:tcW w:w="2027" w:type="dxa"/>
            <w:gridSpan w:val="3"/>
            <w:vMerge w:val="restart"/>
          </w:tcPr>
          <w:p w:rsidR="006C42FF" w:rsidRPr="006C42FF" w:rsidRDefault="006C42FF" w:rsidP="000805C5">
            <w:pPr>
              <w:autoSpaceDE w:val="0"/>
              <w:autoSpaceDN w:val="0"/>
              <w:adjustRightInd w:val="0"/>
              <w:rPr>
                <w:sz w:val="18"/>
                <w:szCs w:val="18"/>
              </w:rPr>
            </w:pPr>
            <w:r w:rsidRPr="006C42FF">
              <w:rPr>
                <w:sz w:val="18"/>
                <w:szCs w:val="18"/>
              </w:rPr>
              <w:t>Организация водоснабжения населения</w:t>
            </w:r>
          </w:p>
        </w:tc>
        <w:tc>
          <w:tcPr>
            <w:tcW w:w="1784" w:type="dxa"/>
            <w:vMerge w:val="restart"/>
          </w:tcPr>
          <w:p w:rsidR="006C42FF" w:rsidRPr="006C42FF" w:rsidRDefault="006C42FF" w:rsidP="000805C5">
            <w:pPr>
              <w:autoSpaceDE w:val="0"/>
              <w:autoSpaceDN w:val="0"/>
              <w:adjustRightInd w:val="0"/>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84" w:type="dxa"/>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84" w:type="dxa"/>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3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0,000</w:t>
            </w:r>
          </w:p>
        </w:tc>
        <w:tc>
          <w:tcPr>
            <w:tcW w:w="911" w:type="dxa"/>
            <w:gridSpan w:val="3"/>
          </w:tcPr>
          <w:p w:rsidR="006C42FF" w:rsidRPr="006C42FF" w:rsidRDefault="006C42FF" w:rsidP="000805C5">
            <w:pPr>
              <w:autoSpaceDE w:val="0"/>
              <w:autoSpaceDN w:val="0"/>
              <w:adjustRightInd w:val="0"/>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84" w:type="dxa"/>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84" w:type="dxa"/>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84" w:type="dxa"/>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Pr>
          <w:p w:rsidR="006C42FF" w:rsidRPr="006C42FF" w:rsidRDefault="006C42FF" w:rsidP="000805C5">
            <w:pPr>
              <w:autoSpaceDE w:val="0"/>
              <w:autoSpaceDN w:val="0"/>
              <w:adjustRightInd w:val="0"/>
              <w:jc w:val="center"/>
              <w:rPr>
                <w:sz w:val="18"/>
                <w:szCs w:val="18"/>
              </w:rPr>
            </w:pPr>
          </w:p>
        </w:tc>
        <w:tc>
          <w:tcPr>
            <w:tcW w:w="2027" w:type="dxa"/>
            <w:gridSpan w:val="3"/>
            <w:vMerge/>
          </w:tcPr>
          <w:p w:rsidR="006C42FF" w:rsidRPr="006C42FF" w:rsidRDefault="006C42FF" w:rsidP="000805C5">
            <w:pPr>
              <w:autoSpaceDE w:val="0"/>
              <w:autoSpaceDN w:val="0"/>
              <w:adjustRightInd w:val="0"/>
              <w:jc w:val="center"/>
              <w:rPr>
                <w:sz w:val="18"/>
                <w:szCs w:val="18"/>
              </w:rPr>
            </w:pPr>
          </w:p>
        </w:tc>
        <w:tc>
          <w:tcPr>
            <w:tcW w:w="1784" w:type="dxa"/>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val="restart"/>
          </w:tcPr>
          <w:p w:rsidR="006C42FF" w:rsidRPr="006C42FF" w:rsidRDefault="006C42FF" w:rsidP="000805C5">
            <w:pPr>
              <w:autoSpaceDE w:val="0"/>
              <w:autoSpaceDN w:val="0"/>
              <w:adjustRightInd w:val="0"/>
              <w:rPr>
                <w:sz w:val="18"/>
                <w:szCs w:val="18"/>
              </w:rPr>
            </w:pPr>
            <w:r w:rsidRPr="006C42FF">
              <w:rPr>
                <w:sz w:val="18"/>
                <w:szCs w:val="18"/>
              </w:rPr>
              <w:t>Итого по подпрограмме № 2</w:t>
            </w: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117"/>
          <w:tblCellSpacing w:w="5" w:type="nil"/>
          <w:jc w:val="center"/>
        </w:trPr>
        <w:tc>
          <w:tcPr>
            <w:tcW w:w="4283" w:type="dxa"/>
            <w:gridSpan w:val="5"/>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3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0,000</w:t>
            </w:r>
          </w:p>
        </w:tc>
        <w:tc>
          <w:tcPr>
            <w:tcW w:w="911" w:type="dxa"/>
            <w:gridSpan w:val="3"/>
          </w:tcPr>
          <w:p w:rsidR="006C42FF" w:rsidRPr="006C42FF" w:rsidRDefault="006C42FF" w:rsidP="000805C5">
            <w:pPr>
              <w:autoSpaceDE w:val="0"/>
              <w:autoSpaceDN w:val="0"/>
              <w:adjustRightInd w:val="0"/>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35" w:type="dxa"/>
            <w:gridSpan w:val="2"/>
          </w:tcPr>
          <w:p w:rsidR="006C42FF" w:rsidRPr="006C42FF" w:rsidRDefault="006C42FF" w:rsidP="000805C5">
            <w:pPr>
              <w:jc w:val="center"/>
              <w:rPr>
                <w:sz w:val="18"/>
                <w:szCs w:val="18"/>
              </w:rPr>
            </w:pPr>
            <w:r w:rsidRPr="006C42FF">
              <w:rPr>
                <w:sz w:val="18"/>
                <w:szCs w:val="18"/>
              </w:rPr>
              <w:t>0,000</w:t>
            </w:r>
          </w:p>
        </w:tc>
        <w:tc>
          <w:tcPr>
            <w:tcW w:w="911" w:type="dxa"/>
            <w:gridSpan w:val="3"/>
          </w:tcPr>
          <w:p w:rsidR="006C42FF" w:rsidRPr="006C42FF" w:rsidRDefault="006C42FF" w:rsidP="000805C5">
            <w:pPr>
              <w:jc w:val="center"/>
              <w:rPr>
                <w:sz w:val="18"/>
                <w:szCs w:val="18"/>
              </w:rPr>
            </w:pPr>
            <w:r w:rsidRPr="006C42FF">
              <w:rPr>
                <w:sz w:val="18"/>
                <w:szCs w:val="18"/>
              </w:rPr>
              <w:t>0,000</w:t>
            </w:r>
          </w:p>
        </w:tc>
        <w:tc>
          <w:tcPr>
            <w:tcW w:w="915"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37" w:type="dxa"/>
            <w:gridSpan w:val="3"/>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036" w:type="dxa"/>
            <w:gridSpan w:val="2"/>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300" w:type="dxa"/>
            <w:gridSpan w:val="3"/>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10945" w:type="dxa"/>
            <w:gridSpan w:val="22"/>
          </w:tcPr>
          <w:p w:rsidR="006C42FF" w:rsidRPr="006C42FF" w:rsidRDefault="006C42FF" w:rsidP="000805C5">
            <w:pPr>
              <w:autoSpaceDE w:val="0"/>
              <w:autoSpaceDN w:val="0"/>
              <w:adjustRightInd w:val="0"/>
              <w:rPr>
                <w:sz w:val="18"/>
                <w:szCs w:val="18"/>
              </w:rPr>
            </w:pPr>
            <w:r w:rsidRPr="006C42FF">
              <w:rPr>
                <w:sz w:val="18"/>
                <w:szCs w:val="18"/>
              </w:rPr>
              <w:t xml:space="preserve">Подпрограмма 3 «Территориальное планирование и градостроительное зонирование населенных пунктов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r w:rsidRPr="006C42FF">
              <w:rPr>
                <w:snapToGrid w:val="0"/>
                <w:sz w:val="18"/>
                <w:szCs w:val="18"/>
              </w:rPr>
              <w:t>»</w:t>
            </w:r>
          </w:p>
        </w:tc>
      </w:tr>
      <w:tr w:rsidR="006C42FF" w:rsidRPr="006C42FF" w:rsidTr="006C42FF">
        <w:trPr>
          <w:tblCellSpacing w:w="5" w:type="nil"/>
          <w:jc w:val="center"/>
        </w:trPr>
        <w:tc>
          <w:tcPr>
            <w:tcW w:w="10945" w:type="dxa"/>
            <w:gridSpan w:val="22"/>
          </w:tcPr>
          <w:p w:rsidR="006C42FF" w:rsidRPr="006C42FF" w:rsidRDefault="006C42FF" w:rsidP="000805C5">
            <w:pPr>
              <w:jc w:val="both"/>
              <w:rPr>
                <w:sz w:val="18"/>
                <w:szCs w:val="18"/>
              </w:rPr>
            </w:pPr>
            <w:r w:rsidRPr="006C42FF">
              <w:rPr>
                <w:sz w:val="18"/>
                <w:szCs w:val="18"/>
              </w:rPr>
              <w:t xml:space="preserve"> Цель подпрограммы: Обеспечение территории поселения нормативными правовыми актами и технической документацией по градостроительному зонированию и территориальному планированию.</w:t>
            </w:r>
          </w:p>
        </w:tc>
      </w:tr>
      <w:tr w:rsidR="006C42FF" w:rsidRPr="006C42FF" w:rsidTr="006C42FF">
        <w:trPr>
          <w:tblCellSpacing w:w="5" w:type="nil"/>
          <w:jc w:val="center"/>
        </w:trPr>
        <w:tc>
          <w:tcPr>
            <w:tcW w:w="10945" w:type="dxa"/>
            <w:gridSpan w:val="22"/>
          </w:tcPr>
          <w:p w:rsidR="006C42FF" w:rsidRPr="006C42FF" w:rsidRDefault="006C42FF" w:rsidP="000805C5">
            <w:pPr>
              <w:autoSpaceDE w:val="0"/>
              <w:autoSpaceDN w:val="0"/>
              <w:adjustRightInd w:val="0"/>
              <w:jc w:val="both"/>
              <w:rPr>
                <w:sz w:val="18"/>
                <w:szCs w:val="18"/>
              </w:rPr>
            </w:pPr>
            <w:r w:rsidRPr="006C42FF">
              <w:rPr>
                <w:sz w:val="18"/>
                <w:szCs w:val="18"/>
              </w:rPr>
              <w:t>Задачи подпрограммы: Завершение разработки документов территориального планирования, установление границ и постановка на кадастровый учет муниципального образования «Мошковский сельсовет» Бековского района Пензенской области.</w:t>
            </w:r>
          </w:p>
        </w:tc>
      </w:tr>
      <w:tr w:rsidR="006C42FF" w:rsidRPr="006C42FF" w:rsidTr="006C42FF">
        <w:trPr>
          <w:tblCellSpacing w:w="5" w:type="nil"/>
          <w:jc w:val="center"/>
        </w:trPr>
        <w:tc>
          <w:tcPr>
            <w:tcW w:w="472" w:type="dxa"/>
            <w:vMerge w:val="restart"/>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3.1</w:t>
            </w:r>
          </w:p>
        </w:tc>
        <w:tc>
          <w:tcPr>
            <w:tcW w:w="1968" w:type="dxa"/>
            <w:vMerge w:val="restart"/>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 xml:space="preserve">Мероприятие по градостроительному зонированию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1843" w:type="dxa"/>
            <w:gridSpan w:val="3"/>
            <w:vMerge w:val="restart"/>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160,000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160,000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0805C5">
        <w:trPr>
          <w:tblCellSpacing w:w="5" w:type="nil"/>
          <w:jc w:val="center"/>
        </w:trPr>
        <w:tc>
          <w:tcPr>
            <w:tcW w:w="472"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bottom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bottom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0805C5">
        <w:trPr>
          <w:tblCellSpacing w:w="5" w:type="nil"/>
          <w:jc w:val="center"/>
        </w:trPr>
        <w:tc>
          <w:tcPr>
            <w:tcW w:w="472"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bottom w:val="single" w:sz="4" w:space="0" w:color="auto"/>
            </w:tcBorders>
            <w:shd w:val="clear" w:color="auto" w:fill="FFFFFF"/>
          </w:tcPr>
          <w:p w:rsidR="006C42FF" w:rsidRPr="006C42FF" w:rsidRDefault="006C42FF" w:rsidP="000805C5">
            <w:pPr>
              <w:jc w:val="center"/>
              <w:rPr>
                <w:sz w:val="18"/>
                <w:szCs w:val="18"/>
              </w:rPr>
            </w:pPr>
            <w:r w:rsidRPr="006C42FF">
              <w:rPr>
                <w:sz w:val="18"/>
                <w:szCs w:val="18"/>
              </w:rPr>
              <w:t>160,000</w:t>
            </w:r>
          </w:p>
        </w:tc>
        <w:tc>
          <w:tcPr>
            <w:tcW w:w="881" w:type="dxa"/>
            <w:gridSpan w:val="2"/>
            <w:tcBorders>
              <w:left w:val="single" w:sz="4" w:space="0" w:color="auto"/>
              <w:bottom w:val="single" w:sz="4" w:space="0" w:color="auto"/>
            </w:tcBorders>
            <w:shd w:val="clear" w:color="auto" w:fill="FFFFFF"/>
          </w:tcPr>
          <w:p w:rsidR="006C42FF" w:rsidRPr="006C42FF" w:rsidRDefault="006C42FF" w:rsidP="000805C5">
            <w:pPr>
              <w:jc w:val="center"/>
              <w:rPr>
                <w:sz w:val="18"/>
                <w:szCs w:val="18"/>
              </w:rPr>
            </w:pPr>
            <w:r w:rsidRPr="006C42FF">
              <w:rPr>
                <w:sz w:val="18"/>
                <w:szCs w:val="18"/>
              </w:rPr>
              <w:t>160,000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0805C5">
        <w:trPr>
          <w:tblCellSpacing w:w="5" w:type="nil"/>
          <w:jc w:val="center"/>
        </w:trPr>
        <w:tc>
          <w:tcPr>
            <w:tcW w:w="472"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top w:val="single" w:sz="4" w:space="0" w:color="auto"/>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top w:val="single" w:sz="4" w:space="0" w:color="auto"/>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70"/>
          <w:tblCellSpacing w:w="5" w:type="nil"/>
          <w:jc w:val="center"/>
        </w:trPr>
        <w:tc>
          <w:tcPr>
            <w:tcW w:w="472"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0805C5">
        <w:trPr>
          <w:trHeight w:hRule="exact" w:val="215"/>
          <w:tblCellSpacing w:w="5" w:type="nil"/>
          <w:jc w:val="center"/>
        </w:trPr>
        <w:tc>
          <w:tcPr>
            <w:tcW w:w="472"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top w:val="single" w:sz="4" w:space="0" w:color="auto"/>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val="restart"/>
            <w:tcBorders>
              <w:top w:val="single" w:sz="4" w:space="0" w:color="auto"/>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3.2</w:t>
            </w:r>
          </w:p>
        </w:tc>
        <w:tc>
          <w:tcPr>
            <w:tcW w:w="1968" w:type="dxa"/>
            <w:vMerge w:val="restart"/>
            <w:tcBorders>
              <w:top w:val="single" w:sz="4" w:space="0" w:color="auto"/>
              <w:left w:val="single" w:sz="4" w:space="0" w:color="auto"/>
              <w:righ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 xml:space="preserve">Мероприятие по территориальному планированию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1843" w:type="dxa"/>
            <w:gridSpan w:val="3"/>
            <w:vMerge w:val="restart"/>
            <w:tcBorders>
              <w:top w:val="single" w:sz="4" w:space="0" w:color="auto"/>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bottom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bottom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val="restart"/>
            <w:tcBorders>
              <w:top w:val="single" w:sz="4" w:space="0" w:color="auto"/>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3.3</w:t>
            </w:r>
          </w:p>
        </w:tc>
        <w:tc>
          <w:tcPr>
            <w:tcW w:w="1968" w:type="dxa"/>
            <w:vMerge w:val="restart"/>
            <w:tcBorders>
              <w:top w:val="single" w:sz="4" w:space="0" w:color="auto"/>
              <w:left w:val="single" w:sz="4" w:space="0" w:color="auto"/>
              <w:righ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Выполнение кадастровых работ на недвижимое имущество, имеющего признаки бесхозяйного в границах поселения</w:t>
            </w:r>
          </w:p>
        </w:tc>
        <w:tc>
          <w:tcPr>
            <w:tcW w:w="1843" w:type="dxa"/>
            <w:gridSpan w:val="3"/>
            <w:vMerge w:val="restart"/>
            <w:tcBorders>
              <w:top w:val="single" w:sz="4" w:space="0" w:color="auto"/>
              <w:left w:val="single" w:sz="4" w:space="0" w:color="auto"/>
            </w:tcBorders>
          </w:tcPr>
          <w:p w:rsidR="006C42FF" w:rsidRPr="006C42FF" w:rsidRDefault="006C42FF" w:rsidP="000805C5">
            <w:pPr>
              <w:autoSpaceDE w:val="0"/>
              <w:autoSpaceDN w:val="0"/>
              <w:adjustRightInd w:val="0"/>
              <w:jc w:val="both"/>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198,000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198,000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198,000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198,000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val="restart"/>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Итого по подпрограмме № 3</w:t>
            </w: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358,000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358,000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358,000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358,000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10945" w:type="dxa"/>
            <w:gridSpan w:val="22"/>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Подпрограмма 4 «Оформление в муниципальную собственность бесхозяйного имущества в Мошковском сельсовете Бековского района Пензенской области»</w:t>
            </w:r>
          </w:p>
        </w:tc>
      </w:tr>
      <w:tr w:rsidR="006C42FF" w:rsidRPr="006C42FF" w:rsidTr="006C42FF">
        <w:trPr>
          <w:trHeight w:hRule="exact" w:val="555"/>
          <w:tblCellSpacing w:w="5" w:type="nil"/>
          <w:jc w:val="center"/>
        </w:trPr>
        <w:tc>
          <w:tcPr>
            <w:tcW w:w="10945" w:type="dxa"/>
            <w:gridSpan w:val="22"/>
            <w:tcBorders>
              <w:left w:val="single" w:sz="4" w:space="0" w:color="auto"/>
            </w:tcBorders>
          </w:tcPr>
          <w:p w:rsidR="006C42FF" w:rsidRPr="000805C5" w:rsidRDefault="006C42FF" w:rsidP="000805C5">
            <w:pPr>
              <w:pStyle w:val="a0"/>
              <w:spacing w:after="0"/>
              <w:rPr>
                <w:b w:val="0"/>
                <w:i w:val="0"/>
                <w:sz w:val="18"/>
                <w:szCs w:val="18"/>
              </w:rPr>
            </w:pPr>
            <w:r w:rsidRPr="000805C5">
              <w:rPr>
                <w:b w:val="0"/>
                <w:i w:val="0"/>
                <w:sz w:val="18"/>
                <w:szCs w:val="18"/>
              </w:rPr>
              <w:t xml:space="preserve">Цель подпрограммы: </w:t>
            </w:r>
            <w:r w:rsidRPr="000805C5">
              <w:rPr>
                <w:b w:val="0"/>
                <w:i w:val="0"/>
                <w:color w:val="000000"/>
                <w:sz w:val="18"/>
                <w:szCs w:val="18"/>
              </w:rPr>
              <w:t>Оформление права муниципальной собственности на все бесхозяйные объекты недвижимости на территории Мошковского сельсовета</w:t>
            </w:r>
            <w:r w:rsidRPr="000805C5">
              <w:rPr>
                <w:b w:val="0"/>
                <w:i w:val="0"/>
                <w:sz w:val="18"/>
                <w:szCs w:val="18"/>
              </w:rPr>
              <w:t xml:space="preserve"> Бековского района Пензенской области</w:t>
            </w:r>
          </w:p>
        </w:tc>
      </w:tr>
      <w:tr w:rsidR="006C42FF" w:rsidRPr="006C42FF" w:rsidTr="006C42FF">
        <w:trPr>
          <w:tblCellSpacing w:w="5" w:type="nil"/>
          <w:jc w:val="center"/>
        </w:trPr>
        <w:tc>
          <w:tcPr>
            <w:tcW w:w="10945" w:type="dxa"/>
            <w:gridSpan w:val="22"/>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Задачи подпрограммы: Повышение эффективности распоряжения муниципальной собственностью</w:t>
            </w:r>
          </w:p>
        </w:tc>
      </w:tr>
      <w:tr w:rsidR="006C42FF" w:rsidRPr="006C42FF" w:rsidTr="006C42FF">
        <w:trPr>
          <w:tblCellSpacing w:w="5" w:type="nil"/>
          <w:jc w:val="center"/>
        </w:trPr>
        <w:tc>
          <w:tcPr>
            <w:tcW w:w="472" w:type="dxa"/>
            <w:vMerge w:val="restart"/>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4.1</w:t>
            </w:r>
          </w:p>
        </w:tc>
        <w:tc>
          <w:tcPr>
            <w:tcW w:w="1968" w:type="dxa"/>
            <w:vMerge w:val="restart"/>
            <w:tcBorders>
              <w:left w:val="single" w:sz="4" w:space="0" w:color="auto"/>
              <w:righ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843" w:type="dxa"/>
            <w:gridSpan w:val="3"/>
            <w:vMerge w:val="restart"/>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10945" w:type="dxa"/>
            <w:gridSpan w:val="22"/>
            <w:tcBorders>
              <w:left w:val="single" w:sz="4" w:space="0" w:color="auto"/>
            </w:tcBorders>
          </w:tcPr>
          <w:p w:rsidR="006C42FF" w:rsidRPr="006C42FF" w:rsidRDefault="006C42FF" w:rsidP="000805C5">
            <w:pPr>
              <w:tabs>
                <w:tab w:val="left" w:pos="180"/>
              </w:tabs>
              <w:rPr>
                <w:sz w:val="18"/>
                <w:szCs w:val="18"/>
              </w:rPr>
            </w:pPr>
            <w:r w:rsidRPr="006C42FF">
              <w:rPr>
                <w:sz w:val="18"/>
                <w:szCs w:val="18"/>
              </w:rPr>
              <w:t>Подпрограмма 5 «Управление муниципальной собственностью в Мошковском сельсовете Бековского района Пензенской области»</w:t>
            </w:r>
          </w:p>
        </w:tc>
      </w:tr>
      <w:tr w:rsidR="006C42FF" w:rsidRPr="006C42FF" w:rsidTr="006C42FF">
        <w:trPr>
          <w:trHeight w:hRule="exact" w:val="367"/>
          <w:tblCellSpacing w:w="5" w:type="nil"/>
          <w:jc w:val="center"/>
        </w:trPr>
        <w:tc>
          <w:tcPr>
            <w:tcW w:w="10945" w:type="dxa"/>
            <w:gridSpan w:val="22"/>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lastRenderedPageBreak/>
              <w:t xml:space="preserve">Цель подпрограммы: Эффективное управление муниципальной собственностью </w:t>
            </w:r>
            <w:r w:rsidRPr="006C42FF">
              <w:rPr>
                <w:snapToGrid w:val="0"/>
                <w:sz w:val="18"/>
                <w:szCs w:val="18"/>
              </w:rPr>
              <w:t xml:space="preserve">Мошковского </w:t>
            </w:r>
            <w:r w:rsidRPr="006C42FF">
              <w:rPr>
                <w:sz w:val="18"/>
                <w:szCs w:val="18"/>
              </w:rPr>
              <w:t>сельсовета</w:t>
            </w:r>
            <w:r w:rsidRPr="006C42FF">
              <w:rPr>
                <w:b/>
                <w:sz w:val="18"/>
                <w:szCs w:val="18"/>
              </w:rPr>
              <w:t xml:space="preserve"> </w:t>
            </w:r>
            <w:r w:rsidRPr="006C42FF">
              <w:rPr>
                <w:sz w:val="18"/>
                <w:szCs w:val="18"/>
              </w:rPr>
              <w:t>Бековского района Пензенской области</w:t>
            </w:r>
            <w:r w:rsidRPr="006C42FF">
              <w:rPr>
                <w:color w:val="FF0000"/>
                <w:sz w:val="18"/>
                <w:szCs w:val="18"/>
              </w:rPr>
              <w:t xml:space="preserve"> </w:t>
            </w:r>
          </w:p>
        </w:tc>
      </w:tr>
      <w:tr w:rsidR="006C42FF" w:rsidRPr="006C42FF" w:rsidTr="006C42FF">
        <w:trPr>
          <w:tblCellSpacing w:w="5" w:type="nil"/>
          <w:jc w:val="center"/>
        </w:trPr>
        <w:tc>
          <w:tcPr>
            <w:tcW w:w="10945" w:type="dxa"/>
            <w:gridSpan w:val="22"/>
            <w:tcBorders>
              <w:left w:val="single" w:sz="4" w:space="0" w:color="auto"/>
            </w:tcBorders>
          </w:tcPr>
          <w:p w:rsidR="006C42FF" w:rsidRPr="006C42FF" w:rsidRDefault="006C42FF" w:rsidP="000805C5">
            <w:pPr>
              <w:jc w:val="center"/>
              <w:rPr>
                <w:sz w:val="18"/>
                <w:szCs w:val="18"/>
              </w:rPr>
            </w:pPr>
            <w:r w:rsidRPr="006C42FF">
              <w:rPr>
                <w:sz w:val="18"/>
                <w:szCs w:val="18"/>
              </w:rPr>
              <w:t>Задачи подпрограммы: Обеспечение деятельности по управлению муниципальной собственностью</w:t>
            </w:r>
            <w:r w:rsidRPr="006C42FF">
              <w:rPr>
                <w:snapToGrid w:val="0"/>
                <w:sz w:val="18"/>
                <w:szCs w:val="18"/>
              </w:rPr>
              <w:t xml:space="preserve"> Мошковского </w:t>
            </w:r>
            <w:r w:rsidRPr="006C42FF">
              <w:rPr>
                <w:sz w:val="18"/>
                <w:szCs w:val="18"/>
              </w:rPr>
              <w:t>сельсовета</w:t>
            </w:r>
            <w:r w:rsidRPr="006C42FF">
              <w:rPr>
                <w:b/>
                <w:sz w:val="18"/>
                <w:szCs w:val="18"/>
              </w:rPr>
              <w:t xml:space="preserve"> </w:t>
            </w:r>
            <w:r w:rsidRPr="006C42FF">
              <w:rPr>
                <w:sz w:val="18"/>
                <w:szCs w:val="18"/>
              </w:rPr>
              <w:t>Бековского района Пензенской области</w:t>
            </w:r>
          </w:p>
        </w:tc>
      </w:tr>
      <w:tr w:rsidR="006C42FF" w:rsidRPr="006C42FF" w:rsidTr="006C42FF">
        <w:trPr>
          <w:tblCellSpacing w:w="5" w:type="nil"/>
          <w:jc w:val="center"/>
        </w:trPr>
        <w:tc>
          <w:tcPr>
            <w:tcW w:w="472" w:type="dxa"/>
            <w:vMerge w:val="restart"/>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5.1</w:t>
            </w:r>
          </w:p>
        </w:tc>
        <w:tc>
          <w:tcPr>
            <w:tcW w:w="1968" w:type="dxa"/>
            <w:vMerge w:val="restart"/>
            <w:tcBorders>
              <w:left w:val="single" w:sz="4" w:space="0" w:color="auto"/>
              <w:righ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Обеспечение деятельности по управлению муниципальной собственностью</w:t>
            </w:r>
          </w:p>
        </w:tc>
        <w:tc>
          <w:tcPr>
            <w:tcW w:w="1843" w:type="dxa"/>
            <w:gridSpan w:val="3"/>
            <w:vMerge w:val="restart"/>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 xml:space="preserve">Администрация </w:t>
            </w:r>
            <w:r w:rsidRPr="006C42FF">
              <w:rPr>
                <w:color w:val="000000"/>
                <w:sz w:val="18"/>
                <w:szCs w:val="18"/>
              </w:rPr>
              <w:t>Мошковского</w:t>
            </w:r>
            <w:r w:rsidRPr="006C42FF">
              <w:rPr>
                <w:sz w:val="18"/>
                <w:szCs w:val="18"/>
              </w:rPr>
              <w:t xml:space="preserve"> сельсовета Бековского района Пензенской области</w:t>
            </w: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72"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968" w:type="dxa"/>
            <w:vMerge/>
            <w:tcBorders>
              <w:left w:val="single" w:sz="4" w:space="0" w:color="auto"/>
              <w:right w:val="single" w:sz="4" w:space="0" w:color="auto"/>
            </w:tcBorders>
          </w:tcPr>
          <w:p w:rsidR="006C42FF" w:rsidRPr="006C42FF" w:rsidRDefault="006C42FF" w:rsidP="000805C5">
            <w:pPr>
              <w:autoSpaceDE w:val="0"/>
              <w:autoSpaceDN w:val="0"/>
              <w:adjustRightInd w:val="0"/>
              <w:jc w:val="center"/>
              <w:rPr>
                <w:sz w:val="18"/>
                <w:szCs w:val="18"/>
              </w:rPr>
            </w:pPr>
          </w:p>
        </w:tc>
        <w:tc>
          <w:tcPr>
            <w:tcW w:w="1843" w:type="dxa"/>
            <w:gridSpan w:val="3"/>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38"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16" w:type="dxa"/>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val="restart"/>
            <w:tcBorders>
              <w:left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Итого по подпрограмме № 5</w:t>
            </w: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rHeight w:val="294"/>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0,000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10945" w:type="dxa"/>
            <w:gridSpan w:val="22"/>
            <w:tcBorders>
              <w:top w:val="single" w:sz="4" w:space="0" w:color="auto"/>
              <w:left w:val="single" w:sz="4" w:space="0" w:color="auto"/>
              <w:bottom w:val="single" w:sz="4" w:space="0" w:color="auto"/>
            </w:tcBorders>
          </w:tcPr>
          <w:p w:rsidR="006C42FF" w:rsidRPr="006C42FF" w:rsidRDefault="006C42FF" w:rsidP="000805C5">
            <w:pPr>
              <w:autoSpaceDE w:val="0"/>
              <w:autoSpaceDN w:val="0"/>
              <w:adjustRightInd w:val="0"/>
              <w:rPr>
                <w:sz w:val="18"/>
                <w:szCs w:val="18"/>
              </w:rPr>
            </w:pPr>
            <w:r w:rsidRPr="006C42FF">
              <w:rPr>
                <w:sz w:val="18"/>
                <w:szCs w:val="18"/>
              </w:rPr>
              <w:t>Итого по мероприятиям:</w:t>
            </w:r>
          </w:p>
        </w:tc>
      </w:tr>
      <w:tr w:rsidR="006C42FF" w:rsidRPr="006C42FF" w:rsidTr="006C42FF">
        <w:trPr>
          <w:tblCellSpacing w:w="5" w:type="nil"/>
          <w:jc w:val="center"/>
        </w:trPr>
        <w:tc>
          <w:tcPr>
            <w:tcW w:w="4283" w:type="dxa"/>
            <w:gridSpan w:val="5"/>
            <w:vMerge w:val="restart"/>
            <w:tcBorders>
              <w:top w:val="single" w:sz="4" w:space="0" w:color="auto"/>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Итого</w:t>
            </w:r>
          </w:p>
        </w:tc>
        <w:tc>
          <w:tcPr>
            <w:tcW w:w="965" w:type="dxa"/>
            <w:gridSpan w:val="3"/>
            <w:tcBorders>
              <w:left w:val="single" w:sz="4" w:space="0" w:color="auto"/>
            </w:tcBorders>
          </w:tcPr>
          <w:p w:rsidR="006C42FF" w:rsidRPr="006C42FF" w:rsidRDefault="006C42FF" w:rsidP="000805C5">
            <w:pPr>
              <w:jc w:val="center"/>
              <w:rPr>
                <w:color w:val="000000"/>
                <w:sz w:val="18"/>
                <w:szCs w:val="18"/>
              </w:rPr>
            </w:pPr>
            <w:r w:rsidRPr="006C42FF">
              <w:rPr>
                <w:color w:val="000000"/>
                <w:sz w:val="18"/>
                <w:szCs w:val="18"/>
              </w:rPr>
              <w:t>3122,061</w:t>
            </w:r>
          </w:p>
        </w:tc>
        <w:tc>
          <w:tcPr>
            <w:tcW w:w="881" w:type="dxa"/>
            <w:gridSpan w:val="2"/>
            <w:tcBorders>
              <w:left w:val="single" w:sz="4" w:space="0" w:color="auto"/>
            </w:tcBorders>
          </w:tcPr>
          <w:p w:rsidR="006C42FF" w:rsidRPr="006C42FF" w:rsidRDefault="006C42FF" w:rsidP="000805C5">
            <w:pPr>
              <w:jc w:val="center"/>
              <w:rPr>
                <w:color w:val="000000"/>
                <w:sz w:val="18"/>
                <w:szCs w:val="18"/>
              </w:rPr>
            </w:pPr>
            <w:r w:rsidRPr="006C42FF">
              <w:rPr>
                <w:color w:val="000000"/>
                <w:sz w:val="18"/>
                <w:szCs w:val="18"/>
              </w:rPr>
              <w:t>3122,061</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2019</w:t>
            </w:r>
          </w:p>
        </w:tc>
        <w:tc>
          <w:tcPr>
            <w:tcW w:w="965" w:type="dxa"/>
            <w:gridSpan w:val="3"/>
            <w:tcBorders>
              <w:left w:val="single" w:sz="4" w:space="0" w:color="auto"/>
            </w:tcBorders>
          </w:tcPr>
          <w:p w:rsidR="006C42FF" w:rsidRPr="006C42FF" w:rsidRDefault="006C42FF" w:rsidP="000805C5">
            <w:pPr>
              <w:jc w:val="center"/>
              <w:rPr>
                <w:color w:val="000000"/>
                <w:sz w:val="18"/>
                <w:szCs w:val="18"/>
              </w:rPr>
            </w:pPr>
            <w:r w:rsidRPr="006C42FF">
              <w:rPr>
                <w:color w:val="000000"/>
                <w:sz w:val="18"/>
                <w:szCs w:val="18"/>
              </w:rPr>
              <w:t>361,000</w:t>
            </w:r>
          </w:p>
        </w:tc>
        <w:tc>
          <w:tcPr>
            <w:tcW w:w="881" w:type="dxa"/>
            <w:gridSpan w:val="2"/>
            <w:tcBorders>
              <w:left w:val="single" w:sz="4" w:space="0" w:color="auto"/>
            </w:tcBorders>
          </w:tcPr>
          <w:p w:rsidR="006C42FF" w:rsidRPr="006C42FF" w:rsidRDefault="006C42FF" w:rsidP="000805C5">
            <w:pPr>
              <w:jc w:val="center"/>
              <w:rPr>
                <w:color w:val="000000"/>
                <w:sz w:val="18"/>
                <w:szCs w:val="18"/>
              </w:rPr>
            </w:pPr>
            <w:r w:rsidRPr="006C42FF">
              <w:rPr>
                <w:color w:val="000000"/>
                <w:sz w:val="18"/>
                <w:szCs w:val="18"/>
              </w:rPr>
              <w:t>361,000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2020</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1101,061</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1101,061</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2021</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2022</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2023</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r w:rsidR="006C42FF" w:rsidRPr="006C42FF" w:rsidTr="006C42FF">
        <w:trPr>
          <w:tblCellSpacing w:w="5" w:type="nil"/>
          <w:jc w:val="center"/>
        </w:trPr>
        <w:tc>
          <w:tcPr>
            <w:tcW w:w="4283" w:type="dxa"/>
            <w:gridSpan w:val="5"/>
            <w:vMerge/>
            <w:tcBorders>
              <w:left w:val="single" w:sz="4" w:space="0" w:color="auto"/>
            </w:tcBorders>
          </w:tcPr>
          <w:p w:rsidR="006C42FF" w:rsidRPr="006C42FF" w:rsidRDefault="006C42FF" w:rsidP="000805C5">
            <w:pPr>
              <w:autoSpaceDE w:val="0"/>
              <w:autoSpaceDN w:val="0"/>
              <w:adjustRightInd w:val="0"/>
              <w:jc w:val="center"/>
              <w:rPr>
                <w:sz w:val="18"/>
                <w:szCs w:val="18"/>
              </w:rPr>
            </w:pPr>
          </w:p>
        </w:tc>
        <w:tc>
          <w:tcPr>
            <w:tcW w:w="628" w:type="dxa"/>
            <w:gridSpan w:val="2"/>
          </w:tcPr>
          <w:p w:rsidR="006C42FF" w:rsidRPr="006C42FF" w:rsidRDefault="006C42FF" w:rsidP="000805C5">
            <w:pPr>
              <w:autoSpaceDE w:val="0"/>
              <w:autoSpaceDN w:val="0"/>
              <w:adjustRightInd w:val="0"/>
              <w:jc w:val="center"/>
              <w:rPr>
                <w:sz w:val="18"/>
                <w:szCs w:val="18"/>
              </w:rPr>
            </w:pPr>
            <w:r w:rsidRPr="006C42FF">
              <w:rPr>
                <w:sz w:val="18"/>
                <w:szCs w:val="18"/>
              </w:rPr>
              <w:t>2024</w:t>
            </w:r>
          </w:p>
        </w:tc>
        <w:tc>
          <w:tcPr>
            <w:tcW w:w="965" w:type="dxa"/>
            <w:gridSpan w:val="3"/>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881"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415,000</w:t>
            </w:r>
          </w:p>
        </w:tc>
        <w:tc>
          <w:tcPr>
            <w:tcW w:w="941"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911" w:type="dxa"/>
            <w:gridSpan w:val="2"/>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110" w:type="dxa"/>
            <w:gridSpan w:val="3"/>
            <w:tcBorders>
              <w:left w:val="single" w:sz="4" w:space="0" w:color="auto"/>
            </w:tcBorders>
          </w:tcPr>
          <w:p w:rsidR="006C42FF" w:rsidRPr="006C42FF" w:rsidRDefault="006C42FF" w:rsidP="000805C5">
            <w:pPr>
              <w:autoSpaceDE w:val="0"/>
              <w:autoSpaceDN w:val="0"/>
              <w:adjustRightInd w:val="0"/>
              <w:jc w:val="center"/>
              <w:rPr>
                <w:sz w:val="18"/>
                <w:szCs w:val="18"/>
              </w:rPr>
            </w:pPr>
            <w:r w:rsidRPr="006C42FF">
              <w:rPr>
                <w:sz w:val="18"/>
                <w:szCs w:val="18"/>
              </w:rPr>
              <w:t>-</w:t>
            </w:r>
          </w:p>
        </w:tc>
        <w:tc>
          <w:tcPr>
            <w:tcW w:w="1226" w:type="dxa"/>
            <w:gridSpan w:val="2"/>
            <w:tcBorders>
              <w:left w:val="single" w:sz="4" w:space="0" w:color="auto"/>
            </w:tcBorders>
          </w:tcPr>
          <w:p w:rsidR="006C42FF" w:rsidRPr="006C42FF" w:rsidRDefault="006C42FF" w:rsidP="000805C5">
            <w:pPr>
              <w:jc w:val="center"/>
              <w:rPr>
                <w:sz w:val="18"/>
                <w:szCs w:val="18"/>
              </w:rPr>
            </w:pPr>
            <w:r w:rsidRPr="006C42FF">
              <w:rPr>
                <w:sz w:val="18"/>
                <w:szCs w:val="18"/>
              </w:rPr>
              <w:t>100%</w:t>
            </w:r>
          </w:p>
        </w:tc>
      </w:tr>
    </w:tbl>
    <w:p w:rsidR="00E91B9B" w:rsidRDefault="000805C5" w:rsidP="0019508A">
      <w:pPr>
        <w:autoSpaceDE w:val="0"/>
        <w:autoSpaceDN w:val="0"/>
        <w:adjustRightInd w:val="0"/>
        <w:jc w:val="both"/>
        <w:rPr>
          <w:sz w:val="18"/>
          <w:szCs w:val="18"/>
        </w:rPr>
      </w:pPr>
      <w:r>
        <w:rPr>
          <w:sz w:val="18"/>
          <w:szCs w:val="18"/>
        </w:rPr>
        <w:t>______________________________________________________________________________________________________________________</w:t>
      </w:r>
    </w:p>
    <w:p w:rsidR="000805C5" w:rsidRDefault="000805C5" w:rsidP="000805C5">
      <w:pPr>
        <w:autoSpaceDE w:val="0"/>
        <w:autoSpaceDN w:val="0"/>
        <w:adjustRightInd w:val="0"/>
        <w:jc w:val="center"/>
        <w:rPr>
          <w:b/>
          <w:sz w:val="18"/>
          <w:szCs w:val="18"/>
        </w:rPr>
      </w:pPr>
      <w:r w:rsidRPr="000805C5">
        <w:rPr>
          <w:b/>
          <w:sz w:val="18"/>
          <w:szCs w:val="18"/>
        </w:rPr>
        <w:t xml:space="preserve">Постановление администрации Мошковского сельсовета Бековского района Пензенской области от 12.10.2020 № 72 «О внесении изменений в муниципальную программу Мошковского сельсовета Бековского района Пензенской области </w:t>
      </w:r>
      <w:r w:rsidRPr="000805C5">
        <w:rPr>
          <w:b/>
          <w:bCs/>
          <w:spacing w:val="-1"/>
          <w:sz w:val="18"/>
          <w:szCs w:val="18"/>
        </w:rPr>
        <w:t>«</w:t>
      </w:r>
      <w:r w:rsidRPr="000805C5">
        <w:rPr>
          <w:b/>
          <w:spacing w:val="-2"/>
          <w:sz w:val="18"/>
          <w:szCs w:val="18"/>
        </w:rPr>
        <w:t>Организация муниципального управления в Мошковском сельсовете Бековского района Пензенской области»</w:t>
      </w:r>
      <w:r w:rsidRPr="000805C5">
        <w:rPr>
          <w:b/>
          <w:sz w:val="18"/>
          <w:szCs w:val="18"/>
        </w:rPr>
        <w:t>, утвержденную постановлением администрации Мошковского сельсовета Бековского района Пензенской области от 28.09.2018 № 48»</w:t>
      </w:r>
    </w:p>
    <w:p w:rsidR="000805C5" w:rsidRPr="000805C5" w:rsidRDefault="000805C5" w:rsidP="000805C5">
      <w:pPr>
        <w:tabs>
          <w:tab w:val="left" w:pos="3213"/>
        </w:tabs>
        <w:jc w:val="both"/>
        <w:rPr>
          <w:sz w:val="18"/>
          <w:szCs w:val="18"/>
        </w:rPr>
      </w:pPr>
      <w:r w:rsidRPr="000805C5">
        <w:rPr>
          <w:bCs/>
          <w:sz w:val="18"/>
          <w:szCs w:val="18"/>
        </w:rPr>
        <w:t>В соответствии</w:t>
      </w:r>
      <w:r w:rsidRPr="000805C5">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0805C5">
        <w:rPr>
          <w:bCs/>
          <w:sz w:val="18"/>
          <w:szCs w:val="18"/>
        </w:rPr>
        <w:t xml:space="preserve">Об утверждении Порядка разработки и реализации муниципальных программ </w:t>
      </w:r>
      <w:r w:rsidRPr="000805C5">
        <w:rPr>
          <w:sz w:val="18"/>
          <w:szCs w:val="18"/>
        </w:rPr>
        <w:t>Мошковского</w:t>
      </w:r>
      <w:r w:rsidRPr="000805C5">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0805C5">
        <w:rPr>
          <w:sz w:val="18"/>
          <w:szCs w:val="18"/>
        </w:rPr>
        <w:t>, на основании статьи 23 Устава Мошковского сельсовета Бековского района Пензенской области</w:t>
      </w:r>
    </w:p>
    <w:p w:rsidR="000805C5" w:rsidRPr="000805C5" w:rsidRDefault="000805C5" w:rsidP="000805C5">
      <w:pPr>
        <w:autoSpaceDE w:val="0"/>
        <w:autoSpaceDN w:val="0"/>
        <w:adjustRightInd w:val="0"/>
        <w:jc w:val="center"/>
        <w:rPr>
          <w:sz w:val="18"/>
          <w:szCs w:val="18"/>
        </w:rPr>
      </w:pPr>
      <w:r w:rsidRPr="000805C5">
        <w:rPr>
          <w:sz w:val="18"/>
          <w:szCs w:val="18"/>
        </w:rPr>
        <w:t xml:space="preserve">администрация Мошковского сельсовета </w:t>
      </w:r>
      <w:r w:rsidRPr="000805C5">
        <w:rPr>
          <w:b/>
          <w:sz w:val="18"/>
          <w:szCs w:val="18"/>
        </w:rPr>
        <w:t>постановляет</w:t>
      </w:r>
      <w:r w:rsidRPr="000805C5">
        <w:rPr>
          <w:sz w:val="18"/>
          <w:szCs w:val="18"/>
        </w:rPr>
        <w:t>:</w:t>
      </w:r>
    </w:p>
    <w:p w:rsidR="000805C5" w:rsidRPr="000805C5" w:rsidRDefault="000805C5" w:rsidP="000805C5">
      <w:pPr>
        <w:autoSpaceDE w:val="0"/>
        <w:autoSpaceDN w:val="0"/>
        <w:adjustRightInd w:val="0"/>
        <w:jc w:val="both"/>
        <w:rPr>
          <w:sz w:val="18"/>
          <w:szCs w:val="18"/>
        </w:rPr>
      </w:pPr>
      <w:r w:rsidRPr="000805C5">
        <w:rPr>
          <w:bCs/>
          <w:sz w:val="18"/>
          <w:szCs w:val="18"/>
        </w:rPr>
        <w:t xml:space="preserve">1. Внести в </w:t>
      </w:r>
      <w:r w:rsidRPr="000805C5">
        <w:rPr>
          <w:sz w:val="18"/>
          <w:szCs w:val="18"/>
        </w:rPr>
        <w:t>муниципальную программу Мошковского сельсовета Бековского района Пензенской области</w:t>
      </w:r>
      <w:r w:rsidRPr="000805C5">
        <w:rPr>
          <w:bCs/>
          <w:spacing w:val="-1"/>
          <w:sz w:val="18"/>
          <w:szCs w:val="18"/>
        </w:rPr>
        <w:t xml:space="preserve"> «</w:t>
      </w:r>
      <w:r w:rsidRPr="000805C5">
        <w:rPr>
          <w:spacing w:val="-2"/>
          <w:sz w:val="18"/>
          <w:szCs w:val="18"/>
        </w:rPr>
        <w:t>Организация муниципального управления в Мошковском сельсовете Бековского района Пензенской области</w:t>
      </w:r>
      <w:r w:rsidRPr="000805C5">
        <w:rPr>
          <w:sz w:val="18"/>
          <w:szCs w:val="18"/>
        </w:rPr>
        <w:t>», утвержденную постановлением администрации Мошковского сельсовета Бековского района Пензенской области от 28.09.2018 № 48,</w:t>
      </w:r>
      <w:r w:rsidRPr="000805C5">
        <w:rPr>
          <w:b/>
          <w:sz w:val="18"/>
          <w:szCs w:val="18"/>
        </w:rPr>
        <w:t xml:space="preserve"> </w:t>
      </w:r>
      <w:r w:rsidRPr="000805C5">
        <w:rPr>
          <w:sz w:val="18"/>
          <w:szCs w:val="18"/>
        </w:rPr>
        <w:t>следующие изменения:</w:t>
      </w:r>
    </w:p>
    <w:p w:rsidR="000805C5" w:rsidRPr="000805C5" w:rsidRDefault="000805C5" w:rsidP="000805C5">
      <w:pPr>
        <w:pStyle w:val="ConsPlusTitle"/>
        <w:widowControl/>
        <w:jc w:val="both"/>
        <w:rPr>
          <w:rFonts w:ascii="Times New Roman" w:hAnsi="Times New Roman" w:cs="Times New Roman"/>
          <w:b w:val="0"/>
          <w:sz w:val="18"/>
          <w:szCs w:val="18"/>
        </w:rPr>
      </w:pPr>
      <w:r w:rsidRPr="000805C5">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 (по годам и источникам финансирования)» изложить в следующей редакции:</w:t>
      </w:r>
    </w:p>
    <w:p w:rsidR="000805C5" w:rsidRPr="000805C5" w:rsidRDefault="000805C5" w:rsidP="000805C5">
      <w:pPr>
        <w:pStyle w:val="ConsPlusTitle"/>
        <w:widowControl/>
        <w:jc w:val="both"/>
        <w:rPr>
          <w:rFonts w:ascii="Times New Roman" w:hAnsi="Times New Roman" w:cs="Times New Roman"/>
          <w:b w:val="0"/>
          <w:sz w:val="18"/>
          <w:szCs w:val="18"/>
        </w:rPr>
      </w:pPr>
      <w:r w:rsidRPr="000805C5">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0805C5" w:rsidRPr="000805C5" w:rsidTr="000805C5">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pStyle w:val="ConsPlusCell"/>
              <w:rPr>
                <w:rFonts w:ascii="Times New Roman" w:hAnsi="Times New Roman" w:cs="Times New Roman"/>
                <w:sz w:val="18"/>
                <w:szCs w:val="18"/>
              </w:rPr>
            </w:pPr>
            <w:r w:rsidRPr="000805C5">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jc w:val="both"/>
              <w:rPr>
                <w:color w:val="000000"/>
                <w:sz w:val="18"/>
                <w:szCs w:val="18"/>
              </w:rPr>
            </w:pPr>
            <w:r w:rsidRPr="000805C5">
              <w:rPr>
                <w:sz w:val="18"/>
                <w:szCs w:val="18"/>
              </w:rPr>
              <w:t xml:space="preserve">Объем бюджетных ассигнований на реализацию Программы за счет средств бюджета </w:t>
            </w:r>
            <w:r w:rsidRPr="000805C5">
              <w:rPr>
                <w:bCs/>
                <w:sz w:val="18"/>
                <w:szCs w:val="18"/>
              </w:rPr>
              <w:t>Мошковского</w:t>
            </w:r>
            <w:r w:rsidRPr="000805C5">
              <w:rPr>
                <w:sz w:val="18"/>
                <w:szCs w:val="18"/>
              </w:rPr>
              <w:t xml:space="preserve"> сельсовета Бековского района Пензенской области составляет </w:t>
            </w:r>
            <w:r w:rsidRPr="000805C5">
              <w:rPr>
                <w:color w:val="000000"/>
                <w:sz w:val="18"/>
                <w:szCs w:val="18"/>
              </w:rPr>
              <w:t>6 044,221-52 тыс. рублей, в том числе:</w:t>
            </w:r>
          </w:p>
          <w:p w:rsidR="000805C5" w:rsidRPr="000805C5" w:rsidRDefault="000805C5" w:rsidP="000805C5">
            <w:pPr>
              <w:jc w:val="both"/>
              <w:rPr>
                <w:color w:val="000000"/>
                <w:sz w:val="18"/>
                <w:szCs w:val="18"/>
              </w:rPr>
            </w:pPr>
            <w:r w:rsidRPr="000805C5">
              <w:rPr>
                <w:color w:val="000000"/>
                <w:sz w:val="18"/>
                <w:szCs w:val="18"/>
              </w:rPr>
              <w:t xml:space="preserve">2019 год – </w:t>
            </w:r>
            <w:r w:rsidRPr="000805C5">
              <w:rPr>
                <w:bCs/>
                <w:iCs/>
                <w:color w:val="000000"/>
                <w:sz w:val="18"/>
                <w:szCs w:val="18"/>
              </w:rPr>
              <w:t xml:space="preserve">1 678,045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2020 год – </w:t>
            </w:r>
            <w:r w:rsidRPr="000805C5">
              <w:rPr>
                <w:bCs/>
                <w:iCs/>
                <w:color w:val="000000"/>
                <w:sz w:val="18"/>
                <w:szCs w:val="18"/>
              </w:rPr>
              <w:t xml:space="preserve">1 871,275-52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2021 год – </w:t>
            </w:r>
            <w:r w:rsidRPr="000805C5">
              <w:rPr>
                <w:bCs/>
                <w:iCs/>
                <w:color w:val="000000"/>
                <w:sz w:val="18"/>
                <w:szCs w:val="18"/>
              </w:rPr>
              <w:t xml:space="preserve">682,919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2022 год – </w:t>
            </w:r>
            <w:r w:rsidRPr="000805C5">
              <w:rPr>
                <w:bCs/>
                <w:iCs/>
                <w:color w:val="000000"/>
                <w:sz w:val="18"/>
                <w:szCs w:val="18"/>
              </w:rPr>
              <w:t xml:space="preserve">603,994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2023 год – </w:t>
            </w:r>
            <w:r w:rsidRPr="000805C5">
              <w:rPr>
                <w:bCs/>
                <w:iCs/>
                <w:color w:val="000000"/>
                <w:sz w:val="18"/>
                <w:szCs w:val="18"/>
              </w:rPr>
              <w:t xml:space="preserve">603,994 </w:t>
            </w:r>
            <w:r w:rsidRPr="000805C5">
              <w:rPr>
                <w:color w:val="000000"/>
                <w:sz w:val="18"/>
                <w:szCs w:val="18"/>
              </w:rPr>
              <w:t>тыс. руб.;</w:t>
            </w:r>
          </w:p>
          <w:p w:rsidR="000805C5" w:rsidRPr="000805C5" w:rsidRDefault="000805C5" w:rsidP="000805C5">
            <w:pPr>
              <w:jc w:val="both"/>
              <w:rPr>
                <w:sz w:val="18"/>
                <w:szCs w:val="18"/>
              </w:rPr>
            </w:pPr>
            <w:r w:rsidRPr="000805C5">
              <w:rPr>
                <w:color w:val="000000"/>
                <w:sz w:val="18"/>
                <w:szCs w:val="18"/>
              </w:rPr>
              <w:t xml:space="preserve">2024 год – </w:t>
            </w:r>
            <w:r w:rsidRPr="000805C5">
              <w:rPr>
                <w:bCs/>
                <w:iCs/>
                <w:color w:val="000000"/>
                <w:sz w:val="18"/>
                <w:szCs w:val="18"/>
              </w:rPr>
              <w:t xml:space="preserve">603,994 </w:t>
            </w:r>
            <w:r w:rsidRPr="000805C5">
              <w:rPr>
                <w:color w:val="000000"/>
                <w:sz w:val="18"/>
                <w:szCs w:val="18"/>
              </w:rPr>
              <w:t>тыс. руб.</w:t>
            </w:r>
          </w:p>
        </w:tc>
      </w:tr>
    </w:tbl>
    <w:p w:rsidR="000805C5" w:rsidRPr="000805C5" w:rsidRDefault="000805C5" w:rsidP="000805C5">
      <w:pPr>
        <w:pStyle w:val="ConsPlusTitle"/>
        <w:widowControl/>
        <w:jc w:val="right"/>
        <w:rPr>
          <w:rFonts w:ascii="Times New Roman" w:hAnsi="Times New Roman" w:cs="Times New Roman"/>
          <w:b w:val="0"/>
          <w:sz w:val="18"/>
          <w:szCs w:val="18"/>
        </w:rPr>
      </w:pPr>
      <w:r w:rsidRPr="000805C5">
        <w:rPr>
          <w:rFonts w:ascii="Times New Roman" w:hAnsi="Times New Roman" w:cs="Times New Roman"/>
          <w:b w:val="0"/>
          <w:sz w:val="18"/>
          <w:szCs w:val="18"/>
        </w:rPr>
        <w:t>»;</w:t>
      </w:r>
    </w:p>
    <w:p w:rsidR="000805C5" w:rsidRPr="000805C5" w:rsidRDefault="000805C5" w:rsidP="000805C5">
      <w:pPr>
        <w:pStyle w:val="ConsPlusTitle"/>
        <w:widowControl/>
        <w:jc w:val="both"/>
        <w:rPr>
          <w:rFonts w:ascii="Times New Roman" w:hAnsi="Times New Roman" w:cs="Times New Roman"/>
          <w:b w:val="0"/>
          <w:sz w:val="18"/>
          <w:szCs w:val="18"/>
        </w:rPr>
      </w:pPr>
      <w:r w:rsidRPr="000805C5">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0805C5" w:rsidRPr="000805C5" w:rsidRDefault="000805C5" w:rsidP="000805C5">
      <w:pPr>
        <w:pStyle w:val="21"/>
        <w:spacing w:after="0" w:line="240" w:lineRule="auto"/>
        <w:jc w:val="center"/>
        <w:rPr>
          <w:b/>
          <w:sz w:val="18"/>
          <w:szCs w:val="18"/>
        </w:rPr>
      </w:pPr>
      <w:r w:rsidRPr="000805C5">
        <w:rPr>
          <w:b/>
          <w:sz w:val="18"/>
          <w:szCs w:val="18"/>
        </w:rPr>
        <w:t>«4. Ресурсное обеспечение и перечень мероприятий муниципальной программы</w:t>
      </w:r>
    </w:p>
    <w:p w:rsidR="000805C5" w:rsidRPr="000805C5" w:rsidRDefault="000805C5" w:rsidP="000805C5">
      <w:pPr>
        <w:jc w:val="both"/>
        <w:rPr>
          <w:sz w:val="18"/>
          <w:szCs w:val="18"/>
        </w:rPr>
      </w:pPr>
      <w:r w:rsidRPr="000805C5">
        <w:rPr>
          <w:sz w:val="18"/>
          <w:szCs w:val="18"/>
        </w:rPr>
        <w:t xml:space="preserve">Общий объем финансирования муниципальной программы составляет </w:t>
      </w:r>
    </w:p>
    <w:p w:rsidR="000805C5" w:rsidRPr="000805C5" w:rsidRDefault="000805C5" w:rsidP="000805C5">
      <w:pPr>
        <w:jc w:val="both"/>
        <w:rPr>
          <w:sz w:val="18"/>
          <w:szCs w:val="18"/>
        </w:rPr>
      </w:pPr>
      <w:r w:rsidRPr="000805C5">
        <w:rPr>
          <w:color w:val="000000"/>
          <w:sz w:val="18"/>
          <w:szCs w:val="18"/>
        </w:rPr>
        <w:t xml:space="preserve">6 044,221-52 </w:t>
      </w:r>
      <w:r w:rsidRPr="000805C5">
        <w:rPr>
          <w:sz w:val="18"/>
          <w:szCs w:val="18"/>
        </w:rPr>
        <w:t>тыс. рублей, в том числе:</w:t>
      </w:r>
    </w:p>
    <w:p w:rsidR="000805C5" w:rsidRPr="000805C5" w:rsidRDefault="000805C5" w:rsidP="000805C5">
      <w:pPr>
        <w:jc w:val="both"/>
        <w:rPr>
          <w:color w:val="000000"/>
          <w:sz w:val="18"/>
          <w:szCs w:val="18"/>
        </w:rPr>
      </w:pPr>
      <w:r w:rsidRPr="000805C5">
        <w:rPr>
          <w:color w:val="000000"/>
          <w:sz w:val="18"/>
          <w:szCs w:val="18"/>
        </w:rPr>
        <w:t xml:space="preserve">2019 год – </w:t>
      </w:r>
      <w:r w:rsidRPr="000805C5">
        <w:rPr>
          <w:bCs/>
          <w:iCs/>
          <w:color w:val="000000"/>
          <w:sz w:val="18"/>
          <w:szCs w:val="18"/>
        </w:rPr>
        <w:t xml:space="preserve">1 678,045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2020 год – </w:t>
      </w:r>
      <w:r w:rsidRPr="000805C5">
        <w:rPr>
          <w:bCs/>
          <w:iCs/>
          <w:color w:val="000000"/>
          <w:sz w:val="18"/>
          <w:szCs w:val="18"/>
        </w:rPr>
        <w:t xml:space="preserve">1 871,275-52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2021 год – </w:t>
      </w:r>
      <w:r w:rsidRPr="000805C5">
        <w:rPr>
          <w:bCs/>
          <w:iCs/>
          <w:color w:val="000000"/>
          <w:sz w:val="18"/>
          <w:szCs w:val="18"/>
        </w:rPr>
        <w:t xml:space="preserve">682,919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2022 год – </w:t>
      </w:r>
      <w:r w:rsidRPr="000805C5">
        <w:rPr>
          <w:bCs/>
          <w:iCs/>
          <w:color w:val="000000"/>
          <w:sz w:val="18"/>
          <w:szCs w:val="18"/>
        </w:rPr>
        <w:t xml:space="preserve">603,994 </w:t>
      </w:r>
      <w:r w:rsidRPr="000805C5">
        <w:rPr>
          <w:color w:val="000000"/>
          <w:sz w:val="18"/>
          <w:szCs w:val="18"/>
        </w:rPr>
        <w:t>тыс. руб.;</w:t>
      </w:r>
    </w:p>
    <w:p w:rsidR="000805C5" w:rsidRPr="000805C5" w:rsidRDefault="000805C5" w:rsidP="000805C5">
      <w:pPr>
        <w:jc w:val="both"/>
        <w:rPr>
          <w:color w:val="000000"/>
          <w:sz w:val="18"/>
          <w:szCs w:val="18"/>
        </w:rPr>
      </w:pPr>
      <w:r w:rsidRPr="000805C5">
        <w:rPr>
          <w:color w:val="000000"/>
          <w:sz w:val="18"/>
          <w:szCs w:val="18"/>
        </w:rPr>
        <w:t xml:space="preserve">2023 год – </w:t>
      </w:r>
      <w:r w:rsidRPr="000805C5">
        <w:rPr>
          <w:bCs/>
          <w:iCs/>
          <w:color w:val="000000"/>
          <w:sz w:val="18"/>
          <w:szCs w:val="18"/>
        </w:rPr>
        <w:t xml:space="preserve">603,994 </w:t>
      </w:r>
      <w:r w:rsidRPr="000805C5">
        <w:rPr>
          <w:color w:val="000000"/>
          <w:sz w:val="18"/>
          <w:szCs w:val="18"/>
        </w:rPr>
        <w:t>тыс. руб.;</w:t>
      </w:r>
    </w:p>
    <w:p w:rsidR="000805C5" w:rsidRPr="000805C5" w:rsidRDefault="000805C5" w:rsidP="000805C5">
      <w:pPr>
        <w:autoSpaceDE w:val="0"/>
        <w:autoSpaceDN w:val="0"/>
        <w:adjustRightInd w:val="0"/>
        <w:jc w:val="both"/>
        <w:outlineLvl w:val="1"/>
        <w:rPr>
          <w:color w:val="000000"/>
          <w:sz w:val="18"/>
          <w:szCs w:val="18"/>
        </w:rPr>
      </w:pPr>
      <w:r w:rsidRPr="000805C5">
        <w:rPr>
          <w:color w:val="000000"/>
          <w:sz w:val="18"/>
          <w:szCs w:val="18"/>
        </w:rPr>
        <w:t xml:space="preserve">2024 год – </w:t>
      </w:r>
      <w:r w:rsidRPr="000805C5">
        <w:rPr>
          <w:bCs/>
          <w:iCs/>
          <w:color w:val="000000"/>
          <w:sz w:val="18"/>
          <w:szCs w:val="18"/>
        </w:rPr>
        <w:t xml:space="preserve">603,994 </w:t>
      </w:r>
      <w:r w:rsidRPr="000805C5">
        <w:rPr>
          <w:color w:val="000000"/>
          <w:sz w:val="18"/>
          <w:szCs w:val="18"/>
        </w:rPr>
        <w:t>тыс. руб.</w:t>
      </w:r>
    </w:p>
    <w:p w:rsidR="000805C5" w:rsidRPr="000805C5" w:rsidRDefault="000805C5" w:rsidP="000805C5">
      <w:pPr>
        <w:autoSpaceDE w:val="0"/>
        <w:autoSpaceDN w:val="0"/>
        <w:adjustRightInd w:val="0"/>
        <w:jc w:val="both"/>
        <w:outlineLvl w:val="1"/>
        <w:rPr>
          <w:sz w:val="18"/>
          <w:szCs w:val="18"/>
          <w:lang w:eastAsia="ar-SA"/>
        </w:rPr>
      </w:pPr>
      <w:r w:rsidRPr="000805C5">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0805C5" w:rsidRPr="000805C5" w:rsidRDefault="000805C5" w:rsidP="000805C5">
      <w:pPr>
        <w:tabs>
          <w:tab w:val="left" w:pos="709"/>
        </w:tabs>
        <w:suppressAutoHyphens/>
        <w:autoSpaceDE w:val="0"/>
        <w:autoSpaceDN w:val="0"/>
        <w:adjustRightInd w:val="0"/>
        <w:jc w:val="both"/>
        <w:rPr>
          <w:sz w:val="18"/>
          <w:szCs w:val="18"/>
          <w:lang w:eastAsia="ar-SA"/>
        </w:rPr>
      </w:pPr>
      <w:r w:rsidRPr="000805C5">
        <w:rPr>
          <w:sz w:val="18"/>
          <w:szCs w:val="18"/>
          <w:lang w:eastAsia="ar-SA"/>
        </w:rPr>
        <w:t xml:space="preserve">Сведения о ресурсном обеспечении муниципальной программы за счет средств бюджета </w:t>
      </w:r>
      <w:r w:rsidRPr="000805C5">
        <w:rPr>
          <w:sz w:val="18"/>
          <w:szCs w:val="18"/>
        </w:rPr>
        <w:t>Мошковского</w:t>
      </w:r>
      <w:r w:rsidRPr="000805C5">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0805C5" w:rsidRPr="000805C5" w:rsidRDefault="000805C5" w:rsidP="000805C5">
      <w:pPr>
        <w:suppressAutoHyphens/>
        <w:autoSpaceDE w:val="0"/>
        <w:autoSpaceDN w:val="0"/>
        <w:adjustRightInd w:val="0"/>
        <w:jc w:val="both"/>
        <w:rPr>
          <w:sz w:val="18"/>
          <w:szCs w:val="18"/>
          <w:lang w:eastAsia="ar-SA"/>
        </w:rPr>
      </w:pPr>
      <w:r w:rsidRPr="000805C5">
        <w:rPr>
          <w:sz w:val="18"/>
          <w:szCs w:val="18"/>
          <w:lang w:eastAsia="ar-SA"/>
        </w:rPr>
        <w:lastRenderedPageBreak/>
        <w:t xml:space="preserve">Ресурсное обеспечение реализации муниципальной программы за счет средств бюджета </w:t>
      </w:r>
      <w:r w:rsidRPr="000805C5">
        <w:rPr>
          <w:sz w:val="18"/>
          <w:szCs w:val="18"/>
        </w:rPr>
        <w:t>Мошковского</w:t>
      </w:r>
      <w:r w:rsidRPr="000805C5">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0805C5" w:rsidRPr="000805C5" w:rsidRDefault="000805C5" w:rsidP="000805C5">
      <w:pPr>
        <w:jc w:val="both"/>
        <w:rPr>
          <w:sz w:val="18"/>
          <w:szCs w:val="18"/>
        </w:rPr>
      </w:pPr>
      <w:r w:rsidRPr="000805C5">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0805C5">
        <w:rPr>
          <w:sz w:val="18"/>
          <w:szCs w:val="18"/>
        </w:rPr>
        <w:t>»;</w:t>
      </w:r>
    </w:p>
    <w:p w:rsidR="000805C5" w:rsidRPr="000805C5" w:rsidRDefault="000805C5" w:rsidP="000805C5">
      <w:pPr>
        <w:pStyle w:val="ConsPlusCell"/>
        <w:jc w:val="both"/>
        <w:rPr>
          <w:rFonts w:ascii="Times New Roman" w:hAnsi="Times New Roman" w:cs="Times New Roman"/>
          <w:snapToGrid w:val="0"/>
          <w:sz w:val="18"/>
          <w:szCs w:val="18"/>
        </w:rPr>
      </w:pPr>
      <w:r w:rsidRPr="000805C5">
        <w:rPr>
          <w:rFonts w:ascii="Times New Roman" w:hAnsi="Times New Roman" w:cs="Times New Roman"/>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0805C5">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0805C5" w:rsidRPr="000805C5" w:rsidRDefault="000805C5" w:rsidP="000805C5">
      <w:pPr>
        <w:pStyle w:val="ConsPlusCell"/>
        <w:jc w:val="both"/>
        <w:rPr>
          <w:rFonts w:ascii="Times New Roman" w:hAnsi="Times New Roman" w:cs="Times New Roman"/>
          <w:snapToGrid w:val="0"/>
          <w:sz w:val="18"/>
          <w:szCs w:val="18"/>
        </w:rPr>
      </w:pPr>
      <w:r w:rsidRPr="000805C5">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0805C5" w:rsidRPr="000805C5" w:rsidTr="000805C5">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rPr>
                <w:sz w:val="18"/>
                <w:szCs w:val="18"/>
              </w:rPr>
            </w:pPr>
            <w:r w:rsidRPr="000805C5">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jc w:val="both"/>
              <w:rPr>
                <w:color w:val="000000"/>
                <w:sz w:val="18"/>
                <w:szCs w:val="18"/>
              </w:rPr>
            </w:pPr>
            <w:r w:rsidRPr="000805C5">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0805C5">
              <w:rPr>
                <w:color w:val="000000"/>
                <w:sz w:val="18"/>
                <w:szCs w:val="18"/>
              </w:rPr>
              <w:t>5 943,150-52 тыс. руб., в том числе:</w:t>
            </w:r>
          </w:p>
          <w:p w:rsidR="000805C5" w:rsidRPr="000805C5" w:rsidRDefault="000805C5" w:rsidP="000805C5">
            <w:pPr>
              <w:pStyle w:val="68"/>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0805C5">
              <w:rPr>
                <w:rFonts w:ascii="Times New Roman" w:hAnsi="Times New Roman"/>
                <w:color w:val="000000"/>
                <w:sz w:val="18"/>
                <w:szCs w:val="18"/>
              </w:rPr>
              <w:t xml:space="preserve">2019 год – </w:t>
            </w:r>
            <w:r w:rsidRPr="000805C5">
              <w:rPr>
                <w:rFonts w:ascii="Times New Roman" w:hAnsi="Times New Roman"/>
                <w:bCs/>
                <w:iCs/>
                <w:color w:val="000000"/>
                <w:sz w:val="18"/>
                <w:szCs w:val="18"/>
              </w:rPr>
              <w:t xml:space="preserve">1 658,630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0805C5">
              <w:rPr>
                <w:rFonts w:ascii="Times New Roman" w:hAnsi="Times New Roman"/>
                <w:color w:val="000000"/>
                <w:sz w:val="18"/>
                <w:szCs w:val="18"/>
              </w:rPr>
              <w:t xml:space="preserve">2020 год – </w:t>
            </w:r>
            <w:r w:rsidRPr="000805C5">
              <w:rPr>
                <w:rFonts w:ascii="Times New Roman" w:hAnsi="Times New Roman"/>
                <w:bCs/>
                <w:iCs/>
                <w:color w:val="000000"/>
                <w:sz w:val="18"/>
                <w:szCs w:val="18"/>
              </w:rPr>
              <w:t xml:space="preserve">1 843,017-52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0805C5">
              <w:rPr>
                <w:rFonts w:ascii="Times New Roman" w:hAnsi="Times New Roman"/>
                <w:color w:val="000000"/>
                <w:sz w:val="18"/>
                <w:szCs w:val="18"/>
              </w:rPr>
              <w:t xml:space="preserve">2021 год – </w:t>
            </w:r>
            <w:r w:rsidRPr="000805C5">
              <w:rPr>
                <w:rFonts w:ascii="Times New Roman" w:hAnsi="Times New Roman"/>
                <w:bCs/>
                <w:iCs/>
                <w:color w:val="000000"/>
                <w:sz w:val="18"/>
                <w:szCs w:val="18"/>
              </w:rPr>
              <w:t xml:space="preserve">654,661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0805C5">
              <w:rPr>
                <w:rFonts w:ascii="Times New Roman" w:hAnsi="Times New Roman"/>
                <w:color w:val="000000"/>
                <w:sz w:val="18"/>
                <w:szCs w:val="18"/>
              </w:rPr>
              <w:t xml:space="preserve">2022 год – </w:t>
            </w:r>
            <w:r w:rsidRPr="000805C5">
              <w:rPr>
                <w:rFonts w:ascii="Times New Roman" w:hAnsi="Times New Roman"/>
                <w:bCs/>
                <w:iCs/>
                <w:color w:val="000000"/>
                <w:sz w:val="18"/>
                <w:szCs w:val="18"/>
              </w:rPr>
              <w:t xml:space="preserve">595,614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0805C5">
              <w:rPr>
                <w:rFonts w:ascii="Times New Roman" w:hAnsi="Times New Roman"/>
                <w:color w:val="000000"/>
                <w:sz w:val="18"/>
                <w:szCs w:val="18"/>
              </w:rPr>
              <w:t xml:space="preserve">2023 год – </w:t>
            </w:r>
            <w:r w:rsidRPr="000805C5">
              <w:rPr>
                <w:rFonts w:ascii="Times New Roman" w:hAnsi="Times New Roman"/>
                <w:bCs/>
                <w:iCs/>
                <w:color w:val="000000"/>
                <w:sz w:val="18"/>
                <w:szCs w:val="18"/>
              </w:rPr>
              <w:t xml:space="preserve">595,614 </w:t>
            </w:r>
            <w:r w:rsidRPr="000805C5">
              <w:rPr>
                <w:rFonts w:ascii="Times New Roman" w:hAnsi="Times New Roman"/>
                <w:color w:val="000000"/>
                <w:sz w:val="18"/>
                <w:szCs w:val="18"/>
              </w:rPr>
              <w:t>тыс. руб.;</w:t>
            </w:r>
          </w:p>
          <w:p w:rsidR="000805C5" w:rsidRPr="000805C5" w:rsidRDefault="000805C5" w:rsidP="000805C5">
            <w:pPr>
              <w:jc w:val="both"/>
              <w:rPr>
                <w:sz w:val="18"/>
                <w:szCs w:val="18"/>
              </w:rPr>
            </w:pPr>
            <w:r w:rsidRPr="000805C5">
              <w:rPr>
                <w:color w:val="000000"/>
                <w:sz w:val="18"/>
                <w:szCs w:val="18"/>
              </w:rPr>
              <w:t xml:space="preserve">2024 год – </w:t>
            </w:r>
            <w:r w:rsidRPr="000805C5">
              <w:rPr>
                <w:bCs/>
                <w:iCs/>
                <w:color w:val="000000"/>
                <w:sz w:val="18"/>
                <w:szCs w:val="18"/>
              </w:rPr>
              <w:t xml:space="preserve">595,614 </w:t>
            </w:r>
            <w:r w:rsidRPr="000805C5">
              <w:rPr>
                <w:color w:val="000000"/>
                <w:sz w:val="18"/>
                <w:szCs w:val="18"/>
              </w:rPr>
              <w:t>тыс. руб.</w:t>
            </w:r>
          </w:p>
        </w:tc>
      </w:tr>
    </w:tbl>
    <w:p w:rsidR="000805C5" w:rsidRPr="000805C5" w:rsidRDefault="000805C5" w:rsidP="000805C5">
      <w:pPr>
        <w:widowControl w:val="0"/>
        <w:autoSpaceDE w:val="0"/>
        <w:autoSpaceDN w:val="0"/>
        <w:adjustRightInd w:val="0"/>
        <w:jc w:val="right"/>
        <w:outlineLvl w:val="1"/>
        <w:rPr>
          <w:sz w:val="18"/>
          <w:szCs w:val="18"/>
        </w:rPr>
      </w:pPr>
      <w:r w:rsidRPr="000805C5">
        <w:rPr>
          <w:sz w:val="18"/>
          <w:szCs w:val="18"/>
        </w:rPr>
        <w:t>»;</w:t>
      </w:r>
    </w:p>
    <w:p w:rsidR="000805C5" w:rsidRPr="000805C5" w:rsidRDefault="000805C5" w:rsidP="000805C5">
      <w:pPr>
        <w:tabs>
          <w:tab w:val="left" w:pos="0"/>
        </w:tabs>
        <w:ind w:left="23"/>
        <w:jc w:val="both"/>
        <w:rPr>
          <w:snapToGrid w:val="0"/>
          <w:sz w:val="18"/>
          <w:szCs w:val="18"/>
        </w:rPr>
      </w:pPr>
      <w:r w:rsidRPr="000805C5">
        <w:rPr>
          <w:snapToGrid w:val="0"/>
          <w:sz w:val="18"/>
          <w:szCs w:val="18"/>
        </w:rPr>
        <w:t xml:space="preserve">1.4. Раздел 5.1.5 </w:t>
      </w:r>
      <w:r w:rsidRPr="000805C5">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0805C5">
        <w:rPr>
          <w:snapToGrid w:val="0"/>
          <w:sz w:val="18"/>
          <w:szCs w:val="18"/>
        </w:rPr>
        <w:t>«Объем финансовых ресурсов, необходимых для реализации подпрограммы» изложить в следующей редакции:</w:t>
      </w:r>
    </w:p>
    <w:p w:rsidR="000805C5" w:rsidRPr="000805C5" w:rsidRDefault="000805C5" w:rsidP="000805C5">
      <w:pPr>
        <w:pStyle w:val="ConsPlusNormal2"/>
        <w:jc w:val="center"/>
        <w:rPr>
          <w:rFonts w:ascii="Times New Roman" w:hAnsi="Times New Roman"/>
          <w:b/>
          <w:sz w:val="18"/>
          <w:szCs w:val="18"/>
        </w:rPr>
      </w:pPr>
      <w:r w:rsidRPr="000805C5">
        <w:rPr>
          <w:rFonts w:ascii="Times New Roman" w:hAnsi="Times New Roman"/>
          <w:b/>
          <w:sz w:val="18"/>
          <w:szCs w:val="18"/>
        </w:rPr>
        <w:t>«5.1.5. Объем финансовых ресурсов, необходимых для реализации подпрограммы</w:t>
      </w:r>
    </w:p>
    <w:p w:rsidR="000805C5" w:rsidRPr="000805C5" w:rsidRDefault="000805C5" w:rsidP="000805C5">
      <w:pPr>
        <w:pStyle w:val="68"/>
        <w:spacing w:after="0" w:line="240" w:lineRule="auto"/>
        <w:ind w:left="0"/>
        <w:jc w:val="both"/>
        <w:outlineLvl w:val="0"/>
        <w:rPr>
          <w:rFonts w:ascii="Times New Roman" w:hAnsi="Times New Roman"/>
          <w:color w:val="000000"/>
          <w:sz w:val="18"/>
          <w:szCs w:val="18"/>
        </w:rPr>
      </w:pPr>
      <w:r w:rsidRPr="000805C5">
        <w:rPr>
          <w:rFonts w:ascii="Times New Roman" w:hAnsi="Times New Roman"/>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0805C5">
        <w:rPr>
          <w:rFonts w:ascii="Times New Roman" w:hAnsi="Times New Roman"/>
          <w:color w:val="000000"/>
          <w:sz w:val="18"/>
          <w:szCs w:val="18"/>
        </w:rPr>
        <w:t>5 943,150-52 тыс. рублей, в том числе:</w:t>
      </w:r>
    </w:p>
    <w:p w:rsidR="000805C5" w:rsidRPr="000805C5" w:rsidRDefault="000805C5" w:rsidP="000805C5">
      <w:pPr>
        <w:pStyle w:val="68"/>
        <w:widowControl w:val="0"/>
        <w:autoSpaceDE w:val="0"/>
        <w:autoSpaceDN w:val="0"/>
        <w:adjustRightInd w:val="0"/>
        <w:spacing w:after="0" w:line="240" w:lineRule="auto"/>
        <w:ind w:left="0"/>
        <w:outlineLvl w:val="1"/>
        <w:rPr>
          <w:rFonts w:ascii="Times New Roman" w:hAnsi="Times New Roman"/>
          <w:color w:val="000000"/>
          <w:sz w:val="18"/>
          <w:szCs w:val="18"/>
        </w:rPr>
      </w:pPr>
      <w:r w:rsidRPr="000805C5">
        <w:rPr>
          <w:rFonts w:ascii="Times New Roman" w:hAnsi="Times New Roman"/>
          <w:color w:val="000000"/>
          <w:sz w:val="18"/>
          <w:szCs w:val="18"/>
        </w:rPr>
        <w:t xml:space="preserve">2019 год – </w:t>
      </w:r>
      <w:r w:rsidRPr="000805C5">
        <w:rPr>
          <w:rFonts w:ascii="Times New Roman" w:hAnsi="Times New Roman"/>
          <w:bCs/>
          <w:iCs/>
          <w:color w:val="000000"/>
          <w:sz w:val="18"/>
          <w:szCs w:val="18"/>
        </w:rPr>
        <w:t xml:space="preserve">1 658,630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outlineLvl w:val="1"/>
        <w:rPr>
          <w:rFonts w:ascii="Times New Roman" w:hAnsi="Times New Roman"/>
          <w:color w:val="000000"/>
          <w:sz w:val="18"/>
          <w:szCs w:val="18"/>
        </w:rPr>
      </w:pPr>
      <w:r w:rsidRPr="000805C5">
        <w:rPr>
          <w:rFonts w:ascii="Times New Roman" w:hAnsi="Times New Roman"/>
          <w:color w:val="000000"/>
          <w:sz w:val="18"/>
          <w:szCs w:val="18"/>
        </w:rPr>
        <w:t xml:space="preserve">2020 год – </w:t>
      </w:r>
      <w:r w:rsidRPr="000805C5">
        <w:rPr>
          <w:rFonts w:ascii="Times New Roman" w:hAnsi="Times New Roman"/>
          <w:bCs/>
          <w:iCs/>
          <w:color w:val="000000"/>
          <w:sz w:val="18"/>
          <w:szCs w:val="18"/>
        </w:rPr>
        <w:t xml:space="preserve">1 843,017-52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outlineLvl w:val="1"/>
        <w:rPr>
          <w:rFonts w:ascii="Times New Roman" w:hAnsi="Times New Roman"/>
          <w:color w:val="000000"/>
          <w:sz w:val="18"/>
          <w:szCs w:val="18"/>
        </w:rPr>
      </w:pPr>
      <w:r w:rsidRPr="000805C5">
        <w:rPr>
          <w:rFonts w:ascii="Times New Roman" w:hAnsi="Times New Roman"/>
          <w:color w:val="000000"/>
          <w:sz w:val="18"/>
          <w:szCs w:val="18"/>
        </w:rPr>
        <w:t xml:space="preserve">2021 год – </w:t>
      </w:r>
      <w:r w:rsidRPr="000805C5">
        <w:rPr>
          <w:rFonts w:ascii="Times New Roman" w:hAnsi="Times New Roman"/>
          <w:bCs/>
          <w:iCs/>
          <w:color w:val="000000"/>
          <w:sz w:val="18"/>
          <w:szCs w:val="18"/>
        </w:rPr>
        <w:t xml:space="preserve">654,661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outlineLvl w:val="1"/>
        <w:rPr>
          <w:rFonts w:ascii="Times New Roman" w:hAnsi="Times New Roman"/>
          <w:color w:val="000000"/>
          <w:sz w:val="18"/>
          <w:szCs w:val="18"/>
        </w:rPr>
      </w:pPr>
      <w:r w:rsidRPr="000805C5">
        <w:rPr>
          <w:rFonts w:ascii="Times New Roman" w:hAnsi="Times New Roman"/>
          <w:color w:val="000000"/>
          <w:sz w:val="18"/>
          <w:szCs w:val="18"/>
        </w:rPr>
        <w:t xml:space="preserve">2022 год – </w:t>
      </w:r>
      <w:r w:rsidRPr="000805C5">
        <w:rPr>
          <w:rFonts w:ascii="Times New Roman" w:hAnsi="Times New Roman"/>
          <w:bCs/>
          <w:iCs/>
          <w:color w:val="000000"/>
          <w:sz w:val="18"/>
          <w:szCs w:val="18"/>
        </w:rPr>
        <w:t xml:space="preserve">595,614 </w:t>
      </w:r>
      <w:r w:rsidRPr="000805C5">
        <w:rPr>
          <w:rFonts w:ascii="Times New Roman" w:hAnsi="Times New Roman"/>
          <w:color w:val="000000"/>
          <w:sz w:val="18"/>
          <w:szCs w:val="18"/>
        </w:rPr>
        <w:t>тыс. руб.;</w:t>
      </w:r>
    </w:p>
    <w:p w:rsidR="000805C5" w:rsidRPr="000805C5" w:rsidRDefault="000805C5" w:rsidP="000805C5">
      <w:pPr>
        <w:pStyle w:val="68"/>
        <w:widowControl w:val="0"/>
        <w:autoSpaceDE w:val="0"/>
        <w:autoSpaceDN w:val="0"/>
        <w:adjustRightInd w:val="0"/>
        <w:spacing w:after="0" w:line="240" w:lineRule="auto"/>
        <w:ind w:left="0"/>
        <w:outlineLvl w:val="1"/>
        <w:rPr>
          <w:rFonts w:ascii="Times New Roman" w:hAnsi="Times New Roman"/>
          <w:color w:val="000000"/>
          <w:sz w:val="18"/>
          <w:szCs w:val="18"/>
        </w:rPr>
      </w:pPr>
      <w:r w:rsidRPr="000805C5">
        <w:rPr>
          <w:rFonts w:ascii="Times New Roman" w:hAnsi="Times New Roman"/>
          <w:color w:val="000000"/>
          <w:sz w:val="18"/>
          <w:szCs w:val="18"/>
        </w:rPr>
        <w:t xml:space="preserve">2023 год – </w:t>
      </w:r>
      <w:r w:rsidRPr="000805C5">
        <w:rPr>
          <w:rFonts w:ascii="Times New Roman" w:hAnsi="Times New Roman"/>
          <w:bCs/>
          <w:iCs/>
          <w:color w:val="000000"/>
          <w:sz w:val="18"/>
          <w:szCs w:val="18"/>
        </w:rPr>
        <w:t xml:space="preserve">595,614 </w:t>
      </w:r>
      <w:r w:rsidRPr="000805C5">
        <w:rPr>
          <w:rFonts w:ascii="Times New Roman" w:hAnsi="Times New Roman"/>
          <w:color w:val="000000"/>
          <w:sz w:val="18"/>
          <w:szCs w:val="18"/>
        </w:rPr>
        <w:t>тыс. руб.;</w:t>
      </w:r>
    </w:p>
    <w:p w:rsidR="000805C5" w:rsidRPr="000805C5" w:rsidRDefault="000805C5" w:rsidP="000805C5">
      <w:pPr>
        <w:widowControl w:val="0"/>
        <w:autoSpaceDE w:val="0"/>
        <w:autoSpaceDN w:val="0"/>
        <w:adjustRightInd w:val="0"/>
        <w:rPr>
          <w:b/>
          <w:sz w:val="18"/>
          <w:szCs w:val="18"/>
        </w:rPr>
      </w:pPr>
      <w:r w:rsidRPr="000805C5">
        <w:rPr>
          <w:color w:val="000000"/>
          <w:sz w:val="18"/>
          <w:szCs w:val="18"/>
        </w:rPr>
        <w:t>2024 год – 595,614</w:t>
      </w:r>
      <w:r w:rsidRPr="000805C5">
        <w:rPr>
          <w:bCs/>
          <w:iCs/>
          <w:color w:val="000000"/>
          <w:sz w:val="18"/>
          <w:szCs w:val="18"/>
        </w:rPr>
        <w:t xml:space="preserve"> </w:t>
      </w:r>
      <w:r w:rsidRPr="000805C5">
        <w:rPr>
          <w:color w:val="000000"/>
          <w:sz w:val="18"/>
          <w:szCs w:val="18"/>
        </w:rPr>
        <w:t>тыс. руб.</w:t>
      </w:r>
      <w:r w:rsidRPr="000805C5">
        <w:rPr>
          <w:sz w:val="18"/>
          <w:szCs w:val="18"/>
        </w:rPr>
        <w:t>»;</w:t>
      </w:r>
    </w:p>
    <w:p w:rsidR="000805C5" w:rsidRPr="000805C5" w:rsidRDefault="000805C5" w:rsidP="000805C5">
      <w:pPr>
        <w:widowControl w:val="0"/>
        <w:autoSpaceDE w:val="0"/>
        <w:autoSpaceDN w:val="0"/>
        <w:adjustRightInd w:val="0"/>
        <w:jc w:val="both"/>
        <w:rPr>
          <w:sz w:val="18"/>
          <w:szCs w:val="18"/>
        </w:rPr>
      </w:pPr>
      <w:r w:rsidRPr="000805C5">
        <w:rPr>
          <w:sz w:val="18"/>
          <w:szCs w:val="18"/>
        </w:rPr>
        <w:t xml:space="preserve">          1.5. Приложение № 2</w:t>
      </w:r>
      <w:r w:rsidRPr="000805C5">
        <w:rPr>
          <w:bCs/>
          <w:color w:val="000000"/>
          <w:sz w:val="18"/>
          <w:szCs w:val="18"/>
        </w:rPr>
        <w:t xml:space="preserve"> «Ресурсное обеспечение </w:t>
      </w:r>
      <w:r w:rsidRPr="000805C5">
        <w:rPr>
          <w:sz w:val="18"/>
          <w:szCs w:val="18"/>
        </w:rPr>
        <w:t xml:space="preserve">реализации муниципальной программы </w:t>
      </w:r>
      <w:r w:rsidRPr="000805C5">
        <w:rPr>
          <w:spacing w:val="20"/>
          <w:sz w:val="18"/>
          <w:szCs w:val="18"/>
        </w:rPr>
        <w:t>«</w:t>
      </w:r>
      <w:r w:rsidRPr="000805C5">
        <w:rPr>
          <w:spacing w:val="-2"/>
          <w:sz w:val="18"/>
          <w:szCs w:val="18"/>
        </w:rPr>
        <w:t>Организация муниципального управления в Мошковском сельсовете Бековского района Пензенской области</w:t>
      </w:r>
      <w:r w:rsidRPr="000805C5">
        <w:rPr>
          <w:spacing w:val="20"/>
          <w:sz w:val="18"/>
          <w:szCs w:val="18"/>
        </w:rPr>
        <w:t>»</w:t>
      </w:r>
      <w:r w:rsidRPr="000805C5">
        <w:rPr>
          <w:sz w:val="18"/>
          <w:szCs w:val="18"/>
        </w:rPr>
        <w:t xml:space="preserve"> за счет </w:t>
      </w:r>
      <w:r w:rsidRPr="000805C5">
        <w:rPr>
          <w:bCs/>
          <w:sz w:val="18"/>
          <w:szCs w:val="18"/>
        </w:rPr>
        <w:t xml:space="preserve">всех источников финансирования </w:t>
      </w:r>
      <w:r w:rsidRPr="000805C5">
        <w:rPr>
          <w:sz w:val="18"/>
          <w:szCs w:val="18"/>
        </w:rPr>
        <w:t>изложить в новой редакции согласно приложению № 1 к настоящему постановлению;</w:t>
      </w:r>
    </w:p>
    <w:p w:rsidR="000805C5" w:rsidRPr="000805C5" w:rsidRDefault="000805C5" w:rsidP="000805C5">
      <w:pPr>
        <w:autoSpaceDE w:val="0"/>
        <w:autoSpaceDN w:val="0"/>
        <w:adjustRightInd w:val="0"/>
        <w:jc w:val="both"/>
        <w:rPr>
          <w:sz w:val="18"/>
          <w:szCs w:val="18"/>
        </w:rPr>
      </w:pPr>
      <w:r w:rsidRPr="000805C5">
        <w:rPr>
          <w:sz w:val="18"/>
          <w:szCs w:val="18"/>
        </w:rPr>
        <w:t xml:space="preserve">1.6. Приложение № 3 «Ресурсное обеспечение реализации муниципальной программы </w:t>
      </w:r>
      <w:r w:rsidRPr="000805C5">
        <w:rPr>
          <w:bCs/>
          <w:spacing w:val="-1"/>
          <w:sz w:val="18"/>
          <w:szCs w:val="18"/>
        </w:rPr>
        <w:t>«</w:t>
      </w:r>
      <w:r w:rsidRPr="000805C5">
        <w:rPr>
          <w:spacing w:val="-2"/>
          <w:sz w:val="18"/>
          <w:szCs w:val="18"/>
        </w:rPr>
        <w:t>Организация муниципального управления в Мошковском сельсовете Бековского района Пензенской области</w:t>
      </w:r>
      <w:r w:rsidRPr="000805C5">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0805C5" w:rsidRPr="000805C5" w:rsidRDefault="000805C5" w:rsidP="000805C5">
      <w:pPr>
        <w:autoSpaceDE w:val="0"/>
        <w:autoSpaceDN w:val="0"/>
        <w:adjustRightInd w:val="0"/>
        <w:jc w:val="both"/>
        <w:rPr>
          <w:sz w:val="18"/>
          <w:szCs w:val="18"/>
        </w:rPr>
      </w:pPr>
      <w:r w:rsidRPr="000805C5">
        <w:rPr>
          <w:sz w:val="18"/>
          <w:szCs w:val="18"/>
        </w:rPr>
        <w:t xml:space="preserve">1.7. Приложение № 4 «Мероприятия муниципальной программы </w:t>
      </w:r>
      <w:r w:rsidRPr="000805C5">
        <w:rPr>
          <w:bCs/>
          <w:spacing w:val="-1"/>
          <w:sz w:val="18"/>
          <w:szCs w:val="18"/>
        </w:rPr>
        <w:t>«</w:t>
      </w:r>
      <w:r w:rsidRPr="000805C5">
        <w:rPr>
          <w:spacing w:val="-2"/>
          <w:sz w:val="18"/>
          <w:szCs w:val="18"/>
        </w:rPr>
        <w:t>Организация муниципального управления в Мошковском сельсовете Бековского района Пензенской области</w:t>
      </w:r>
      <w:r w:rsidRPr="000805C5">
        <w:rPr>
          <w:sz w:val="18"/>
          <w:szCs w:val="18"/>
        </w:rPr>
        <w:t>» изложить в новой редакции согласно приложению № 3 к настоящему постановлению.</w:t>
      </w:r>
    </w:p>
    <w:p w:rsidR="000805C5" w:rsidRPr="000805C5" w:rsidRDefault="000805C5" w:rsidP="000805C5">
      <w:pPr>
        <w:jc w:val="both"/>
        <w:rPr>
          <w:sz w:val="18"/>
          <w:szCs w:val="18"/>
        </w:rPr>
      </w:pPr>
      <w:r w:rsidRPr="000805C5">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0805C5" w:rsidRPr="000805C5" w:rsidRDefault="000805C5" w:rsidP="000805C5">
      <w:pPr>
        <w:autoSpaceDE w:val="0"/>
        <w:autoSpaceDN w:val="0"/>
        <w:adjustRightInd w:val="0"/>
        <w:jc w:val="both"/>
        <w:rPr>
          <w:sz w:val="18"/>
          <w:szCs w:val="18"/>
        </w:rPr>
      </w:pPr>
      <w:r w:rsidRPr="000805C5">
        <w:rPr>
          <w:sz w:val="18"/>
          <w:szCs w:val="18"/>
        </w:rPr>
        <w:t>3. Опубликовать настоящее постановление в информационном бюллетене «Ведомости Мошковского сельсовета».</w:t>
      </w:r>
    </w:p>
    <w:p w:rsidR="000805C5" w:rsidRPr="000805C5" w:rsidRDefault="000805C5" w:rsidP="000805C5">
      <w:pPr>
        <w:autoSpaceDE w:val="0"/>
        <w:autoSpaceDN w:val="0"/>
        <w:adjustRightInd w:val="0"/>
        <w:jc w:val="both"/>
        <w:rPr>
          <w:sz w:val="18"/>
          <w:szCs w:val="18"/>
        </w:rPr>
      </w:pPr>
      <w:r w:rsidRPr="000805C5">
        <w:rPr>
          <w:sz w:val="18"/>
          <w:szCs w:val="18"/>
        </w:rPr>
        <w:t xml:space="preserve">4. Настоящее постановление вступает в силу </w:t>
      </w:r>
      <w:r w:rsidRPr="000805C5">
        <w:rPr>
          <w:bCs/>
          <w:sz w:val="18"/>
          <w:szCs w:val="18"/>
        </w:rPr>
        <w:t xml:space="preserve">после </w:t>
      </w:r>
      <w:r w:rsidRPr="000805C5">
        <w:rPr>
          <w:sz w:val="18"/>
          <w:szCs w:val="18"/>
        </w:rPr>
        <w:t>его официального опубликования.</w:t>
      </w:r>
    </w:p>
    <w:p w:rsidR="000805C5" w:rsidRPr="000805C5" w:rsidRDefault="000805C5" w:rsidP="000805C5">
      <w:pPr>
        <w:autoSpaceDE w:val="0"/>
        <w:autoSpaceDN w:val="0"/>
        <w:adjustRightInd w:val="0"/>
        <w:jc w:val="center"/>
        <w:rPr>
          <w:b/>
          <w:sz w:val="18"/>
          <w:szCs w:val="18"/>
        </w:rPr>
      </w:pPr>
      <w:r w:rsidRPr="000805C5">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E91B9B" w:rsidRDefault="000805C5" w:rsidP="0019508A">
      <w:pPr>
        <w:autoSpaceDE w:val="0"/>
        <w:autoSpaceDN w:val="0"/>
        <w:adjustRightInd w:val="0"/>
        <w:jc w:val="both"/>
        <w:rPr>
          <w:sz w:val="18"/>
          <w:szCs w:val="18"/>
        </w:rPr>
      </w:pPr>
      <w:r>
        <w:rPr>
          <w:sz w:val="18"/>
          <w:szCs w:val="18"/>
        </w:rPr>
        <w:t>Г</w:t>
      </w:r>
      <w:r w:rsidRPr="000805C5">
        <w:rPr>
          <w:sz w:val="18"/>
          <w:szCs w:val="18"/>
        </w:rPr>
        <w:t>лав</w:t>
      </w:r>
      <w:r>
        <w:rPr>
          <w:sz w:val="18"/>
          <w:szCs w:val="18"/>
        </w:rPr>
        <w:t>а</w:t>
      </w:r>
      <w:r w:rsidRPr="000805C5">
        <w:rPr>
          <w:sz w:val="18"/>
          <w:szCs w:val="18"/>
        </w:rPr>
        <w:t xml:space="preserve"> администрации Мошковского сельсовета </w:t>
      </w:r>
      <w:r>
        <w:rPr>
          <w:sz w:val="18"/>
          <w:szCs w:val="18"/>
        </w:rPr>
        <w:t xml:space="preserve">                                   И.Б. </w:t>
      </w:r>
      <w:r w:rsidRPr="000805C5">
        <w:rPr>
          <w:sz w:val="18"/>
          <w:szCs w:val="18"/>
        </w:rPr>
        <w:t>Гнивковск</w:t>
      </w:r>
      <w:r>
        <w:rPr>
          <w:sz w:val="18"/>
          <w:szCs w:val="18"/>
        </w:rPr>
        <w:t>ий</w:t>
      </w:r>
    </w:p>
    <w:p w:rsidR="000805C5" w:rsidRDefault="000805C5" w:rsidP="0019508A">
      <w:pPr>
        <w:autoSpaceDE w:val="0"/>
        <w:autoSpaceDN w:val="0"/>
        <w:adjustRightInd w:val="0"/>
        <w:jc w:val="both"/>
        <w:rPr>
          <w:sz w:val="18"/>
          <w:szCs w:val="18"/>
        </w:rPr>
      </w:pPr>
    </w:p>
    <w:p w:rsidR="000805C5" w:rsidRDefault="000805C5" w:rsidP="000805C5">
      <w:pPr>
        <w:autoSpaceDE w:val="0"/>
        <w:autoSpaceDN w:val="0"/>
        <w:adjustRightInd w:val="0"/>
        <w:jc w:val="center"/>
        <w:rPr>
          <w:sz w:val="18"/>
          <w:szCs w:val="18"/>
        </w:rPr>
      </w:pPr>
      <w:r w:rsidRPr="000805C5">
        <w:rPr>
          <w:sz w:val="18"/>
          <w:szCs w:val="18"/>
        </w:rPr>
        <w:t>Приложение № 1</w:t>
      </w:r>
      <w:r>
        <w:rPr>
          <w:sz w:val="18"/>
          <w:szCs w:val="18"/>
        </w:rPr>
        <w:t xml:space="preserve"> </w:t>
      </w:r>
      <w:r w:rsidRPr="000805C5">
        <w:rPr>
          <w:sz w:val="18"/>
          <w:szCs w:val="18"/>
        </w:rPr>
        <w:t>к постановлению администрации</w:t>
      </w:r>
      <w:r>
        <w:rPr>
          <w:sz w:val="18"/>
          <w:szCs w:val="18"/>
        </w:rPr>
        <w:t xml:space="preserve"> </w:t>
      </w:r>
      <w:r w:rsidRPr="000805C5">
        <w:rPr>
          <w:sz w:val="18"/>
          <w:szCs w:val="18"/>
        </w:rPr>
        <w:t>Мошковского сельсовета</w:t>
      </w:r>
      <w:r>
        <w:rPr>
          <w:sz w:val="18"/>
          <w:szCs w:val="18"/>
        </w:rPr>
        <w:t xml:space="preserve"> </w:t>
      </w:r>
      <w:r w:rsidRPr="000805C5">
        <w:rPr>
          <w:sz w:val="18"/>
          <w:szCs w:val="18"/>
        </w:rPr>
        <w:t>от 12.10.2020 № 72</w:t>
      </w:r>
    </w:p>
    <w:p w:rsidR="000805C5" w:rsidRPr="000805C5" w:rsidRDefault="000805C5" w:rsidP="000805C5">
      <w:pPr>
        <w:autoSpaceDE w:val="0"/>
        <w:autoSpaceDN w:val="0"/>
        <w:adjustRightInd w:val="0"/>
        <w:jc w:val="center"/>
        <w:rPr>
          <w:b/>
          <w:sz w:val="18"/>
          <w:szCs w:val="18"/>
        </w:rPr>
      </w:pPr>
      <w:r w:rsidRPr="000805C5">
        <w:rPr>
          <w:sz w:val="18"/>
          <w:szCs w:val="18"/>
        </w:rPr>
        <w:t>Приложение № 2</w:t>
      </w:r>
      <w:r>
        <w:rPr>
          <w:sz w:val="18"/>
          <w:szCs w:val="18"/>
        </w:rPr>
        <w:t xml:space="preserve"> </w:t>
      </w:r>
      <w:r w:rsidRPr="000805C5">
        <w:rPr>
          <w:sz w:val="18"/>
          <w:szCs w:val="18"/>
        </w:rPr>
        <w:t>к муниципальной программе</w:t>
      </w:r>
    </w:p>
    <w:p w:rsidR="000805C5" w:rsidRPr="000805C5" w:rsidRDefault="000805C5" w:rsidP="000805C5">
      <w:pPr>
        <w:jc w:val="center"/>
        <w:rPr>
          <w:b/>
          <w:spacing w:val="20"/>
          <w:sz w:val="18"/>
          <w:szCs w:val="18"/>
        </w:rPr>
      </w:pPr>
      <w:r>
        <w:rPr>
          <w:bCs/>
          <w:color w:val="000000"/>
          <w:sz w:val="18"/>
          <w:szCs w:val="18"/>
        </w:rPr>
        <w:t xml:space="preserve">Ресурсное обеспечение </w:t>
      </w:r>
      <w:r w:rsidRPr="000805C5">
        <w:rPr>
          <w:sz w:val="18"/>
          <w:szCs w:val="18"/>
        </w:rPr>
        <w:t xml:space="preserve">реализации муниципальной программы Мошковского сельсовета </w:t>
      </w:r>
      <w:r w:rsidRPr="000805C5">
        <w:rPr>
          <w:spacing w:val="-2"/>
          <w:sz w:val="18"/>
          <w:szCs w:val="18"/>
        </w:rPr>
        <w:t>Бековского района Пензенской области</w:t>
      </w:r>
      <w:r w:rsidRPr="000805C5">
        <w:rPr>
          <w:spacing w:val="20"/>
          <w:sz w:val="18"/>
          <w:szCs w:val="18"/>
        </w:rPr>
        <w:t xml:space="preserve"> «</w:t>
      </w:r>
      <w:r w:rsidRPr="000805C5">
        <w:rPr>
          <w:spacing w:val="-2"/>
          <w:sz w:val="18"/>
          <w:szCs w:val="18"/>
        </w:rPr>
        <w:t>Организация муниципального управления в Мошковском сельсовете Бековского района Пензенской области</w:t>
      </w:r>
      <w:r w:rsidRPr="000805C5">
        <w:rPr>
          <w:spacing w:val="20"/>
          <w:sz w:val="18"/>
          <w:szCs w:val="18"/>
        </w:rPr>
        <w:t>»</w:t>
      </w:r>
      <w:r w:rsidRPr="000805C5">
        <w:rPr>
          <w:sz w:val="18"/>
          <w:szCs w:val="18"/>
        </w:rPr>
        <w:t xml:space="preserve"> за счет </w:t>
      </w:r>
      <w:r w:rsidRPr="000805C5">
        <w:rPr>
          <w:bCs/>
          <w:sz w:val="18"/>
          <w:szCs w:val="18"/>
        </w:rPr>
        <w:t>всех источников финансирования</w:t>
      </w:r>
    </w:p>
    <w:p w:rsidR="000805C5" w:rsidRPr="000805C5" w:rsidRDefault="000805C5" w:rsidP="000805C5">
      <w:pPr>
        <w:rPr>
          <w:color w:val="000000"/>
          <w:sz w:val="18"/>
          <w:szCs w:val="18"/>
        </w:rPr>
      </w:pPr>
    </w:p>
    <w:tbl>
      <w:tblPr>
        <w:tblW w:w="10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82"/>
        <w:gridCol w:w="1304"/>
        <w:gridCol w:w="1976"/>
        <w:gridCol w:w="2305"/>
        <w:gridCol w:w="812"/>
        <w:gridCol w:w="992"/>
        <w:gridCol w:w="760"/>
        <w:gridCol w:w="709"/>
        <w:gridCol w:w="709"/>
        <w:gridCol w:w="717"/>
      </w:tblGrid>
      <w:tr w:rsidR="000805C5" w:rsidRPr="000805C5" w:rsidTr="000805C5">
        <w:trPr>
          <w:trHeight w:val="364"/>
          <w:jc w:val="center"/>
        </w:trPr>
        <w:tc>
          <w:tcPr>
            <w:tcW w:w="482" w:type="dxa"/>
            <w:tcBorders>
              <w:bottom w:val="nil"/>
            </w:tcBorders>
          </w:tcPr>
          <w:p w:rsidR="000805C5" w:rsidRPr="000805C5" w:rsidRDefault="000805C5" w:rsidP="000805C5">
            <w:pPr>
              <w:jc w:val="center"/>
              <w:rPr>
                <w:color w:val="000000"/>
                <w:sz w:val="18"/>
                <w:szCs w:val="18"/>
              </w:rPr>
            </w:pPr>
            <w:r w:rsidRPr="000805C5">
              <w:rPr>
                <w:color w:val="000000"/>
                <w:sz w:val="18"/>
                <w:szCs w:val="18"/>
              </w:rPr>
              <w:t>№ п/п</w:t>
            </w:r>
          </w:p>
        </w:tc>
        <w:tc>
          <w:tcPr>
            <w:tcW w:w="1304" w:type="dxa"/>
            <w:tcBorders>
              <w:bottom w:val="nil"/>
            </w:tcBorders>
          </w:tcPr>
          <w:p w:rsidR="000805C5" w:rsidRPr="000805C5" w:rsidRDefault="000805C5" w:rsidP="000805C5">
            <w:pPr>
              <w:jc w:val="center"/>
              <w:rPr>
                <w:color w:val="000000"/>
                <w:sz w:val="18"/>
                <w:szCs w:val="18"/>
              </w:rPr>
            </w:pPr>
            <w:r w:rsidRPr="000805C5">
              <w:rPr>
                <w:color w:val="000000"/>
                <w:sz w:val="18"/>
                <w:szCs w:val="18"/>
              </w:rPr>
              <w:t>Статус</w:t>
            </w:r>
          </w:p>
        </w:tc>
        <w:tc>
          <w:tcPr>
            <w:tcW w:w="1976" w:type="dxa"/>
            <w:vMerge w:val="restart"/>
          </w:tcPr>
          <w:p w:rsidR="000805C5" w:rsidRPr="000805C5" w:rsidRDefault="000805C5" w:rsidP="000805C5">
            <w:pPr>
              <w:jc w:val="center"/>
              <w:rPr>
                <w:color w:val="000000"/>
                <w:sz w:val="18"/>
                <w:szCs w:val="18"/>
              </w:rPr>
            </w:pPr>
            <w:r w:rsidRPr="000805C5">
              <w:rPr>
                <w:bCs/>
                <w:color w:val="000000"/>
                <w:sz w:val="18"/>
                <w:szCs w:val="18"/>
              </w:rPr>
              <w:t>Наименование муниципальной программы, подпрограммы, основных мероприятий</w:t>
            </w:r>
          </w:p>
        </w:tc>
        <w:tc>
          <w:tcPr>
            <w:tcW w:w="2305" w:type="dxa"/>
          </w:tcPr>
          <w:p w:rsidR="000805C5" w:rsidRPr="000805C5" w:rsidRDefault="000805C5" w:rsidP="000805C5">
            <w:pPr>
              <w:jc w:val="center"/>
              <w:rPr>
                <w:color w:val="000000"/>
                <w:sz w:val="18"/>
                <w:szCs w:val="18"/>
              </w:rPr>
            </w:pPr>
            <w:r w:rsidRPr="000805C5">
              <w:rPr>
                <w:color w:val="000000"/>
                <w:sz w:val="18"/>
                <w:szCs w:val="18"/>
              </w:rPr>
              <w:t>Источник финансирования</w:t>
            </w:r>
          </w:p>
        </w:tc>
        <w:tc>
          <w:tcPr>
            <w:tcW w:w="4699" w:type="dxa"/>
            <w:gridSpan w:val="6"/>
          </w:tcPr>
          <w:p w:rsidR="000805C5" w:rsidRPr="000805C5" w:rsidRDefault="000805C5" w:rsidP="000805C5">
            <w:pPr>
              <w:jc w:val="center"/>
              <w:rPr>
                <w:color w:val="000000"/>
                <w:sz w:val="18"/>
                <w:szCs w:val="18"/>
              </w:rPr>
            </w:pPr>
            <w:r w:rsidRPr="000805C5">
              <w:rPr>
                <w:color w:val="000000"/>
                <w:sz w:val="18"/>
                <w:szCs w:val="18"/>
              </w:rPr>
              <w:t>Оценка расходов, тыс. рублей</w:t>
            </w:r>
          </w:p>
        </w:tc>
      </w:tr>
      <w:tr w:rsidR="000805C5" w:rsidRPr="000805C5" w:rsidTr="000805C5">
        <w:trPr>
          <w:trHeight w:val="395"/>
          <w:jc w:val="center"/>
        </w:trPr>
        <w:tc>
          <w:tcPr>
            <w:tcW w:w="482" w:type="dxa"/>
            <w:tcBorders>
              <w:top w:val="nil"/>
            </w:tcBorders>
          </w:tcPr>
          <w:p w:rsidR="000805C5" w:rsidRPr="000805C5" w:rsidRDefault="000805C5" w:rsidP="000805C5">
            <w:pPr>
              <w:jc w:val="center"/>
              <w:rPr>
                <w:color w:val="000000"/>
                <w:sz w:val="18"/>
                <w:szCs w:val="18"/>
              </w:rPr>
            </w:pPr>
          </w:p>
        </w:tc>
        <w:tc>
          <w:tcPr>
            <w:tcW w:w="1304" w:type="dxa"/>
            <w:tcBorders>
              <w:top w:val="nil"/>
            </w:tcBorders>
          </w:tcPr>
          <w:p w:rsidR="000805C5" w:rsidRPr="000805C5" w:rsidRDefault="000805C5" w:rsidP="000805C5">
            <w:pPr>
              <w:jc w:val="center"/>
              <w:rPr>
                <w:color w:val="000000"/>
                <w:sz w:val="18"/>
                <w:szCs w:val="18"/>
              </w:rPr>
            </w:pPr>
          </w:p>
        </w:tc>
        <w:tc>
          <w:tcPr>
            <w:tcW w:w="1976" w:type="dxa"/>
            <w:vMerge/>
          </w:tcPr>
          <w:p w:rsidR="000805C5" w:rsidRPr="000805C5" w:rsidRDefault="000805C5" w:rsidP="000805C5">
            <w:pPr>
              <w:jc w:val="center"/>
              <w:rPr>
                <w:color w:val="000000"/>
                <w:sz w:val="18"/>
                <w:szCs w:val="18"/>
              </w:rPr>
            </w:pPr>
          </w:p>
        </w:tc>
        <w:tc>
          <w:tcPr>
            <w:tcW w:w="2305" w:type="dxa"/>
          </w:tcPr>
          <w:p w:rsidR="000805C5" w:rsidRPr="000805C5" w:rsidRDefault="000805C5" w:rsidP="000805C5">
            <w:pPr>
              <w:jc w:val="center"/>
              <w:rPr>
                <w:color w:val="000000"/>
                <w:sz w:val="18"/>
                <w:szCs w:val="18"/>
              </w:rPr>
            </w:pPr>
          </w:p>
        </w:tc>
        <w:tc>
          <w:tcPr>
            <w:tcW w:w="812" w:type="dxa"/>
          </w:tcPr>
          <w:p w:rsidR="000805C5" w:rsidRPr="000805C5" w:rsidRDefault="000805C5" w:rsidP="000805C5">
            <w:pPr>
              <w:jc w:val="center"/>
              <w:rPr>
                <w:bCs/>
                <w:sz w:val="18"/>
                <w:szCs w:val="18"/>
              </w:rPr>
            </w:pPr>
            <w:r w:rsidRPr="000805C5">
              <w:rPr>
                <w:bCs/>
                <w:sz w:val="18"/>
                <w:szCs w:val="18"/>
              </w:rPr>
              <w:t>2019 год</w:t>
            </w:r>
          </w:p>
        </w:tc>
        <w:tc>
          <w:tcPr>
            <w:tcW w:w="992" w:type="dxa"/>
          </w:tcPr>
          <w:p w:rsidR="000805C5" w:rsidRPr="000805C5" w:rsidRDefault="000805C5" w:rsidP="000805C5">
            <w:pPr>
              <w:jc w:val="center"/>
              <w:rPr>
                <w:bCs/>
                <w:sz w:val="18"/>
                <w:szCs w:val="18"/>
              </w:rPr>
            </w:pPr>
            <w:r w:rsidRPr="000805C5">
              <w:rPr>
                <w:bCs/>
                <w:sz w:val="18"/>
                <w:szCs w:val="18"/>
              </w:rPr>
              <w:t>2020 год</w:t>
            </w:r>
          </w:p>
        </w:tc>
        <w:tc>
          <w:tcPr>
            <w:tcW w:w="760" w:type="dxa"/>
          </w:tcPr>
          <w:p w:rsidR="000805C5" w:rsidRPr="000805C5" w:rsidRDefault="000805C5" w:rsidP="000805C5">
            <w:pPr>
              <w:jc w:val="center"/>
              <w:rPr>
                <w:bCs/>
                <w:sz w:val="18"/>
                <w:szCs w:val="18"/>
              </w:rPr>
            </w:pPr>
            <w:r w:rsidRPr="000805C5">
              <w:rPr>
                <w:bCs/>
                <w:sz w:val="18"/>
                <w:szCs w:val="18"/>
              </w:rPr>
              <w:t>2021 год</w:t>
            </w:r>
          </w:p>
        </w:tc>
        <w:tc>
          <w:tcPr>
            <w:tcW w:w="709" w:type="dxa"/>
          </w:tcPr>
          <w:p w:rsidR="000805C5" w:rsidRPr="000805C5" w:rsidRDefault="000805C5" w:rsidP="000805C5">
            <w:pPr>
              <w:jc w:val="center"/>
              <w:rPr>
                <w:bCs/>
                <w:sz w:val="18"/>
                <w:szCs w:val="18"/>
              </w:rPr>
            </w:pPr>
            <w:r w:rsidRPr="000805C5">
              <w:rPr>
                <w:bCs/>
                <w:sz w:val="18"/>
                <w:szCs w:val="18"/>
              </w:rPr>
              <w:t>2022 год</w:t>
            </w:r>
          </w:p>
        </w:tc>
        <w:tc>
          <w:tcPr>
            <w:tcW w:w="709" w:type="dxa"/>
          </w:tcPr>
          <w:p w:rsidR="000805C5" w:rsidRPr="000805C5" w:rsidRDefault="000805C5" w:rsidP="000805C5">
            <w:pPr>
              <w:jc w:val="center"/>
              <w:rPr>
                <w:bCs/>
                <w:sz w:val="18"/>
                <w:szCs w:val="18"/>
              </w:rPr>
            </w:pPr>
            <w:r w:rsidRPr="000805C5">
              <w:rPr>
                <w:bCs/>
                <w:sz w:val="18"/>
                <w:szCs w:val="18"/>
              </w:rPr>
              <w:t>2023 год</w:t>
            </w:r>
          </w:p>
        </w:tc>
        <w:tc>
          <w:tcPr>
            <w:tcW w:w="717" w:type="dxa"/>
          </w:tcPr>
          <w:p w:rsidR="000805C5" w:rsidRPr="000805C5" w:rsidRDefault="000805C5" w:rsidP="000805C5">
            <w:pPr>
              <w:jc w:val="center"/>
              <w:rPr>
                <w:bCs/>
                <w:sz w:val="18"/>
                <w:szCs w:val="18"/>
              </w:rPr>
            </w:pPr>
            <w:r w:rsidRPr="000805C5">
              <w:rPr>
                <w:bCs/>
                <w:sz w:val="18"/>
                <w:szCs w:val="18"/>
              </w:rPr>
              <w:t>2024 год</w:t>
            </w:r>
          </w:p>
        </w:tc>
      </w:tr>
      <w:tr w:rsidR="000805C5" w:rsidRPr="000805C5" w:rsidTr="000805C5">
        <w:trPr>
          <w:tblHeader/>
          <w:jc w:val="center"/>
        </w:trPr>
        <w:tc>
          <w:tcPr>
            <w:tcW w:w="482" w:type="dxa"/>
          </w:tcPr>
          <w:p w:rsidR="000805C5" w:rsidRPr="000805C5" w:rsidRDefault="000805C5" w:rsidP="000805C5">
            <w:pPr>
              <w:jc w:val="center"/>
              <w:rPr>
                <w:color w:val="000000"/>
                <w:sz w:val="18"/>
                <w:szCs w:val="18"/>
              </w:rPr>
            </w:pPr>
            <w:r w:rsidRPr="000805C5">
              <w:rPr>
                <w:color w:val="000000"/>
                <w:sz w:val="18"/>
                <w:szCs w:val="18"/>
              </w:rPr>
              <w:t>1</w:t>
            </w:r>
          </w:p>
        </w:tc>
        <w:tc>
          <w:tcPr>
            <w:tcW w:w="1304" w:type="dxa"/>
          </w:tcPr>
          <w:p w:rsidR="000805C5" w:rsidRPr="000805C5" w:rsidRDefault="000805C5" w:rsidP="000805C5">
            <w:pPr>
              <w:jc w:val="center"/>
              <w:rPr>
                <w:color w:val="000000"/>
                <w:sz w:val="18"/>
                <w:szCs w:val="18"/>
              </w:rPr>
            </w:pPr>
            <w:r w:rsidRPr="000805C5">
              <w:rPr>
                <w:color w:val="000000"/>
                <w:sz w:val="18"/>
                <w:szCs w:val="18"/>
              </w:rPr>
              <w:t>2</w:t>
            </w:r>
          </w:p>
        </w:tc>
        <w:tc>
          <w:tcPr>
            <w:tcW w:w="1976" w:type="dxa"/>
          </w:tcPr>
          <w:p w:rsidR="000805C5" w:rsidRPr="000805C5" w:rsidRDefault="000805C5" w:rsidP="000805C5">
            <w:pPr>
              <w:jc w:val="center"/>
              <w:rPr>
                <w:color w:val="000000"/>
                <w:sz w:val="18"/>
                <w:szCs w:val="18"/>
              </w:rPr>
            </w:pPr>
            <w:r w:rsidRPr="000805C5">
              <w:rPr>
                <w:color w:val="000000"/>
                <w:sz w:val="18"/>
                <w:szCs w:val="18"/>
              </w:rPr>
              <w:t>3</w:t>
            </w:r>
          </w:p>
        </w:tc>
        <w:tc>
          <w:tcPr>
            <w:tcW w:w="2305" w:type="dxa"/>
          </w:tcPr>
          <w:p w:rsidR="000805C5" w:rsidRPr="000805C5" w:rsidRDefault="000805C5" w:rsidP="000805C5">
            <w:pPr>
              <w:jc w:val="center"/>
              <w:rPr>
                <w:color w:val="000000"/>
                <w:sz w:val="18"/>
                <w:szCs w:val="18"/>
              </w:rPr>
            </w:pPr>
            <w:r w:rsidRPr="000805C5">
              <w:rPr>
                <w:color w:val="000000"/>
                <w:sz w:val="18"/>
                <w:szCs w:val="18"/>
              </w:rPr>
              <w:t>4</w:t>
            </w:r>
          </w:p>
        </w:tc>
        <w:tc>
          <w:tcPr>
            <w:tcW w:w="812" w:type="dxa"/>
          </w:tcPr>
          <w:p w:rsidR="000805C5" w:rsidRPr="000805C5" w:rsidRDefault="000805C5" w:rsidP="000805C5">
            <w:pPr>
              <w:jc w:val="center"/>
              <w:rPr>
                <w:color w:val="000000"/>
                <w:sz w:val="18"/>
                <w:szCs w:val="18"/>
              </w:rPr>
            </w:pPr>
            <w:r w:rsidRPr="000805C5">
              <w:rPr>
                <w:color w:val="000000"/>
                <w:sz w:val="18"/>
                <w:szCs w:val="18"/>
              </w:rPr>
              <w:t>5</w:t>
            </w:r>
          </w:p>
        </w:tc>
        <w:tc>
          <w:tcPr>
            <w:tcW w:w="992" w:type="dxa"/>
          </w:tcPr>
          <w:p w:rsidR="000805C5" w:rsidRPr="000805C5" w:rsidRDefault="000805C5" w:rsidP="000805C5">
            <w:pPr>
              <w:jc w:val="center"/>
              <w:rPr>
                <w:color w:val="000000"/>
                <w:sz w:val="18"/>
                <w:szCs w:val="18"/>
              </w:rPr>
            </w:pPr>
            <w:r w:rsidRPr="000805C5">
              <w:rPr>
                <w:color w:val="000000"/>
                <w:sz w:val="18"/>
                <w:szCs w:val="18"/>
              </w:rPr>
              <w:t>6</w:t>
            </w:r>
          </w:p>
        </w:tc>
        <w:tc>
          <w:tcPr>
            <w:tcW w:w="760" w:type="dxa"/>
          </w:tcPr>
          <w:p w:rsidR="000805C5" w:rsidRPr="000805C5" w:rsidRDefault="000805C5" w:rsidP="000805C5">
            <w:pPr>
              <w:jc w:val="center"/>
              <w:rPr>
                <w:color w:val="000000"/>
                <w:sz w:val="18"/>
                <w:szCs w:val="18"/>
              </w:rPr>
            </w:pPr>
            <w:r w:rsidRPr="000805C5">
              <w:rPr>
                <w:color w:val="000000"/>
                <w:sz w:val="18"/>
                <w:szCs w:val="18"/>
              </w:rPr>
              <w:t>7</w:t>
            </w:r>
          </w:p>
        </w:tc>
        <w:tc>
          <w:tcPr>
            <w:tcW w:w="709" w:type="dxa"/>
          </w:tcPr>
          <w:p w:rsidR="000805C5" w:rsidRPr="000805C5" w:rsidRDefault="000805C5" w:rsidP="000805C5">
            <w:pPr>
              <w:jc w:val="center"/>
              <w:rPr>
                <w:color w:val="000000"/>
                <w:sz w:val="18"/>
                <w:szCs w:val="18"/>
              </w:rPr>
            </w:pPr>
            <w:r w:rsidRPr="000805C5">
              <w:rPr>
                <w:color w:val="000000"/>
                <w:sz w:val="18"/>
                <w:szCs w:val="18"/>
              </w:rPr>
              <w:t>8</w:t>
            </w:r>
          </w:p>
        </w:tc>
        <w:tc>
          <w:tcPr>
            <w:tcW w:w="709" w:type="dxa"/>
          </w:tcPr>
          <w:p w:rsidR="000805C5" w:rsidRPr="000805C5" w:rsidRDefault="000805C5" w:rsidP="000805C5">
            <w:pPr>
              <w:jc w:val="center"/>
              <w:rPr>
                <w:color w:val="000000"/>
                <w:sz w:val="18"/>
                <w:szCs w:val="18"/>
              </w:rPr>
            </w:pPr>
            <w:r w:rsidRPr="000805C5">
              <w:rPr>
                <w:color w:val="000000"/>
                <w:sz w:val="18"/>
                <w:szCs w:val="18"/>
              </w:rPr>
              <w:t>9</w:t>
            </w:r>
          </w:p>
        </w:tc>
        <w:tc>
          <w:tcPr>
            <w:tcW w:w="717" w:type="dxa"/>
          </w:tcPr>
          <w:p w:rsidR="000805C5" w:rsidRPr="000805C5" w:rsidRDefault="000805C5" w:rsidP="000805C5">
            <w:pPr>
              <w:jc w:val="center"/>
              <w:rPr>
                <w:color w:val="000000"/>
                <w:sz w:val="18"/>
                <w:szCs w:val="18"/>
              </w:rPr>
            </w:pPr>
            <w:r w:rsidRPr="000805C5">
              <w:rPr>
                <w:color w:val="000000"/>
                <w:sz w:val="18"/>
                <w:szCs w:val="18"/>
              </w:rPr>
              <w:t>10</w:t>
            </w:r>
          </w:p>
        </w:tc>
      </w:tr>
      <w:tr w:rsidR="000805C5" w:rsidRPr="000805C5" w:rsidTr="000805C5">
        <w:trPr>
          <w:trHeight w:val="185"/>
          <w:jc w:val="center"/>
        </w:trPr>
        <w:tc>
          <w:tcPr>
            <w:tcW w:w="482" w:type="dxa"/>
            <w:vMerge w:val="restart"/>
          </w:tcPr>
          <w:p w:rsidR="000805C5" w:rsidRPr="000805C5" w:rsidRDefault="000805C5" w:rsidP="000805C5">
            <w:pPr>
              <w:jc w:val="center"/>
              <w:rPr>
                <w:color w:val="000000"/>
                <w:sz w:val="18"/>
                <w:szCs w:val="18"/>
              </w:rPr>
            </w:pPr>
          </w:p>
        </w:tc>
        <w:tc>
          <w:tcPr>
            <w:tcW w:w="1304" w:type="dxa"/>
            <w:vMerge w:val="restart"/>
          </w:tcPr>
          <w:p w:rsidR="000805C5" w:rsidRPr="000805C5" w:rsidRDefault="000805C5" w:rsidP="000805C5">
            <w:pPr>
              <w:rPr>
                <w:color w:val="000000"/>
                <w:sz w:val="18"/>
                <w:szCs w:val="18"/>
              </w:rPr>
            </w:pPr>
            <w:r w:rsidRPr="000805C5">
              <w:rPr>
                <w:color w:val="000000"/>
                <w:sz w:val="18"/>
                <w:szCs w:val="18"/>
              </w:rPr>
              <w:t>Программа</w:t>
            </w:r>
          </w:p>
        </w:tc>
        <w:tc>
          <w:tcPr>
            <w:tcW w:w="1976" w:type="dxa"/>
            <w:vMerge w:val="restart"/>
          </w:tcPr>
          <w:p w:rsidR="000805C5" w:rsidRPr="000805C5" w:rsidRDefault="000805C5" w:rsidP="000805C5">
            <w:pPr>
              <w:widowControl w:val="0"/>
              <w:autoSpaceDE w:val="0"/>
              <w:autoSpaceDN w:val="0"/>
              <w:adjustRightInd w:val="0"/>
              <w:rPr>
                <w:color w:val="000000"/>
                <w:sz w:val="18"/>
                <w:szCs w:val="18"/>
              </w:rPr>
            </w:pPr>
            <w:r w:rsidRPr="000805C5">
              <w:rPr>
                <w:spacing w:val="-2"/>
                <w:sz w:val="18"/>
                <w:szCs w:val="18"/>
              </w:rPr>
              <w:t>Организация муниципального управления в Мошковском сельсовете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1678,045</w:t>
            </w:r>
          </w:p>
        </w:tc>
        <w:tc>
          <w:tcPr>
            <w:tcW w:w="99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1871,275-52</w:t>
            </w:r>
          </w:p>
        </w:tc>
        <w:tc>
          <w:tcPr>
            <w:tcW w:w="760"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682,919</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c>
          <w:tcPr>
            <w:tcW w:w="717"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603,94</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cente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 xml:space="preserve">бюджет Мошковского сельсовета Бековского района Пензенской области </w:t>
            </w:r>
          </w:p>
        </w:tc>
        <w:tc>
          <w:tcPr>
            <w:tcW w:w="81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1678,045</w:t>
            </w:r>
          </w:p>
        </w:tc>
        <w:tc>
          <w:tcPr>
            <w:tcW w:w="99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1871,275-52</w:t>
            </w:r>
          </w:p>
        </w:tc>
        <w:tc>
          <w:tcPr>
            <w:tcW w:w="760"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682,919</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c>
          <w:tcPr>
            <w:tcW w:w="717"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603,94</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center"/>
              <w:rPr>
                <w:color w:val="000000"/>
                <w:sz w:val="18"/>
                <w:szCs w:val="18"/>
              </w:rPr>
            </w:pPr>
          </w:p>
        </w:tc>
        <w:tc>
          <w:tcPr>
            <w:tcW w:w="2305" w:type="dxa"/>
          </w:tcPr>
          <w:p w:rsidR="000805C5" w:rsidRPr="000805C5" w:rsidRDefault="000805C5" w:rsidP="000805C5">
            <w:pPr>
              <w:autoSpaceDE w:val="0"/>
              <w:autoSpaceDN w:val="0"/>
              <w:adjustRightInd w:val="0"/>
              <w:rPr>
                <w:sz w:val="18"/>
                <w:szCs w:val="18"/>
              </w:rPr>
            </w:pPr>
            <w:r w:rsidRPr="000805C5">
              <w:rPr>
                <w:sz w:val="18"/>
                <w:szCs w:val="18"/>
              </w:rPr>
              <w:t>в том числе межбюджетные трансферты:</w:t>
            </w:r>
          </w:p>
          <w:p w:rsidR="000805C5" w:rsidRPr="000805C5" w:rsidRDefault="000805C5" w:rsidP="000805C5">
            <w:pPr>
              <w:autoSpaceDE w:val="0"/>
              <w:autoSpaceDN w:val="0"/>
              <w:adjustRightInd w:val="0"/>
              <w:rPr>
                <w:sz w:val="18"/>
                <w:szCs w:val="18"/>
              </w:rPr>
            </w:pPr>
            <w:r w:rsidRPr="000805C5">
              <w:rPr>
                <w:sz w:val="18"/>
                <w:szCs w:val="18"/>
              </w:rPr>
              <w:t>- из федерального бюджета</w:t>
            </w:r>
          </w:p>
          <w:p w:rsidR="000805C5" w:rsidRPr="000805C5" w:rsidRDefault="000805C5" w:rsidP="000805C5">
            <w:pPr>
              <w:rPr>
                <w:color w:val="000000"/>
                <w:sz w:val="18"/>
                <w:szCs w:val="18"/>
              </w:rPr>
            </w:pPr>
            <w:r w:rsidRPr="000805C5">
              <w:rPr>
                <w:sz w:val="18"/>
                <w:szCs w:val="18"/>
              </w:rPr>
              <w:t>- из бюджета Пензенской области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r w:rsidR="000805C5" w:rsidRPr="000805C5" w:rsidTr="000805C5">
        <w:trPr>
          <w:trHeight w:val="125"/>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cente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trHeight w:hRule="exact" w:val="191"/>
          <w:jc w:val="center"/>
        </w:trPr>
        <w:tc>
          <w:tcPr>
            <w:tcW w:w="482" w:type="dxa"/>
            <w:vMerge w:val="restart"/>
          </w:tcPr>
          <w:p w:rsidR="000805C5" w:rsidRPr="000805C5" w:rsidRDefault="000805C5" w:rsidP="000805C5">
            <w:pPr>
              <w:jc w:val="center"/>
              <w:rPr>
                <w:color w:val="000000"/>
                <w:sz w:val="18"/>
                <w:szCs w:val="18"/>
              </w:rPr>
            </w:pPr>
            <w:r w:rsidRPr="000805C5">
              <w:rPr>
                <w:color w:val="000000"/>
                <w:sz w:val="18"/>
                <w:szCs w:val="18"/>
              </w:rPr>
              <w:t>1.</w:t>
            </w:r>
          </w:p>
        </w:tc>
        <w:tc>
          <w:tcPr>
            <w:tcW w:w="1304" w:type="dxa"/>
            <w:vMerge w:val="restart"/>
          </w:tcPr>
          <w:p w:rsidR="000805C5" w:rsidRPr="000805C5" w:rsidRDefault="000805C5" w:rsidP="000805C5">
            <w:pPr>
              <w:rPr>
                <w:color w:val="000000"/>
                <w:sz w:val="18"/>
                <w:szCs w:val="18"/>
              </w:rPr>
            </w:pPr>
            <w:r w:rsidRPr="000805C5">
              <w:rPr>
                <w:color w:val="000000"/>
                <w:sz w:val="18"/>
                <w:szCs w:val="18"/>
              </w:rPr>
              <w:t xml:space="preserve">Подпрограмма </w:t>
            </w:r>
            <w:r w:rsidRPr="000805C5">
              <w:rPr>
                <w:color w:val="000000"/>
                <w:sz w:val="18"/>
                <w:szCs w:val="18"/>
              </w:rPr>
              <w:lastRenderedPageBreak/>
              <w:t>1</w:t>
            </w:r>
          </w:p>
        </w:tc>
        <w:tc>
          <w:tcPr>
            <w:tcW w:w="1976" w:type="dxa"/>
            <w:vMerge w:val="restart"/>
          </w:tcPr>
          <w:p w:rsidR="000805C5" w:rsidRPr="000805C5" w:rsidRDefault="000805C5" w:rsidP="000805C5">
            <w:pPr>
              <w:rPr>
                <w:color w:val="000000"/>
                <w:sz w:val="18"/>
                <w:szCs w:val="18"/>
              </w:rPr>
            </w:pPr>
            <w:r w:rsidRPr="000805C5">
              <w:rPr>
                <w:sz w:val="18"/>
                <w:szCs w:val="18"/>
              </w:rPr>
              <w:lastRenderedPageBreak/>
              <w:t xml:space="preserve">Обеспечение </w:t>
            </w:r>
            <w:r w:rsidRPr="000805C5">
              <w:rPr>
                <w:sz w:val="18"/>
                <w:szCs w:val="18"/>
              </w:rPr>
              <w:lastRenderedPageBreak/>
              <w:t xml:space="preserve">деятельности администрации </w:t>
            </w:r>
            <w:r w:rsidRPr="000805C5">
              <w:rPr>
                <w:color w:val="000000"/>
                <w:sz w:val="18"/>
                <w:szCs w:val="18"/>
              </w:rPr>
              <w:t>Мошковского</w:t>
            </w:r>
            <w:r w:rsidRPr="000805C5">
              <w:rPr>
                <w:sz w:val="18"/>
                <w:szCs w:val="18"/>
              </w:rPr>
              <w:t xml:space="preserve"> сельсовета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lastRenderedPageBreak/>
              <w:t>всего</w:t>
            </w:r>
          </w:p>
        </w:tc>
        <w:tc>
          <w:tcPr>
            <w:tcW w:w="81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99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760"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17"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right"/>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 xml:space="preserve">бюджет Мошковского сельсовета Бековского района Пензенской области </w:t>
            </w:r>
          </w:p>
        </w:tc>
        <w:tc>
          <w:tcPr>
            <w:tcW w:w="81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99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760"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17"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0805C5" w:rsidRPr="000805C5" w:rsidTr="000805C5">
        <w:trPr>
          <w:trHeight w:val="390"/>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right"/>
              <w:rPr>
                <w:color w:val="000000"/>
                <w:sz w:val="18"/>
                <w:szCs w:val="18"/>
              </w:rPr>
            </w:pPr>
          </w:p>
        </w:tc>
        <w:tc>
          <w:tcPr>
            <w:tcW w:w="2305" w:type="dxa"/>
          </w:tcPr>
          <w:p w:rsidR="000805C5" w:rsidRPr="000805C5" w:rsidRDefault="000805C5" w:rsidP="000805C5">
            <w:pPr>
              <w:autoSpaceDE w:val="0"/>
              <w:autoSpaceDN w:val="0"/>
              <w:adjustRightInd w:val="0"/>
              <w:rPr>
                <w:sz w:val="18"/>
                <w:szCs w:val="18"/>
              </w:rPr>
            </w:pPr>
            <w:r w:rsidRPr="000805C5">
              <w:rPr>
                <w:sz w:val="18"/>
                <w:szCs w:val="18"/>
              </w:rPr>
              <w:t>в том числе межбюджетные трансферты:</w:t>
            </w:r>
          </w:p>
          <w:p w:rsidR="000805C5" w:rsidRPr="000805C5" w:rsidRDefault="000805C5" w:rsidP="000805C5">
            <w:pPr>
              <w:autoSpaceDE w:val="0"/>
              <w:autoSpaceDN w:val="0"/>
              <w:adjustRightInd w:val="0"/>
              <w:rPr>
                <w:sz w:val="18"/>
                <w:szCs w:val="18"/>
              </w:rPr>
            </w:pPr>
            <w:r w:rsidRPr="000805C5">
              <w:rPr>
                <w:sz w:val="18"/>
                <w:szCs w:val="18"/>
              </w:rPr>
              <w:t>- из федерального бюджета</w:t>
            </w:r>
          </w:p>
          <w:p w:rsidR="000805C5" w:rsidRPr="000805C5" w:rsidRDefault="000805C5" w:rsidP="000805C5">
            <w:pPr>
              <w:rPr>
                <w:color w:val="000000"/>
                <w:sz w:val="18"/>
                <w:szCs w:val="18"/>
              </w:rPr>
            </w:pPr>
            <w:r w:rsidRPr="000805C5">
              <w:rPr>
                <w:sz w:val="18"/>
                <w:szCs w:val="18"/>
              </w:rPr>
              <w:t>- из бюджета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right"/>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trHeight w:hRule="exact" w:val="235"/>
          <w:jc w:val="center"/>
        </w:trPr>
        <w:tc>
          <w:tcPr>
            <w:tcW w:w="482" w:type="dxa"/>
            <w:vMerge w:val="restart"/>
          </w:tcPr>
          <w:p w:rsidR="000805C5" w:rsidRPr="000805C5" w:rsidRDefault="000805C5" w:rsidP="000805C5">
            <w:pPr>
              <w:jc w:val="center"/>
              <w:rPr>
                <w:color w:val="000000"/>
                <w:sz w:val="18"/>
                <w:szCs w:val="18"/>
              </w:rPr>
            </w:pPr>
            <w:r w:rsidRPr="000805C5">
              <w:rPr>
                <w:color w:val="000000"/>
                <w:sz w:val="18"/>
                <w:szCs w:val="18"/>
              </w:rPr>
              <w:t>1.1.</w:t>
            </w:r>
          </w:p>
        </w:tc>
        <w:tc>
          <w:tcPr>
            <w:tcW w:w="1304" w:type="dxa"/>
            <w:vMerge w:val="restart"/>
          </w:tcPr>
          <w:p w:rsidR="000805C5" w:rsidRPr="000805C5" w:rsidRDefault="000805C5" w:rsidP="000805C5">
            <w:pPr>
              <w:rPr>
                <w:color w:val="000000"/>
                <w:sz w:val="18"/>
                <w:szCs w:val="18"/>
              </w:rPr>
            </w:pPr>
            <w:r w:rsidRPr="000805C5">
              <w:rPr>
                <w:color w:val="000000"/>
                <w:sz w:val="18"/>
                <w:szCs w:val="18"/>
              </w:rPr>
              <w:t>Основное мероприятие</w:t>
            </w:r>
          </w:p>
        </w:tc>
        <w:tc>
          <w:tcPr>
            <w:tcW w:w="1976" w:type="dxa"/>
            <w:vMerge w:val="restart"/>
          </w:tcPr>
          <w:p w:rsidR="000805C5" w:rsidRPr="000805C5" w:rsidRDefault="000805C5" w:rsidP="000805C5">
            <w:pPr>
              <w:rPr>
                <w:color w:val="000000"/>
                <w:sz w:val="18"/>
                <w:szCs w:val="18"/>
              </w:rPr>
            </w:pPr>
            <w:r w:rsidRPr="000805C5">
              <w:rPr>
                <w:color w:val="000000"/>
                <w:sz w:val="18"/>
                <w:szCs w:val="18"/>
              </w:rPr>
              <w:t>Расходы на содержание органов местного самоуправления</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99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760"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17"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right"/>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 xml:space="preserve">бюджет Мошковского сельсовета Бековского района Пензенской области </w:t>
            </w:r>
          </w:p>
        </w:tc>
        <w:tc>
          <w:tcPr>
            <w:tcW w:w="81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992"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760"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17" w:type="dxa"/>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right"/>
              <w:rPr>
                <w:color w:val="000000"/>
                <w:sz w:val="18"/>
                <w:szCs w:val="18"/>
              </w:rPr>
            </w:pPr>
          </w:p>
        </w:tc>
        <w:tc>
          <w:tcPr>
            <w:tcW w:w="2305" w:type="dxa"/>
          </w:tcPr>
          <w:p w:rsidR="000805C5" w:rsidRPr="000805C5" w:rsidRDefault="000805C5" w:rsidP="000805C5">
            <w:pPr>
              <w:autoSpaceDE w:val="0"/>
              <w:autoSpaceDN w:val="0"/>
              <w:adjustRightInd w:val="0"/>
              <w:rPr>
                <w:sz w:val="18"/>
                <w:szCs w:val="18"/>
              </w:rPr>
            </w:pPr>
            <w:r w:rsidRPr="000805C5">
              <w:rPr>
                <w:sz w:val="18"/>
                <w:szCs w:val="18"/>
              </w:rPr>
              <w:t>в том числе межбюджетные трансферты:</w:t>
            </w:r>
          </w:p>
          <w:p w:rsidR="000805C5" w:rsidRPr="000805C5" w:rsidRDefault="000805C5" w:rsidP="000805C5">
            <w:pPr>
              <w:autoSpaceDE w:val="0"/>
              <w:autoSpaceDN w:val="0"/>
              <w:adjustRightInd w:val="0"/>
              <w:rPr>
                <w:sz w:val="18"/>
                <w:szCs w:val="18"/>
              </w:rPr>
            </w:pPr>
            <w:r w:rsidRPr="000805C5">
              <w:rPr>
                <w:sz w:val="18"/>
                <w:szCs w:val="18"/>
              </w:rPr>
              <w:t>- из федерального бюджета</w:t>
            </w:r>
          </w:p>
          <w:p w:rsidR="000805C5" w:rsidRPr="000805C5" w:rsidRDefault="000805C5" w:rsidP="000805C5">
            <w:pPr>
              <w:rPr>
                <w:color w:val="000000"/>
                <w:sz w:val="18"/>
                <w:szCs w:val="18"/>
              </w:rPr>
            </w:pPr>
            <w:r w:rsidRPr="000805C5">
              <w:rPr>
                <w:sz w:val="18"/>
                <w:szCs w:val="18"/>
              </w:rPr>
              <w:t>- из бюджета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tcPr>
          <w:p w:rsidR="000805C5" w:rsidRPr="000805C5" w:rsidRDefault="000805C5" w:rsidP="000805C5">
            <w:pPr>
              <w:jc w:val="cente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jc w:val="right"/>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val="restart"/>
          </w:tcPr>
          <w:p w:rsidR="000805C5" w:rsidRPr="000805C5" w:rsidRDefault="000805C5" w:rsidP="000805C5">
            <w:pPr>
              <w:rPr>
                <w:color w:val="000000"/>
                <w:sz w:val="18"/>
                <w:szCs w:val="18"/>
              </w:rPr>
            </w:pPr>
            <w:r w:rsidRPr="000805C5">
              <w:rPr>
                <w:color w:val="000000"/>
                <w:sz w:val="18"/>
                <w:szCs w:val="18"/>
              </w:rPr>
              <w:t xml:space="preserve"> 2.</w:t>
            </w:r>
          </w:p>
        </w:tc>
        <w:tc>
          <w:tcPr>
            <w:tcW w:w="1304" w:type="dxa"/>
            <w:vMerge w:val="restart"/>
          </w:tcPr>
          <w:p w:rsidR="000805C5" w:rsidRPr="000805C5" w:rsidRDefault="000805C5" w:rsidP="000805C5">
            <w:pPr>
              <w:rPr>
                <w:color w:val="000000"/>
                <w:sz w:val="18"/>
                <w:szCs w:val="18"/>
              </w:rPr>
            </w:pPr>
            <w:r w:rsidRPr="000805C5">
              <w:rPr>
                <w:color w:val="000000"/>
                <w:sz w:val="18"/>
                <w:szCs w:val="18"/>
              </w:rPr>
              <w:t>Подпрограмма 2</w:t>
            </w:r>
          </w:p>
        </w:tc>
        <w:tc>
          <w:tcPr>
            <w:tcW w:w="1976" w:type="dxa"/>
            <w:vMerge w:val="restart"/>
          </w:tcPr>
          <w:p w:rsidR="000805C5" w:rsidRPr="000805C5" w:rsidRDefault="000805C5" w:rsidP="000805C5">
            <w:pPr>
              <w:rPr>
                <w:color w:val="000000"/>
                <w:sz w:val="18"/>
                <w:szCs w:val="18"/>
              </w:rPr>
            </w:pPr>
            <w:r w:rsidRPr="000805C5">
              <w:rPr>
                <w:sz w:val="18"/>
                <w:szCs w:val="18"/>
              </w:rPr>
              <w:t xml:space="preserve">Эффективное размещение заказов на поставку товаров, выполнение работ, оказание услуг для муниципальных нужд </w:t>
            </w:r>
            <w:r w:rsidRPr="000805C5">
              <w:rPr>
                <w:color w:val="000000"/>
                <w:sz w:val="18"/>
                <w:szCs w:val="18"/>
              </w:rPr>
              <w:t>Мошковского</w:t>
            </w:r>
            <w:r w:rsidRPr="000805C5">
              <w:rPr>
                <w:sz w:val="18"/>
                <w:szCs w:val="18"/>
              </w:rPr>
              <w:t xml:space="preserve"> сельсовета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tcPr>
          <w:p w:rsidR="000805C5" w:rsidRPr="000805C5" w:rsidRDefault="000805C5" w:rsidP="000805C5">
            <w:pPr>
              <w:jc w:val="center"/>
              <w:rPr>
                <w:sz w:val="18"/>
                <w:szCs w:val="18"/>
              </w:rPr>
            </w:pPr>
            <w:r w:rsidRPr="000805C5">
              <w:rPr>
                <w:sz w:val="18"/>
                <w:szCs w:val="18"/>
              </w:rPr>
              <w:t>5,952</w:t>
            </w:r>
          </w:p>
        </w:tc>
        <w:tc>
          <w:tcPr>
            <w:tcW w:w="992" w:type="dxa"/>
            <w:shd w:val="clear" w:color="auto" w:fill="auto"/>
          </w:tcPr>
          <w:p w:rsidR="000805C5" w:rsidRPr="000805C5" w:rsidRDefault="000805C5" w:rsidP="000805C5">
            <w:pPr>
              <w:jc w:val="center"/>
              <w:rPr>
                <w:sz w:val="18"/>
                <w:szCs w:val="18"/>
              </w:rPr>
            </w:pPr>
            <w:r w:rsidRPr="000805C5">
              <w:rPr>
                <w:sz w:val="18"/>
                <w:szCs w:val="18"/>
              </w:rPr>
              <w:t>8,380</w:t>
            </w:r>
          </w:p>
        </w:tc>
        <w:tc>
          <w:tcPr>
            <w:tcW w:w="760"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17" w:type="dxa"/>
            <w:shd w:val="clear" w:color="auto" w:fill="auto"/>
          </w:tcPr>
          <w:p w:rsidR="000805C5" w:rsidRPr="000805C5" w:rsidRDefault="000805C5" w:rsidP="000805C5">
            <w:pPr>
              <w:jc w:val="center"/>
              <w:rPr>
                <w:sz w:val="18"/>
                <w:szCs w:val="18"/>
              </w:rPr>
            </w:pPr>
            <w:r w:rsidRPr="000805C5">
              <w:rPr>
                <w:sz w:val="18"/>
                <w:szCs w:val="18"/>
              </w:rPr>
              <w:t>8,380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 xml:space="preserve">бюджет Мошковского сельсовета Бековского района Пензенской области </w:t>
            </w:r>
          </w:p>
        </w:tc>
        <w:tc>
          <w:tcPr>
            <w:tcW w:w="812" w:type="dxa"/>
            <w:shd w:val="clear" w:color="auto" w:fill="auto"/>
          </w:tcPr>
          <w:p w:rsidR="000805C5" w:rsidRPr="000805C5" w:rsidRDefault="000805C5" w:rsidP="000805C5">
            <w:pPr>
              <w:jc w:val="center"/>
              <w:rPr>
                <w:sz w:val="18"/>
                <w:szCs w:val="18"/>
              </w:rPr>
            </w:pPr>
            <w:r w:rsidRPr="000805C5">
              <w:rPr>
                <w:sz w:val="18"/>
                <w:szCs w:val="18"/>
              </w:rPr>
              <w:t>5,952</w:t>
            </w:r>
          </w:p>
        </w:tc>
        <w:tc>
          <w:tcPr>
            <w:tcW w:w="992" w:type="dxa"/>
            <w:shd w:val="clear" w:color="auto" w:fill="auto"/>
          </w:tcPr>
          <w:p w:rsidR="000805C5" w:rsidRPr="000805C5" w:rsidRDefault="000805C5" w:rsidP="000805C5">
            <w:pPr>
              <w:jc w:val="center"/>
              <w:rPr>
                <w:sz w:val="18"/>
                <w:szCs w:val="18"/>
              </w:rPr>
            </w:pPr>
            <w:r w:rsidRPr="000805C5">
              <w:rPr>
                <w:sz w:val="18"/>
                <w:szCs w:val="18"/>
              </w:rPr>
              <w:t>8,380</w:t>
            </w:r>
          </w:p>
        </w:tc>
        <w:tc>
          <w:tcPr>
            <w:tcW w:w="760"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17" w:type="dxa"/>
            <w:shd w:val="clear" w:color="auto" w:fill="auto"/>
          </w:tcPr>
          <w:p w:rsidR="000805C5" w:rsidRPr="000805C5" w:rsidRDefault="000805C5" w:rsidP="000805C5">
            <w:pPr>
              <w:jc w:val="center"/>
              <w:rPr>
                <w:sz w:val="18"/>
                <w:szCs w:val="18"/>
              </w:rPr>
            </w:pPr>
            <w:r w:rsidRPr="000805C5">
              <w:rPr>
                <w:sz w:val="18"/>
                <w:szCs w:val="18"/>
              </w:rPr>
              <w:t>8,380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autoSpaceDE w:val="0"/>
              <w:autoSpaceDN w:val="0"/>
              <w:adjustRightInd w:val="0"/>
              <w:rPr>
                <w:sz w:val="18"/>
                <w:szCs w:val="18"/>
              </w:rPr>
            </w:pPr>
            <w:r w:rsidRPr="000805C5">
              <w:rPr>
                <w:sz w:val="18"/>
                <w:szCs w:val="18"/>
              </w:rPr>
              <w:t>в том числе межбюджетные трансферты:</w:t>
            </w:r>
          </w:p>
          <w:p w:rsidR="000805C5" w:rsidRPr="000805C5" w:rsidRDefault="000805C5" w:rsidP="000805C5">
            <w:pPr>
              <w:autoSpaceDE w:val="0"/>
              <w:autoSpaceDN w:val="0"/>
              <w:adjustRightInd w:val="0"/>
              <w:rPr>
                <w:sz w:val="18"/>
                <w:szCs w:val="18"/>
              </w:rPr>
            </w:pPr>
            <w:r w:rsidRPr="000805C5">
              <w:rPr>
                <w:sz w:val="18"/>
                <w:szCs w:val="18"/>
              </w:rPr>
              <w:t>- из федерального бюджета</w:t>
            </w:r>
          </w:p>
          <w:p w:rsidR="000805C5" w:rsidRPr="000805C5" w:rsidRDefault="000805C5" w:rsidP="000805C5">
            <w:pPr>
              <w:rPr>
                <w:color w:val="000000"/>
                <w:sz w:val="18"/>
                <w:szCs w:val="18"/>
              </w:rPr>
            </w:pPr>
            <w:r w:rsidRPr="000805C5">
              <w:rPr>
                <w:sz w:val="18"/>
                <w:szCs w:val="18"/>
              </w:rPr>
              <w:t>- из бюджета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val="restart"/>
          </w:tcPr>
          <w:p w:rsidR="000805C5" w:rsidRPr="000805C5" w:rsidRDefault="000805C5" w:rsidP="000805C5">
            <w:pPr>
              <w:rPr>
                <w:color w:val="000000"/>
                <w:sz w:val="18"/>
                <w:szCs w:val="18"/>
              </w:rPr>
            </w:pPr>
            <w:r w:rsidRPr="000805C5">
              <w:rPr>
                <w:color w:val="000000"/>
                <w:sz w:val="18"/>
                <w:szCs w:val="18"/>
              </w:rPr>
              <w:t>2.1</w:t>
            </w:r>
          </w:p>
        </w:tc>
        <w:tc>
          <w:tcPr>
            <w:tcW w:w="1304" w:type="dxa"/>
            <w:vMerge w:val="restart"/>
          </w:tcPr>
          <w:p w:rsidR="000805C5" w:rsidRPr="000805C5" w:rsidRDefault="000805C5" w:rsidP="000805C5">
            <w:pPr>
              <w:rPr>
                <w:color w:val="000000"/>
                <w:sz w:val="18"/>
                <w:szCs w:val="18"/>
              </w:rPr>
            </w:pPr>
            <w:r w:rsidRPr="000805C5">
              <w:rPr>
                <w:color w:val="000000"/>
                <w:sz w:val="18"/>
                <w:szCs w:val="18"/>
              </w:rPr>
              <w:t>Основное мероприятие</w:t>
            </w:r>
          </w:p>
        </w:tc>
        <w:tc>
          <w:tcPr>
            <w:tcW w:w="1976" w:type="dxa"/>
            <w:vMerge w:val="restart"/>
          </w:tcPr>
          <w:p w:rsidR="000805C5" w:rsidRPr="000805C5" w:rsidRDefault="000805C5" w:rsidP="000805C5">
            <w:pPr>
              <w:rPr>
                <w:color w:val="000000"/>
                <w:sz w:val="18"/>
                <w:szCs w:val="18"/>
              </w:rPr>
            </w:pPr>
            <w:r w:rsidRPr="000805C5">
              <w:rPr>
                <w:color w:val="000000"/>
                <w:sz w:val="18"/>
                <w:szCs w:val="18"/>
              </w:rPr>
              <w:t xml:space="preserve"> Осуществление муниципальных закупок для муниципальных нужд Мошковского сельсовета</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tcPr>
          <w:p w:rsidR="000805C5" w:rsidRPr="000805C5" w:rsidRDefault="000805C5" w:rsidP="000805C5">
            <w:pPr>
              <w:jc w:val="center"/>
              <w:rPr>
                <w:sz w:val="18"/>
                <w:szCs w:val="18"/>
              </w:rPr>
            </w:pPr>
            <w:r w:rsidRPr="000805C5">
              <w:rPr>
                <w:sz w:val="18"/>
                <w:szCs w:val="18"/>
              </w:rPr>
              <w:t>5,952</w:t>
            </w:r>
          </w:p>
        </w:tc>
        <w:tc>
          <w:tcPr>
            <w:tcW w:w="992" w:type="dxa"/>
            <w:shd w:val="clear" w:color="auto" w:fill="auto"/>
          </w:tcPr>
          <w:p w:rsidR="000805C5" w:rsidRPr="000805C5" w:rsidRDefault="000805C5" w:rsidP="000805C5">
            <w:pPr>
              <w:jc w:val="center"/>
              <w:rPr>
                <w:sz w:val="18"/>
                <w:szCs w:val="18"/>
              </w:rPr>
            </w:pPr>
            <w:r w:rsidRPr="000805C5">
              <w:rPr>
                <w:sz w:val="18"/>
                <w:szCs w:val="18"/>
              </w:rPr>
              <w:t>8,380</w:t>
            </w:r>
          </w:p>
        </w:tc>
        <w:tc>
          <w:tcPr>
            <w:tcW w:w="760"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17" w:type="dxa"/>
            <w:shd w:val="clear" w:color="auto" w:fill="auto"/>
          </w:tcPr>
          <w:p w:rsidR="000805C5" w:rsidRPr="000805C5" w:rsidRDefault="000805C5" w:rsidP="000805C5">
            <w:pPr>
              <w:jc w:val="center"/>
              <w:rPr>
                <w:sz w:val="18"/>
                <w:szCs w:val="18"/>
              </w:rPr>
            </w:pPr>
            <w:r w:rsidRPr="000805C5">
              <w:rPr>
                <w:sz w:val="18"/>
                <w:szCs w:val="18"/>
              </w:rPr>
              <w:t>8,380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 xml:space="preserve">бюджет Мошковского сельсовета Бековского района Пензенской области </w:t>
            </w:r>
          </w:p>
        </w:tc>
        <w:tc>
          <w:tcPr>
            <w:tcW w:w="812" w:type="dxa"/>
            <w:shd w:val="clear" w:color="auto" w:fill="auto"/>
          </w:tcPr>
          <w:p w:rsidR="000805C5" w:rsidRPr="000805C5" w:rsidRDefault="000805C5" w:rsidP="000805C5">
            <w:pPr>
              <w:jc w:val="center"/>
              <w:rPr>
                <w:sz w:val="18"/>
                <w:szCs w:val="18"/>
              </w:rPr>
            </w:pPr>
            <w:r w:rsidRPr="000805C5">
              <w:rPr>
                <w:sz w:val="18"/>
                <w:szCs w:val="18"/>
              </w:rPr>
              <w:t>5,952</w:t>
            </w:r>
          </w:p>
        </w:tc>
        <w:tc>
          <w:tcPr>
            <w:tcW w:w="992" w:type="dxa"/>
            <w:shd w:val="clear" w:color="auto" w:fill="auto"/>
          </w:tcPr>
          <w:p w:rsidR="000805C5" w:rsidRPr="000805C5" w:rsidRDefault="000805C5" w:rsidP="000805C5">
            <w:pPr>
              <w:jc w:val="center"/>
              <w:rPr>
                <w:sz w:val="18"/>
                <w:szCs w:val="18"/>
              </w:rPr>
            </w:pPr>
            <w:r w:rsidRPr="000805C5">
              <w:rPr>
                <w:sz w:val="18"/>
                <w:szCs w:val="18"/>
              </w:rPr>
              <w:t>8,380</w:t>
            </w:r>
          </w:p>
        </w:tc>
        <w:tc>
          <w:tcPr>
            <w:tcW w:w="760"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09" w:type="dxa"/>
            <w:shd w:val="clear" w:color="auto" w:fill="auto"/>
          </w:tcPr>
          <w:p w:rsidR="000805C5" w:rsidRPr="000805C5" w:rsidRDefault="000805C5" w:rsidP="000805C5">
            <w:pPr>
              <w:jc w:val="center"/>
              <w:rPr>
                <w:sz w:val="18"/>
                <w:szCs w:val="18"/>
              </w:rPr>
            </w:pPr>
            <w:r w:rsidRPr="000805C5">
              <w:rPr>
                <w:sz w:val="18"/>
                <w:szCs w:val="18"/>
              </w:rPr>
              <w:t>8,380</w:t>
            </w:r>
          </w:p>
        </w:tc>
        <w:tc>
          <w:tcPr>
            <w:tcW w:w="717" w:type="dxa"/>
            <w:shd w:val="clear" w:color="auto" w:fill="auto"/>
          </w:tcPr>
          <w:p w:rsidR="000805C5" w:rsidRPr="000805C5" w:rsidRDefault="000805C5" w:rsidP="000805C5">
            <w:pPr>
              <w:jc w:val="center"/>
              <w:rPr>
                <w:sz w:val="18"/>
                <w:szCs w:val="18"/>
              </w:rPr>
            </w:pPr>
            <w:r w:rsidRPr="000805C5">
              <w:rPr>
                <w:sz w:val="18"/>
                <w:szCs w:val="18"/>
              </w:rPr>
              <w:t>8,380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autoSpaceDE w:val="0"/>
              <w:autoSpaceDN w:val="0"/>
              <w:adjustRightInd w:val="0"/>
              <w:rPr>
                <w:sz w:val="18"/>
                <w:szCs w:val="18"/>
              </w:rPr>
            </w:pPr>
            <w:r w:rsidRPr="000805C5">
              <w:rPr>
                <w:sz w:val="18"/>
                <w:szCs w:val="18"/>
              </w:rPr>
              <w:t>в том числе межбюджетные трансферты:</w:t>
            </w:r>
          </w:p>
          <w:p w:rsidR="000805C5" w:rsidRPr="000805C5" w:rsidRDefault="000805C5" w:rsidP="000805C5">
            <w:pPr>
              <w:autoSpaceDE w:val="0"/>
              <w:autoSpaceDN w:val="0"/>
              <w:adjustRightInd w:val="0"/>
              <w:rPr>
                <w:sz w:val="18"/>
                <w:szCs w:val="18"/>
              </w:rPr>
            </w:pPr>
            <w:r w:rsidRPr="000805C5">
              <w:rPr>
                <w:sz w:val="18"/>
                <w:szCs w:val="18"/>
              </w:rPr>
              <w:t>- из федерального бюджета</w:t>
            </w:r>
          </w:p>
          <w:p w:rsidR="000805C5" w:rsidRPr="000805C5" w:rsidRDefault="000805C5" w:rsidP="000805C5">
            <w:pPr>
              <w:rPr>
                <w:color w:val="000000"/>
                <w:sz w:val="18"/>
                <w:szCs w:val="18"/>
              </w:rPr>
            </w:pPr>
            <w:r w:rsidRPr="000805C5">
              <w:rPr>
                <w:sz w:val="18"/>
                <w:szCs w:val="18"/>
              </w:rPr>
              <w:t>- из бюджета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trHeight w:val="135"/>
          <w:jc w:val="center"/>
        </w:trPr>
        <w:tc>
          <w:tcPr>
            <w:tcW w:w="482" w:type="dxa"/>
            <w:vMerge w:val="restart"/>
          </w:tcPr>
          <w:p w:rsidR="000805C5" w:rsidRPr="000805C5" w:rsidRDefault="000805C5" w:rsidP="000805C5">
            <w:pPr>
              <w:rPr>
                <w:color w:val="000000"/>
                <w:sz w:val="18"/>
                <w:szCs w:val="18"/>
              </w:rPr>
            </w:pPr>
            <w:r w:rsidRPr="000805C5">
              <w:rPr>
                <w:color w:val="000000"/>
                <w:sz w:val="18"/>
                <w:szCs w:val="18"/>
              </w:rPr>
              <w:t>3.</w:t>
            </w:r>
          </w:p>
        </w:tc>
        <w:tc>
          <w:tcPr>
            <w:tcW w:w="1304" w:type="dxa"/>
            <w:vMerge w:val="restart"/>
          </w:tcPr>
          <w:p w:rsidR="000805C5" w:rsidRPr="000805C5" w:rsidRDefault="000805C5" w:rsidP="000805C5">
            <w:pPr>
              <w:rPr>
                <w:color w:val="000000"/>
                <w:sz w:val="18"/>
                <w:szCs w:val="18"/>
              </w:rPr>
            </w:pPr>
            <w:r w:rsidRPr="000805C5">
              <w:rPr>
                <w:color w:val="000000"/>
                <w:sz w:val="18"/>
                <w:szCs w:val="18"/>
              </w:rPr>
              <w:t>Подпрограмма 3</w:t>
            </w:r>
          </w:p>
        </w:tc>
        <w:tc>
          <w:tcPr>
            <w:tcW w:w="1976" w:type="dxa"/>
            <w:vMerge w:val="restart"/>
          </w:tcPr>
          <w:p w:rsidR="000805C5" w:rsidRPr="000805C5" w:rsidRDefault="000805C5" w:rsidP="000805C5">
            <w:pPr>
              <w:rPr>
                <w:color w:val="000000"/>
                <w:sz w:val="18"/>
                <w:szCs w:val="18"/>
              </w:rPr>
            </w:pPr>
            <w:r w:rsidRPr="000805C5">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vAlign w:val="center"/>
          </w:tcPr>
          <w:p w:rsidR="000805C5" w:rsidRPr="000805C5" w:rsidRDefault="000805C5" w:rsidP="000805C5">
            <w:pPr>
              <w:jc w:val="center"/>
              <w:rPr>
                <w:sz w:val="18"/>
                <w:szCs w:val="18"/>
              </w:rPr>
            </w:pPr>
            <w:r w:rsidRPr="000805C5">
              <w:rPr>
                <w:sz w:val="18"/>
                <w:szCs w:val="18"/>
              </w:rPr>
              <w:t>0,0</w:t>
            </w:r>
          </w:p>
        </w:tc>
        <w:tc>
          <w:tcPr>
            <w:tcW w:w="992" w:type="dxa"/>
            <w:shd w:val="clear" w:color="auto" w:fill="auto"/>
          </w:tcPr>
          <w:p w:rsidR="000805C5" w:rsidRPr="000805C5" w:rsidRDefault="000805C5" w:rsidP="000805C5">
            <w:pPr>
              <w:jc w:val="center"/>
              <w:rPr>
                <w:sz w:val="18"/>
                <w:szCs w:val="18"/>
              </w:rPr>
            </w:pPr>
            <w:r w:rsidRPr="000805C5">
              <w:rPr>
                <w:sz w:val="18"/>
                <w:szCs w:val="18"/>
              </w:rPr>
              <w:t>0,0</w:t>
            </w:r>
          </w:p>
        </w:tc>
        <w:tc>
          <w:tcPr>
            <w:tcW w:w="760"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17" w:type="dxa"/>
            <w:shd w:val="clear" w:color="auto" w:fill="auto"/>
          </w:tcPr>
          <w:p w:rsidR="000805C5" w:rsidRPr="000805C5" w:rsidRDefault="000805C5" w:rsidP="000805C5">
            <w:pPr>
              <w:jc w:val="center"/>
              <w:rPr>
                <w:sz w:val="18"/>
                <w:szCs w:val="18"/>
              </w:rPr>
            </w:pPr>
            <w:r w:rsidRPr="000805C5">
              <w:rPr>
                <w:sz w:val="18"/>
                <w:szCs w:val="18"/>
              </w:rPr>
              <w:t>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 xml:space="preserve">бюджет </w:t>
            </w:r>
            <w:r w:rsidRPr="000805C5">
              <w:rPr>
                <w:spacing w:val="-2"/>
                <w:sz w:val="18"/>
                <w:szCs w:val="18"/>
              </w:rPr>
              <w:t xml:space="preserve">Мошковского </w:t>
            </w:r>
            <w:r w:rsidRPr="000805C5">
              <w:rPr>
                <w:color w:val="000000"/>
                <w:sz w:val="18"/>
                <w:szCs w:val="18"/>
              </w:rPr>
              <w:t xml:space="preserve">сельсовета Бековского района Пензенской области   </w:t>
            </w:r>
          </w:p>
        </w:tc>
        <w:tc>
          <w:tcPr>
            <w:tcW w:w="812" w:type="dxa"/>
            <w:shd w:val="clear" w:color="auto" w:fill="auto"/>
          </w:tcPr>
          <w:p w:rsidR="000805C5" w:rsidRPr="000805C5" w:rsidRDefault="000805C5" w:rsidP="000805C5">
            <w:pPr>
              <w:jc w:val="center"/>
              <w:rPr>
                <w:sz w:val="18"/>
                <w:szCs w:val="18"/>
              </w:rPr>
            </w:pPr>
            <w:r w:rsidRPr="000805C5">
              <w:rPr>
                <w:sz w:val="18"/>
                <w:szCs w:val="18"/>
              </w:rPr>
              <w:t>0,0</w:t>
            </w:r>
          </w:p>
        </w:tc>
        <w:tc>
          <w:tcPr>
            <w:tcW w:w="992" w:type="dxa"/>
            <w:shd w:val="clear" w:color="auto" w:fill="auto"/>
          </w:tcPr>
          <w:p w:rsidR="000805C5" w:rsidRPr="000805C5" w:rsidRDefault="000805C5" w:rsidP="000805C5">
            <w:pPr>
              <w:jc w:val="center"/>
              <w:rPr>
                <w:sz w:val="18"/>
                <w:szCs w:val="18"/>
              </w:rPr>
            </w:pPr>
            <w:r w:rsidRPr="000805C5">
              <w:rPr>
                <w:sz w:val="18"/>
                <w:szCs w:val="18"/>
              </w:rPr>
              <w:t>0,0</w:t>
            </w:r>
          </w:p>
        </w:tc>
        <w:tc>
          <w:tcPr>
            <w:tcW w:w="760"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17" w:type="dxa"/>
            <w:shd w:val="clear" w:color="auto" w:fill="auto"/>
          </w:tcPr>
          <w:p w:rsidR="000805C5" w:rsidRPr="000805C5" w:rsidRDefault="000805C5" w:rsidP="000805C5">
            <w:pPr>
              <w:jc w:val="center"/>
              <w:rPr>
                <w:sz w:val="18"/>
                <w:szCs w:val="18"/>
              </w:rPr>
            </w:pPr>
            <w:r w:rsidRPr="000805C5">
              <w:rPr>
                <w:sz w:val="18"/>
                <w:szCs w:val="18"/>
              </w:rPr>
              <w:t>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в том числе межбюджетные трансферты из федерального бюджета</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r w:rsidR="000805C5" w:rsidRPr="000805C5" w:rsidTr="000805C5">
        <w:trPr>
          <w:trHeight w:hRule="exact" w:val="288"/>
          <w:jc w:val="center"/>
        </w:trPr>
        <w:tc>
          <w:tcPr>
            <w:tcW w:w="482" w:type="dxa"/>
            <w:vMerge w:val="restart"/>
          </w:tcPr>
          <w:p w:rsidR="000805C5" w:rsidRPr="000805C5" w:rsidRDefault="000805C5" w:rsidP="000805C5">
            <w:pPr>
              <w:rPr>
                <w:color w:val="000000"/>
                <w:sz w:val="18"/>
                <w:szCs w:val="18"/>
              </w:rPr>
            </w:pPr>
            <w:r w:rsidRPr="000805C5">
              <w:rPr>
                <w:color w:val="000000"/>
                <w:sz w:val="18"/>
                <w:szCs w:val="18"/>
              </w:rPr>
              <w:t>3.1</w:t>
            </w:r>
          </w:p>
        </w:tc>
        <w:tc>
          <w:tcPr>
            <w:tcW w:w="1304" w:type="dxa"/>
            <w:vMerge w:val="restart"/>
          </w:tcPr>
          <w:p w:rsidR="000805C5" w:rsidRPr="000805C5" w:rsidRDefault="000805C5" w:rsidP="000805C5">
            <w:pPr>
              <w:rPr>
                <w:color w:val="000000"/>
                <w:sz w:val="18"/>
                <w:szCs w:val="18"/>
              </w:rPr>
            </w:pPr>
            <w:r w:rsidRPr="000805C5">
              <w:rPr>
                <w:color w:val="000000"/>
                <w:sz w:val="18"/>
                <w:szCs w:val="18"/>
              </w:rPr>
              <w:t>Основные мероприятия</w:t>
            </w:r>
          </w:p>
        </w:tc>
        <w:tc>
          <w:tcPr>
            <w:tcW w:w="1976" w:type="dxa"/>
            <w:vMerge w:val="restart"/>
          </w:tcPr>
          <w:p w:rsidR="000805C5" w:rsidRPr="000805C5" w:rsidRDefault="000805C5" w:rsidP="000805C5">
            <w:pPr>
              <w:rPr>
                <w:color w:val="000000"/>
                <w:sz w:val="18"/>
                <w:szCs w:val="18"/>
              </w:rPr>
            </w:pPr>
            <w:r w:rsidRPr="000805C5">
              <w:rPr>
                <w:color w:val="000000"/>
                <w:sz w:val="18"/>
                <w:szCs w:val="18"/>
              </w:rPr>
              <w:t>Обеспечение выполнения обязательств по о</w:t>
            </w:r>
            <w:r w:rsidRPr="000805C5">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vAlign w:val="center"/>
          </w:tcPr>
          <w:p w:rsidR="000805C5" w:rsidRPr="000805C5" w:rsidRDefault="000805C5" w:rsidP="000805C5">
            <w:pPr>
              <w:jc w:val="center"/>
              <w:rPr>
                <w:sz w:val="18"/>
                <w:szCs w:val="18"/>
              </w:rPr>
            </w:pPr>
            <w:r w:rsidRPr="000805C5">
              <w:rPr>
                <w:sz w:val="18"/>
                <w:szCs w:val="18"/>
              </w:rPr>
              <w:t>0,0</w:t>
            </w:r>
          </w:p>
        </w:tc>
        <w:tc>
          <w:tcPr>
            <w:tcW w:w="992" w:type="dxa"/>
            <w:shd w:val="clear" w:color="auto" w:fill="auto"/>
          </w:tcPr>
          <w:p w:rsidR="000805C5" w:rsidRPr="000805C5" w:rsidRDefault="000805C5" w:rsidP="000805C5">
            <w:pPr>
              <w:jc w:val="center"/>
              <w:rPr>
                <w:sz w:val="18"/>
                <w:szCs w:val="18"/>
              </w:rPr>
            </w:pPr>
            <w:r w:rsidRPr="000805C5">
              <w:rPr>
                <w:sz w:val="18"/>
                <w:szCs w:val="18"/>
              </w:rPr>
              <w:t>0,0</w:t>
            </w:r>
          </w:p>
        </w:tc>
        <w:tc>
          <w:tcPr>
            <w:tcW w:w="760"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17" w:type="dxa"/>
            <w:shd w:val="clear" w:color="auto" w:fill="auto"/>
          </w:tcPr>
          <w:p w:rsidR="000805C5" w:rsidRPr="000805C5" w:rsidRDefault="000805C5" w:rsidP="000805C5">
            <w:pPr>
              <w:jc w:val="center"/>
              <w:rPr>
                <w:sz w:val="18"/>
                <w:szCs w:val="18"/>
              </w:rPr>
            </w:pPr>
            <w:r w:rsidRPr="000805C5">
              <w:rPr>
                <w:sz w:val="18"/>
                <w:szCs w:val="18"/>
              </w:rPr>
              <w:t>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бюджет Мошковского сельсовета Бековского района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0,0</w:t>
            </w:r>
          </w:p>
        </w:tc>
        <w:tc>
          <w:tcPr>
            <w:tcW w:w="992" w:type="dxa"/>
            <w:shd w:val="clear" w:color="auto" w:fill="auto"/>
          </w:tcPr>
          <w:p w:rsidR="000805C5" w:rsidRPr="000805C5" w:rsidRDefault="000805C5" w:rsidP="000805C5">
            <w:pPr>
              <w:jc w:val="center"/>
              <w:rPr>
                <w:sz w:val="18"/>
                <w:szCs w:val="18"/>
              </w:rPr>
            </w:pPr>
            <w:r w:rsidRPr="000805C5">
              <w:rPr>
                <w:sz w:val="18"/>
                <w:szCs w:val="18"/>
              </w:rPr>
              <w:t>0,0</w:t>
            </w:r>
          </w:p>
        </w:tc>
        <w:tc>
          <w:tcPr>
            <w:tcW w:w="760"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09" w:type="dxa"/>
            <w:shd w:val="clear" w:color="auto" w:fill="auto"/>
          </w:tcPr>
          <w:p w:rsidR="000805C5" w:rsidRPr="000805C5" w:rsidRDefault="000805C5" w:rsidP="000805C5">
            <w:pPr>
              <w:jc w:val="center"/>
              <w:rPr>
                <w:sz w:val="18"/>
                <w:szCs w:val="18"/>
              </w:rPr>
            </w:pPr>
            <w:r w:rsidRPr="000805C5">
              <w:rPr>
                <w:sz w:val="18"/>
                <w:szCs w:val="18"/>
              </w:rPr>
              <w:t>0,0</w:t>
            </w:r>
          </w:p>
        </w:tc>
        <w:tc>
          <w:tcPr>
            <w:tcW w:w="717" w:type="dxa"/>
            <w:shd w:val="clear" w:color="auto" w:fill="auto"/>
          </w:tcPr>
          <w:p w:rsidR="000805C5" w:rsidRPr="000805C5" w:rsidRDefault="000805C5" w:rsidP="000805C5">
            <w:pPr>
              <w:jc w:val="center"/>
              <w:rPr>
                <w:sz w:val="18"/>
                <w:szCs w:val="18"/>
              </w:rPr>
            </w:pPr>
            <w:r w:rsidRPr="000805C5">
              <w:rPr>
                <w:sz w:val="18"/>
                <w:szCs w:val="18"/>
              </w:rPr>
              <w:t>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в том числе межбюджетные трансферты из федерального бюджета</w:t>
            </w:r>
          </w:p>
        </w:tc>
        <w:tc>
          <w:tcPr>
            <w:tcW w:w="812" w:type="dxa"/>
            <w:shd w:val="clear" w:color="auto" w:fill="auto"/>
          </w:tcPr>
          <w:p w:rsidR="000805C5" w:rsidRPr="000805C5" w:rsidRDefault="000805C5" w:rsidP="000805C5">
            <w:pPr>
              <w:jc w:val="center"/>
              <w:rPr>
                <w:sz w:val="18"/>
                <w:szCs w:val="18"/>
              </w:rPr>
            </w:pPr>
            <w:r w:rsidRPr="000805C5">
              <w:rPr>
                <w:sz w:val="18"/>
                <w:szCs w:val="18"/>
              </w:rPr>
              <w:t>-</w:t>
            </w:r>
          </w:p>
        </w:tc>
        <w:tc>
          <w:tcPr>
            <w:tcW w:w="992" w:type="dxa"/>
            <w:shd w:val="clear" w:color="auto" w:fill="auto"/>
          </w:tcPr>
          <w:p w:rsidR="000805C5" w:rsidRPr="000805C5" w:rsidRDefault="000805C5" w:rsidP="000805C5">
            <w:pPr>
              <w:jc w:val="center"/>
              <w:rPr>
                <w:sz w:val="18"/>
                <w:szCs w:val="18"/>
              </w:rPr>
            </w:pPr>
            <w:r w:rsidRPr="000805C5">
              <w:rPr>
                <w:sz w:val="18"/>
                <w:szCs w:val="18"/>
              </w:rPr>
              <w:t>-</w:t>
            </w:r>
          </w:p>
        </w:tc>
        <w:tc>
          <w:tcPr>
            <w:tcW w:w="760"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09" w:type="dxa"/>
            <w:shd w:val="clear" w:color="auto" w:fill="auto"/>
          </w:tcPr>
          <w:p w:rsidR="000805C5" w:rsidRPr="000805C5" w:rsidRDefault="000805C5" w:rsidP="000805C5">
            <w:pPr>
              <w:jc w:val="center"/>
              <w:rPr>
                <w:sz w:val="18"/>
                <w:szCs w:val="18"/>
              </w:rPr>
            </w:pPr>
            <w:r w:rsidRPr="000805C5">
              <w:rPr>
                <w:sz w:val="18"/>
                <w:szCs w:val="18"/>
              </w:rPr>
              <w:t>-</w:t>
            </w:r>
          </w:p>
        </w:tc>
        <w:tc>
          <w:tcPr>
            <w:tcW w:w="717" w:type="dxa"/>
            <w:shd w:val="clear" w:color="auto" w:fill="auto"/>
          </w:tcPr>
          <w:p w:rsidR="000805C5" w:rsidRPr="000805C5" w:rsidRDefault="000805C5" w:rsidP="000805C5">
            <w:pPr>
              <w:jc w:val="center"/>
              <w:rPr>
                <w:sz w:val="18"/>
                <w:szCs w:val="18"/>
              </w:rPr>
            </w:pPr>
            <w:r w:rsidRPr="000805C5">
              <w:rPr>
                <w:sz w:val="18"/>
                <w:szCs w:val="18"/>
              </w:rPr>
              <w:t>-</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r w:rsidR="000805C5" w:rsidRPr="000805C5" w:rsidTr="000805C5">
        <w:trPr>
          <w:jc w:val="center"/>
        </w:trPr>
        <w:tc>
          <w:tcPr>
            <w:tcW w:w="482" w:type="dxa"/>
            <w:vMerge w:val="restart"/>
          </w:tcPr>
          <w:p w:rsidR="000805C5" w:rsidRPr="000805C5" w:rsidRDefault="000805C5" w:rsidP="000805C5">
            <w:pPr>
              <w:rPr>
                <w:color w:val="000000"/>
                <w:sz w:val="18"/>
                <w:szCs w:val="18"/>
              </w:rPr>
            </w:pPr>
            <w:r w:rsidRPr="000805C5">
              <w:rPr>
                <w:color w:val="000000"/>
                <w:sz w:val="18"/>
                <w:szCs w:val="18"/>
              </w:rPr>
              <w:t>4.</w:t>
            </w:r>
          </w:p>
        </w:tc>
        <w:tc>
          <w:tcPr>
            <w:tcW w:w="1304" w:type="dxa"/>
            <w:vMerge w:val="restart"/>
          </w:tcPr>
          <w:p w:rsidR="000805C5" w:rsidRPr="000805C5" w:rsidRDefault="000805C5" w:rsidP="000805C5">
            <w:pPr>
              <w:rPr>
                <w:color w:val="000000"/>
                <w:sz w:val="18"/>
                <w:szCs w:val="18"/>
              </w:rPr>
            </w:pPr>
            <w:r w:rsidRPr="000805C5">
              <w:rPr>
                <w:color w:val="000000"/>
                <w:sz w:val="18"/>
                <w:szCs w:val="18"/>
              </w:rPr>
              <w:t>Подпрограмма 4</w:t>
            </w:r>
          </w:p>
        </w:tc>
        <w:tc>
          <w:tcPr>
            <w:tcW w:w="1976" w:type="dxa"/>
            <w:vMerge w:val="restart"/>
          </w:tcPr>
          <w:p w:rsidR="000805C5" w:rsidRPr="000805C5" w:rsidRDefault="000805C5" w:rsidP="000805C5">
            <w:pPr>
              <w:rPr>
                <w:color w:val="000000"/>
                <w:sz w:val="18"/>
                <w:szCs w:val="18"/>
              </w:rPr>
            </w:pPr>
            <w:r w:rsidRPr="000805C5">
              <w:rPr>
                <w:sz w:val="18"/>
                <w:szCs w:val="18"/>
              </w:rPr>
              <w:t>Социальная поддержка граждан Мошковского сельсовета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t>всего</w:t>
            </w:r>
          </w:p>
        </w:tc>
        <w:tc>
          <w:tcPr>
            <w:tcW w:w="812" w:type="dxa"/>
            <w:shd w:val="clear" w:color="auto" w:fill="auto"/>
          </w:tcPr>
          <w:p w:rsidR="000805C5" w:rsidRPr="000805C5" w:rsidRDefault="000805C5" w:rsidP="000805C5">
            <w:pPr>
              <w:jc w:val="center"/>
              <w:rPr>
                <w:sz w:val="18"/>
                <w:szCs w:val="18"/>
              </w:rPr>
            </w:pPr>
            <w:r w:rsidRPr="000805C5">
              <w:rPr>
                <w:sz w:val="18"/>
                <w:szCs w:val="18"/>
              </w:rPr>
              <w:t>13,463</w:t>
            </w:r>
          </w:p>
        </w:tc>
        <w:tc>
          <w:tcPr>
            <w:tcW w:w="992" w:type="dxa"/>
            <w:shd w:val="clear" w:color="auto" w:fill="auto"/>
          </w:tcPr>
          <w:p w:rsidR="000805C5" w:rsidRPr="000805C5" w:rsidRDefault="000805C5" w:rsidP="000805C5">
            <w:pPr>
              <w:jc w:val="center"/>
              <w:rPr>
                <w:sz w:val="18"/>
                <w:szCs w:val="18"/>
              </w:rPr>
            </w:pPr>
            <w:r w:rsidRPr="000805C5">
              <w:rPr>
                <w:sz w:val="18"/>
                <w:szCs w:val="18"/>
              </w:rPr>
              <w:t>19,878</w:t>
            </w:r>
          </w:p>
        </w:tc>
        <w:tc>
          <w:tcPr>
            <w:tcW w:w="760" w:type="dxa"/>
            <w:shd w:val="clear" w:color="auto" w:fill="auto"/>
          </w:tcPr>
          <w:p w:rsidR="000805C5" w:rsidRPr="000805C5" w:rsidRDefault="000805C5" w:rsidP="000805C5">
            <w:pPr>
              <w:jc w:val="center"/>
              <w:rPr>
                <w:sz w:val="18"/>
                <w:szCs w:val="18"/>
              </w:rPr>
            </w:pPr>
            <w:r w:rsidRPr="000805C5">
              <w:rPr>
                <w:sz w:val="18"/>
                <w:szCs w:val="18"/>
              </w:rPr>
              <w:t>19,878</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17" w:type="dxa"/>
            <w:shd w:val="clear" w:color="auto" w:fill="auto"/>
          </w:tcPr>
          <w:p w:rsidR="000805C5" w:rsidRPr="000805C5" w:rsidRDefault="000805C5" w:rsidP="000805C5">
            <w:pPr>
              <w:jc w:val="center"/>
              <w:rPr>
                <w:sz w:val="18"/>
                <w:szCs w:val="18"/>
              </w:rPr>
            </w:pPr>
            <w:r w:rsidRPr="000805C5">
              <w:rPr>
                <w:sz w:val="18"/>
                <w:szCs w:val="18"/>
              </w:rPr>
              <w:t>0,000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бюджет Мошковского сельсовета Бековского района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13,463</w:t>
            </w:r>
          </w:p>
        </w:tc>
        <w:tc>
          <w:tcPr>
            <w:tcW w:w="992" w:type="dxa"/>
            <w:shd w:val="clear" w:color="auto" w:fill="auto"/>
          </w:tcPr>
          <w:p w:rsidR="000805C5" w:rsidRPr="000805C5" w:rsidRDefault="000805C5" w:rsidP="000805C5">
            <w:pPr>
              <w:jc w:val="center"/>
              <w:rPr>
                <w:sz w:val="18"/>
                <w:szCs w:val="18"/>
              </w:rPr>
            </w:pPr>
            <w:r w:rsidRPr="000805C5">
              <w:rPr>
                <w:sz w:val="18"/>
                <w:szCs w:val="18"/>
              </w:rPr>
              <w:t>19,878</w:t>
            </w:r>
          </w:p>
        </w:tc>
        <w:tc>
          <w:tcPr>
            <w:tcW w:w="760" w:type="dxa"/>
            <w:shd w:val="clear" w:color="auto" w:fill="auto"/>
          </w:tcPr>
          <w:p w:rsidR="000805C5" w:rsidRPr="000805C5" w:rsidRDefault="000805C5" w:rsidP="000805C5">
            <w:pPr>
              <w:jc w:val="center"/>
              <w:rPr>
                <w:sz w:val="18"/>
                <w:szCs w:val="18"/>
              </w:rPr>
            </w:pPr>
            <w:r w:rsidRPr="000805C5">
              <w:rPr>
                <w:sz w:val="18"/>
                <w:szCs w:val="18"/>
              </w:rPr>
              <w:t>19,878</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17" w:type="dxa"/>
            <w:shd w:val="clear" w:color="auto" w:fill="auto"/>
          </w:tcPr>
          <w:p w:rsidR="000805C5" w:rsidRPr="000805C5" w:rsidRDefault="000805C5" w:rsidP="000805C5">
            <w:pPr>
              <w:jc w:val="center"/>
              <w:rPr>
                <w:sz w:val="18"/>
                <w:szCs w:val="18"/>
              </w:rPr>
            </w:pPr>
            <w:r w:rsidRPr="000805C5">
              <w:rPr>
                <w:sz w:val="18"/>
                <w:szCs w:val="18"/>
              </w:rPr>
              <w:t>0,000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autoSpaceDE w:val="0"/>
              <w:autoSpaceDN w:val="0"/>
              <w:adjustRightInd w:val="0"/>
              <w:rPr>
                <w:sz w:val="18"/>
                <w:szCs w:val="18"/>
              </w:rPr>
            </w:pPr>
            <w:r w:rsidRPr="000805C5">
              <w:rPr>
                <w:sz w:val="18"/>
                <w:szCs w:val="18"/>
              </w:rPr>
              <w:t>в том числе межбюджетные трансферты:</w:t>
            </w:r>
          </w:p>
          <w:p w:rsidR="000805C5" w:rsidRPr="000805C5" w:rsidRDefault="000805C5" w:rsidP="000805C5">
            <w:pPr>
              <w:autoSpaceDE w:val="0"/>
              <w:autoSpaceDN w:val="0"/>
              <w:adjustRightInd w:val="0"/>
              <w:rPr>
                <w:sz w:val="18"/>
                <w:szCs w:val="18"/>
              </w:rPr>
            </w:pPr>
            <w:r w:rsidRPr="000805C5">
              <w:rPr>
                <w:sz w:val="18"/>
                <w:szCs w:val="18"/>
              </w:rPr>
              <w:t>- из федерального бюджета</w:t>
            </w:r>
          </w:p>
          <w:p w:rsidR="000805C5" w:rsidRPr="000805C5" w:rsidRDefault="000805C5" w:rsidP="000805C5">
            <w:pPr>
              <w:rPr>
                <w:color w:val="000000"/>
                <w:sz w:val="18"/>
                <w:szCs w:val="18"/>
              </w:rPr>
            </w:pPr>
            <w:r w:rsidRPr="000805C5">
              <w:rPr>
                <w:sz w:val="18"/>
                <w:szCs w:val="18"/>
              </w:rPr>
              <w:t>- из бюджета Пензенской области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r w:rsidR="000805C5" w:rsidRPr="000805C5" w:rsidTr="000805C5">
        <w:trPr>
          <w:jc w:val="center"/>
        </w:trPr>
        <w:tc>
          <w:tcPr>
            <w:tcW w:w="482" w:type="dxa"/>
            <w:vMerge w:val="restart"/>
          </w:tcPr>
          <w:p w:rsidR="000805C5" w:rsidRPr="000805C5" w:rsidRDefault="000805C5" w:rsidP="000805C5">
            <w:pPr>
              <w:rPr>
                <w:color w:val="000000"/>
                <w:sz w:val="18"/>
                <w:szCs w:val="18"/>
              </w:rPr>
            </w:pPr>
            <w:r w:rsidRPr="000805C5">
              <w:rPr>
                <w:color w:val="000000"/>
                <w:sz w:val="18"/>
                <w:szCs w:val="18"/>
              </w:rPr>
              <w:t>4.1</w:t>
            </w:r>
          </w:p>
        </w:tc>
        <w:tc>
          <w:tcPr>
            <w:tcW w:w="1304" w:type="dxa"/>
            <w:vMerge w:val="restart"/>
          </w:tcPr>
          <w:p w:rsidR="000805C5" w:rsidRPr="000805C5" w:rsidRDefault="000805C5" w:rsidP="000805C5">
            <w:pPr>
              <w:rPr>
                <w:color w:val="000000"/>
                <w:sz w:val="18"/>
                <w:szCs w:val="18"/>
              </w:rPr>
            </w:pPr>
            <w:r w:rsidRPr="000805C5">
              <w:rPr>
                <w:color w:val="000000"/>
                <w:sz w:val="18"/>
                <w:szCs w:val="18"/>
              </w:rPr>
              <w:t xml:space="preserve">Основные </w:t>
            </w:r>
            <w:r w:rsidRPr="000805C5">
              <w:rPr>
                <w:color w:val="000000"/>
                <w:sz w:val="18"/>
                <w:szCs w:val="18"/>
              </w:rPr>
              <w:lastRenderedPageBreak/>
              <w:t>мероприятия</w:t>
            </w:r>
          </w:p>
        </w:tc>
        <w:tc>
          <w:tcPr>
            <w:tcW w:w="1976" w:type="dxa"/>
            <w:vMerge w:val="restart"/>
          </w:tcPr>
          <w:p w:rsidR="000805C5" w:rsidRPr="000805C5" w:rsidRDefault="000805C5" w:rsidP="000805C5">
            <w:pPr>
              <w:rPr>
                <w:color w:val="000000"/>
                <w:sz w:val="18"/>
                <w:szCs w:val="18"/>
              </w:rPr>
            </w:pPr>
            <w:r w:rsidRPr="000805C5">
              <w:rPr>
                <w:color w:val="000000"/>
                <w:sz w:val="18"/>
                <w:szCs w:val="18"/>
              </w:rPr>
              <w:lastRenderedPageBreak/>
              <w:t xml:space="preserve">Обеспечение </w:t>
            </w:r>
            <w:r w:rsidRPr="000805C5">
              <w:rPr>
                <w:color w:val="000000"/>
                <w:sz w:val="18"/>
                <w:szCs w:val="18"/>
              </w:rPr>
              <w:lastRenderedPageBreak/>
              <w:t>выполнения обязательств социальной поддержки граждан Мошковского сельсовета Бековского района Пензенской области</w:t>
            </w:r>
          </w:p>
        </w:tc>
        <w:tc>
          <w:tcPr>
            <w:tcW w:w="2305" w:type="dxa"/>
          </w:tcPr>
          <w:p w:rsidR="000805C5" w:rsidRPr="000805C5" w:rsidRDefault="000805C5" w:rsidP="000805C5">
            <w:pPr>
              <w:rPr>
                <w:color w:val="000000"/>
                <w:sz w:val="18"/>
                <w:szCs w:val="18"/>
              </w:rPr>
            </w:pPr>
            <w:r w:rsidRPr="000805C5">
              <w:rPr>
                <w:color w:val="000000"/>
                <w:sz w:val="18"/>
                <w:szCs w:val="18"/>
              </w:rPr>
              <w:lastRenderedPageBreak/>
              <w:t>всего</w:t>
            </w:r>
          </w:p>
        </w:tc>
        <w:tc>
          <w:tcPr>
            <w:tcW w:w="812" w:type="dxa"/>
            <w:shd w:val="clear" w:color="auto" w:fill="auto"/>
          </w:tcPr>
          <w:p w:rsidR="000805C5" w:rsidRPr="000805C5" w:rsidRDefault="000805C5" w:rsidP="000805C5">
            <w:pPr>
              <w:jc w:val="center"/>
              <w:rPr>
                <w:sz w:val="18"/>
                <w:szCs w:val="18"/>
              </w:rPr>
            </w:pPr>
            <w:r w:rsidRPr="000805C5">
              <w:rPr>
                <w:sz w:val="18"/>
                <w:szCs w:val="18"/>
              </w:rPr>
              <w:t>13,463</w:t>
            </w:r>
          </w:p>
        </w:tc>
        <w:tc>
          <w:tcPr>
            <w:tcW w:w="992" w:type="dxa"/>
            <w:shd w:val="clear" w:color="auto" w:fill="auto"/>
          </w:tcPr>
          <w:p w:rsidR="000805C5" w:rsidRPr="000805C5" w:rsidRDefault="000805C5" w:rsidP="000805C5">
            <w:pPr>
              <w:jc w:val="center"/>
              <w:rPr>
                <w:sz w:val="18"/>
                <w:szCs w:val="18"/>
              </w:rPr>
            </w:pPr>
            <w:r w:rsidRPr="000805C5">
              <w:rPr>
                <w:sz w:val="18"/>
                <w:szCs w:val="18"/>
              </w:rPr>
              <w:t>19,878</w:t>
            </w:r>
          </w:p>
        </w:tc>
        <w:tc>
          <w:tcPr>
            <w:tcW w:w="760" w:type="dxa"/>
            <w:shd w:val="clear" w:color="auto" w:fill="auto"/>
          </w:tcPr>
          <w:p w:rsidR="000805C5" w:rsidRPr="000805C5" w:rsidRDefault="000805C5" w:rsidP="000805C5">
            <w:pPr>
              <w:jc w:val="center"/>
              <w:rPr>
                <w:sz w:val="18"/>
                <w:szCs w:val="18"/>
              </w:rPr>
            </w:pPr>
            <w:r w:rsidRPr="000805C5">
              <w:rPr>
                <w:sz w:val="18"/>
                <w:szCs w:val="18"/>
              </w:rPr>
              <w:t>19,878</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17" w:type="dxa"/>
            <w:shd w:val="clear" w:color="auto" w:fill="auto"/>
          </w:tcPr>
          <w:p w:rsidR="000805C5" w:rsidRPr="000805C5" w:rsidRDefault="000805C5" w:rsidP="000805C5">
            <w:pPr>
              <w:jc w:val="center"/>
              <w:rPr>
                <w:sz w:val="18"/>
                <w:szCs w:val="18"/>
              </w:rPr>
            </w:pPr>
            <w:r w:rsidRPr="000805C5">
              <w:rPr>
                <w:sz w:val="18"/>
                <w:szCs w:val="18"/>
              </w:rPr>
              <w:t>0,000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бюджет Мошковского сельсовета Бековского района Пензенской области</w:t>
            </w:r>
          </w:p>
        </w:tc>
        <w:tc>
          <w:tcPr>
            <w:tcW w:w="812" w:type="dxa"/>
            <w:shd w:val="clear" w:color="auto" w:fill="auto"/>
          </w:tcPr>
          <w:p w:rsidR="000805C5" w:rsidRPr="000805C5" w:rsidRDefault="000805C5" w:rsidP="000805C5">
            <w:pPr>
              <w:jc w:val="center"/>
              <w:rPr>
                <w:sz w:val="18"/>
                <w:szCs w:val="18"/>
              </w:rPr>
            </w:pPr>
            <w:r w:rsidRPr="000805C5">
              <w:rPr>
                <w:sz w:val="18"/>
                <w:szCs w:val="18"/>
              </w:rPr>
              <w:t>13,463</w:t>
            </w:r>
          </w:p>
        </w:tc>
        <w:tc>
          <w:tcPr>
            <w:tcW w:w="992" w:type="dxa"/>
            <w:shd w:val="clear" w:color="auto" w:fill="auto"/>
          </w:tcPr>
          <w:p w:rsidR="000805C5" w:rsidRPr="000805C5" w:rsidRDefault="000805C5" w:rsidP="000805C5">
            <w:pPr>
              <w:jc w:val="center"/>
              <w:rPr>
                <w:sz w:val="18"/>
                <w:szCs w:val="18"/>
              </w:rPr>
            </w:pPr>
            <w:r w:rsidRPr="000805C5">
              <w:rPr>
                <w:sz w:val="18"/>
                <w:szCs w:val="18"/>
              </w:rPr>
              <w:t>19,878</w:t>
            </w:r>
          </w:p>
        </w:tc>
        <w:tc>
          <w:tcPr>
            <w:tcW w:w="760" w:type="dxa"/>
            <w:shd w:val="clear" w:color="auto" w:fill="auto"/>
          </w:tcPr>
          <w:p w:rsidR="000805C5" w:rsidRPr="000805C5" w:rsidRDefault="000805C5" w:rsidP="000805C5">
            <w:pPr>
              <w:jc w:val="center"/>
              <w:rPr>
                <w:sz w:val="18"/>
                <w:szCs w:val="18"/>
              </w:rPr>
            </w:pPr>
            <w:r w:rsidRPr="000805C5">
              <w:rPr>
                <w:sz w:val="18"/>
                <w:szCs w:val="18"/>
              </w:rPr>
              <w:t>19,878</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09" w:type="dxa"/>
            <w:shd w:val="clear" w:color="auto" w:fill="auto"/>
          </w:tcPr>
          <w:p w:rsidR="000805C5" w:rsidRPr="000805C5" w:rsidRDefault="000805C5" w:rsidP="000805C5">
            <w:pPr>
              <w:jc w:val="center"/>
              <w:rPr>
                <w:sz w:val="18"/>
                <w:szCs w:val="18"/>
              </w:rPr>
            </w:pPr>
            <w:r w:rsidRPr="000805C5">
              <w:rPr>
                <w:sz w:val="18"/>
                <w:szCs w:val="18"/>
              </w:rPr>
              <w:t>0,000</w:t>
            </w:r>
          </w:p>
        </w:tc>
        <w:tc>
          <w:tcPr>
            <w:tcW w:w="717" w:type="dxa"/>
            <w:shd w:val="clear" w:color="auto" w:fill="auto"/>
          </w:tcPr>
          <w:p w:rsidR="000805C5" w:rsidRPr="000805C5" w:rsidRDefault="000805C5" w:rsidP="000805C5">
            <w:pPr>
              <w:jc w:val="center"/>
              <w:rPr>
                <w:sz w:val="18"/>
                <w:szCs w:val="18"/>
              </w:rPr>
            </w:pPr>
            <w:r w:rsidRPr="000805C5">
              <w:rPr>
                <w:sz w:val="18"/>
                <w:szCs w:val="18"/>
              </w:rPr>
              <w:t>0,000</w:t>
            </w: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бюджет Мошковского сельсовета Бековского района Пензенской области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r w:rsidR="000805C5" w:rsidRPr="000805C5" w:rsidTr="000805C5">
        <w:trPr>
          <w:jc w:val="center"/>
        </w:trPr>
        <w:tc>
          <w:tcPr>
            <w:tcW w:w="482" w:type="dxa"/>
            <w:vMerge/>
          </w:tcPr>
          <w:p w:rsidR="000805C5" w:rsidRPr="000805C5" w:rsidRDefault="000805C5" w:rsidP="000805C5">
            <w:pPr>
              <w:rPr>
                <w:color w:val="000000"/>
                <w:sz w:val="18"/>
                <w:szCs w:val="18"/>
              </w:rPr>
            </w:pPr>
          </w:p>
        </w:tc>
        <w:tc>
          <w:tcPr>
            <w:tcW w:w="1304" w:type="dxa"/>
            <w:vMerge/>
          </w:tcPr>
          <w:p w:rsidR="000805C5" w:rsidRPr="000805C5" w:rsidRDefault="000805C5" w:rsidP="000805C5">
            <w:pPr>
              <w:rPr>
                <w:color w:val="000000"/>
                <w:sz w:val="18"/>
                <w:szCs w:val="18"/>
              </w:rPr>
            </w:pPr>
          </w:p>
        </w:tc>
        <w:tc>
          <w:tcPr>
            <w:tcW w:w="1976" w:type="dxa"/>
            <w:vMerge/>
          </w:tcPr>
          <w:p w:rsidR="000805C5" w:rsidRPr="000805C5" w:rsidRDefault="000805C5" w:rsidP="000805C5">
            <w:pPr>
              <w:rPr>
                <w:color w:val="000000"/>
                <w:sz w:val="18"/>
                <w:szCs w:val="18"/>
              </w:rPr>
            </w:pPr>
          </w:p>
        </w:tc>
        <w:tc>
          <w:tcPr>
            <w:tcW w:w="2305" w:type="dxa"/>
          </w:tcPr>
          <w:p w:rsidR="000805C5" w:rsidRPr="000805C5" w:rsidRDefault="000805C5" w:rsidP="000805C5">
            <w:pPr>
              <w:rPr>
                <w:color w:val="000000"/>
                <w:sz w:val="18"/>
                <w:szCs w:val="18"/>
              </w:rPr>
            </w:pPr>
            <w:r w:rsidRPr="000805C5">
              <w:rPr>
                <w:color w:val="000000"/>
                <w:sz w:val="18"/>
                <w:szCs w:val="18"/>
              </w:rPr>
              <w:t>иные источники</w:t>
            </w:r>
          </w:p>
        </w:tc>
        <w:tc>
          <w:tcPr>
            <w:tcW w:w="812" w:type="dxa"/>
            <w:shd w:val="clear" w:color="auto" w:fill="auto"/>
          </w:tcPr>
          <w:p w:rsidR="000805C5" w:rsidRPr="000805C5" w:rsidRDefault="000805C5" w:rsidP="000805C5">
            <w:pPr>
              <w:jc w:val="center"/>
              <w:rPr>
                <w:sz w:val="18"/>
                <w:szCs w:val="18"/>
              </w:rPr>
            </w:pPr>
          </w:p>
        </w:tc>
        <w:tc>
          <w:tcPr>
            <w:tcW w:w="992" w:type="dxa"/>
            <w:shd w:val="clear" w:color="auto" w:fill="auto"/>
          </w:tcPr>
          <w:p w:rsidR="000805C5" w:rsidRPr="000805C5" w:rsidRDefault="000805C5" w:rsidP="000805C5">
            <w:pPr>
              <w:jc w:val="center"/>
              <w:rPr>
                <w:sz w:val="18"/>
                <w:szCs w:val="18"/>
              </w:rPr>
            </w:pPr>
          </w:p>
        </w:tc>
        <w:tc>
          <w:tcPr>
            <w:tcW w:w="760"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09" w:type="dxa"/>
            <w:shd w:val="clear" w:color="auto" w:fill="auto"/>
          </w:tcPr>
          <w:p w:rsidR="000805C5" w:rsidRPr="000805C5" w:rsidRDefault="000805C5" w:rsidP="000805C5">
            <w:pPr>
              <w:jc w:val="center"/>
              <w:rPr>
                <w:sz w:val="18"/>
                <w:szCs w:val="18"/>
              </w:rPr>
            </w:pPr>
          </w:p>
        </w:tc>
        <w:tc>
          <w:tcPr>
            <w:tcW w:w="717" w:type="dxa"/>
            <w:shd w:val="clear" w:color="auto" w:fill="auto"/>
          </w:tcPr>
          <w:p w:rsidR="000805C5" w:rsidRPr="000805C5" w:rsidRDefault="000805C5" w:rsidP="000805C5">
            <w:pPr>
              <w:jc w:val="center"/>
              <w:rPr>
                <w:sz w:val="18"/>
                <w:szCs w:val="18"/>
              </w:rPr>
            </w:pPr>
          </w:p>
        </w:tc>
      </w:tr>
    </w:tbl>
    <w:p w:rsidR="00DC37C6" w:rsidRDefault="00DC37C6" w:rsidP="000805C5">
      <w:pPr>
        <w:autoSpaceDE w:val="0"/>
        <w:autoSpaceDN w:val="0"/>
        <w:adjustRightInd w:val="0"/>
        <w:jc w:val="center"/>
        <w:rPr>
          <w:sz w:val="18"/>
          <w:szCs w:val="18"/>
        </w:rPr>
      </w:pPr>
    </w:p>
    <w:p w:rsidR="000805C5" w:rsidRDefault="000805C5" w:rsidP="000805C5">
      <w:pPr>
        <w:autoSpaceDE w:val="0"/>
        <w:autoSpaceDN w:val="0"/>
        <w:adjustRightInd w:val="0"/>
        <w:jc w:val="center"/>
        <w:rPr>
          <w:sz w:val="18"/>
          <w:szCs w:val="18"/>
        </w:rPr>
      </w:pPr>
      <w:r w:rsidRPr="000805C5">
        <w:rPr>
          <w:sz w:val="18"/>
          <w:szCs w:val="18"/>
        </w:rPr>
        <w:t>Приложение № 2</w:t>
      </w:r>
      <w:r>
        <w:rPr>
          <w:sz w:val="18"/>
          <w:szCs w:val="18"/>
        </w:rPr>
        <w:t xml:space="preserve"> </w:t>
      </w:r>
      <w:r w:rsidRPr="000805C5">
        <w:rPr>
          <w:sz w:val="18"/>
          <w:szCs w:val="18"/>
        </w:rPr>
        <w:t>к постановлению администрации</w:t>
      </w:r>
      <w:r>
        <w:rPr>
          <w:sz w:val="18"/>
          <w:szCs w:val="18"/>
        </w:rPr>
        <w:t xml:space="preserve"> </w:t>
      </w:r>
      <w:r w:rsidRPr="000805C5">
        <w:rPr>
          <w:sz w:val="18"/>
          <w:szCs w:val="18"/>
        </w:rPr>
        <w:t>Мошковского сельсовета</w:t>
      </w:r>
      <w:r>
        <w:rPr>
          <w:sz w:val="18"/>
          <w:szCs w:val="18"/>
        </w:rPr>
        <w:t xml:space="preserve"> </w:t>
      </w:r>
      <w:r w:rsidRPr="000805C5">
        <w:rPr>
          <w:sz w:val="18"/>
          <w:szCs w:val="18"/>
        </w:rPr>
        <w:t>от 12.10.2020 № 72</w:t>
      </w:r>
    </w:p>
    <w:p w:rsidR="000805C5" w:rsidRPr="000805C5" w:rsidRDefault="000805C5" w:rsidP="000805C5">
      <w:pPr>
        <w:autoSpaceDE w:val="0"/>
        <w:autoSpaceDN w:val="0"/>
        <w:adjustRightInd w:val="0"/>
        <w:jc w:val="center"/>
        <w:rPr>
          <w:sz w:val="18"/>
          <w:szCs w:val="18"/>
        </w:rPr>
      </w:pPr>
      <w:r w:rsidRPr="000805C5">
        <w:rPr>
          <w:sz w:val="18"/>
          <w:szCs w:val="18"/>
        </w:rPr>
        <w:t>Приложение № 3</w:t>
      </w:r>
      <w:r>
        <w:rPr>
          <w:sz w:val="18"/>
          <w:szCs w:val="18"/>
        </w:rPr>
        <w:t xml:space="preserve"> </w:t>
      </w:r>
      <w:r w:rsidRPr="000805C5">
        <w:rPr>
          <w:sz w:val="18"/>
          <w:szCs w:val="18"/>
        </w:rPr>
        <w:t>к муниципальной программе</w:t>
      </w:r>
    </w:p>
    <w:p w:rsidR="000805C5" w:rsidRDefault="000805C5" w:rsidP="000805C5">
      <w:pPr>
        <w:jc w:val="center"/>
        <w:rPr>
          <w:sz w:val="18"/>
          <w:szCs w:val="18"/>
        </w:rPr>
      </w:pPr>
      <w:r>
        <w:rPr>
          <w:bCs/>
          <w:color w:val="000000"/>
          <w:sz w:val="18"/>
          <w:szCs w:val="18"/>
        </w:rPr>
        <w:t xml:space="preserve">Ресурсное обеспечение </w:t>
      </w:r>
      <w:r w:rsidRPr="000805C5">
        <w:rPr>
          <w:sz w:val="18"/>
          <w:szCs w:val="18"/>
        </w:rPr>
        <w:t xml:space="preserve">реализации муниципальной программы Мошковского </w:t>
      </w:r>
      <w:r w:rsidRPr="000805C5">
        <w:rPr>
          <w:spacing w:val="-2"/>
          <w:sz w:val="18"/>
          <w:szCs w:val="18"/>
        </w:rPr>
        <w:t>сельсовета Бековского района Пензенской области</w:t>
      </w:r>
      <w:r w:rsidRPr="000805C5">
        <w:rPr>
          <w:spacing w:val="20"/>
          <w:sz w:val="18"/>
          <w:szCs w:val="18"/>
        </w:rPr>
        <w:t xml:space="preserve"> «</w:t>
      </w:r>
      <w:r w:rsidRPr="000805C5">
        <w:rPr>
          <w:spacing w:val="-2"/>
          <w:sz w:val="18"/>
          <w:szCs w:val="18"/>
        </w:rPr>
        <w:t>Организация муниципального управления в Мошковском сельсовете Бековского района Пензенской области</w:t>
      </w:r>
      <w:r w:rsidRPr="000805C5">
        <w:rPr>
          <w:spacing w:val="20"/>
          <w:sz w:val="18"/>
          <w:szCs w:val="18"/>
        </w:rPr>
        <w:t>»</w:t>
      </w:r>
      <w:r w:rsidRPr="000805C5">
        <w:rPr>
          <w:sz w:val="18"/>
          <w:szCs w:val="18"/>
        </w:rPr>
        <w:t xml:space="preserve"> за счет средств бюджета Мошковского сельсовета Бековского района Пензенской области</w:t>
      </w:r>
    </w:p>
    <w:p w:rsidR="00DC37C6" w:rsidRDefault="00DC37C6" w:rsidP="000805C5">
      <w:pPr>
        <w:jc w:val="center"/>
        <w:rPr>
          <w:sz w:val="18"/>
          <w:szCs w:val="18"/>
        </w:rPr>
      </w:pPr>
    </w:p>
    <w:tbl>
      <w:tblPr>
        <w:tblW w:w="11230" w:type="dxa"/>
        <w:jc w:val="center"/>
        <w:tblLayout w:type="fixed"/>
        <w:tblLook w:val="04A0" w:firstRow="1" w:lastRow="0" w:firstColumn="1" w:lastColumn="0" w:noHBand="0" w:noVBand="1"/>
      </w:tblPr>
      <w:tblGrid>
        <w:gridCol w:w="485"/>
        <w:gridCol w:w="949"/>
        <w:gridCol w:w="1560"/>
        <w:gridCol w:w="1417"/>
        <w:gridCol w:w="709"/>
        <w:gridCol w:w="425"/>
        <w:gridCol w:w="425"/>
        <w:gridCol w:w="709"/>
        <w:gridCol w:w="567"/>
        <w:gridCol w:w="709"/>
        <w:gridCol w:w="850"/>
        <w:gridCol w:w="567"/>
        <w:gridCol w:w="567"/>
        <w:gridCol w:w="709"/>
        <w:gridCol w:w="582"/>
      </w:tblGrid>
      <w:tr w:rsidR="000805C5" w:rsidRPr="000805C5" w:rsidTr="00DC37C6">
        <w:trPr>
          <w:trHeight w:val="675"/>
          <w:jc w:val="center"/>
        </w:trPr>
        <w:tc>
          <w:tcPr>
            <w:tcW w:w="485"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 xml:space="preserve">№ </w:t>
            </w:r>
            <w:r w:rsidRPr="000805C5">
              <w:rPr>
                <w:color w:val="000000"/>
                <w:spacing w:val="-10"/>
                <w:sz w:val="18"/>
                <w:szCs w:val="18"/>
              </w:rPr>
              <w:t>п/п</w:t>
            </w:r>
          </w:p>
        </w:tc>
        <w:tc>
          <w:tcPr>
            <w:tcW w:w="949"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Статус</w:t>
            </w:r>
          </w:p>
        </w:tc>
        <w:tc>
          <w:tcPr>
            <w:tcW w:w="1560"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Наименование муниципальной программы, подпрограммы, основных мероприятий</w:t>
            </w:r>
          </w:p>
        </w:tc>
        <w:tc>
          <w:tcPr>
            <w:tcW w:w="1417"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Ответственный исполнитель, соисполнитель подпрограмм, основных мероприятий</w:t>
            </w:r>
          </w:p>
        </w:tc>
        <w:tc>
          <w:tcPr>
            <w:tcW w:w="2835" w:type="dxa"/>
            <w:gridSpan w:val="5"/>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Код классификации расходов бюджета</w:t>
            </w:r>
          </w:p>
        </w:tc>
        <w:tc>
          <w:tcPr>
            <w:tcW w:w="3984" w:type="dxa"/>
            <w:gridSpan w:val="6"/>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Расходы бюджета Мошковского сельсовета Бековского района Пензенской области</w:t>
            </w:r>
            <w:r w:rsidRPr="000805C5">
              <w:rPr>
                <w:sz w:val="18"/>
                <w:szCs w:val="18"/>
              </w:rPr>
              <w:t xml:space="preserve">/Источники финансирования дефицита бюджета </w:t>
            </w:r>
            <w:r w:rsidRPr="000805C5">
              <w:rPr>
                <w:color w:val="000000"/>
                <w:sz w:val="18"/>
                <w:szCs w:val="18"/>
              </w:rPr>
              <w:t>Мошковского сельсовета Бековского района Пензенской области, тыс. рублей</w:t>
            </w:r>
          </w:p>
        </w:tc>
      </w:tr>
      <w:tr w:rsidR="00DC37C6" w:rsidRPr="000805C5" w:rsidTr="00DC37C6">
        <w:trPr>
          <w:trHeight w:val="900"/>
          <w:jc w:val="center"/>
        </w:trPr>
        <w:tc>
          <w:tcPr>
            <w:tcW w:w="485" w:type="dxa"/>
            <w:vMerge/>
            <w:tcBorders>
              <w:left w:val="single" w:sz="4" w:space="0" w:color="auto"/>
              <w:right w:val="single" w:sz="4" w:space="0" w:color="auto"/>
            </w:tcBorders>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tcPr>
          <w:p w:rsidR="000805C5" w:rsidRPr="000805C5" w:rsidRDefault="000805C5" w:rsidP="000805C5">
            <w:pPr>
              <w:jc w:val="center"/>
              <w:rPr>
                <w:color w:val="000000"/>
                <w:sz w:val="18"/>
                <w:szCs w:val="18"/>
              </w:rPr>
            </w:pPr>
          </w:p>
        </w:tc>
        <w:tc>
          <w:tcPr>
            <w:tcW w:w="1560" w:type="dxa"/>
            <w:vMerge/>
            <w:tcBorders>
              <w:left w:val="single" w:sz="4" w:space="0" w:color="auto"/>
              <w:right w:val="single" w:sz="4" w:space="0" w:color="auto"/>
            </w:tcBorders>
          </w:tcPr>
          <w:p w:rsidR="000805C5" w:rsidRPr="000805C5" w:rsidRDefault="000805C5" w:rsidP="000805C5">
            <w:pPr>
              <w:jc w:val="center"/>
              <w:rPr>
                <w:color w:val="000000"/>
                <w:sz w:val="18"/>
                <w:szCs w:val="18"/>
              </w:rPr>
            </w:pPr>
          </w:p>
        </w:tc>
        <w:tc>
          <w:tcPr>
            <w:tcW w:w="1417" w:type="dxa"/>
            <w:vMerge/>
            <w:tcBorders>
              <w:left w:val="single" w:sz="4" w:space="0" w:color="auto"/>
              <w:right w:val="single" w:sz="4" w:space="0" w:color="auto"/>
            </w:tcBorders>
          </w:tcPr>
          <w:p w:rsidR="000805C5" w:rsidRPr="000805C5" w:rsidRDefault="000805C5" w:rsidP="000805C5">
            <w:pPr>
              <w:jc w:val="center"/>
              <w:rPr>
                <w:color w:val="000000"/>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pacing w:val="-8"/>
                <w:sz w:val="18"/>
                <w:szCs w:val="18"/>
              </w:rPr>
            </w:pPr>
            <w:r w:rsidRPr="000805C5">
              <w:rPr>
                <w:sz w:val="18"/>
                <w:szCs w:val="18"/>
              </w:rPr>
              <w:t>Главный распорядитель бюджетных средств</w:t>
            </w:r>
          </w:p>
        </w:tc>
        <w:tc>
          <w:tcPr>
            <w:tcW w:w="425"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Раздел</w:t>
            </w:r>
          </w:p>
        </w:tc>
        <w:tc>
          <w:tcPr>
            <w:tcW w:w="425"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Подраздел</w:t>
            </w:r>
          </w:p>
        </w:tc>
        <w:tc>
          <w:tcPr>
            <w:tcW w:w="709"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Целевая статья</w:t>
            </w:r>
          </w:p>
        </w:tc>
        <w:tc>
          <w:tcPr>
            <w:tcW w:w="567"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sz w:val="18"/>
                <w:szCs w:val="18"/>
              </w:rPr>
              <w:t>Вид расходов</w:t>
            </w:r>
          </w:p>
        </w:tc>
        <w:tc>
          <w:tcPr>
            <w:tcW w:w="709" w:type="dxa"/>
            <w:tcBorders>
              <w:top w:val="single" w:sz="4" w:space="0" w:color="auto"/>
              <w:left w:val="nil"/>
              <w:right w:val="single" w:sz="4" w:space="0" w:color="auto"/>
            </w:tcBorders>
            <w:shd w:val="clear" w:color="auto" w:fill="auto"/>
          </w:tcPr>
          <w:p w:rsidR="000805C5" w:rsidRPr="000805C5" w:rsidRDefault="000805C5" w:rsidP="000805C5">
            <w:pPr>
              <w:pStyle w:val="ConsPlusCell"/>
              <w:jc w:val="center"/>
              <w:rPr>
                <w:rFonts w:ascii="Times New Roman" w:hAnsi="Times New Roman" w:cs="Times New Roman"/>
                <w:bCs/>
                <w:spacing w:val="-20"/>
                <w:sz w:val="18"/>
                <w:szCs w:val="18"/>
              </w:rPr>
            </w:pPr>
            <w:r w:rsidRPr="000805C5">
              <w:rPr>
                <w:rFonts w:ascii="Times New Roman" w:hAnsi="Times New Roman" w:cs="Times New Roman"/>
                <w:bCs/>
                <w:spacing w:val="-20"/>
                <w:sz w:val="18"/>
                <w:szCs w:val="18"/>
              </w:rPr>
              <w:t>2019 год</w:t>
            </w:r>
          </w:p>
        </w:tc>
        <w:tc>
          <w:tcPr>
            <w:tcW w:w="850" w:type="dxa"/>
            <w:tcBorders>
              <w:top w:val="single" w:sz="4" w:space="0" w:color="auto"/>
              <w:left w:val="nil"/>
              <w:right w:val="single" w:sz="4" w:space="0" w:color="auto"/>
            </w:tcBorders>
            <w:shd w:val="clear" w:color="auto" w:fill="auto"/>
          </w:tcPr>
          <w:p w:rsidR="000805C5" w:rsidRPr="000805C5" w:rsidRDefault="000805C5" w:rsidP="000805C5">
            <w:pPr>
              <w:pStyle w:val="ConsPlusCell"/>
              <w:jc w:val="center"/>
              <w:rPr>
                <w:rFonts w:ascii="Times New Roman" w:hAnsi="Times New Roman" w:cs="Times New Roman"/>
                <w:bCs/>
                <w:spacing w:val="-20"/>
                <w:sz w:val="18"/>
                <w:szCs w:val="18"/>
              </w:rPr>
            </w:pPr>
            <w:r w:rsidRPr="000805C5">
              <w:rPr>
                <w:rFonts w:ascii="Times New Roman" w:hAnsi="Times New Roman" w:cs="Times New Roman"/>
                <w:bCs/>
                <w:spacing w:val="-20"/>
                <w:sz w:val="18"/>
                <w:szCs w:val="18"/>
              </w:rPr>
              <w:t>2020 год</w:t>
            </w:r>
          </w:p>
        </w:tc>
        <w:tc>
          <w:tcPr>
            <w:tcW w:w="567" w:type="dxa"/>
            <w:tcBorders>
              <w:top w:val="single" w:sz="4" w:space="0" w:color="auto"/>
              <w:left w:val="nil"/>
              <w:right w:val="single" w:sz="4" w:space="0" w:color="auto"/>
            </w:tcBorders>
            <w:shd w:val="clear" w:color="auto" w:fill="auto"/>
          </w:tcPr>
          <w:p w:rsidR="000805C5" w:rsidRPr="000805C5" w:rsidRDefault="000805C5" w:rsidP="000805C5">
            <w:pPr>
              <w:pStyle w:val="ConsPlusCell"/>
              <w:jc w:val="center"/>
              <w:rPr>
                <w:rFonts w:ascii="Times New Roman" w:hAnsi="Times New Roman" w:cs="Times New Roman"/>
                <w:bCs/>
                <w:spacing w:val="-20"/>
                <w:sz w:val="18"/>
                <w:szCs w:val="18"/>
              </w:rPr>
            </w:pPr>
            <w:r w:rsidRPr="000805C5">
              <w:rPr>
                <w:rFonts w:ascii="Times New Roman" w:hAnsi="Times New Roman" w:cs="Times New Roman"/>
                <w:bCs/>
                <w:spacing w:val="-20"/>
                <w:sz w:val="18"/>
                <w:szCs w:val="18"/>
              </w:rPr>
              <w:t>2021 год</w:t>
            </w:r>
          </w:p>
        </w:tc>
        <w:tc>
          <w:tcPr>
            <w:tcW w:w="567" w:type="dxa"/>
            <w:tcBorders>
              <w:top w:val="single" w:sz="4" w:space="0" w:color="auto"/>
              <w:left w:val="nil"/>
              <w:right w:val="single" w:sz="4" w:space="0" w:color="auto"/>
            </w:tcBorders>
            <w:shd w:val="clear" w:color="auto" w:fill="auto"/>
          </w:tcPr>
          <w:p w:rsidR="000805C5" w:rsidRPr="000805C5" w:rsidRDefault="000805C5" w:rsidP="000805C5">
            <w:pPr>
              <w:pStyle w:val="ConsPlusCell"/>
              <w:jc w:val="center"/>
              <w:rPr>
                <w:rFonts w:ascii="Times New Roman" w:hAnsi="Times New Roman" w:cs="Times New Roman"/>
                <w:bCs/>
                <w:spacing w:val="-20"/>
                <w:sz w:val="18"/>
                <w:szCs w:val="18"/>
              </w:rPr>
            </w:pPr>
            <w:r w:rsidRPr="000805C5">
              <w:rPr>
                <w:rFonts w:ascii="Times New Roman" w:hAnsi="Times New Roman" w:cs="Times New Roman"/>
                <w:bCs/>
                <w:spacing w:val="-20"/>
                <w:sz w:val="18"/>
                <w:szCs w:val="18"/>
              </w:rPr>
              <w:t>2022 год</w:t>
            </w:r>
          </w:p>
        </w:tc>
        <w:tc>
          <w:tcPr>
            <w:tcW w:w="709" w:type="dxa"/>
            <w:tcBorders>
              <w:top w:val="single" w:sz="4" w:space="0" w:color="auto"/>
              <w:left w:val="nil"/>
              <w:right w:val="single" w:sz="4" w:space="0" w:color="auto"/>
            </w:tcBorders>
            <w:shd w:val="clear" w:color="auto" w:fill="auto"/>
          </w:tcPr>
          <w:p w:rsidR="000805C5" w:rsidRPr="000805C5" w:rsidRDefault="000805C5" w:rsidP="000805C5">
            <w:pPr>
              <w:pStyle w:val="ConsPlusCell"/>
              <w:jc w:val="center"/>
              <w:rPr>
                <w:rFonts w:ascii="Times New Roman" w:hAnsi="Times New Roman" w:cs="Times New Roman"/>
                <w:bCs/>
                <w:spacing w:val="-20"/>
                <w:sz w:val="18"/>
                <w:szCs w:val="18"/>
              </w:rPr>
            </w:pPr>
            <w:r w:rsidRPr="000805C5">
              <w:rPr>
                <w:rFonts w:ascii="Times New Roman" w:hAnsi="Times New Roman" w:cs="Times New Roman"/>
                <w:bCs/>
                <w:spacing w:val="-20"/>
                <w:sz w:val="18"/>
                <w:szCs w:val="18"/>
              </w:rPr>
              <w:t>2023 год</w:t>
            </w:r>
          </w:p>
        </w:tc>
        <w:tc>
          <w:tcPr>
            <w:tcW w:w="582" w:type="dxa"/>
            <w:tcBorders>
              <w:top w:val="single" w:sz="4" w:space="0" w:color="auto"/>
              <w:left w:val="nil"/>
              <w:right w:val="single" w:sz="4" w:space="0" w:color="auto"/>
            </w:tcBorders>
            <w:shd w:val="clear" w:color="auto" w:fill="auto"/>
          </w:tcPr>
          <w:p w:rsidR="000805C5" w:rsidRPr="000805C5" w:rsidRDefault="000805C5" w:rsidP="000805C5">
            <w:pPr>
              <w:pStyle w:val="ConsPlusCell"/>
              <w:jc w:val="center"/>
              <w:rPr>
                <w:rFonts w:ascii="Times New Roman" w:hAnsi="Times New Roman" w:cs="Times New Roman"/>
                <w:bCs/>
                <w:spacing w:val="-20"/>
                <w:sz w:val="18"/>
                <w:szCs w:val="18"/>
              </w:rPr>
            </w:pPr>
            <w:r w:rsidRPr="000805C5">
              <w:rPr>
                <w:rFonts w:ascii="Times New Roman" w:hAnsi="Times New Roman" w:cs="Times New Roman"/>
                <w:bCs/>
                <w:spacing w:val="-20"/>
                <w:sz w:val="18"/>
                <w:szCs w:val="18"/>
              </w:rPr>
              <w:t>2024 год</w:t>
            </w:r>
          </w:p>
        </w:tc>
      </w:tr>
      <w:tr w:rsidR="00DC37C6" w:rsidRPr="000805C5" w:rsidTr="00DC37C6">
        <w:trPr>
          <w:trHeight w:val="503"/>
          <w:jc w:val="center"/>
        </w:trPr>
        <w:tc>
          <w:tcPr>
            <w:tcW w:w="485" w:type="dxa"/>
            <w:vMerge/>
            <w:tcBorders>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p>
        </w:tc>
        <w:tc>
          <w:tcPr>
            <w:tcW w:w="949" w:type="dxa"/>
            <w:vMerge/>
            <w:tcBorders>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p>
        </w:tc>
        <w:tc>
          <w:tcPr>
            <w:tcW w:w="1560" w:type="dxa"/>
            <w:vMerge/>
            <w:tcBorders>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p>
        </w:tc>
        <w:tc>
          <w:tcPr>
            <w:tcW w:w="1417" w:type="dxa"/>
            <w:vMerge/>
            <w:tcBorders>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p>
        </w:tc>
        <w:tc>
          <w:tcPr>
            <w:tcW w:w="2835" w:type="dxa"/>
            <w:gridSpan w:val="5"/>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sz w:val="18"/>
                <w:szCs w:val="18"/>
              </w:rPr>
            </w:pPr>
            <w:r w:rsidRPr="000805C5">
              <w:rPr>
                <w:sz w:val="18"/>
                <w:szCs w:val="18"/>
              </w:rPr>
              <w:t>Код классификации источников финансирования дефицита бюджета</w:t>
            </w:r>
          </w:p>
        </w:tc>
        <w:tc>
          <w:tcPr>
            <w:tcW w:w="709" w:type="dxa"/>
            <w:tcBorders>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p>
        </w:tc>
        <w:tc>
          <w:tcPr>
            <w:tcW w:w="850" w:type="dxa"/>
            <w:tcBorders>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p>
        </w:tc>
        <w:tc>
          <w:tcPr>
            <w:tcW w:w="582" w:type="dxa"/>
            <w:tcBorders>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p>
        </w:tc>
      </w:tr>
      <w:tr w:rsidR="00DC37C6" w:rsidRPr="000805C5" w:rsidTr="00DC37C6">
        <w:trPr>
          <w:trHeight w:val="383"/>
          <w:jc w:val="center"/>
        </w:trPr>
        <w:tc>
          <w:tcPr>
            <w:tcW w:w="485"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r w:rsidRPr="000805C5">
              <w:rPr>
                <w:color w:val="000000"/>
                <w:sz w:val="18"/>
                <w:szCs w:val="18"/>
              </w:rPr>
              <w:t>1</w:t>
            </w:r>
          </w:p>
        </w:tc>
        <w:tc>
          <w:tcPr>
            <w:tcW w:w="949"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r w:rsidRPr="000805C5">
              <w:rPr>
                <w:color w:val="000000"/>
                <w:sz w:val="18"/>
                <w:szCs w:val="18"/>
              </w:rPr>
              <w:t>2</w:t>
            </w:r>
          </w:p>
        </w:tc>
        <w:tc>
          <w:tcPr>
            <w:tcW w:w="1560"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r w:rsidRPr="000805C5">
              <w:rPr>
                <w:color w:val="000000"/>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0805C5" w:rsidRPr="000805C5" w:rsidRDefault="000805C5" w:rsidP="000805C5">
            <w:pPr>
              <w:jc w:val="center"/>
              <w:rPr>
                <w:color w:val="000000"/>
                <w:sz w:val="18"/>
                <w:szCs w:val="18"/>
              </w:rPr>
            </w:pPr>
            <w:r w:rsidRPr="000805C5">
              <w:rPr>
                <w:color w:val="000000"/>
                <w:sz w:val="18"/>
                <w:szCs w:val="18"/>
              </w:rPr>
              <w:t>4</w:t>
            </w:r>
          </w:p>
        </w:tc>
        <w:tc>
          <w:tcPr>
            <w:tcW w:w="709"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5</w:t>
            </w:r>
          </w:p>
        </w:tc>
        <w:tc>
          <w:tcPr>
            <w:tcW w:w="425"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6</w:t>
            </w:r>
          </w:p>
        </w:tc>
        <w:tc>
          <w:tcPr>
            <w:tcW w:w="425"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7</w:t>
            </w:r>
          </w:p>
        </w:tc>
        <w:tc>
          <w:tcPr>
            <w:tcW w:w="709"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8</w:t>
            </w:r>
          </w:p>
        </w:tc>
        <w:tc>
          <w:tcPr>
            <w:tcW w:w="567"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9</w:t>
            </w:r>
          </w:p>
        </w:tc>
        <w:tc>
          <w:tcPr>
            <w:tcW w:w="709"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10</w:t>
            </w:r>
          </w:p>
        </w:tc>
        <w:tc>
          <w:tcPr>
            <w:tcW w:w="850"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11</w:t>
            </w:r>
          </w:p>
        </w:tc>
        <w:tc>
          <w:tcPr>
            <w:tcW w:w="567"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12</w:t>
            </w:r>
          </w:p>
        </w:tc>
        <w:tc>
          <w:tcPr>
            <w:tcW w:w="567"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13</w:t>
            </w:r>
          </w:p>
        </w:tc>
        <w:tc>
          <w:tcPr>
            <w:tcW w:w="709"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14</w:t>
            </w:r>
          </w:p>
        </w:tc>
        <w:tc>
          <w:tcPr>
            <w:tcW w:w="582" w:type="dxa"/>
            <w:tcBorders>
              <w:top w:val="single" w:sz="4" w:space="0" w:color="auto"/>
              <w:left w:val="nil"/>
              <w:bottom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15</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97"/>
          <w:jc w:val="center"/>
        </w:trPr>
        <w:tc>
          <w:tcPr>
            <w:tcW w:w="485" w:type="dxa"/>
            <w:vMerge w:val="restart"/>
            <w:tcBorders>
              <w:top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Муниципальная программа</w:t>
            </w:r>
          </w:p>
        </w:tc>
        <w:tc>
          <w:tcPr>
            <w:tcW w:w="1560"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autoSpaceDE w:val="0"/>
              <w:autoSpaceDN w:val="0"/>
              <w:adjustRightInd w:val="0"/>
              <w:rPr>
                <w:sz w:val="18"/>
                <w:szCs w:val="18"/>
              </w:rPr>
            </w:pPr>
            <w:r w:rsidRPr="000805C5">
              <w:rPr>
                <w:spacing w:val="-2"/>
                <w:sz w:val="18"/>
                <w:szCs w:val="18"/>
              </w:rPr>
              <w:t>Организация муниципального управления в Мошковском сельсовете Бековского района Пензенской области</w:t>
            </w:r>
          </w:p>
        </w:tc>
        <w:tc>
          <w:tcPr>
            <w:tcW w:w="1417" w:type="dxa"/>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всего</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1678,045</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1871,275-52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682,919</w:t>
            </w:r>
          </w:p>
        </w:tc>
        <w:tc>
          <w:tcPr>
            <w:tcW w:w="567"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c>
          <w:tcPr>
            <w:tcW w:w="709"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c>
          <w:tcPr>
            <w:tcW w:w="582"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603,994</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485" w:type="dxa"/>
            <w:vMerge/>
            <w:tcBorders>
              <w:top w:val="single" w:sz="4" w:space="0" w:color="auto"/>
              <w:right w:val="single" w:sz="4" w:space="0" w:color="auto"/>
            </w:tcBorders>
            <w:shd w:val="clear" w:color="auto" w:fill="auto"/>
            <w:noWrap/>
          </w:tcPr>
          <w:p w:rsidR="00DC37C6" w:rsidRPr="000805C5" w:rsidRDefault="00DC37C6" w:rsidP="000805C5">
            <w:pPr>
              <w:rPr>
                <w:color w:val="000000"/>
                <w:sz w:val="18"/>
                <w:szCs w:val="18"/>
              </w:rPr>
            </w:pPr>
          </w:p>
        </w:tc>
        <w:tc>
          <w:tcPr>
            <w:tcW w:w="949" w:type="dxa"/>
            <w:vMerge/>
            <w:tcBorders>
              <w:top w:val="single" w:sz="4" w:space="0" w:color="auto"/>
              <w:left w:val="single" w:sz="4" w:space="0" w:color="auto"/>
              <w:right w:val="single" w:sz="4" w:space="0" w:color="auto"/>
            </w:tcBorders>
            <w:shd w:val="clear" w:color="auto" w:fill="auto"/>
          </w:tcPr>
          <w:p w:rsidR="00DC37C6" w:rsidRPr="000805C5" w:rsidRDefault="00DC37C6" w:rsidP="000805C5">
            <w:pPr>
              <w:rPr>
                <w:color w:val="000000"/>
                <w:sz w:val="18"/>
                <w:szCs w:val="18"/>
              </w:rPr>
            </w:pPr>
          </w:p>
        </w:tc>
        <w:tc>
          <w:tcPr>
            <w:tcW w:w="1560" w:type="dxa"/>
            <w:vMerge/>
            <w:tcBorders>
              <w:top w:val="single" w:sz="4" w:space="0" w:color="auto"/>
              <w:left w:val="single" w:sz="4" w:space="0" w:color="auto"/>
              <w:right w:val="single" w:sz="4" w:space="0" w:color="auto"/>
            </w:tcBorders>
            <w:shd w:val="clear" w:color="auto" w:fill="auto"/>
          </w:tcPr>
          <w:p w:rsidR="00DC37C6" w:rsidRPr="000805C5" w:rsidRDefault="00DC37C6" w:rsidP="000805C5">
            <w:pPr>
              <w:autoSpaceDE w:val="0"/>
              <w:autoSpaceDN w:val="0"/>
              <w:adjustRightInd w:val="0"/>
              <w:rPr>
                <w:spacing w:val="-2"/>
                <w:sz w:val="18"/>
                <w:szCs w:val="18"/>
              </w:rPr>
            </w:pPr>
          </w:p>
        </w:tc>
        <w:tc>
          <w:tcPr>
            <w:tcW w:w="1417" w:type="dxa"/>
            <w:tcBorders>
              <w:top w:val="single" w:sz="4" w:space="0" w:color="auto"/>
              <w:left w:val="single" w:sz="4" w:space="0" w:color="auto"/>
              <w:right w:val="single" w:sz="4" w:space="0" w:color="auto"/>
            </w:tcBorders>
            <w:shd w:val="clear" w:color="auto" w:fill="auto"/>
          </w:tcPr>
          <w:p w:rsidR="00DC37C6" w:rsidRPr="000805C5" w:rsidRDefault="00DC37C6" w:rsidP="000805C5">
            <w:pPr>
              <w:rPr>
                <w:color w:val="000000"/>
                <w:sz w:val="18"/>
                <w:szCs w:val="18"/>
              </w:rPr>
            </w:pPr>
            <w:r w:rsidRPr="000805C5">
              <w:rPr>
                <w:sz w:val="18"/>
                <w:szCs w:val="18"/>
              </w:rPr>
              <w:t>ответственный исполнитель – а</w:t>
            </w:r>
            <w:r w:rsidRPr="000805C5">
              <w:rPr>
                <w:iCs/>
                <w:color w:val="000000"/>
                <w:sz w:val="18"/>
                <w:szCs w:val="18"/>
              </w:rPr>
              <w:t xml:space="preserve">дминистрация </w:t>
            </w:r>
            <w:r w:rsidRPr="000805C5">
              <w:rPr>
                <w:spacing w:val="-2"/>
                <w:sz w:val="18"/>
                <w:szCs w:val="18"/>
              </w:rPr>
              <w:t>Мошковского</w:t>
            </w:r>
          </w:p>
          <w:p w:rsidR="00DC37C6" w:rsidRPr="000805C5" w:rsidRDefault="00DC37C6" w:rsidP="000805C5">
            <w:pPr>
              <w:rPr>
                <w:color w:val="000000"/>
                <w:sz w:val="18"/>
                <w:szCs w:val="18"/>
              </w:rPr>
            </w:pPr>
            <w:r w:rsidRPr="000805C5">
              <w:rPr>
                <w:iCs/>
                <w:color w:val="000000"/>
                <w:sz w:val="18"/>
                <w:szCs w:val="18"/>
              </w:rPr>
              <w:t>сельсовета Бековского района Пензенской области</w:t>
            </w:r>
          </w:p>
        </w:tc>
        <w:tc>
          <w:tcPr>
            <w:tcW w:w="709"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bCs/>
                <w:iCs/>
                <w:color w:val="000000"/>
                <w:sz w:val="18"/>
                <w:szCs w:val="18"/>
              </w:rPr>
            </w:pPr>
            <w:r w:rsidRPr="000805C5">
              <w:rPr>
                <w:bCs/>
                <w:iCs/>
                <w:color w:val="000000"/>
                <w:sz w:val="18"/>
                <w:szCs w:val="18"/>
              </w:rPr>
              <w:t>1678,045</w:t>
            </w:r>
          </w:p>
        </w:tc>
        <w:tc>
          <w:tcPr>
            <w:tcW w:w="850" w:type="dxa"/>
            <w:tcBorders>
              <w:top w:val="single" w:sz="4" w:space="0" w:color="auto"/>
              <w:left w:val="single" w:sz="4" w:space="0" w:color="auto"/>
              <w:right w:val="single" w:sz="4" w:space="0" w:color="auto"/>
            </w:tcBorders>
            <w:shd w:val="clear" w:color="auto" w:fill="auto"/>
            <w:noWrap/>
          </w:tcPr>
          <w:p w:rsidR="00DC37C6" w:rsidRPr="000805C5" w:rsidRDefault="00DC37C6" w:rsidP="000805C5">
            <w:pPr>
              <w:jc w:val="center"/>
              <w:rPr>
                <w:bCs/>
                <w:iCs/>
                <w:color w:val="000000"/>
                <w:sz w:val="18"/>
                <w:szCs w:val="18"/>
              </w:rPr>
            </w:pPr>
            <w:r w:rsidRPr="000805C5">
              <w:rPr>
                <w:bCs/>
                <w:iCs/>
                <w:color w:val="000000"/>
                <w:sz w:val="18"/>
                <w:szCs w:val="18"/>
              </w:rPr>
              <w:t>1871,275-52</w:t>
            </w:r>
          </w:p>
        </w:tc>
        <w:tc>
          <w:tcPr>
            <w:tcW w:w="567" w:type="dxa"/>
            <w:tcBorders>
              <w:top w:val="single" w:sz="4" w:space="0" w:color="auto"/>
              <w:left w:val="single" w:sz="4" w:space="0" w:color="auto"/>
            </w:tcBorders>
            <w:shd w:val="clear" w:color="auto" w:fill="auto"/>
            <w:noWrap/>
          </w:tcPr>
          <w:p w:rsidR="00DC37C6" w:rsidRPr="000805C5" w:rsidRDefault="00DC37C6" w:rsidP="000805C5">
            <w:pPr>
              <w:jc w:val="center"/>
              <w:rPr>
                <w:bCs/>
                <w:iCs/>
                <w:color w:val="000000"/>
                <w:sz w:val="18"/>
                <w:szCs w:val="18"/>
              </w:rPr>
            </w:pPr>
            <w:r w:rsidRPr="000805C5">
              <w:rPr>
                <w:bCs/>
                <w:iCs/>
                <w:color w:val="000000"/>
                <w:sz w:val="18"/>
                <w:szCs w:val="18"/>
              </w:rPr>
              <w:t>682,919</w:t>
            </w:r>
          </w:p>
        </w:tc>
        <w:tc>
          <w:tcPr>
            <w:tcW w:w="567" w:type="dxa"/>
            <w:tcBorders>
              <w:top w:val="single" w:sz="4" w:space="0" w:color="auto"/>
              <w:left w:val="single" w:sz="4" w:space="0" w:color="auto"/>
            </w:tcBorders>
            <w:shd w:val="clear" w:color="auto" w:fill="auto"/>
          </w:tcPr>
          <w:p w:rsidR="00DC37C6" w:rsidRPr="000805C5" w:rsidRDefault="00DC37C6" w:rsidP="000805C5">
            <w:pPr>
              <w:jc w:val="center"/>
              <w:rPr>
                <w:bCs/>
                <w:iCs/>
                <w:color w:val="000000"/>
                <w:sz w:val="18"/>
                <w:szCs w:val="18"/>
              </w:rPr>
            </w:pPr>
            <w:r w:rsidRPr="000805C5">
              <w:rPr>
                <w:bCs/>
                <w:iCs/>
                <w:color w:val="000000"/>
                <w:sz w:val="18"/>
                <w:szCs w:val="18"/>
              </w:rPr>
              <w:t>603,994</w:t>
            </w:r>
          </w:p>
        </w:tc>
        <w:tc>
          <w:tcPr>
            <w:tcW w:w="709" w:type="dxa"/>
            <w:tcBorders>
              <w:top w:val="single" w:sz="4" w:space="0" w:color="auto"/>
              <w:left w:val="single" w:sz="4" w:space="0" w:color="auto"/>
            </w:tcBorders>
            <w:shd w:val="clear" w:color="auto" w:fill="auto"/>
          </w:tcPr>
          <w:p w:rsidR="00DC37C6" w:rsidRPr="000805C5" w:rsidRDefault="00DC37C6" w:rsidP="000805C5">
            <w:pPr>
              <w:jc w:val="center"/>
              <w:rPr>
                <w:bCs/>
                <w:iCs/>
                <w:color w:val="000000"/>
                <w:sz w:val="18"/>
                <w:szCs w:val="18"/>
              </w:rPr>
            </w:pPr>
            <w:r w:rsidRPr="000805C5">
              <w:rPr>
                <w:bCs/>
                <w:iCs/>
                <w:color w:val="000000"/>
                <w:sz w:val="18"/>
                <w:szCs w:val="18"/>
              </w:rPr>
              <w:t>603,994</w:t>
            </w:r>
          </w:p>
        </w:tc>
        <w:tc>
          <w:tcPr>
            <w:tcW w:w="582" w:type="dxa"/>
            <w:tcBorders>
              <w:top w:val="single" w:sz="4" w:space="0" w:color="auto"/>
              <w:left w:val="single" w:sz="4" w:space="0" w:color="auto"/>
            </w:tcBorders>
            <w:shd w:val="clear" w:color="auto" w:fill="auto"/>
          </w:tcPr>
          <w:p w:rsidR="00DC37C6" w:rsidRPr="000805C5" w:rsidRDefault="00DC37C6" w:rsidP="000805C5">
            <w:pPr>
              <w:jc w:val="center"/>
              <w:rPr>
                <w:bCs/>
                <w:iCs/>
                <w:color w:val="000000"/>
                <w:sz w:val="18"/>
                <w:szCs w:val="18"/>
              </w:rPr>
            </w:pPr>
            <w:r w:rsidRPr="000805C5">
              <w:rPr>
                <w:bCs/>
                <w:iCs/>
                <w:color w:val="000000"/>
                <w:sz w:val="18"/>
                <w:szCs w:val="18"/>
              </w:rPr>
              <w:t>603,994</w:t>
            </w:r>
          </w:p>
        </w:tc>
      </w:tr>
      <w:tr w:rsidR="00DC37C6" w:rsidRPr="000805C5" w:rsidTr="007673F5">
        <w:tblPrEx>
          <w:tblBorders>
            <w:top w:val="single" w:sz="8" w:space="0" w:color="auto"/>
            <w:left w:val="single" w:sz="4" w:space="0" w:color="auto"/>
            <w:bottom w:val="single" w:sz="4" w:space="0" w:color="auto"/>
            <w:right w:val="single" w:sz="4" w:space="0" w:color="auto"/>
            <w:insideH w:val="single" w:sz="4" w:space="0" w:color="auto"/>
          </w:tblBorders>
        </w:tblPrEx>
        <w:trPr>
          <w:trHeight w:val="410"/>
          <w:jc w:val="center"/>
        </w:trPr>
        <w:tc>
          <w:tcPr>
            <w:tcW w:w="485" w:type="dxa"/>
            <w:vMerge w:val="restart"/>
            <w:tcBorders>
              <w:top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w:t>
            </w:r>
          </w:p>
        </w:tc>
        <w:tc>
          <w:tcPr>
            <w:tcW w:w="949"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Подпрограмма 1</w:t>
            </w:r>
          </w:p>
        </w:tc>
        <w:tc>
          <w:tcPr>
            <w:tcW w:w="1560"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sz w:val="18"/>
                <w:szCs w:val="18"/>
              </w:rPr>
              <w:t xml:space="preserve">Обеспечение деятельности администрации </w:t>
            </w:r>
            <w:r w:rsidRPr="000805C5">
              <w:rPr>
                <w:spacing w:val="-2"/>
                <w:sz w:val="18"/>
                <w:szCs w:val="18"/>
              </w:rPr>
              <w:t>Мошковского</w:t>
            </w:r>
            <w:r w:rsidRPr="000805C5">
              <w:rPr>
                <w:sz w:val="18"/>
                <w:szCs w:val="18"/>
              </w:rPr>
              <w:t xml:space="preserve"> сельсовета Бековского района Пензенской области </w:t>
            </w:r>
          </w:p>
        </w:tc>
        <w:tc>
          <w:tcPr>
            <w:tcW w:w="1417" w:type="dxa"/>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всего</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567"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582"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577"/>
          <w:jc w:val="center"/>
        </w:trPr>
        <w:tc>
          <w:tcPr>
            <w:tcW w:w="485" w:type="dxa"/>
            <w:vMerge/>
            <w:tcBorders>
              <w:right w:val="single" w:sz="4" w:space="0" w:color="auto"/>
            </w:tcBorders>
            <w:vAlign w:val="center"/>
          </w:tcPr>
          <w:p w:rsidR="000805C5" w:rsidRPr="000805C5" w:rsidRDefault="000805C5" w:rsidP="000805C5">
            <w:pPr>
              <w:rPr>
                <w:color w:val="000000"/>
                <w:sz w:val="18"/>
                <w:szCs w:val="18"/>
              </w:rPr>
            </w:pPr>
          </w:p>
        </w:tc>
        <w:tc>
          <w:tcPr>
            <w:tcW w:w="949" w:type="dxa"/>
            <w:vMerge/>
            <w:tcBorders>
              <w:left w:val="single" w:sz="4" w:space="0" w:color="auto"/>
              <w:right w:val="single" w:sz="4" w:space="0" w:color="auto"/>
            </w:tcBorders>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tcPr>
          <w:p w:rsidR="000805C5" w:rsidRPr="000805C5" w:rsidRDefault="000805C5" w:rsidP="000805C5">
            <w:pPr>
              <w:rPr>
                <w:color w:val="000000"/>
                <w:sz w:val="18"/>
                <w:szCs w:val="18"/>
              </w:rPr>
            </w:pPr>
          </w:p>
        </w:tc>
        <w:tc>
          <w:tcPr>
            <w:tcW w:w="1417"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567"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582" w:type="dxa"/>
            <w:tcBorders>
              <w:top w:val="single" w:sz="4" w:space="0" w:color="auto"/>
              <w:left w:val="single" w:sz="4" w:space="0" w:color="auto"/>
            </w:tcBorders>
            <w:shd w:val="clear" w:color="auto" w:fill="auto"/>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813,495</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954,248</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428,388</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120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813,495</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954,248</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428,388</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683,516</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724,835</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212,981</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120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683,516</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724,835</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212,981</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06"/>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151,217</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150,642-52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0,000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551"/>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240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131,323</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125,726-52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0,000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77"/>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850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19,894</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24,916</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0,000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10,402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246"/>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120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10,402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val="restart"/>
            <w:tcBorders>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1.1</w:t>
            </w:r>
          </w:p>
        </w:tc>
        <w:tc>
          <w:tcPr>
            <w:tcW w:w="949"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 xml:space="preserve">Основное </w:t>
            </w:r>
            <w:r w:rsidRPr="000805C5">
              <w:rPr>
                <w:color w:val="000000"/>
                <w:sz w:val="18"/>
                <w:szCs w:val="18"/>
              </w:rPr>
              <w:lastRenderedPageBreak/>
              <w:t>мероприятие</w:t>
            </w:r>
          </w:p>
        </w:tc>
        <w:tc>
          <w:tcPr>
            <w:tcW w:w="1560"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lastRenderedPageBreak/>
              <w:t xml:space="preserve">Расходы на содержание </w:t>
            </w:r>
            <w:r w:rsidRPr="000805C5">
              <w:rPr>
                <w:color w:val="000000"/>
                <w:sz w:val="18"/>
                <w:szCs w:val="18"/>
              </w:rPr>
              <w:lastRenderedPageBreak/>
              <w:t>органов местного самоуправления</w:t>
            </w:r>
          </w:p>
        </w:tc>
        <w:tc>
          <w:tcPr>
            <w:tcW w:w="1417" w:type="dxa"/>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lastRenderedPageBreak/>
              <w:t>всего</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9"/>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val="restart"/>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1658,630</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1843,017-52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color w:val="000000"/>
                <w:sz w:val="18"/>
                <w:szCs w:val="18"/>
              </w:rPr>
            </w:pPr>
            <w:r w:rsidRPr="000805C5">
              <w:rPr>
                <w:bCs/>
                <w:iCs/>
                <w:color w:val="000000"/>
                <w:sz w:val="18"/>
                <w:szCs w:val="18"/>
              </w:rPr>
              <w:t>654,661</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color w:val="000000"/>
                <w:sz w:val="18"/>
                <w:szCs w:val="18"/>
              </w:rPr>
            </w:pPr>
            <w:r w:rsidRPr="000805C5">
              <w:rPr>
                <w:bCs/>
                <w:iCs/>
                <w:color w:val="000000"/>
                <w:sz w:val="18"/>
                <w:szCs w:val="18"/>
              </w:rPr>
              <w:t>595,614</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color w:val="000000"/>
                <w:sz w:val="18"/>
                <w:szCs w:val="18"/>
              </w:rPr>
            </w:pPr>
            <w:r w:rsidRPr="000805C5">
              <w:rPr>
                <w:bCs/>
                <w:iCs/>
                <w:color w:val="000000"/>
                <w:sz w:val="18"/>
                <w:szCs w:val="18"/>
              </w:rPr>
              <w:t>595,614</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813,495</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954,248</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428,388</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120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813,495</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954,248</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428,388</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422,586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683,516</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724,835</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212,981</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120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683,516</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724,835</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212,981</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159,736</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44"/>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151,217</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150,642-52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0,000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240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131,323</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125,726-52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0,000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9"/>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850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19,894</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24,916</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bCs/>
                <w:iCs/>
                <w:sz w:val="18"/>
                <w:szCs w:val="18"/>
              </w:rPr>
            </w:pPr>
            <w:r w:rsidRPr="000805C5">
              <w:rPr>
                <w:bCs/>
                <w:iCs/>
                <w:sz w:val="18"/>
                <w:szCs w:val="18"/>
              </w:rPr>
              <w:t>0,000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bCs/>
                <w:iCs/>
                <w:sz w:val="18"/>
                <w:szCs w:val="18"/>
              </w:rPr>
            </w:pPr>
            <w:r w:rsidRPr="000805C5">
              <w:rPr>
                <w:bCs/>
                <w:iCs/>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10,402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99"/>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120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10,402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13,292</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13,292</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val="restart"/>
            <w:tcBorders>
              <w:top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2.</w:t>
            </w:r>
          </w:p>
        </w:tc>
        <w:tc>
          <w:tcPr>
            <w:tcW w:w="949"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Подпрограмма 2</w:t>
            </w:r>
          </w:p>
        </w:tc>
        <w:tc>
          <w:tcPr>
            <w:tcW w:w="1560" w:type="dxa"/>
            <w:vMerge w:val="restart"/>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sz w:val="18"/>
                <w:szCs w:val="18"/>
              </w:rPr>
              <w:t xml:space="preserve">Эффективное размещение заказов на поставку товаров, выполнение работ, оказание услуг для муниципальных нужд </w:t>
            </w:r>
            <w:r w:rsidRPr="000805C5">
              <w:rPr>
                <w:iCs/>
                <w:color w:val="000000"/>
                <w:sz w:val="18"/>
                <w:szCs w:val="18"/>
              </w:rPr>
              <w:t xml:space="preserve">Мошковского </w:t>
            </w:r>
            <w:r w:rsidRPr="000805C5">
              <w:rPr>
                <w:sz w:val="18"/>
                <w:szCs w:val="18"/>
              </w:rPr>
              <w:t xml:space="preserve">сельсовета Бековского района Пензенской области </w:t>
            </w:r>
          </w:p>
        </w:tc>
        <w:tc>
          <w:tcPr>
            <w:tcW w:w="1417" w:type="dxa"/>
            <w:tcBorders>
              <w:top w:val="single" w:sz="4" w:space="0" w:color="auto"/>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всего</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val="restart"/>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540</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val="restart"/>
            <w:tcBorders>
              <w:right w:val="single" w:sz="4" w:space="0" w:color="auto"/>
            </w:tcBorders>
            <w:shd w:val="clear" w:color="auto" w:fill="auto"/>
            <w:noWrap/>
          </w:tcPr>
          <w:p w:rsidR="000805C5" w:rsidRPr="000805C5" w:rsidRDefault="000805C5" w:rsidP="000805C5">
            <w:pPr>
              <w:rPr>
                <w:color w:val="000000"/>
                <w:sz w:val="18"/>
                <w:szCs w:val="18"/>
              </w:rPr>
            </w:pPr>
            <w:r w:rsidRPr="000805C5">
              <w:rPr>
                <w:color w:val="000000"/>
                <w:sz w:val="18"/>
                <w:szCs w:val="18"/>
              </w:rPr>
              <w:t>2.1</w:t>
            </w:r>
          </w:p>
        </w:tc>
        <w:tc>
          <w:tcPr>
            <w:tcW w:w="949"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Основное мероприятие</w:t>
            </w:r>
          </w:p>
        </w:tc>
        <w:tc>
          <w:tcPr>
            <w:tcW w:w="1560"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Осуществление муниципальных закупок для муниципальных нужд Мошковского сельсовета</w:t>
            </w:r>
          </w:p>
        </w:tc>
        <w:tc>
          <w:tcPr>
            <w:tcW w:w="1417" w:type="dxa"/>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всего</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val="restart"/>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0420164700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540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5,952</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8,380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8,380</w:t>
            </w:r>
          </w:p>
        </w:tc>
      </w:tr>
      <w:tr w:rsidR="00DC37C6" w:rsidRPr="000805C5" w:rsidTr="007673F5">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50"/>
          <w:jc w:val="center"/>
        </w:trPr>
        <w:tc>
          <w:tcPr>
            <w:tcW w:w="485" w:type="dxa"/>
            <w:vMerge w:val="restart"/>
            <w:tcBorders>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3.</w:t>
            </w:r>
          </w:p>
        </w:tc>
        <w:tc>
          <w:tcPr>
            <w:tcW w:w="949" w:type="dxa"/>
            <w:vMerge w:val="restart"/>
            <w:tcBorders>
              <w:left w:val="single" w:sz="4" w:space="0" w:color="auto"/>
              <w:right w:val="single" w:sz="4" w:space="0" w:color="auto"/>
            </w:tcBorders>
            <w:shd w:val="clear" w:color="auto" w:fill="auto"/>
          </w:tcPr>
          <w:p w:rsidR="000805C5" w:rsidRPr="000805C5" w:rsidRDefault="000805C5" w:rsidP="000805C5">
            <w:pPr>
              <w:jc w:val="center"/>
              <w:rPr>
                <w:color w:val="000000"/>
                <w:sz w:val="18"/>
                <w:szCs w:val="18"/>
              </w:rPr>
            </w:pPr>
            <w:r w:rsidRPr="000805C5">
              <w:rPr>
                <w:color w:val="000000"/>
                <w:sz w:val="18"/>
                <w:szCs w:val="18"/>
              </w:rPr>
              <w:t>Подпрограмма 3</w:t>
            </w:r>
          </w:p>
        </w:tc>
        <w:tc>
          <w:tcPr>
            <w:tcW w:w="1560"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spacing w:val="-2"/>
                <w:sz w:val="18"/>
                <w:szCs w:val="18"/>
              </w:rPr>
              <w:t>"Социальная поддержка граждан Мошковского сельсовета Бековского района Пензенской области"</w:t>
            </w:r>
          </w:p>
        </w:tc>
        <w:tc>
          <w:tcPr>
            <w:tcW w:w="1417" w:type="dxa"/>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261"/>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val="restart"/>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7"/>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0430164250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0430164250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244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231"/>
          <w:jc w:val="center"/>
        </w:trPr>
        <w:tc>
          <w:tcPr>
            <w:tcW w:w="485" w:type="dxa"/>
            <w:vMerge w:val="restart"/>
            <w:tcBorders>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3.1</w:t>
            </w:r>
          </w:p>
        </w:tc>
        <w:tc>
          <w:tcPr>
            <w:tcW w:w="949"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Основные мероприятия</w:t>
            </w:r>
          </w:p>
        </w:tc>
        <w:tc>
          <w:tcPr>
            <w:tcW w:w="1560"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417" w:type="dxa"/>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val="restart"/>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14"/>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0430164250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val="restart"/>
            <w:tcBorders>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lastRenderedPageBreak/>
              <w:t>4.</w:t>
            </w:r>
          </w:p>
        </w:tc>
        <w:tc>
          <w:tcPr>
            <w:tcW w:w="949"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Подпрограмма 4</w:t>
            </w:r>
          </w:p>
        </w:tc>
        <w:tc>
          <w:tcPr>
            <w:tcW w:w="1560" w:type="dxa"/>
            <w:vMerge w:val="restart"/>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sz w:val="18"/>
                <w:szCs w:val="18"/>
              </w:rPr>
              <w:t>Социальная поддержка граждан Мошковского сельсовета Бековского района Пензенской области</w:t>
            </w:r>
          </w:p>
        </w:tc>
        <w:tc>
          <w:tcPr>
            <w:tcW w:w="1417" w:type="dxa"/>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iCs/>
                <w:color w:val="000000"/>
                <w:sz w:val="18"/>
                <w:szCs w:val="18"/>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13,463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val="restart"/>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sz w:val="18"/>
                <w:szCs w:val="18"/>
              </w:rPr>
              <w:t>ответственный исполнитель – а</w:t>
            </w:r>
            <w:r w:rsidRPr="000805C5">
              <w:rPr>
                <w:iCs/>
                <w:color w:val="000000"/>
                <w:sz w:val="18"/>
                <w:szCs w:val="18"/>
              </w:rPr>
              <w:t>дминистрация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13,463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13,463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vMerge/>
            <w:tcBorders>
              <w:right w:val="single" w:sz="4" w:space="0" w:color="auto"/>
            </w:tcBorders>
            <w:shd w:val="clear" w:color="auto" w:fill="auto"/>
            <w:noWrap/>
          </w:tcPr>
          <w:p w:rsidR="000805C5" w:rsidRPr="000805C5" w:rsidRDefault="000805C5" w:rsidP="000805C5">
            <w:pPr>
              <w:jc w:val="center"/>
              <w:rPr>
                <w:color w:val="000000"/>
                <w:sz w:val="18"/>
                <w:szCs w:val="18"/>
              </w:rPr>
            </w:pPr>
          </w:p>
        </w:tc>
        <w:tc>
          <w:tcPr>
            <w:tcW w:w="949"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560" w:type="dxa"/>
            <w:vMerge/>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p>
        </w:tc>
        <w:tc>
          <w:tcPr>
            <w:tcW w:w="1417" w:type="dxa"/>
            <w:vMerge/>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310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13,463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r>
      <w:tr w:rsidR="00DC37C6" w:rsidRPr="000805C5" w:rsidTr="00DC37C6">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85" w:type="dxa"/>
            <w:tcBorders>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3.1</w:t>
            </w:r>
          </w:p>
        </w:tc>
        <w:tc>
          <w:tcPr>
            <w:tcW w:w="949" w:type="dxa"/>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Основное мероприятие</w:t>
            </w:r>
          </w:p>
        </w:tc>
        <w:tc>
          <w:tcPr>
            <w:tcW w:w="1560" w:type="dxa"/>
            <w:tcBorders>
              <w:left w:val="single" w:sz="4" w:space="0" w:color="auto"/>
              <w:right w:val="single" w:sz="4" w:space="0" w:color="auto"/>
            </w:tcBorders>
            <w:shd w:val="clear" w:color="auto" w:fill="auto"/>
          </w:tcPr>
          <w:p w:rsidR="000805C5" w:rsidRPr="000805C5" w:rsidRDefault="000805C5" w:rsidP="000805C5">
            <w:pPr>
              <w:rPr>
                <w:color w:val="000000"/>
                <w:sz w:val="18"/>
                <w:szCs w:val="18"/>
              </w:rPr>
            </w:pPr>
            <w:r w:rsidRPr="000805C5">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417" w:type="dxa"/>
            <w:tcBorders>
              <w:left w:val="single" w:sz="4" w:space="0" w:color="auto"/>
              <w:right w:val="single" w:sz="4" w:space="0" w:color="auto"/>
            </w:tcBorders>
            <w:shd w:val="clear" w:color="auto" w:fill="auto"/>
          </w:tcPr>
          <w:p w:rsidR="000805C5" w:rsidRPr="000805C5" w:rsidRDefault="000805C5" w:rsidP="000805C5">
            <w:pPr>
              <w:rPr>
                <w:iCs/>
                <w:color w:val="000000"/>
                <w:sz w:val="18"/>
                <w:szCs w:val="18"/>
              </w:rPr>
            </w:pPr>
            <w:r w:rsidRPr="000805C5">
              <w:rPr>
                <w:iCs/>
                <w:color w:val="000000"/>
                <w:sz w:val="18"/>
                <w:szCs w:val="18"/>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r w:rsidRPr="000805C5">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13,463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noWrap/>
          </w:tcPr>
          <w:p w:rsidR="000805C5" w:rsidRPr="000805C5" w:rsidRDefault="000805C5" w:rsidP="000805C5">
            <w:pPr>
              <w:jc w:val="center"/>
              <w:rPr>
                <w:color w:val="000000"/>
                <w:sz w:val="18"/>
                <w:szCs w:val="18"/>
              </w:rPr>
            </w:pPr>
            <w:r w:rsidRPr="000805C5">
              <w:rPr>
                <w:color w:val="000000"/>
                <w:sz w:val="18"/>
                <w:szCs w:val="18"/>
              </w:rPr>
              <w:t>19,878</w:t>
            </w:r>
          </w:p>
        </w:tc>
        <w:tc>
          <w:tcPr>
            <w:tcW w:w="567"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c>
          <w:tcPr>
            <w:tcW w:w="582" w:type="dxa"/>
            <w:tcBorders>
              <w:top w:val="single" w:sz="4" w:space="0" w:color="auto"/>
              <w:left w:val="single" w:sz="4" w:space="0" w:color="auto"/>
              <w:bottom w:val="single" w:sz="4" w:space="0" w:color="auto"/>
            </w:tcBorders>
            <w:shd w:val="clear" w:color="auto" w:fill="FFFFFF"/>
          </w:tcPr>
          <w:p w:rsidR="000805C5" w:rsidRPr="000805C5" w:rsidRDefault="000805C5" w:rsidP="000805C5">
            <w:pPr>
              <w:jc w:val="center"/>
              <w:rPr>
                <w:color w:val="000000"/>
                <w:sz w:val="18"/>
                <w:szCs w:val="18"/>
              </w:rPr>
            </w:pPr>
            <w:r w:rsidRPr="000805C5">
              <w:rPr>
                <w:color w:val="000000"/>
                <w:sz w:val="18"/>
                <w:szCs w:val="18"/>
              </w:rPr>
              <w:t>0,000</w:t>
            </w:r>
          </w:p>
        </w:tc>
      </w:tr>
    </w:tbl>
    <w:p w:rsidR="00E91B9B" w:rsidRPr="000805C5" w:rsidRDefault="00E91B9B" w:rsidP="0019508A">
      <w:pPr>
        <w:autoSpaceDE w:val="0"/>
        <w:autoSpaceDN w:val="0"/>
        <w:adjustRightInd w:val="0"/>
        <w:jc w:val="both"/>
        <w:rPr>
          <w:sz w:val="18"/>
          <w:szCs w:val="18"/>
        </w:rPr>
      </w:pPr>
    </w:p>
    <w:p w:rsidR="00DC37C6" w:rsidRDefault="00DC37C6" w:rsidP="00DC37C6">
      <w:pPr>
        <w:autoSpaceDE w:val="0"/>
        <w:autoSpaceDN w:val="0"/>
        <w:adjustRightInd w:val="0"/>
        <w:jc w:val="center"/>
        <w:rPr>
          <w:sz w:val="18"/>
          <w:szCs w:val="18"/>
        </w:rPr>
      </w:pPr>
      <w:r w:rsidRPr="00DC37C6">
        <w:rPr>
          <w:sz w:val="18"/>
          <w:szCs w:val="18"/>
        </w:rPr>
        <w:t>Приложение № 3</w:t>
      </w:r>
      <w:r>
        <w:rPr>
          <w:sz w:val="18"/>
          <w:szCs w:val="18"/>
        </w:rPr>
        <w:t xml:space="preserve"> </w:t>
      </w:r>
      <w:r w:rsidRPr="00DC37C6">
        <w:rPr>
          <w:sz w:val="18"/>
          <w:szCs w:val="18"/>
        </w:rPr>
        <w:t>к постановлению администрации</w:t>
      </w:r>
      <w:r>
        <w:rPr>
          <w:sz w:val="18"/>
          <w:szCs w:val="18"/>
        </w:rPr>
        <w:t xml:space="preserve"> </w:t>
      </w:r>
      <w:r w:rsidRPr="00DC37C6">
        <w:rPr>
          <w:sz w:val="18"/>
          <w:szCs w:val="18"/>
        </w:rPr>
        <w:t>Мошковского сельсовета</w:t>
      </w:r>
      <w:r>
        <w:rPr>
          <w:sz w:val="18"/>
          <w:szCs w:val="18"/>
        </w:rPr>
        <w:t xml:space="preserve"> </w:t>
      </w:r>
      <w:r w:rsidRPr="00DC37C6">
        <w:rPr>
          <w:sz w:val="18"/>
          <w:szCs w:val="18"/>
        </w:rPr>
        <w:t>от 12.10.2020 № 72</w:t>
      </w:r>
    </w:p>
    <w:p w:rsidR="00DC37C6" w:rsidRPr="00DC37C6" w:rsidRDefault="00DC37C6" w:rsidP="00DC37C6">
      <w:pPr>
        <w:autoSpaceDE w:val="0"/>
        <w:autoSpaceDN w:val="0"/>
        <w:adjustRightInd w:val="0"/>
        <w:jc w:val="center"/>
        <w:rPr>
          <w:sz w:val="18"/>
          <w:szCs w:val="18"/>
        </w:rPr>
      </w:pPr>
      <w:r w:rsidRPr="00DC37C6">
        <w:rPr>
          <w:sz w:val="18"/>
          <w:szCs w:val="18"/>
        </w:rPr>
        <w:t>Приложение № 4</w:t>
      </w:r>
      <w:r>
        <w:rPr>
          <w:sz w:val="18"/>
          <w:szCs w:val="18"/>
        </w:rPr>
        <w:t xml:space="preserve"> </w:t>
      </w:r>
      <w:r w:rsidRPr="00DC37C6">
        <w:rPr>
          <w:sz w:val="18"/>
          <w:szCs w:val="18"/>
        </w:rPr>
        <w:t>к муниципальной программе</w:t>
      </w:r>
    </w:p>
    <w:p w:rsidR="00DC37C6" w:rsidRPr="00DC37C6" w:rsidRDefault="00DC37C6" w:rsidP="00DC37C6">
      <w:pPr>
        <w:autoSpaceDE w:val="0"/>
        <w:autoSpaceDN w:val="0"/>
        <w:adjustRightInd w:val="0"/>
        <w:jc w:val="center"/>
        <w:rPr>
          <w:spacing w:val="20"/>
          <w:sz w:val="18"/>
          <w:szCs w:val="18"/>
        </w:rPr>
      </w:pPr>
      <w:r>
        <w:rPr>
          <w:bCs/>
          <w:sz w:val="18"/>
          <w:szCs w:val="18"/>
        </w:rPr>
        <w:t>Мероприятия</w:t>
      </w:r>
      <w:r w:rsidR="00BF4163">
        <w:rPr>
          <w:bCs/>
          <w:sz w:val="18"/>
          <w:szCs w:val="18"/>
        </w:rPr>
        <w:t xml:space="preserve"> </w:t>
      </w:r>
      <w:r w:rsidRPr="00DC37C6">
        <w:rPr>
          <w:bCs/>
          <w:sz w:val="18"/>
          <w:szCs w:val="18"/>
        </w:rPr>
        <w:t>муниципальной программы</w:t>
      </w:r>
      <w:r w:rsidRPr="00DC37C6">
        <w:rPr>
          <w:spacing w:val="-2"/>
          <w:sz w:val="18"/>
          <w:szCs w:val="18"/>
        </w:rPr>
        <w:t xml:space="preserve"> Мошковского сельсовета Бековского района Пензенской области</w:t>
      </w:r>
      <w:r w:rsidRPr="00DC37C6">
        <w:rPr>
          <w:spacing w:val="20"/>
          <w:sz w:val="18"/>
          <w:szCs w:val="18"/>
        </w:rPr>
        <w:t xml:space="preserve"> «</w:t>
      </w:r>
      <w:r w:rsidRPr="00DC37C6">
        <w:rPr>
          <w:spacing w:val="-2"/>
          <w:sz w:val="18"/>
          <w:szCs w:val="18"/>
        </w:rPr>
        <w:t>Организация муниципального управления в Мошковском сельсовете Бековского района Пензенской области</w:t>
      </w:r>
      <w:r w:rsidRPr="00DC37C6">
        <w:rPr>
          <w:spacing w:val="20"/>
          <w:sz w:val="18"/>
          <w:szCs w:val="18"/>
        </w:rPr>
        <w:t>»</w:t>
      </w:r>
    </w:p>
    <w:p w:rsidR="00DC37C6" w:rsidRPr="00DC37C6" w:rsidRDefault="00DC37C6" w:rsidP="00DC37C6">
      <w:pPr>
        <w:autoSpaceDE w:val="0"/>
        <w:autoSpaceDN w:val="0"/>
        <w:adjustRightInd w:val="0"/>
        <w:jc w:val="center"/>
        <w:rPr>
          <w:spacing w:val="20"/>
          <w:sz w:val="18"/>
          <w:szCs w:val="18"/>
        </w:rPr>
      </w:pPr>
    </w:p>
    <w:tbl>
      <w:tblPr>
        <w:tblW w:w="1105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65"/>
        <w:gridCol w:w="292"/>
        <w:gridCol w:w="1340"/>
        <w:gridCol w:w="89"/>
        <w:gridCol w:w="496"/>
        <w:gridCol w:w="1116"/>
        <w:gridCol w:w="626"/>
        <w:gridCol w:w="1383"/>
        <w:gridCol w:w="1418"/>
        <w:gridCol w:w="850"/>
        <w:gridCol w:w="922"/>
        <w:gridCol w:w="851"/>
        <w:gridCol w:w="1310"/>
      </w:tblGrid>
      <w:tr w:rsidR="007673F5" w:rsidRPr="00DC37C6" w:rsidTr="007673F5">
        <w:trPr>
          <w:tblCellSpacing w:w="5" w:type="nil"/>
          <w:jc w:val="center"/>
        </w:trPr>
        <w:tc>
          <w:tcPr>
            <w:tcW w:w="365" w:type="dxa"/>
            <w:vMerge w:val="restart"/>
          </w:tcPr>
          <w:p w:rsidR="007673F5" w:rsidRPr="00DC37C6" w:rsidRDefault="007673F5" w:rsidP="00E65595">
            <w:pPr>
              <w:autoSpaceDE w:val="0"/>
              <w:autoSpaceDN w:val="0"/>
              <w:adjustRightInd w:val="0"/>
              <w:jc w:val="center"/>
              <w:rPr>
                <w:sz w:val="18"/>
                <w:szCs w:val="18"/>
              </w:rPr>
            </w:pPr>
            <w:r w:rsidRPr="00DC37C6">
              <w:rPr>
                <w:sz w:val="18"/>
                <w:szCs w:val="18"/>
              </w:rPr>
              <w:t>№ п/п</w:t>
            </w:r>
          </w:p>
        </w:tc>
        <w:tc>
          <w:tcPr>
            <w:tcW w:w="1632" w:type="dxa"/>
            <w:gridSpan w:val="2"/>
            <w:vMerge w:val="restart"/>
          </w:tcPr>
          <w:p w:rsidR="007673F5" w:rsidRPr="00DC37C6" w:rsidRDefault="007673F5" w:rsidP="00E65595">
            <w:pPr>
              <w:autoSpaceDE w:val="0"/>
              <w:autoSpaceDN w:val="0"/>
              <w:adjustRightInd w:val="0"/>
              <w:jc w:val="center"/>
              <w:rPr>
                <w:sz w:val="18"/>
                <w:szCs w:val="18"/>
              </w:rPr>
            </w:pPr>
            <w:r w:rsidRPr="00DC37C6">
              <w:rPr>
                <w:sz w:val="18"/>
                <w:szCs w:val="18"/>
              </w:rPr>
              <w:t>Наименование основного мероприятия</w:t>
            </w:r>
          </w:p>
        </w:tc>
        <w:tc>
          <w:tcPr>
            <w:tcW w:w="1701" w:type="dxa"/>
            <w:gridSpan w:val="3"/>
            <w:vMerge w:val="restart"/>
          </w:tcPr>
          <w:p w:rsidR="007673F5" w:rsidRPr="00DC37C6" w:rsidRDefault="007673F5" w:rsidP="00E65595">
            <w:pPr>
              <w:autoSpaceDE w:val="0"/>
              <w:autoSpaceDN w:val="0"/>
              <w:adjustRightInd w:val="0"/>
              <w:jc w:val="center"/>
              <w:rPr>
                <w:sz w:val="18"/>
                <w:szCs w:val="18"/>
              </w:rPr>
            </w:pPr>
            <w:r w:rsidRPr="00DC37C6">
              <w:rPr>
                <w:sz w:val="18"/>
                <w:szCs w:val="18"/>
              </w:rPr>
              <w:t>Исполнители</w:t>
            </w:r>
          </w:p>
        </w:tc>
        <w:tc>
          <w:tcPr>
            <w:tcW w:w="626" w:type="dxa"/>
            <w:vMerge w:val="restart"/>
          </w:tcPr>
          <w:p w:rsidR="007673F5" w:rsidRPr="00DC37C6" w:rsidRDefault="007673F5" w:rsidP="00E65595">
            <w:pPr>
              <w:autoSpaceDE w:val="0"/>
              <w:autoSpaceDN w:val="0"/>
              <w:adjustRightInd w:val="0"/>
              <w:jc w:val="center"/>
              <w:rPr>
                <w:sz w:val="18"/>
                <w:szCs w:val="18"/>
              </w:rPr>
            </w:pPr>
            <w:r w:rsidRPr="00DC37C6">
              <w:rPr>
                <w:sz w:val="18"/>
                <w:szCs w:val="18"/>
              </w:rPr>
              <w:t>Срок исполнения (год)</w:t>
            </w:r>
          </w:p>
        </w:tc>
        <w:tc>
          <w:tcPr>
            <w:tcW w:w="5424" w:type="dxa"/>
            <w:gridSpan w:val="5"/>
          </w:tcPr>
          <w:p w:rsidR="007673F5" w:rsidRPr="00DC37C6" w:rsidRDefault="007673F5" w:rsidP="00E65595">
            <w:pPr>
              <w:autoSpaceDE w:val="0"/>
              <w:autoSpaceDN w:val="0"/>
              <w:adjustRightInd w:val="0"/>
              <w:jc w:val="center"/>
              <w:rPr>
                <w:sz w:val="18"/>
                <w:szCs w:val="18"/>
              </w:rPr>
            </w:pPr>
            <w:r w:rsidRPr="00DC37C6">
              <w:rPr>
                <w:sz w:val="18"/>
                <w:szCs w:val="18"/>
              </w:rPr>
              <w:t>Объем финансирования, тыс. рублей</w:t>
            </w:r>
          </w:p>
        </w:tc>
        <w:tc>
          <w:tcPr>
            <w:tcW w:w="1310" w:type="dxa"/>
            <w:vMerge w:val="restart"/>
          </w:tcPr>
          <w:p w:rsidR="007673F5" w:rsidRPr="00DC37C6" w:rsidRDefault="007673F5" w:rsidP="00E65595">
            <w:pPr>
              <w:autoSpaceDE w:val="0"/>
              <w:autoSpaceDN w:val="0"/>
              <w:adjustRightInd w:val="0"/>
              <w:jc w:val="center"/>
              <w:rPr>
                <w:sz w:val="18"/>
                <w:szCs w:val="18"/>
              </w:rPr>
            </w:pPr>
            <w:r w:rsidRPr="00DC37C6">
              <w:rPr>
                <w:sz w:val="18"/>
                <w:szCs w:val="18"/>
              </w:rPr>
              <w:t>Показатели результата мероприятия по годам (ожидаемый непосредственный результат)</w:t>
            </w:r>
          </w:p>
        </w:tc>
      </w:tr>
      <w:tr w:rsidR="007673F5" w:rsidRPr="00DC37C6" w:rsidTr="007673F5">
        <w:trPr>
          <w:tblCellSpacing w:w="5" w:type="nil"/>
          <w:jc w:val="center"/>
        </w:trPr>
        <w:tc>
          <w:tcPr>
            <w:tcW w:w="365" w:type="dxa"/>
            <w:vMerge/>
          </w:tcPr>
          <w:p w:rsidR="007673F5" w:rsidRPr="00DC37C6" w:rsidRDefault="007673F5" w:rsidP="00E65595">
            <w:pPr>
              <w:autoSpaceDE w:val="0"/>
              <w:autoSpaceDN w:val="0"/>
              <w:adjustRightInd w:val="0"/>
              <w:jc w:val="center"/>
              <w:rPr>
                <w:sz w:val="18"/>
                <w:szCs w:val="18"/>
              </w:rPr>
            </w:pPr>
          </w:p>
        </w:tc>
        <w:tc>
          <w:tcPr>
            <w:tcW w:w="1632" w:type="dxa"/>
            <w:gridSpan w:val="2"/>
            <w:vMerge/>
          </w:tcPr>
          <w:p w:rsidR="007673F5" w:rsidRPr="00DC37C6" w:rsidRDefault="007673F5" w:rsidP="00E65595">
            <w:pPr>
              <w:autoSpaceDE w:val="0"/>
              <w:autoSpaceDN w:val="0"/>
              <w:adjustRightInd w:val="0"/>
              <w:jc w:val="center"/>
              <w:rPr>
                <w:sz w:val="18"/>
                <w:szCs w:val="18"/>
              </w:rPr>
            </w:pPr>
          </w:p>
        </w:tc>
        <w:tc>
          <w:tcPr>
            <w:tcW w:w="1701" w:type="dxa"/>
            <w:gridSpan w:val="3"/>
            <w:vMerge/>
          </w:tcPr>
          <w:p w:rsidR="007673F5" w:rsidRPr="00DC37C6" w:rsidRDefault="007673F5" w:rsidP="00E65595">
            <w:pPr>
              <w:autoSpaceDE w:val="0"/>
              <w:autoSpaceDN w:val="0"/>
              <w:adjustRightInd w:val="0"/>
              <w:jc w:val="center"/>
              <w:rPr>
                <w:sz w:val="18"/>
                <w:szCs w:val="18"/>
              </w:rPr>
            </w:pPr>
          </w:p>
        </w:tc>
        <w:tc>
          <w:tcPr>
            <w:tcW w:w="626" w:type="dxa"/>
            <w:vMerge/>
          </w:tcPr>
          <w:p w:rsidR="007673F5" w:rsidRPr="00DC37C6" w:rsidRDefault="007673F5" w:rsidP="00E65595">
            <w:pPr>
              <w:autoSpaceDE w:val="0"/>
              <w:autoSpaceDN w:val="0"/>
              <w:adjustRightInd w:val="0"/>
              <w:jc w:val="center"/>
              <w:rPr>
                <w:sz w:val="18"/>
                <w:szCs w:val="18"/>
              </w:rPr>
            </w:pPr>
          </w:p>
        </w:tc>
        <w:tc>
          <w:tcPr>
            <w:tcW w:w="1383" w:type="dxa"/>
          </w:tcPr>
          <w:p w:rsidR="007673F5" w:rsidRPr="00DC37C6" w:rsidRDefault="007673F5" w:rsidP="00E65595">
            <w:pPr>
              <w:autoSpaceDE w:val="0"/>
              <w:autoSpaceDN w:val="0"/>
              <w:adjustRightInd w:val="0"/>
              <w:jc w:val="center"/>
              <w:rPr>
                <w:sz w:val="18"/>
                <w:szCs w:val="18"/>
              </w:rPr>
            </w:pPr>
            <w:r w:rsidRPr="00DC37C6">
              <w:rPr>
                <w:sz w:val="18"/>
                <w:szCs w:val="18"/>
              </w:rPr>
              <w:t>всего</w:t>
            </w:r>
          </w:p>
        </w:tc>
        <w:tc>
          <w:tcPr>
            <w:tcW w:w="1418" w:type="dxa"/>
          </w:tcPr>
          <w:p w:rsidR="007673F5" w:rsidRPr="00DC37C6" w:rsidRDefault="007673F5" w:rsidP="00E65595">
            <w:pPr>
              <w:pStyle w:val="ConsPlusCell"/>
              <w:jc w:val="center"/>
              <w:rPr>
                <w:rFonts w:ascii="Times New Roman" w:hAnsi="Times New Roman" w:cs="Times New Roman"/>
                <w:bCs/>
                <w:spacing w:val="-20"/>
                <w:sz w:val="18"/>
                <w:szCs w:val="18"/>
              </w:rPr>
            </w:pPr>
            <w:r w:rsidRPr="00DC37C6">
              <w:rPr>
                <w:rFonts w:ascii="Times New Roman" w:hAnsi="Times New Roman" w:cs="Times New Roman"/>
                <w:bCs/>
                <w:spacing w:val="-20"/>
                <w:sz w:val="18"/>
                <w:szCs w:val="18"/>
              </w:rPr>
              <w:t xml:space="preserve">местный бюджет </w:t>
            </w:r>
          </w:p>
        </w:tc>
        <w:tc>
          <w:tcPr>
            <w:tcW w:w="850" w:type="dxa"/>
          </w:tcPr>
          <w:p w:rsidR="007673F5" w:rsidRPr="00DC37C6" w:rsidRDefault="007673F5" w:rsidP="00E65595">
            <w:pPr>
              <w:pStyle w:val="ConsPlusCell"/>
              <w:jc w:val="center"/>
              <w:rPr>
                <w:rFonts w:ascii="Times New Roman" w:hAnsi="Times New Roman" w:cs="Times New Roman"/>
                <w:bCs/>
                <w:spacing w:val="-20"/>
                <w:sz w:val="18"/>
                <w:szCs w:val="18"/>
              </w:rPr>
            </w:pPr>
            <w:r w:rsidRPr="00DC37C6">
              <w:rPr>
                <w:rFonts w:ascii="Times New Roman" w:hAnsi="Times New Roman" w:cs="Times New Roman"/>
                <w:bCs/>
                <w:spacing w:val="-20"/>
                <w:sz w:val="18"/>
                <w:szCs w:val="18"/>
              </w:rPr>
              <w:t xml:space="preserve">областной бюджет </w:t>
            </w:r>
          </w:p>
        </w:tc>
        <w:tc>
          <w:tcPr>
            <w:tcW w:w="922" w:type="dxa"/>
          </w:tcPr>
          <w:p w:rsidR="007673F5" w:rsidRPr="00DC37C6" w:rsidRDefault="007673F5" w:rsidP="007673F5">
            <w:pPr>
              <w:autoSpaceDE w:val="0"/>
              <w:autoSpaceDN w:val="0"/>
              <w:adjustRightInd w:val="0"/>
              <w:ind w:left="-353" w:firstLine="353"/>
              <w:jc w:val="center"/>
              <w:rPr>
                <w:sz w:val="18"/>
                <w:szCs w:val="18"/>
              </w:rPr>
            </w:pPr>
            <w:r w:rsidRPr="00DC37C6">
              <w:rPr>
                <w:sz w:val="18"/>
                <w:szCs w:val="18"/>
              </w:rPr>
              <w:t>федеральный бюджет</w:t>
            </w:r>
          </w:p>
        </w:tc>
        <w:tc>
          <w:tcPr>
            <w:tcW w:w="851" w:type="dxa"/>
          </w:tcPr>
          <w:p w:rsidR="007673F5" w:rsidRPr="00DC37C6" w:rsidRDefault="007673F5" w:rsidP="00E65595">
            <w:pPr>
              <w:autoSpaceDE w:val="0"/>
              <w:autoSpaceDN w:val="0"/>
              <w:adjustRightInd w:val="0"/>
              <w:jc w:val="center"/>
              <w:rPr>
                <w:sz w:val="18"/>
                <w:szCs w:val="18"/>
              </w:rPr>
            </w:pPr>
            <w:r w:rsidRPr="00DC37C6">
              <w:rPr>
                <w:sz w:val="18"/>
                <w:szCs w:val="18"/>
              </w:rPr>
              <w:t>внебюджетные средства</w:t>
            </w:r>
          </w:p>
        </w:tc>
        <w:tc>
          <w:tcPr>
            <w:tcW w:w="1310" w:type="dxa"/>
            <w:vMerge/>
          </w:tcPr>
          <w:p w:rsidR="007673F5" w:rsidRPr="00DC37C6" w:rsidRDefault="007673F5" w:rsidP="00E65595">
            <w:pPr>
              <w:autoSpaceDE w:val="0"/>
              <w:autoSpaceDN w:val="0"/>
              <w:adjustRightInd w:val="0"/>
              <w:jc w:val="center"/>
              <w:rPr>
                <w:sz w:val="18"/>
                <w:szCs w:val="18"/>
              </w:rPr>
            </w:pPr>
          </w:p>
        </w:tc>
      </w:tr>
      <w:tr w:rsidR="00DC37C6" w:rsidRPr="00DC37C6" w:rsidTr="007673F5">
        <w:trPr>
          <w:tblCellSpacing w:w="5" w:type="nil"/>
          <w:jc w:val="center"/>
        </w:trPr>
        <w:tc>
          <w:tcPr>
            <w:tcW w:w="365" w:type="dxa"/>
          </w:tcPr>
          <w:p w:rsidR="00DC37C6" w:rsidRPr="00DC37C6" w:rsidRDefault="00DC37C6" w:rsidP="00E65595">
            <w:pPr>
              <w:autoSpaceDE w:val="0"/>
              <w:autoSpaceDN w:val="0"/>
              <w:adjustRightInd w:val="0"/>
              <w:jc w:val="center"/>
              <w:rPr>
                <w:sz w:val="18"/>
                <w:szCs w:val="18"/>
              </w:rPr>
            </w:pPr>
            <w:r w:rsidRPr="00DC37C6">
              <w:rPr>
                <w:sz w:val="18"/>
                <w:szCs w:val="18"/>
              </w:rPr>
              <w:t>1</w:t>
            </w:r>
          </w:p>
        </w:tc>
        <w:tc>
          <w:tcPr>
            <w:tcW w:w="1632" w:type="dxa"/>
            <w:gridSpan w:val="2"/>
          </w:tcPr>
          <w:p w:rsidR="00DC37C6" w:rsidRPr="00DC37C6" w:rsidRDefault="00DC37C6" w:rsidP="00E65595">
            <w:pPr>
              <w:autoSpaceDE w:val="0"/>
              <w:autoSpaceDN w:val="0"/>
              <w:adjustRightInd w:val="0"/>
              <w:jc w:val="center"/>
              <w:rPr>
                <w:sz w:val="18"/>
                <w:szCs w:val="18"/>
              </w:rPr>
            </w:pPr>
            <w:r w:rsidRPr="00DC37C6">
              <w:rPr>
                <w:sz w:val="18"/>
                <w:szCs w:val="18"/>
              </w:rPr>
              <w:t>2</w:t>
            </w:r>
          </w:p>
        </w:tc>
        <w:tc>
          <w:tcPr>
            <w:tcW w:w="1701" w:type="dxa"/>
            <w:gridSpan w:val="3"/>
          </w:tcPr>
          <w:p w:rsidR="00DC37C6" w:rsidRPr="00DC37C6" w:rsidRDefault="00DC37C6" w:rsidP="00E65595">
            <w:pPr>
              <w:autoSpaceDE w:val="0"/>
              <w:autoSpaceDN w:val="0"/>
              <w:adjustRightInd w:val="0"/>
              <w:jc w:val="center"/>
              <w:rPr>
                <w:sz w:val="18"/>
                <w:szCs w:val="18"/>
              </w:rPr>
            </w:pPr>
            <w:r w:rsidRPr="00DC37C6">
              <w:rPr>
                <w:sz w:val="18"/>
                <w:szCs w:val="18"/>
              </w:rPr>
              <w:t>3</w:t>
            </w: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4</w:t>
            </w:r>
          </w:p>
        </w:tc>
        <w:tc>
          <w:tcPr>
            <w:tcW w:w="1383" w:type="dxa"/>
          </w:tcPr>
          <w:p w:rsidR="00DC37C6" w:rsidRPr="00DC37C6" w:rsidRDefault="00DC37C6" w:rsidP="00E65595">
            <w:pPr>
              <w:autoSpaceDE w:val="0"/>
              <w:autoSpaceDN w:val="0"/>
              <w:adjustRightInd w:val="0"/>
              <w:jc w:val="center"/>
              <w:rPr>
                <w:sz w:val="18"/>
                <w:szCs w:val="18"/>
              </w:rPr>
            </w:pPr>
            <w:r w:rsidRPr="00DC37C6">
              <w:rPr>
                <w:sz w:val="18"/>
                <w:szCs w:val="18"/>
              </w:rPr>
              <w:t>5</w:t>
            </w:r>
          </w:p>
        </w:tc>
        <w:tc>
          <w:tcPr>
            <w:tcW w:w="1418" w:type="dxa"/>
          </w:tcPr>
          <w:p w:rsidR="00DC37C6" w:rsidRPr="00DC37C6" w:rsidRDefault="00DC37C6" w:rsidP="00E65595">
            <w:pPr>
              <w:autoSpaceDE w:val="0"/>
              <w:autoSpaceDN w:val="0"/>
              <w:adjustRightInd w:val="0"/>
              <w:jc w:val="center"/>
              <w:rPr>
                <w:sz w:val="18"/>
                <w:szCs w:val="18"/>
              </w:rPr>
            </w:pPr>
            <w:r w:rsidRPr="00DC37C6">
              <w:rPr>
                <w:sz w:val="18"/>
                <w:szCs w:val="18"/>
              </w:rPr>
              <w:t>6</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7</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8</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9</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w:t>
            </w:r>
          </w:p>
        </w:tc>
      </w:tr>
      <w:tr w:rsidR="00DC37C6" w:rsidRPr="00DC37C6" w:rsidTr="007673F5">
        <w:trPr>
          <w:tblCellSpacing w:w="5" w:type="nil"/>
          <w:jc w:val="center"/>
        </w:trPr>
        <w:tc>
          <w:tcPr>
            <w:tcW w:w="11058" w:type="dxa"/>
            <w:gridSpan w:val="13"/>
          </w:tcPr>
          <w:p w:rsidR="00DC37C6" w:rsidRPr="00DC37C6" w:rsidRDefault="00DC37C6" w:rsidP="00E65595">
            <w:pPr>
              <w:pStyle w:val="ConsPlusCell"/>
              <w:jc w:val="center"/>
              <w:rPr>
                <w:rFonts w:ascii="Times New Roman" w:hAnsi="Times New Roman" w:cs="Times New Roman"/>
                <w:bCs/>
                <w:iCs/>
                <w:sz w:val="18"/>
                <w:szCs w:val="18"/>
              </w:rPr>
            </w:pPr>
            <w:r w:rsidRPr="00DC37C6">
              <w:rPr>
                <w:rFonts w:ascii="Times New Roman" w:hAnsi="Times New Roman" w:cs="Times New Roman"/>
                <w:bCs/>
                <w:iCs/>
                <w:sz w:val="18"/>
                <w:szCs w:val="18"/>
              </w:rPr>
              <w:t xml:space="preserve">Подпрограмма 1 </w:t>
            </w:r>
            <w:r w:rsidRPr="00DC37C6">
              <w:rPr>
                <w:rFonts w:ascii="Times New Roman" w:hAnsi="Times New Roman" w:cs="Times New Roman"/>
                <w:sz w:val="18"/>
                <w:szCs w:val="18"/>
              </w:rPr>
              <w:t>«Обеспечение деятельности администрации Мошковского сельсовета Бековского района Пензенской области»</w:t>
            </w:r>
          </w:p>
        </w:tc>
      </w:tr>
      <w:tr w:rsidR="00DC37C6" w:rsidRPr="00DC37C6" w:rsidTr="007673F5">
        <w:trPr>
          <w:tblCellSpacing w:w="5" w:type="nil"/>
          <w:jc w:val="center"/>
        </w:trPr>
        <w:tc>
          <w:tcPr>
            <w:tcW w:w="11058" w:type="dxa"/>
            <w:gridSpan w:val="13"/>
          </w:tcPr>
          <w:p w:rsidR="00DC37C6" w:rsidRPr="00DC37C6" w:rsidRDefault="00DC37C6" w:rsidP="00E65595">
            <w:pPr>
              <w:pStyle w:val="ConsPlusCell"/>
              <w:jc w:val="both"/>
              <w:rPr>
                <w:rFonts w:ascii="Times New Roman" w:hAnsi="Times New Roman" w:cs="Times New Roman"/>
                <w:sz w:val="18"/>
                <w:szCs w:val="18"/>
              </w:rPr>
            </w:pPr>
            <w:r w:rsidRPr="00DC37C6">
              <w:rPr>
                <w:rFonts w:ascii="Times New Roman" w:hAnsi="Times New Roman" w:cs="Times New Roman"/>
                <w:bCs/>
                <w:iCs/>
                <w:sz w:val="18"/>
                <w:szCs w:val="18"/>
              </w:rPr>
              <w:t>Цель подпрограммы</w:t>
            </w:r>
            <w:r w:rsidRPr="00DC37C6">
              <w:rPr>
                <w:rFonts w:ascii="Times New Roman" w:hAnsi="Times New Roman" w:cs="Times New Roman"/>
                <w:sz w:val="18"/>
                <w:szCs w:val="18"/>
              </w:rPr>
              <w:t>: Обеспечение деятельности администрации Мошковского сельсовета Бековского района Пензенской области по выполнению муниципальных функций</w:t>
            </w:r>
          </w:p>
        </w:tc>
      </w:tr>
      <w:tr w:rsidR="00DC37C6" w:rsidRPr="00DC37C6" w:rsidTr="007673F5">
        <w:trPr>
          <w:tblCellSpacing w:w="5" w:type="nil"/>
          <w:jc w:val="center"/>
        </w:trPr>
        <w:tc>
          <w:tcPr>
            <w:tcW w:w="11058" w:type="dxa"/>
            <w:gridSpan w:val="13"/>
          </w:tcPr>
          <w:p w:rsidR="00DC37C6" w:rsidRPr="00DC37C6" w:rsidRDefault="00DC37C6" w:rsidP="00E65595">
            <w:pPr>
              <w:jc w:val="both"/>
              <w:rPr>
                <w:i/>
                <w:sz w:val="18"/>
                <w:szCs w:val="18"/>
              </w:rPr>
            </w:pPr>
            <w:r w:rsidRPr="00DC37C6">
              <w:rPr>
                <w:sz w:val="18"/>
                <w:szCs w:val="18"/>
              </w:rPr>
              <w:t>Задачи подпрограммы</w:t>
            </w:r>
            <w:r w:rsidRPr="00DC37C6">
              <w:rPr>
                <w:i/>
                <w:sz w:val="18"/>
                <w:szCs w:val="18"/>
              </w:rPr>
              <w:t xml:space="preserve">: </w:t>
            </w:r>
          </w:p>
          <w:p w:rsidR="00DC37C6" w:rsidRPr="00DC37C6" w:rsidRDefault="00DC37C6" w:rsidP="00E65595">
            <w:pPr>
              <w:jc w:val="both"/>
              <w:rPr>
                <w:sz w:val="18"/>
                <w:szCs w:val="18"/>
              </w:rPr>
            </w:pPr>
            <w:r w:rsidRPr="00DC37C6">
              <w:rPr>
                <w:sz w:val="18"/>
                <w:szCs w:val="18"/>
              </w:rPr>
              <w:t>- повышение уровня бюджетного самообеспечения;</w:t>
            </w:r>
          </w:p>
          <w:p w:rsidR="00DC37C6" w:rsidRPr="00DC37C6" w:rsidRDefault="00DC37C6" w:rsidP="00E65595">
            <w:pPr>
              <w:jc w:val="both"/>
              <w:rPr>
                <w:sz w:val="18"/>
                <w:szCs w:val="18"/>
              </w:rPr>
            </w:pPr>
            <w:r w:rsidRPr="00DC37C6">
              <w:rPr>
                <w:sz w:val="18"/>
                <w:szCs w:val="18"/>
              </w:rPr>
              <w:t>- эффективное использование муниципального имущества;</w:t>
            </w:r>
          </w:p>
          <w:p w:rsidR="00DC37C6" w:rsidRPr="00DC37C6" w:rsidRDefault="00DC37C6" w:rsidP="00E65595">
            <w:pPr>
              <w:jc w:val="both"/>
              <w:rPr>
                <w:sz w:val="18"/>
                <w:szCs w:val="18"/>
              </w:rPr>
            </w:pPr>
            <w:r w:rsidRPr="00DC37C6">
              <w:rPr>
                <w:sz w:val="18"/>
                <w:szCs w:val="18"/>
              </w:rPr>
              <w:t>- эффективное функционирование системы исполнения бюджета по расходам;</w:t>
            </w:r>
          </w:p>
          <w:p w:rsidR="00DC37C6" w:rsidRPr="00DC37C6" w:rsidRDefault="00DC37C6" w:rsidP="00E65595">
            <w:pPr>
              <w:jc w:val="both"/>
              <w:rPr>
                <w:sz w:val="18"/>
                <w:szCs w:val="18"/>
              </w:rPr>
            </w:pPr>
            <w:r w:rsidRPr="00DC37C6">
              <w:rPr>
                <w:sz w:val="18"/>
                <w:szCs w:val="18"/>
              </w:rPr>
              <w:t>- формирование и организация исполнения бюджета Мошковского сельсовета Бековского района Пензенской области;</w:t>
            </w:r>
          </w:p>
          <w:p w:rsidR="00DC37C6" w:rsidRPr="00DC37C6" w:rsidRDefault="00DC37C6" w:rsidP="00E65595">
            <w:pPr>
              <w:jc w:val="both"/>
              <w:rPr>
                <w:sz w:val="18"/>
                <w:szCs w:val="18"/>
              </w:rPr>
            </w:pPr>
            <w:r w:rsidRPr="00DC37C6">
              <w:rPr>
                <w:sz w:val="18"/>
                <w:szCs w:val="18"/>
              </w:rPr>
              <w:t>- совершенствование форм и методов планирования доходной части бюджета Мошковского сельсовета Бековского района Пензенской области;</w:t>
            </w:r>
          </w:p>
          <w:p w:rsidR="00DC37C6" w:rsidRPr="00DC37C6" w:rsidRDefault="00DC37C6" w:rsidP="00E65595">
            <w:pPr>
              <w:pStyle w:val="68"/>
              <w:autoSpaceDE w:val="0"/>
              <w:autoSpaceDN w:val="0"/>
              <w:adjustRightInd w:val="0"/>
              <w:spacing w:after="0" w:line="240" w:lineRule="auto"/>
              <w:ind w:left="0"/>
              <w:jc w:val="both"/>
              <w:rPr>
                <w:rFonts w:ascii="Times New Roman" w:hAnsi="Times New Roman"/>
                <w:sz w:val="18"/>
                <w:szCs w:val="18"/>
              </w:rPr>
            </w:pPr>
            <w:r w:rsidRPr="00DC37C6">
              <w:rPr>
                <w:rFonts w:ascii="Times New Roman" w:hAnsi="Times New Roman"/>
                <w:sz w:val="18"/>
                <w:szCs w:val="18"/>
              </w:rPr>
              <w:t>- повышение профессиональной компетенции муниципальных служащих Мошковского сельсовета Бековского района Пензенской области.</w:t>
            </w:r>
          </w:p>
        </w:tc>
      </w:tr>
      <w:tr w:rsidR="00DC37C6" w:rsidRPr="00DC37C6" w:rsidTr="007673F5">
        <w:trPr>
          <w:trHeight w:val="280"/>
          <w:tblCellSpacing w:w="5" w:type="nil"/>
          <w:jc w:val="center"/>
        </w:trPr>
        <w:tc>
          <w:tcPr>
            <w:tcW w:w="365" w:type="dxa"/>
            <w:vMerge w:val="restart"/>
          </w:tcPr>
          <w:p w:rsidR="00DC37C6" w:rsidRPr="00DC37C6" w:rsidRDefault="00DC37C6" w:rsidP="00E65595">
            <w:pPr>
              <w:autoSpaceDE w:val="0"/>
              <w:autoSpaceDN w:val="0"/>
              <w:adjustRightInd w:val="0"/>
              <w:jc w:val="center"/>
              <w:rPr>
                <w:sz w:val="18"/>
                <w:szCs w:val="18"/>
              </w:rPr>
            </w:pPr>
            <w:r w:rsidRPr="00DC37C6">
              <w:rPr>
                <w:sz w:val="18"/>
                <w:szCs w:val="18"/>
              </w:rPr>
              <w:t>1.</w:t>
            </w:r>
          </w:p>
        </w:tc>
        <w:tc>
          <w:tcPr>
            <w:tcW w:w="1632" w:type="dxa"/>
            <w:gridSpan w:val="2"/>
            <w:vMerge w:val="restart"/>
          </w:tcPr>
          <w:p w:rsidR="00DC37C6" w:rsidRPr="00DC37C6" w:rsidRDefault="00DC37C6" w:rsidP="00E65595">
            <w:pPr>
              <w:autoSpaceDE w:val="0"/>
              <w:autoSpaceDN w:val="0"/>
              <w:adjustRightInd w:val="0"/>
              <w:rPr>
                <w:sz w:val="18"/>
                <w:szCs w:val="18"/>
              </w:rPr>
            </w:pPr>
            <w:r w:rsidRPr="00DC37C6">
              <w:rPr>
                <w:sz w:val="18"/>
                <w:szCs w:val="18"/>
              </w:rPr>
              <w:t xml:space="preserve"> Расходы на содержание органов местного самоуправления</w:t>
            </w:r>
          </w:p>
        </w:tc>
        <w:tc>
          <w:tcPr>
            <w:tcW w:w="1701" w:type="dxa"/>
            <w:gridSpan w:val="3"/>
            <w:vMerge w:val="restart"/>
          </w:tcPr>
          <w:p w:rsidR="00DC37C6" w:rsidRPr="00DC37C6" w:rsidRDefault="00DC37C6" w:rsidP="00E65595">
            <w:pPr>
              <w:autoSpaceDE w:val="0"/>
              <w:autoSpaceDN w:val="0"/>
              <w:adjustRightInd w:val="0"/>
              <w:rPr>
                <w:sz w:val="18"/>
                <w:szCs w:val="18"/>
              </w:rPr>
            </w:pPr>
            <w:r w:rsidRPr="00DC37C6">
              <w:rPr>
                <w:sz w:val="18"/>
                <w:szCs w:val="18"/>
              </w:rPr>
              <w:t>Администрация Мошковского сельсовета Бековского района Пензенской области</w:t>
            </w: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top w:val="single" w:sz="4" w:space="0" w:color="auto"/>
              <w:bottom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1658,630</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1658,630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55"/>
          <w:tblCellSpacing w:w="5" w:type="nil"/>
          <w:jc w:val="center"/>
        </w:trPr>
        <w:tc>
          <w:tcPr>
            <w:tcW w:w="365" w:type="dxa"/>
            <w:vMerge/>
          </w:tcPr>
          <w:p w:rsidR="00DC37C6" w:rsidRPr="00DC37C6" w:rsidRDefault="00DC37C6" w:rsidP="00E65595">
            <w:pPr>
              <w:autoSpaceDE w:val="0"/>
              <w:autoSpaceDN w:val="0"/>
              <w:adjustRightInd w:val="0"/>
              <w:jc w:val="center"/>
              <w:rPr>
                <w:sz w:val="18"/>
                <w:szCs w:val="18"/>
              </w:rPr>
            </w:pPr>
          </w:p>
        </w:tc>
        <w:tc>
          <w:tcPr>
            <w:tcW w:w="1632" w:type="dxa"/>
            <w:gridSpan w:val="2"/>
            <w:vMerge/>
          </w:tcPr>
          <w:p w:rsidR="00DC37C6" w:rsidRPr="00DC37C6" w:rsidRDefault="00DC37C6" w:rsidP="00E65595">
            <w:pPr>
              <w:autoSpaceDE w:val="0"/>
              <w:autoSpaceDN w:val="0"/>
              <w:adjustRightInd w:val="0"/>
              <w:rPr>
                <w:sz w:val="18"/>
                <w:szCs w:val="18"/>
              </w:rPr>
            </w:pPr>
          </w:p>
        </w:tc>
        <w:tc>
          <w:tcPr>
            <w:tcW w:w="1701" w:type="dxa"/>
            <w:gridSpan w:val="3"/>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1843,017-52</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1843,017-52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32"/>
          <w:tblCellSpacing w:w="5" w:type="nil"/>
          <w:jc w:val="center"/>
        </w:trPr>
        <w:tc>
          <w:tcPr>
            <w:tcW w:w="365" w:type="dxa"/>
            <w:vMerge/>
          </w:tcPr>
          <w:p w:rsidR="00DC37C6" w:rsidRPr="00DC37C6" w:rsidRDefault="00DC37C6" w:rsidP="00E65595">
            <w:pPr>
              <w:autoSpaceDE w:val="0"/>
              <w:autoSpaceDN w:val="0"/>
              <w:adjustRightInd w:val="0"/>
              <w:jc w:val="center"/>
              <w:rPr>
                <w:sz w:val="18"/>
                <w:szCs w:val="18"/>
              </w:rPr>
            </w:pPr>
          </w:p>
        </w:tc>
        <w:tc>
          <w:tcPr>
            <w:tcW w:w="1632" w:type="dxa"/>
            <w:gridSpan w:val="2"/>
            <w:vMerge/>
          </w:tcPr>
          <w:p w:rsidR="00DC37C6" w:rsidRPr="00DC37C6" w:rsidRDefault="00DC37C6" w:rsidP="00E65595">
            <w:pPr>
              <w:autoSpaceDE w:val="0"/>
              <w:autoSpaceDN w:val="0"/>
              <w:adjustRightInd w:val="0"/>
              <w:rPr>
                <w:sz w:val="18"/>
                <w:szCs w:val="18"/>
              </w:rPr>
            </w:pPr>
          </w:p>
        </w:tc>
        <w:tc>
          <w:tcPr>
            <w:tcW w:w="1701" w:type="dxa"/>
            <w:gridSpan w:val="3"/>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654,661</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654,661</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52"/>
          <w:tblCellSpacing w:w="5" w:type="nil"/>
          <w:jc w:val="center"/>
        </w:trPr>
        <w:tc>
          <w:tcPr>
            <w:tcW w:w="365" w:type="dxa"/>
            <w:vMerge/>
          </w:tcPr>
          <w:p w:rsidR="00DC37C6" w:rsidRPr="00DC37C6" w:rsidRDefault="00DC37C6" w:rsidP="00E65595">
            <w:pPr>
              <w:autoSpaceDE w:val="0"/>
              <w:autoSpaceDN w:val="0"/>
              <w:adjustRightInd w:val="0"/>
              <w:jc w:val="center"/>
              <w:rPr>
                <w:sz w:val="18"/>
                <w:szCs w:val="18"/>
              </w:rPr>
            </w:pPr>
          </w:p>
        </w:tc>
        <w:tc>
          <w:tcPr>
            <w:tcW w:w="1632" w:type="dxa"/>
            <w:gridSpan w:val="2"/>
            <w:vMerge/>
          </w:tcPr>
          <w:p w:rsidR="00DC37C6" w:rsidRPr="00DC37C6" w:rsidRDefault="00DC37C6" w:rsidP="00E65595">
            <w:pPr>
              <w:autoSpaceDE w:val="0"/>
              <w:autoSpaceDN w:val="0"/>
              <w:adjustRightInd w:val="0"/>
              <w:rPr>
                <w:sz w:val="18"/>
                <w:szCs w:val="18"/>
              </w:rPr>
            </w:pPr>
          </w:p>
        </w:tc>
        <w:tc>
          <w:tcPr>
            <w:tcW w:w="1701" w:type="dxa"/>
            <w:gridSpan w:val="3"/>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03"/>
          <w:tblCellSpacing w:w="5" w:type="nil"/>
          <w:jc w:val="center"/>
        </w:trPr>
        <w:tc>
          <w:tcPr>
            <w:tcW w:w="365" w:type="dxa"/>
            <w:vMerge/>
          </w:tcPr>
          <w:p w:rsidR="00DC37C6" w:rsidRPr="00DC37C6" w:rsidRDefault="00DC37C6" w:rsidP="00E65595">
            <w:pPr>
              <w:autoSpaceDE w:val="0"/>
              <w:autoSpaceDN w:val="0"/>
              <w:adjustRightInd w:val="0"/>
              <w:jc w:val="center"/>
              <w:rPr>
                <w:sz w:val="18"/>
                <w:szCs w:val="18"/>
              </w:rPr>
            </w:pPr>
          </w:p>
        </w:tc>
        <w:tc>
          <w:tcPr>
            <w:tcW w:w="1632" w:type="dxa"/>
            <w:gridSpan w:val="2"/>
            <w:vMerge/>
          </w:tcPr>
          <w:p w:rsidR="00DC37C6" w:rsidRPr="00DC37C6" w:rsidRDefault="00DC37C6" w:rsidP="00E65595">
            <w:pPr>
              <w:autoSpaceDE w:val="0"/>
              <w:autoSpaceDN w:val="0"/>
              <w:adjustRightInd w:val="0"/>
              <w:jc w:val="center"/>
              <w:rPr>
                <w:sz w:val="18"/>
                <w:szCs w:val="18"/>
              </w:rPr>
            </w:pPr>
          </w:p>
        </w:tc>
        <w:tc>
          <w:tcPr>
            <w:tcW w:w="1701" w:type="dxa"/>
            <w:gridSpan w:val="3"/>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79"/>
          <w:tblCellSpacing w:w="5" w:type="nil"/>
          <w:jc w:val="center"/>
        </w:trPr>
        <w:tc>
          <w:tcPr>
            <w:tcW w:w="365" w:type="dxa"/>
            <w:vMerge/>
          </w:tcPr>
          <w:p w:rsidR="00DC37C6" w:rsidRPr="00DC37C6" w:rsidRDefault="00DC37C6" w:rsidP="00E65595">
            <w:pPr>
              <w:autoSpaceDE w:val="0"/>
              <w:autoSpaceDN w:val="0"/>
              <w:adjustRightInd w:val="0"/>
              <w:jc w:val="center"/>
              <w:rPr>
                <w:sz w:val="18"/>
                <w:szCs w:val="18"/>
              </w:rPr>
            </w:pPr>
          </w:p>
        </w:tc>
        <w:tc>
          <w:tcPr>
            <w:tcW w:w="1632" w:type="dxa"/>
            <w:gridSpan w:val="2"/>
            <w:vMerge/>
          </w:tcPr>
          <w:p w:rsidR="00DC37C6" w:rsidRPr="00DC37C6" w:rsidRDefault="00DC37C6" w:rsidP="00E65595">
            <w:pPr>
              <w:autoSpaceDE w:val="0"/>
              <w:autoSpaceDN w:val="0"/>
              <w:adjustRightInd w:val="0"/>
              <w:jc w:val="center"/>
              <w:rPr>
                <w:sz w:val="18"/>
                <w:szCs w:val="18"/>
              </w:rPr>
            </w:pPr>
          </w:p>
        </w:tc>
        <w:tc>
          <w:tcPr>
            <w:tcW w:w="1701" w:type="dxa"/>
            <w:gridSpan w:val="3"/>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top w:val="single" w:sz="4" w:space="0" w:color="auto"/>
              <w:bottom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25"/>
          <w:tblCellSpacing w:w="5" w:type="nil"/>
          <w:jc w:val="center"/>
        </w:trPr>
        <w:tc>
          <w:tcPr>
            <w:tcW w:w="365" w:type="dxa"/>
            <w:vMerge/>
          </w:tcPr>
          <w:p w:rsidR="00DC37C6" w:rsidRPr="00DC37C6" w:rsidRDefault="00DC37C6" w:rsidP="00E65595">
            <w:pPr>
              <w:autoSpaceDE w:val="0"/>
              <w:autoSpaceDN w:val="0"/>
              <w:adjustRightInd w:val="0"/>
              <w:jc w:val="center"/>
              <w:rPr>
                <w:sz w:val="18"/>
                <w:szCs w:val="18"/>
              </w:rPr>
            </w:pPr>
          </w:p>
        </w:tc>
        <w:tc>
          <w:tcPr>
            <w:tcW w:w="1632" w:type="dxa"/>
            <w:gridSpan w:val="2"/>
            <w:vMerge/>
          </w:tcPr>
          <w:p w:rsidR="00DC37C6" w:rsidRPr="00DC37C6" w:rsidRDefault="00DC37C6" w:rsidP="00E65595">
            <w:pPr>
              <w:autoSpaceDE w:val="0"/>
              <w:autoSpaceDN w:val="0"/>
              <w:adjustRightInd w:val="0"/>
              <w:jc w:val="center"/>
              <w:rPr>
                <w:sz w:val="18"/>
                <w:szCs w:val="18"/>
              </w:rPr>
            </w:pPr>
          </w:p>
        </w:tc>
        <w:tc>
          <w:tcPr>
            <w:tcW w:w="1701" w:type="dxa"/>
            <w:gridSpan w:val="3"/>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top w:val="single" w:sz="4" w:space="0" w:color="auto"/>
              <w:bottom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5 943,150-52</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5 943,150-52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129"/>
          <w:tblCellSpacing w:w="5" w:type="nil"/>
          <w:jc w:val="center"/>
        </w:trPr>
        <w:tc>
          <w:tcPr>
            <w:tcW w:w="3698" w:type="dxa"/>
            <w:gridSpan w:val="6"/>
            <w:vMerge w:val="restart"/>
          </w:tcPr>
          <w:p w:rsidR="00DC37C6" w:rsidRPr="00DC37C6" w:rsidRDefault="00DC37C6" w:rsidP="00E65595">
            <w:pPr>
              <w:autoSpaceDE w:val="0"/>
              <w:autoSpaceDN w:val="0"/>
              <w:adjustRightInd w:val="0"/>
              <w:rPr>
                <w:sz w:val="18"/>
                <w:szCs w:val="18"/>
              </w:rPr>
            </w:pPr>
            <w:r w:rsidRPr="00DC37C6">
              <w:rPr>
                <w:sz w:val="18"/>
                <w:szCs w:val="18"/>
              </w:rPr>
              <w:t>Итого по подпрограмме № 1</w:t>
            </w: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top w:val="single" w:sz="4" w:space="0" w:color="auto"/>
              <w:bottom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1658,630</w:t>
            </w:r>
          </w:p>
        </w:tc>
        <w:tc>
          <w:tcPr>
            <w:tcW w:w="1418" w:type="dxa"/>
            <w:tcBorders>
              <w:top w:val="single" w:sz="4" w:space="0" w:color="auto"/>
              <w:bottom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1658,630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11"/>
          <w:tblCellSpacing w:w="5" w:type="nil"/>
          <w:jc w:val="center"/>
        </w:trPr>
        <w:tc>
          <w:tcPr>
            <w:tcW w:w="3698" w:type="dxa"/>
            <w:gridSpan w:val="6"/>
            <w:vMerge/>
          </w:tcPr>
          <w:p w:rsidR="00DC37C6" w:rsidRPr="00DC37C6" w:rsidRDefault="00DC37C6" w:rsidP="00E65595">
            <w:pPr>
              <w:autoSpaceDE w:val="0"/>
              <w:autoSpaceDN w:val="0"/>
              <w:adjustRightInd w:val="0"/>
              <w:jc w:val="center"/>
              <w:rPr>
                <w:sz w:val="18"/>
                <w:szCs w:val="18"/>
              </w:rPr>
            </w:pPr>
          </w:p>
        </w:tc>
        <w:tc>
          <w:tcPr>
            <w:tcW w:w="626" w:type="dxa"/>
            <w:tcBorders>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1843,017-52</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1843,017-52</w:t>
            </w:r>
          </w:p>
        </w:tc>
        <w:tc>
          <w:tcPr>
            <w:tcW w:w="850" w:type="dxa"/>
            <w:tcBorders>
              <w:lef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31"/>
          <w:tblCellSpacing w:w="5" w:type="nil"/>
          <w:jc w:val="center"/>
        </w:trPr>
        <w:tc>
          <w:tcPr>
            <w:tcW w:w="3698" w:type="dxa"/>
            <w:gridSpan w:val="6"/>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654,661</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654,661</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251"/>
          <w:tblCellSpacing w:w="5" w:type="nil"/>
          <w:jc w:val="center"/>
        </w:trPr>
        <w:tc>
          <w:tcPr>
            <w:tcW w:w="3698" w:type="dxa"/>
            <w:gridSpan w:val="6"/>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199"/>
          <w:tblCellSpacing w:w="5" w:type="nil"/>
          <w:jc w:val="center"/>
        </w:trPr>
        <w:tc>
          <w:tcPr>
            <w:tcW w:w="3698" w:type="dxa"/>
            <w:gridSpan w:val="6"/>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103"/>
          <w:tblCellSpacing w:w="5" w:type="nil"/>
          <w:jc w:val="center"/>
        </w:trPr>
        <w:tc>
          <w:tcPr>
            <w:tcW w:w="3698" w:type="dxa"/>
            <w:gridSpan w:val="6"/>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595,614</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rHeight w:val="177"/>
          <w:tblCellSpacing w:w="5" w:type="nil"/>
          <w:jc w:val="center"/>
        </w:trPr>
        <w:tc>
          <w:tcPr>
            <w:tcW w:w="3698" w:type="dxa"/>
            <w:gridSpan w:val="6"/>
            <w:vMerge/>
          </w:tcPr>
          <w:p w:rsidR="00DC37C6" w:rsidRPr="00DC37C6" w:rsidRDefault="00DC37C6" w:rsidP="00E65595">
            <w:pPr>
              <w:autoSpaceDE w:val="0"/>
              <w:autoSpaceDN w:val="0"/>
              <w:adjustRightInd w:val="0"/>
              <w:jc w:val="center"/>
              <w:rPr>
                <w:sz w:val="18"/>
                <w:szCs w:val="18"/>
              </w:rPr>
            </w:pPr>
          </w:p>
        </w:tc>
        <w:tc>
          <w:tcPr>
            <w:tcW w:w="626" w:type="dxa"/>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top w:val="single" w:sz="4" w:space="0" w:color="auto"/>
              <w:bottom w:val="nil"/>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5 943,150-52</w:t>
            </w:r>
          </w:p>
        </w:tc>
        <w:tc>
          <w:tcPr>
            <w:tcW w:w="1418" w:type="dxa"/>
            <w:tcBorders>
              <w:top w:val="single" w:sz="4" w:space="0" w:color="auto"/>
            </w:tcBorders>
          </w:tcPr>
          <w:p w:rsidR="00DC37C6" w:rsidRPr="00DC37C6" w:rsidRDefault="00DC37C6" w:rsidP="00E65595">
            <w:pPr>
              <w:pStyle w:val="ConsPlusCell"/>
              <w:jc w:val="center"/>
              <w:rPr>
                <w:rFonts w:ascii="Times New Roman" w:hAnsi="Times New Roman" w:cs="Times New Roman"/>
                <w:color w:val="000000"/>
                <w:sz w:val="18"/>
                <w:szCs w:val="18"/>
              </w:rPr>
            </w:pPr>
            <w:r w:rsidRPr="00DC37C6">
              <w:rPr>
                <w:rFonts w:ascii="Times New Roman" w:hAnsi="Times New Roman" w:cs="Times New Roman"/>
                <w:color w:val="000000"/>
                <w:sz w:val="18"/>
                <w:szCs w:val="18"/>
              </w:rPr>
              <w:t>5 943,150-52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11058" w:type="dxa"/>
            <w:gridSpan w:val="13"/>
          </w:tcPr>
          <w:p w:rsidR="00DC37C6" w:rsidRPr="00DC37C6" w:rsidRDefault="00DC37C6" w:rsidP="00E65595">
            <w:pPr>
              <w:pStyle w:val="ConsPlusCell"/>
              <w:jc w:val="center"/>
              <w:rPr>
                <w:rFonts w:ascii="Times New Roman" w:hAnsi="Times New Roman" w:cs="Times New Roman"/>
                <w:bCs/>
                <w:iCs/>
                <w:color w:val="FF0000"/>
                <w:sz w:val="18"/>
                <w:szCs w:val="18"/>
              </w:rPr>
            </w:pPr>
            <w:r w:rsidRPr="00DC37C6">
              <w:rPr>
                <w:rFonts w:ascii="Times New Roman" w:hAnsi="Times New Roman" w:cs="Times New Roman"/>
                <w:bCs/>
                <w:iCs/>
                <w:color w:val="000000"/>
                <w:sz w:val="18"/>
                <w:szCs w:val="18"/>
              </w:rPr>
              <w:t>Подпрограмма 2 «</w:t>
            </w:r>
            <w:r w:rsidRPr="00DC37C6">
              <w:rPr>
                <w:rFonts w:ascii="Times New Roman" w:hAnsi="Times New Roman" w:cs="Times New Roman"/>
                <w:color w:val="000000"/>
                <w:sz w:val="18"/>
                <w:szCs w:val="18"/>
              </w:rPr>
              <w:t>Эффективное размещение заказов на поставку товаров, выполнение работ, оказание</w:t>
            </w:r>
            <w:r w:rsidRPr="00DC37C6">
              <w:rPr>
                <w:rFonts w:ascii="Times New Roman" w:hAnsi="Times New Roman" w:cs="Times New Roman"/>
                <w:color w:val="FF0000"/>
                <w:sz w:val="18"/>
                <w:szCs w:val="18"/>
              </w:rPr>
              <w:t xml:space="preserve"> </w:t>
            </w:r>
            <w:r w:rsidRPr="00DC37C6">
              <w:rPr>
                <w:rFonts w:ascii="Times New Roman" w:hAnsi="Times New Roman" w:cs="Times New Roman"/>
                <w:color w:val="000000"/>
                <w:sz w:val="18"/>
                <w:szCs w:val="18"/>
              </w:rPr>
              <w:t>услуг для муниципальных нужд Мошковского сельсовета Бековского района Пензенской области</w:t>
            </w:r>
            <w:r w:rsidRPr="00DC37C6">
              <w:rPr>
                <w:rFonts w:ascii="Times New Roman" w:hAnsi="Times New Roman" w:cs="Times New Roman"/>
                <w:bCs/>
                <w:iCs/>
                <w:color w:val="000000"/>
                <w:sz w:val="18"/>
                <w:szCs w:val="18"/>
              </w:rPr>
              <w:t>»</w:t>
            </w:r>
          </w:p>
        </w:tc>
      </w:tr>
      <w:tr w:rsidR="00DC37C6" w:rsidRPr="00DC37C6" w:rsidTr="007673F5">
        <w:trPr>
          <w:tblCellSpacing w:w="5" w:type="nil"/>
          <w:jc w:val="center"/>
        </w:trPr>
        <w:tc>
          <w:tcPr>
            <w:tcW w:w="11058" w:type="dxa"/>
            <w:gridSpan w:val="13"/>
            <w:tcBorders>
              <w:bottom w:val="single" w:sz="4" w:space="0" w:color="auto"/>
            </w:tcBorders>
          </w:tcPr>
          <w:p w:rsidR="00DC37C6" w:rsidRPr="00DC37C6" w:rsidRDefault="00DC37C6" w:rsidP="00E65595">
            <w:pPr>
              <w:pStyle w:val="ConsPlusCell"/>
              <w:jc w:val="both"/>
              <w:rPr>
                <w:rFonts w:ascii="Times New Roman" w:hAnsi="Times New Roman" w:cs="Times New Roman"/>
                <w:sz w:val="18"/>
                <w:szCs w:val="18"/>
              </w:rPr>
            </w:pPr>
            <w:r w:rsidRPr="00DC37C6">
              <w:rPr>
                <w:rFonts w:ascii="Times New Roman" w:hAnsi="Times New Roman" w:cs="Times New Roman"/>
                <w:sz w:val="18"/>
                <w:szCs w:val="18"/>
              </w:rPr>
              <w:t>Цель подпрограммы: Размещение заказов на поставки товаров, выполнение работ, оказание услуг для муниципальных нужд Мошковского сельсовета Бековского района Пензенской области в соответствии с действующим законодательством.</w:t>
            </w:r>
          </w:p>
        </w:tc>
      </w:tr>
      <w:tr w:rsidR="00DC37C6" w:rsidRPr="00DC37C6" w:rsidTr="007673F5">
        <w:trPr>
          <w:tblCellSpacing w:w="5" w:type="nil"/>
          <w:jc w:val="center"/>
        </w:trPr>
        <w:tc>
          <w:tcPr>
            <w:tcW w:w="11058" w:type="dxa"/>
            <w:gridSpan w:val="13"/>
            <w:tcBorders>
              <w:top w:val="single" w:sz="4" w:space="0" w:color="auto"/>
            </w:tcBorders>
          </w:tcPr>
          <w:p w:rsidR="00DC37C6" w:rsidRPr="00DC37C6" w:rsidRDefault="00DC37C6" w:rsidP="00E65595">
            <w:pPr>
              <w:pStyle w:val="ConsPlusCell"/>
              <w:jc w:val="both"/>
              <w:rPr>
                <w:rFonts w:ascii="Times New Roman" w:hAnsi="Times New Roman" w:cs="Times New Roman"/>
                <w:sz w:val="18"/>
                <w:szCs w:val="18"/>
              </w:rPr>
            </w:pPr>
            <w:r w:rsidRPr="00DC37C6">
              <w:rPr>
                <w:rFonts w:ascii="Times New Roman" w:hAnsi="Times New Roman" w:cs="Times New Roman"/>
                <w:iCs/>
                <w:sz w:val="18"/>
                <w:szCs w:val="18"/>
              </w:rPr>
              <w:t xml:space="preserve">Задача: </w:t>
            </w:r>
            <w:r w:rsidRPr="00DC37C6">
              <w:rPr>
                <w:rFonts w:ascii="Times New Roman" w:hAnsi="Times New Roman" w:cs="Times New Roman"/>
                <w:sz w:val="18"/>
                <w:szCs w:val="18"/>
              </w:rPr>
              <w:t xml:space="preserve">Передача полномочий по размещению муниципального заказа для муниципальных нужд Мошковского сельсовета Бековского </w:t>
            </w:r>
            <w:r w:rsidRPr="00DC37C6">
              <w:rPr>
                <w:rFonts w:ascii="Times New Roman" w:hAnsi="Times New Roman" w:cs="Times New Roman"/>
                <w:sz w:val="18"/>
                <w:szCs w:val="18"/>
              </w:rPr>
              <w:lastRenderedPageBreak/>
              <w:t>района Пензенской области»</w:t>
            </w:r>
          </w:p>
        </w:tc>
      </w:tr>
      <w:tr w:rsidR="00DC37C6" w:rsidRPr="00DC37C6" w:rsidTr="007673F5">
        <w:trPr>
          <w:trHeight w:val="156"/>
          <w:tblCellSpacing w:w="5" w:type="nil"/>
          <w:jc w:val="center"/>
        </w:trPr>
        <w:tc>
          <w:tcPr>
            <w:tcW w:w="365" w:type="dxa"/>
            <w:vMerge w:val="restart"/>
            <w:tcBorders>
              <w:top w:val="single" w:sz="4" w:space="0" w:color="auto"/>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lastRenderedPageBreak/>
              <w:t>2.1.</w:t>
            </w:r>
          </w:p>
        </w:tc>
        <w:tc>
          <w:tcPr>
            <w:tcW w:w="1632" w:type="dxa"/>
            <w:gridSpan w:val="2"/>
            <w:vMerge w:val="restart"/>
            <w:tcBorders>
              <w:top w:val="single" w:sz="4" w:space="0" w:color="auto"/>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 xml:space="preserve">Осуществление муниципальных закупок для муниципальных нужд Мошковского сельсовета </w:t>
            </w:r>
          </w:p>
        </w:tc>
        <w:tc>
          <w:tcPr>
            <w:tcW w:w="1701" w:type="dxa"/>
            <w:gridSpan w:val="3"/>
            <w:vMerge w:val="restart"/>
            <w:tcBorders>
              <w:top w:val="single" w:sz="4" w:space="0" w:color="auto"/>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администрация Мошковского сельсовета Бековского района Пензенской области</w:t>
            </w: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47,852</w:t>
            </w:r>
          </w:p>
        </w:tc>
        <w:tc>
          <w:tcPr>
            <w:tcW w:w="1418" w:type="dxa"/>
          </w:tcPr>
          <w:p w:rsidR="00DC37C6" w:rsidRPr="00DC37C6" w:rsidRDefault="00DC37C6" w:rsidP="00E65595">
            <w:pPr>
              <w:jc w:val="center"/>
              <w:rPr>
                <w:sz w:val="18"/>
                <w:szCs w:val="18"/>
              </w:rPr>
            </w:pPr>
            <w:r w:rsidRPr="00DC37C6">
              <w:rPr>
                <w:sz w:val="18"/>
                <w:szCs w:val="18"/>
              </w:rPr>
              <w:t>47,852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3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p>
        </w:tc>
        <w:tc>
          <w:tcPr>
            <w:tcW w:w="1701" w:type="dxa"/>
            <w:gridSpan w:val="3"/>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5,952</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5,952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3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p>
        </w:tc>
        <w:tc>
          <w:tcPr>
            <w:tcW w:w="1701" w:type="dxa"/>
            <w:gridSpan w:val="3"/>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3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p>
        </w:tc>
        <w:tc>
          <w:tcPr>
            <w:tcW w:w="1701" w:type="dxa"/>
            <w:gridSpan w:val="3"/>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3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701" w:type="dxa"/>
            <w:gridSpan w:val="3"/>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3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701" w:type="dxa"/>
            <w:gridSpan w:val="3"/>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3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701" w:type="dxa"/>
            <w:gridSpan w:val="3"/>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val="restart"/>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Итого по подпрограмме № 2</w:t>
            </w: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5,952</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5,952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left w:val="single" w:sz="4" w:space="0" w:color="auto"/>
            </w:tcBorders>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1418" w:type="dxa"/>
            <w:vAlign w:val="center"/>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8,380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47,852</w:t>
            </w:r>
          </w:p>
        </w:tc>
        <w:tc>
          <w:tcPr>
            <w:tcW w:w="1418" w:type="dxa"/>
          </w:tcPr>
          <w:p w:rsidR="00DC37C6" w:rsidRPr="00DC37C6" w:rsidRDefault="00DC37C6" w:rsidP="00E65595">
            <w:pPr>
              <w:jc w:val="center"/>
              <w:rPr>
                <w:sz w:val="18"/>
                <w:szCs w:val="18"/>
              </w:rPr>
            </w:pPr>
            <w:r w:rsidRPr="00DC37C6">
              <w:rPr>
                <w:sz w:val="18"/>
                <w:szCs w:val="18"/>
              </w:rPr>
              <w:t>47,852</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11058" w:type="dxa"/>
            <w:gridSpan w:val="13"/>
            <w:tcBorders>
              <w:left w:val="single" w:sz="4" w:space="0" w:color="auto"/>
            </w:tcBorders>
          </w:tcPr>
          <w:p w:rsidR="00DC37C6" w:rsidRPr="00DC37C6" w:rsidRDefault="00DC37C6" w:rsidP="00E65595">
            <w:pPr>
              <w:autoSpaceDE w:val="0"/>
              <w:autoSpaceDN w:val="0"/>
              <w:adjustRightInd w:val="0"/>
              <w:rPr>
                <w:sz w:val="18"/>
                <w:szCs w:val="18"/>
              </w:rPr>
            </w:pPr>
            <w:r w:rsidRPr="00DC37C6">
              <w:rPr>
                <w:color w:val="000000"/>
                <w:sz w:val="18"/>
                <w:szCs w:val="18"/>
              </w:rPr>
              <w:t>Подпрограмма 3 «Социальная поддержка граждан Мошковского сельсовета Бековского района Пензенской области</w:t>
            </w:r>
            <w:r w:rsidRPr="00DC37C6">
              <w:rPr>
                <w:spacing w:val="-2"/>
                <w:sz w:val="18"/>
                <w:szCs w:val="18"/>
              </w:rPr>
              <w:t>»</w:t>
            </w:r>
          </w:p>
        </w:tc>
      </w:tr>
      <w:tr w:rsidR="00DC37C6" w:rsidRPr="00DC37C6" w:rsidTr="007673F5">
        <w:trPr>
          <w:tblCellSpacing w:w="5" w:type="nil"/>
          <w:jc w:val="center"/>
        </w:trPr>
        <w:tc>
          <w:tcPr>
            <w:tcW w:w="11058" w:type="dxa"/>
            <w:gridSpan w:val="13"/>
            <w:tcBorders>
              <w:lef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DC37C6" w:rsidRPr="00DC37C6" w:rsidTr="007673F5">
        <w:trPr>
          <w:tblCellSpacing w:w="5" w:type="nil"/>
          <w:jc w:val="center"/>
        </w:trPr>
        <w:tc>
          <w:tcPr>
            <w:tcW w:w="11058" w:type="dxa"/>
            <w:gridSpan w:val="13"/>
            <w:tcBorders>
              <w:left w:val="single" w:sz="4" w:space="0" w:color="auto"/>
            </w:tcBorders>
          </w:tcPr>
          <w:p w:rsidR="00DC37C6" w:rsidRPr="00DC37C6" w:rsidRDefault="00DC37C6" w:rsidP="00E65595">
            <w:pPr>
              <w:autoSpaceDE w:val="0"/>
              <w:autoSpaceDN w:val="0"/>
              <w:adjustRightInd w:val="0"/>
              <w:rPr>
                <w:sz w:val="18"/>
                <w:szCs w:val="18"/>
              </w:rPr>
            </w:pPr>
            <w:r w:rsidRPr="00DC37C6">
              <w:rPr>
                <w:iCs/>
                <w:sz w:val="18"/>
                <w:szCs w:val="18"/>
              </w:rPr>
              <w:t xml:space="preserve">Задача: </w:t>
            </w:r>
            <w:r w:rsidRPr="00DC37C6">
              <w:rPr>
                <w:sz w:val="18"/>
                <w:szCs w:val="18"/>
              </w:rPr>
              <w:t>- Выполнение обязательств по предоставлению пенсии за выслугу лет муниципальным служащим Мошковского сельсовета Бековского района Пензенской области</w:t>
            </w:r>
          </w:p>
        </w:tc>
      </w:tr>
      <w:tr w:rsidR="00DC37C6" w:rsidRPr="00DC37C6" w:rsidTr="007673F5">
        <w:trPr>
          <w:tblCellSpacing w:w="5" w:type="nil"/>
          <w:jc w:val="center"/>
        </w:trPr>
        <w:tc>
          <w:tcPr>
            <w:tcW w:w="365" w:type="dxa"/>
            <w:vMerge w:val="restart"/>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3.1</w:t>
            </w:r>
          </w:p>
        </w:tc>
        <w:tc>
          <w:tcPr>
            <w:tcW w:w="2217" w:type="dxa"/>
            <w:gridSpan w:val="4"/>
            <w:vMerge w:val="restart"/>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116" w:type="dxa"/>
            <w:vMerge w:val="restart"/>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администрация Мошковского сельсовета Бековского района Пензенской области</w:t>
            </w: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2217" w:type="dxa"/>
            <w:gridSpan w:val="4"/>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116"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2217" w:type="dxa"/>
            <w:gridSpan w:val="4"/>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116"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2217" w:type="dxa"/>
            <w:gridSpan w:val="4"/>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116"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2217" w:type="dxa"/>
            <w:gridSpan w:val="4"/>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116"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2217" w:type="dxa"/>
            <w:gridSpan w:val="4"/>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116"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5"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2217" w:type="dxa"/>
            <w:gridSpan w:val="4"/>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116" w:type="dxa"/>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val="restart"/>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Итого по подпрограмме № 3</w:t>
            </w: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w:t>
            </w:r>
          </w:p>
        </w:tc>
        <w:tc>
          <w:tcPr>
            <w:tcW w:w="1418" w:type="dxa"/>
          </w:tcPr>
          <w:p w:rsidR="00DC37C6" w:rsidRPr="00DC37C6" w:rsidRDefault="00DC37C6" w:rsidP="00E65595">
            <w:pPr>
              <w:jc w:val="center"/>
              <w:rPr>
                <w:sz w:val="18"/>
                <w:szCs w:val="18"/>
              </w:rPr>
            </w:pPr>
            <w:r w:rsidRPr="00DC37C6">
              <w:rPr>
                <w:sz w:val="18"/>
                <w:szCs w:val="18"/>
              </w:rPr>
              <w:t>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w:t>
            </w:r>
          </w:p>
        </w:tc>
      </w:tr>
      <w:tr w:rsidR="00DC37C6" w:rsidRPr="00DC37C6" w:rsidTr="007673F5">
        <w:trPr>
          <w:tblCellSpacing w:w="5" w:type="nil"/>
          <w:jc w:val="center"/>
        </w:trPr>
        <w:tc>
          <w:tcPr>
            <w:tcW w:w="11058" w:type="dxa"/>
            <w:gridSpan w:val="13"/>
            <w:tcBorders>
              <w:left w:val="single" w:sz="4" w:space="0" w:color="auto"/>
            </w:tcBorders>
          </w:tcPr>
          <w:p w:rsidR="00DC37C6" w:rsidRPr="00DC37C6" w:rsidRDefault="00DC37C6" w:rsidP="00E65595">
            <w:pPr>
              <w:autoSpaceDE w:val="0"/>
              <w:autoSpaceDN w:val="0"/>
              <w:adjustRightInd w:val="0"/>
              <w:rPr>
                <w:sz w:val="18"/>
                <w:szCs w:val="18"/>
              </w:rPr>
            </w:pPr>
            <w:r w:rsidRPr="00DC37C6">
              <w:rPr>
                <w:color w:val="000000"/>
                <w:sz w:val="18"/>
                <w:szCs w:val="18"/>
              </w:rPr>
              <w:t xml:space="preserve">Подпрограмма 4. </w:t>
            </w:r>
            <w:r w:rsidRPr="00DC37C6">
              <w:rPr>
                <w:sz w:val="18"/>
                <w:szCs w:val="18"/>
              </w:rPr>
              <w:t>Социальная поддержка граждан Мошковского сельсовета Бековского района Пензенской области</w:t>
            </w:r>
          </w:p>
        </w:tc>
      </w:tr>
      <w:tr w:rsidR="00DC37C6" w:rsidRPr="00DC37C6" w:rsidTr="007673F5">
        <w:trPr>
          <w:tblCellSpacing w:w="5" w:type="nil"/>
          <w:jc w:val="center"/>
        </w:trPr>
        <w:tc>
          <w:tcPr>
            <w:tcW w:w="11058" w:type="dxa"/>
            <w:gridSpan w:val="13"/>
            <w:tcBorders>
              <w:left w:val="single" w:sz="4" w:space="0" w:color="auto"/>
            </w:tcBorders>
          </w:tcPr>
          <w:p w:rsidR="00DC37C6" w:rsidRPr="00DC37C6" w:rsidRDefault="00DC37C6" w:rsidP="00E65595">
            <w:pPr>
              <w:autoSpaceDE w:val="0"/>
              <w:autoSpaceDN w:val="0"/>
              <w:adjustRightInd w:val="0"/>
              <w:rPr>
                <w:sz w:val="18"/>
                <w:szCs w:val="18"/>
              </w:rPr>
            </w:pPr>
            <w:r w:rsidRPr="00DC37C6">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DC37C6" w:rsidRPr="00DC37C6" w:rsidTr="007673F5">
        <w:trPr>
          <w:tblCellSpacing w:w="5" w:type="nil"/>
          <w:jc w:val="center"/>
        </w:trPr>
        <w:tc>
          <w:tcPr>
            <w:tcW w:w="11058" w:type="dxa"/>
            <w:gridSpan w:val="13"/>
            <w:tcBorders>
              <w:left w:val="single" w:sz="4" w:space="0" w:color="auto"/>
            </w:tcBorders>
          </w:tcPr>
          <w:p w:rsidR="00DC37C6" w:rsidRPr="00DC37C6" w:rsidRDefault="00DC37C6" w:rsidP="00E65595">
            <w:pPr>
              <w:autoSpaceDE w:val="0"/>
              <w:autoSpaceDN w:val="0"/>
              <w:adjustRightInd w:val="0"/>
              <w:rPr>
                <w:sz w:val="18"/>
                <w:szCs w:val="18"/>
              </w:rPr>
            </w:pPr>
            <w:r w:rsidRPr="00DC37C6">
              <w:rPr>
                <w:iCs/>
                <w:sz w:val="18"/>
                <w:szCs w:val="18"/>
              </w:rPr>
              <w:t xml:space="preserve">Задача: </w:t>
            </w:r>
            <w:r w:rsidRPr="00DC37C6">
              <w:rPr>
                <w:sz w:val="18"/>
                <w:szCs w:val="18"/>
              </w:rPr>
              <w:t xml:space="preserve">Выполнение обязательств по предоставлению пенсии за выслугу лет муниципальным служащим Мошковского сельсовета Бековского района Пензенской области </w:t>
            </w:r>
          </w:p>
        </w:tc>
      </w:tr>
      <w:tr w:rsidR="00DC37C6" w:rsidRPr="00DC37C6" w:rsidTr="007673F5">
        <w:trPr>
          <w:tblCellSpacing w:w="5" w:type="nil"/>
          <w:jc w:val="center"/>
        </w:trPr>
        <w:tc>
          <w:tcPr>
            <w:tcW w:w="657" w:type="dxa"/>
            <w:gridSpan w:val="2"/>
            <w:vMerge w:val="restart"/>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4.1.</w:t>
            </w:r>
          </w:p>
        </w:tc>
        <w:tc>
          <w:tcPr>
            <w:tcW w:w="1429" w:type="dxa"/>
            <w:gridSpan w:val="2"/>
            <w:vMerge w:val="restart"/>
            <w:tcBorders>
              <w:left w:val="single" w:sz="4" w:space="0" w:color="auto"/>
              <w:right w:val="single" w:sz="4" w:space="0" w:color="auto"/>
            </w:tcBorders>
          </w:tcPr>
          <w:p w:rsidR="00DC37C6" w:rsidRPr="00DC37C6" w:rsidRDefault="00DC37C6" w:rsidP="00E65595">
            <w:pPr>
              <w:autoSpaceDE w:val="0"/>
              <w:autoSpaceDN w:val="0"/>
              <w:adjustRightInd w:val="0"/>
              <w:rPr>
                <w:sz w:val="18"/>
                <w:szCs w:val="18"/>
              </w:rPr>
            </w:pPr>
            <w:r w:rsidRPr="00DC37C6">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612" w:type="dxa"/>
            <w:gridSpan w:val="2"/>
            <w:vMerge w:val="restart"/>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администрация Мошковского сельсовета Бековского района Пензенской области</w:t>
            </w: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53,219</w:t>
            </w:r>
          </w:p>
        </w:tc>
        <w:tc>
          <w:tcPr>
            <w:tcW w:w="1418" w:type="dxa"/>
          </w:tcPr>
          <w:p w:rsidR="00DC37C6" w:rsidRPr="00DC37C6" w:rsidRDefault="00DC37C6" w:rsidP="00E65595">
            <w:pPr>
              <w:jc w:val="center"/>
              <w:rPr>
                <w:sz w:val="18"/>
                <w:szCs w:val="18"/>
              </w:rPr>
            </w:pPr>
            <w:r w:rsidRPr="00DC37C6">
              <w:rPr>
                <w:sz w:val="18"/>
                <w:szCs w:val="18"/>
              </w:rPr>
              <w:t>53,219</w:t>
            </w:r>
          </w:p>
        </w:tc>
        <w:tc>
          <w:tcPr>
            <w:tcW w:w="850" w:type="dxa"/>
          </w:tcPr>
          <w:p w:rsidR="00DC37C6" w:rsidRPr="00DC37C6" w:rsidRDefault="00DC37C6" w:rsidP="00E65595">
            <w:pPr>
              <w:autoSpaceDE w:val="0"/>
              <w:autoSpaceDN w:val="0"/>
              <w:adjustRightInd w:val="0"/>
              <w:jc w:val="center"/>
              <w:rPr>
                <w:sz w:val="18"/>
                <w:szCs w:val="18"/>
              </w:rPr>
            </w:pPr>
          </w:p>
        </w:tc>
        <w:tc>
          <w:tcPr>
            <w:tcW w:w="922" w:type="dxa"/>
          </w:tcPr>
          <w:p w:rsidR="00DC37C6" w:rsidRPr="00DC37C6" w:rsidRDefault="00DC37C6" w:rsidP="00E65595">
            <w:pPr>
              <w:autoSpaceDE w:val="0"/>
              <w:autoSpaceDN w:val="0"/>
              <w:adjustRightInd w:val="0"/>
              <w:jc w:val="center"/>
              <w:rPr>
                <w:sz w:val="18"/>
                <w:szCs w:val="18"/>
              </w:rPr>
            </w:pPr>
          </w:p>
        </w:tc>
        <w:tc>
          <w:tcPr>
            <w:tcW w:w="851" w:type="dxa"/>
          </w:tcPr>
          <w:p w:rsidR="00DC37C6" w:rsidRPr="00DC37C6" w:rsidRDefault="00DC37C6" w:rsidP="00E65595">
            <w:pPr>
              <w:autoSpaceDE w:val="0"/>
              <w:autoSpaceDN w:val="0"/>
              <w:adjustRightInd w:val="0"/>
              <w:jc w:val="center"/>
              <w:rPr>
                <w:sz w:val="18"/>
                <w:szCs w:val="18"/>
              </w:rPr>
            </w:pP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657"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429"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1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13,463</w:t>
            </w:r>
          </w:p>
        </w:tc>
        <w:tc>
          <w:tcPr>
            <w:tcW w:w="1418" w:type="dxa"/>
          </w:tcPr>
          <w:p w:rsidR="00DC37C6" w:rsidRPr="00DC37C6" w:rsidRDefault="00DC37C6" w:rsidP="00E65595">
            <w:pPr>
              <w:jc w:val="center"/>
              <w:rPr>
                <w:sz w:val="18"/>
                <w:szCs w:val="18"/>
              </w:rPr>
            </w:pPr>
            <w:r w:rsidRPr="00DC37C6">
              <w:rPr>
                <w:sz w:val="18"/>
                <w:szCs w:val="18"/>
              </w:rPr>
              <w:t>13,463</w:t>
            </w:r>
          </w:p>
        </w:tc>
        <w:tc>
          <w:tcPr>
            <w:tcW w:w="850" w:type="dxa"/>
          </w:tcPr>
          <w:p w:rsidR="00DC37C6" w:rsidRPr="00DC37C6" w:rsidRDefault="00DC37C6" w:rsidP="00E65595">
            <w:pPr>
              <w:autoSpaceDE w:val="0"/>
              <w:autoSpaceDN w:val="0"/>
              <w:adjustRightInd w:val="0"/>
              <w:jc w:val="center"/>
              <w:rPr>
                <w:sz w:val="18"/>
                <w:szCs w:val="18"/>
              </w:rPr>
            </w:pPr>
          </w:p>
        </w:tc>
        <w:tc>
          <w:tcPr>
            <w:tcW w:w="922" w:type="dxa"/>
          </w:tcPr>
          <w:p w:rsidR="00DC37C6" w:rsidRPr="00DC37C6" w:rsidRDefault="00DC37C6" w:rsidP="00E65595">
            <w:pPr>
              <w:autoSpaceDE w:val="0"/>
              <w:autoSpaceDN w:val="0"/>
              <w:adjustRightInd w:val="0"/>
              <w:jc w:val="center"/>
              <w:rPr>
                <w:sz w:val="18"/>
                <w:szCs w:val="18"/>
              </w:rPr>
            </w:pPr>
          </w:p>
        </w:tc>
        <w:tc>
          <w:tcPr>
            <w:tcW w:w="851" w:type="dxa"/>
          </w:tcPr>
          <w:p w:rsidR="00DC37C6" w:rsidRPr="00DC37C6" w:rsidRDefault="00DC37C6" w:rsidP="00E65595">
            <w:pPr>
              <w:autoSpaceDE w:val="0"/>
              <w:autoSpaceDN w:val="0"/>
              <w:adjustRightInd w:val="0"/>
              <w:jc w:val="center"/>
              <w:rPr>
                <w:sz w:val="18"/>
                <w:szCs w:val="18"/>
              </w:rPr>
            </w:pP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657"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429"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1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19,878</w:t>
            </w:r>
          </w:p>
        </w:tc>
        <w:tc>
          <w:tcPr>
            <w:tcW w:w="1418" w:type="dxa"/>
          </w:tcPr>
          <w:p w:rsidR="00DC37C6" w:rsidRPr="00DC37C6" w:rsidRDefault="00DC37C6" w:rsidP="00E65595">
            <w:pPr>
              <w:jc w:val="center"/>
              <w:rPr>
                <w:sz w:val="18"/>
                <w:szCs w:val="18"/>
              </w:rPr>
            </w:pPr>
            <w:r w:rsidRPr="00DC37C6">
              <w:rPr>
                <w:sz w:val="18"/>
                <w:szCs w:val="18"/>
              </w:rPr>
              <w:t>19,878</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657"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429"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1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19,878</w:t>
            </w:r>
          </w:p>
        </w:tc>
        <w:tc>
          <w:tcPr>
            <w:tcW w:w="1418" w:type="dxa"/>
          </w:tcPr>
          <w:p w:rsidR="00DC37C6" w:rsidRPr="00DC37C6" w:rsidRDefault="00DC37C6" w:rsidP="00E65595">
            <w:pPr>
              <w:jc w:val="center"/>
              <w:rPr>
                <w:sz w:val="18"/>
                <w:szCs w:val="18"/>
              </w:rPr>
            </w:pPr>
            <w:r w:rsidRPr="00DC37C6">
              <w:rPr>
                <w:sz w:val="18"/>
                <w:szCs w:val="18"/>
              </w:rPr>
              <w:t>19,878</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657"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429"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1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0,000</w:t>
            </w:r>
          </w:p>
        </w:tc>
        <w:tc>
          <w:tcPr>
            <w:tcW w:w="1418" w:type="dxa"/>
          </w:tcPr>
          <w:p w:rsidR="00DC37C6" w:rsidRPr="00DC37C6" w:rsidRDefault="00DC37C6" w:rsidP="00E65595">
            <w:pPr>
              <w:jc w:val="center"/>
              <w:rPr>
                <w:sz w:val="18"/>
                <w:szCs w:val="18"/>
              </w:rPr>
            </w:pPr>
            <w:r w:rsidRPr="00DC37C6">
              <w:rPr>
                <w:sz w:val="18"/>
                <w:szCs w:val="18"/>
              </w:rPr>
              <w:t>0,000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657"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429"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1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0,000</w:t>
            </w:r>
          </w:p>
        </w:tc>
        <w:tc>
          <w:tcPr>
            <w:tcW w:w="1418" w:type="dxa"/>
          </w:tcPr>
          <w:p w:rsidR="00DC37C6" w:rsidRPr="00DC37C6" w:rsidRDefault="00DC37C6" w:rsidP="00E65595">
            <w:pPr>
              <w:jc w:val="center"/>
              <w:rPr>
                <w:sz w:val="18"/>
                <w:szCs w:val="18"/>
              </w:rPr>
            </w:pPr>
            <w:r w:rsidRPr="00DC37C6">
              <w:rPr>
                <w:sz w:val="18"/>
                <w:szCs w:val="18"/>
              </w:rPr>
              <w:t>0,000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657"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429"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1612" w:type="dxa"/>
            <w:gridSpan w:val="2"/>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0,000</w:t>
            </w:r>
          </w:p>
        </w:tc>
        <w:tc>
          <w:tcPr>
            <w:tcW w:w="1418" w:type="dxa"/>
          </w:tcPr>
          <w:p w:rsidR="00DC37C6" w:rsidRPr="00DC37C6" w:rsidRDefault="00DC37C6" w:rsidP="00E65595">
            <w:pPr>
              <w:jc w:val="center"/>
              <w:rPr>
                <w:sz w:val="18"/>
                <w:szCs w:val="18"/>
              </w:rPr>
            </w:pPr>
            <w:r w:rsidRPr="00DC37C6">
              <w:rPr>
                <w:sz w:val="18"/>
                <w:szCs w:val="18"/>
              </w:rPr>
              <w:t>0,000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val="restart"/>
            <w:tcBorders>
              <w:left w:val="single" w:sz="4" w:space="0" w:color="auto"/>
              <w:right w:val="single" w:sz="4" w:space="0" w:color="auto"/>
            </w:tcBorders>
          </w:tcPr>
          <w:p w:rsidR="00DC37C6" w:rsidRPr="00DC37C6" w:rsidRDefault="00DC37C6" w:rsidP="00E65595">
            <w:pPr>
              <w:tabs>
                <w:tab w:val="left" w:pos="0"/>
              </w:tabs>
              <w:autoSpaceDE w:val="0"/>
              <w:autoSpaceDN w:val="0"/>
              <w:adjustRightInd w:val="0"/>
              <w:rPr>
                <w:sz w:val="18"/>
                <w:szCs w:val="18"/>
              </w:rPr>
            </w:pPr>
            <w:r w:rsidRPr="00DC37C6">
              <w:rPr>
                <w:sz w:val="18"/>
                <w:szCs w:val="18"/>
              </w:rPr>
              <w:t>Итого по подпрограмме № 4</w:t>
            </w: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2019</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13,463</w:t>
            </w:r>
          </w:p>
        </w:tc>
        <w:tc>
          <w:tcPr>
            <w:tcW w:w="1418" w:type="dxa"/>
          </w:tcPr>
          <w:p w:rsidR="00DC37C6" w:rsidRPr="00DC37C6" w:rsidRDefault="00DC37C6" w:rsidP="00E65595">
            <w:pPr>
              <w:jc w:val="center"/>
              <w:rPr>
                <w:sz w:val="18"/>
                <w:szCs w:val="18"/>
              </w:rPr>
            </w:pPr>
            <w:r w:rsidRPr="00DC37C6">
              <w:rPr>
                <w:sz w:val="18"/>
                <w:szCs w:val="18"/>
              </w:rPr>
              <w:t>13,463</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2020</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19,878</w:t>
            </w:r>
          </w:p>
        </w:tc>
        <w:tc>
          <w:tcPr>
            <w:tcW w:w="1418" w:type="dxa"/>
          </w:tcPr>
          <w:p w:rsidR="00DC37C6" w:rsidRPr="00DC37C6" w:rsidRDefault="00DC37C6" w:rsidP="00E65595">
            <w:pPr>
              <w:jc w:val="center"/>
              <w:rPr>
                <w:sz w:val="18"/>
                <w:szCs w:val="18"/>
              </w:rPr>
            </w:pPr>
            <w:r w:rsidRPr="00DC37C6">
              <w:rPr>
                <w:sz w:val="18"/>
                <w:szCs w:val="18"/>
              </w:rPr>
              <w:t>19,878</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2021</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19,878</w:t>
            </w:r>
          </w:p>
        </w:tc>
        <w:tc>
          <w:tcPr>
            <w:tcW w:w="1418" w:type="dxa"/>
          </w:tcPr>
          <w:p w:rsidR="00DC37C6" w:rsidRPr="00DC37C6" w:rsidRDefault="00DC37C6" w:rsidP="00E65595">
            <w:pPr>
              <w:jc w:val="center"/>
              <w:rPr>
                <w:sz w:val="18"/>
                <w:szCs w:val="18"/>
              </w:rPr>
            </w:pPr>
            <w:r w:rsidRPr="00DC37C6">
              <w:rPr>
                <w:sz w:val="18"/>
                <w:szCs w:val="18"/>
              </w:rPr>
              <w:t>19,878</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2022</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0,000</w:t>
            </w:r>
          </w:p>
        </w:tc>
        <w:tc>
          <w:tcPr>
            <w:tcW w:w="1418" w:type="dxa"/>
          </w:tcPr>
          <w:p w:rsidR="00DC37C6" w:rsidRPr="00DC37C6" w:rsidRDefault="00DC37C6" w:rsidP="00E65595">
            <w:pPr>
              <w:jc w:val="center"/>
              <w:rPr>
                <w:sz w:val="18"/>
                <w:szCs w:val="18"/>
              </w:rPr>
            </w:pPr>
            <w:r w:rsidRPr="00DC37C6">
              <w:rPr>
                <w:sz w:val="18"/>
                <w:szCs w:val="18"/>
              </w:rPr>
              <w:t>0,000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2023</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0,000</w:t>
            </w:r>
          </w:p>
        </w:tc>
        <w:tc>
          <w:tcPr>
            <w:tcW w:w="1418" w:type="dxa"/>
          </w:tcPr>
          <w:p w:rsidR="00DC37C6" w:rsidRPr="00DC37C6" w:rsidRDefault="00DC37C6" w:rsidP="00E65595">
            <w:pPr>
              <w:jc w:val="center"/>
              <w:rPr>
                <w:sz w:val="18"/>
                <w:szCs w:val="18"/>
              </w:rPr>
            </w:pPr>
            <w:r w:rsidRPr="00DC37C6">
              <w:rPr>
                <w:sz w:val="18"/>
                <w:szCs w:val="18"/>
              </w:rPr>
              <w:t>0,000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2024</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0,000</w:t>
            </w:r>
          </w:p>
        </w:tc>
        <w:tc>
          <w:tcPr>
            <w:tcW w:w="1418" w:type="dxa"/>
          </w:tcPr>
          <w:p w:rsidR="00DC37C6" w:rsidRPr="00DC37C6" w:rsidRDefault="00DC37C6" w:rsidP="00E65595">
            <w:pPr>
              <w:jc w:val="center"/>
              <w:rPr>
                <w:sz w:val="18"/>
                <w:szCs w:val="18"/>
              </w:rPr>
            </w:pPr>
            <w:r w:rsidRPr="00DC37C6">
              <w:rPr>
                <w:sz w:val="18"/>
                <w:szCs w:val="18"/>
              </w:rPr>
              <w:t>0,000</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rPr>
          <w:tblCellSpacing w:w="5" w:type="nil"/>
          <w:jc w:val="center"/>
        </w:trPr>
        <w:tc>
          <w:tcPr>
            <w:tcW w:w="3698" w:type="dxa"/>
            <w:gridSpan w:val="6"/>
            <w:vMerge/>
            <w:tcBorders>
              <w:left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Итого</w:t>
            </w:r>
          </w:p>
        </w:tc>
        <w:tc>
          <w:tcPr>
            <w:tcW w:w="1383" w:type="dxa"/>
            <w:tcBorders>
              <w:left w:val="single" w:sz="4" w:space="0" w:color="auto"/>
            </w:tcBorders>
          </w:tcPr>
          <w:p w:rsidR="00DC37C6" w:rsidRPr="00DC37C6" w:rsidRDefault="00DC37C6" w:rsidP="00E65595">
            <w:pPr>
              <w:jc w:val="center"/>
              <w:rPr>
                <w:sz w:val="18"/>
                <w:szCs w:val="18"/>
              </w:rPr>
            </w:pPr>
            <w:r w:rsidRPr="00DC37C6">
              <w:rPr>
                <w:sz w:val="18"/>
                <w:szCs w:val="18"/>
              </w:rPr>
              <w:t>53,219</w:t>
            </w:r>
          </w:p>
        </w:tc>
        <w:tc>
          <w:tcPr>
            <w:tcW w:w="1418" w:type="dxa"/>
          </w:tcPr>
          <w:p w:rsidR="00DC37C6" w:rsidRPr="00DC37C6" w:rsidRDefault="00DC37C6" w:rsidP="00E65595">
            <w:pPr>
              <w:jc w:val="center"/>
              <w:rPr>
                <w:sz w:val="18"/>
                <w:szCs w:val="18"/>
              </w:rPr>
            </w:pPr>
            <w:r w:rsidRPr="00DC37C6">
              <w:rPr>
                <w:sz w:val="18"/>
                <w:szCs w:val="18"/>
              </w:rPr>
              <w:t>53,219</w:t>
            </w:r>
          </w:p>
        </w:tc>
        <w:tc>
          <w:tcPr>
            <w:tcW w:w="850"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Pr>
          <w:p w:rsidR="00DC37C6" w:rsidRPr="00DC37C6" w:rsidRDefault="00DC37C6" w:rsidP="00E65595">
            <w:pPr>
              <w:autoSpaceDE w:val="0"/>
              <w:autoSpaceDN w:val="0"/>
              <w:adjustRightInd w:val="0"/>
              <w:jc w:val="center"/>
              <w:rPr>
                <w:sz w:val="18"/>
                <w:szCs w:val="18"/>
              </w:rPr>
            </w:pPr>
            <w:r w:rsidRPr="00DC37C6">
              <w:rPr>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11058" w:type="dxa"/>
            <w:gridSpan w:val="13"/>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rPr>
                <w:rFonts w:ascii="Times New Roman" w:hAnsi="Times New Roman" w:cs="Times New Roman"/>
                <w:sz w:val="18"/>
                <w:szCs w:val="18"/>
              </w:rPr>
            </w:pPr>
            <w:r w:rsidRPr="00DC37C6">
              <w:rPr>
                <w:rFonts w:ascii="Times New Roman" w:hAnsi="Times New Roman" w:cs="Times New Roman"/>
                <w:sz w:val="18"/>
                <w:szCs w:val="18"/>
              </w:rPr>
              <w:t>Итого по мероприятиям</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blCellSpacing w:w="5" w:type="nil"/>
          <w:jc w:val="center"/>
        </w:trPr>
        <w:tc>
          <w:tcPr>
            <w:tcW w:w="3698" w:type="dxa"/>
            <w:gridSpan w:val="6"/>
            <w:vMerge w:val="restart"/>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both"/>
              <w:outlineLvl w:val="1"/>
              <w:rPr>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z w:val="18"/>
                <w:szCs w:val="18"/>
              </w:rPr>
              <w:t>2019</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1678,045</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1678,045</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5"/>
          <w:tblCellSpacing w:w="5" w:type="nil"/>
          <w:jc w:val="center"/>
        </w:trPr>
        <w:tc>
          <w:tcPr>
            <w:tcW w:w="3698" w:type="dxa"/>
            <w:gridSpan w:val="6"/>
            <w:vMerge/>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both"/>
              <w:rPr>
                <w:rFonts w:ascii="Times New Roman" w:hAnsi="Times New Roman" w:cs="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z w:val="18"/>
                <w:szCs w:val="18"/>
              </w:rPr>
              <w:t>2020</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1871,275-52</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1871,275-52</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2"/>
          <w:tblCellSpacing w:w="5" w:type="nil"/>
          <w:jc w:val="center"/>
        </w:trPr>
        <w:tc>
          <w:tcPr>
            <w:tcW w:w="3698" w:type="dxa"/>
            <w:gridSpan w:val="6"/>
            <w:vMerge/>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both"/>
              <w:rPr>
                <w:rFonts w:ascii="Times New Roman" w:hAnsi="Times New Roman" w:cs="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z w:val="18"/>
                <w:szCs w:val="18"/>
              </w:rPr>
              <w:t>2021</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682,919</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682,919</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CellSpacing w:w="5" w:type="nil"/>
          <w:jc w:val="center"/>
        </w:trPr>
        <w:tc>
          <w:tcPr>
            <w:tcW w:w="3698" w:type="dxa"/>
            <w:gridSpan w:val="6"/>
            <w:vMerge/>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both"/>
              <w:rPr>
                <w:rFonts w:ascii="Times New Roman" w:hAnsi="Times New Roman" w:cs="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z w:val="18"/>
                <w:szCs w:val="18"/>
              </w:rPr>
              <w:t>2022</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603,994</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603,994</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3"/>
          <w:tblCellSpacing w:w="5" w:type="nil"/>
          <w:jc w:val="center"/>
        </w:trPr>
        <w:tc>
          <w:tcPr>
            <w:tcW w:w="3698" w:type="dxa"/>
            <w:gridSpan w:val="6"/>
            <w:vMerge/>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both"/>
              <w:rPr>
                <w:rFonts w:ascii="Times New Roman" w:hAnsi="Times New Roman" w:cs="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z w:val="18"/>
                <w:szCs w:val="18"/>
              </w:rPr>
              <w:t>2023</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603,994</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603,994</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1"/>
          <w:tblCellSpacing w:w="5" w:type="nil"/>
          <w:jc w:val="center"/>
        </w:trPr>
        <w:tc>
          <w:tcPr>
            <w:tcW w:w="3698" w:type="dxa"/>
            <w:gridSpan w:val="6"/>
            <w:vMerge/>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both"/>
              <w:rPr>
                <w:rFonts w:ascii="Times New Roman" w:hAnsi="Times New Roman" w:cs="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z w:val="18"/>
                <w:szCs w:val="18"/>
              </w:rPr>
              <w:t>2024</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603,994</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bCs/>
                <w:iCs/>
                <w:color w:val="000000"/>
                <w:sz w:val="18"/>
                <w:szCs w:val="18"/>
              </w:rPr>
            </w:pPr>
            <w:r w:rsidRPr="00DC37C6">
              <w:rPr>
                <w:bCs/>
                <w:iCs/>
                <w:color w:val="000000"/>
                <w:sz w:val="18"/>
                <w:szCs w:val="18"/>
              </w:rPr>
              <w:t>603,994</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r w:rsidR="00DC37C6" w:rsidRPr="00DC37C6" w:rsidTr="007673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3698" w:type="dxa"/>
            <w:gridSpan w:val="6"/>
            <w:vMerge/>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both"/>
              <w:rPr>
                <w:rFonts w:ascii="Times New Roman" w:hAnsi="Times New Roman" w:cs="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jc w:val="center"/>
              <w:rPr>
                <w:sz w:val="18"/>
                <w:szCs w:val="18"/>
              </w:rPr>
            </w:pPr>
            <w:r w:rsidRPr="00DC37C6">
              <w:rPr>
                <w:spacing w:val="-20"/>
                <w:sz w:val="18"/>
                <w:szCs w:val="18"/>
              </w:rPr>
              <w:t>Итого</w:t>
            </w:r>
          </w:p>
        </w:tc>
        <w:tc>
          <w:tcPr>
            <w:tcW w:w="1383"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color w:val="FF0000"/>
                <w:sz w:val="18"/>
                <w:szCs w:val="18"/>
              </w:rPr>
            </w:pPr>
            <w:r w:rsidRPr="00DC37C6">
              <w:rPr>
                <w:rFonts w:ascii="Times New Roman" w:hAnsi="Times New Roman" w:cs="Times New Roman"/>
                <w:color w:val="000000"/>
                <w:sz w:val="18"/>
                <w:szCs w:val="18"/>
              </w:rPr>
              <w:t>6044,221-52</w:t>
            </w:r>
          </w:p>
        </w:tc>
        <w:tc>
          <w:tcPr>
            <w:tcW w:w="1418"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color w:val="FF0000"/>
                <w:sz w:val="18"/>
                <w:szCs w:val="18"/>
              </w:rPr>
            </w:pPr>
            <w:r w:rsidRPr="00DC37C6">
              <w:rPr>
                <w:rFonts w:ascii="Times New Roman" w:hAnsi="Times New Roman" w:cs="Times New Roman"/>
                <w:color w:val="000000"/>
                <w:sz w:val="18"/>
                <w:szCs w:val="18"/>
              </w:rPr>
              <w:t>6044,221-52</w:t>
            </w:r>
          </w:p>
        </w:tc>
        <w:tc>
          <w:tcPr>
            <w:tcW w:w="85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autoSpaceDE w:val="0"/>
              <w:autoSpaceDN w:val="0"/>
              <w:adjustRightInd w:val="0"/>
              <w:jc w:val="center"/>
              <w:rPr>
                <w:sz w:val="18"/>
                <w:szCs w:val="18"/>
              </w:rPr>
            </w:pPr>
            <w:r w:rsidRPr="00DC37C6">
              <w:rPr>
                <w:sz w:val="18"/>
                <w:szCs w:val="18"/>
              </w:rPr>
              <w:t>-</w:t>
            </w:r>
          </w:p>
        </w:tc>
        <w:tc>
          <w:tcPr>
            <w:tcW w:w="1310" w:type="dxa"/>
            <w:tcBorders>
              <w:top w:val="single" w:sz="4" w:space="0" w:color="auto"/>
              <w:left w:val="single" w:sz="4" w:space="0" w:color="auto"/>
              <w:bottom w:val="single" w:sz="4" w:space="0" w:color="auto"/>
              <w:right w:val="single" w:sz="4" w:space="0" w:color="auto"/>
            </w:tcBorders>
          </w:tcPr>
          <w:p w:rsidR="00DC37C6" w:rsidRPr="00DC37C6" w:rsidRDefault="00DC37C6" w:rsidP="00E65595">
            <w:pPr>
              <w:pStyle w:val="ConsPlusCell"/>
              <w:jc w:val="center"/>
              <w:rPr>
                <w:rFonts w:ascii="Times New Roman" w:hAnsi="Times New Roman" w:cs="Times New Roman"/>
                <w:sz w:val="18"/>
                <w:szCs w:val="18"/>
              </w:rPr>
            </w:pPr>
            <w:r w:rsidRPr="00DC37C6">
              <w:rPr>
                <w:rFonts w:ascii="Times New Roman" w:hAnsi="Times New Roman" w:cs="Times New Roman"/>
                <w:sz w:val="18"/>
                <w:szCs w:val="18"/>
              </w:rPr>
              <w:t>100%</w:t>
            </w:r>
          </w:p>
        </w:tc>
      </w:tr>
    </w:tbl>
    <w:p w:rsidR="004371D4" w:rsidRDefault="00AD1FEC" w:rsidP="00DF57D8">
      <w:pPr>
        <w:tabs>
          <w:tab w:val="left" w:pos="6555"/>
        </w:tabs>
        <w:jc w:val="both"/>
        <w:rPr>
          <w:sz w:val="18"/>
          <w:szCs w:val="18"/>
        </w:rPr>
      </w:pPr>
      <w:r>
        <w:rPr>
          <w:b/>
          <w:noProof/>
          <w:sz w:val="18"/>
          <w:szCs w:val="18"/>
        </w:rPr>
        <w:pict>
          <v:roundrect id="AutoShape 39" o:spid="_x0000_s1028" style="position:absolute;left:0;text-align:left;margin-left:-4.35pt;margin-top:20.5pt;width:539.8pt;height:122.7pt;z-index:-251659776;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arcsize="9824f" wrapcoords="725 -132 473 0 -32 1317 -32 19229 189 20941 473 21468 505 21468 21064 21468 21095 21468 21348 20941 21632 19098 21600 1317 21127 0 20843 -132 725 -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0805C5">
                    <w:trPr>
                      <w:trHeight w:val="1008"/>
                    </w:trPr>
                    <w:tc>
                      <w:tcPr>
                        <w:tcW w:w="4022" w:type="dxa"/>
                        <w:vAlign w:val="center"/>
                      </w:tcPr>
                      <w:p w:rsidR="000805C5" w:rsidRPr="00D6394C" w:rsidRDefault="000805C5" w:rsidP="00D6394C">
                        <w:pPr>
                          <w:spacing w:after="120"/>
                          <w:jc w:val="center"/>
                          <w:rPr>
                            <w:sz w:val="20"/>
                            <w:szCs w:val="20"/>
                          </w:rPr>
                        </w:pPr>
                        <w:r w:rsidRPr="00D6394C">
                          <w:rPr>
                            <w:b/>
                            <w:sz w:val="20"/>
                            <w:szCs w:val="20"/>
                          </w:rPr>
                          <w:t>Редактор:</w:t>
                        </w:r>
                      </w:p>
                      <w:p w:rsidR="000805C5" w:rsidRPr="00D6394C" w:rsidRDefault="000805C5" w:rsidP="00D6394C">
                        <w:pPr>
                          <w:spacing w:after="120"/>
                          <w:jc w:val="center"/>
                          <w:rPr>
                            <w:sz w:val="20"/>
                            <w:szCs w:val="20"/>
                          </w:rPr>
                        </w:pPr>
                        <w:r w:rsidRPr="00D6394C">
                          <w:rPr>
                            <w:sz w:val="20"/>
                            <w:szCs w:val="20"/>
                          </w:rPr>
                          <w:t>Коробкова О.С.</w:t>
                        </w:r>
                      </w:p>
                      <w:p w:rsidR="000805C5" w:rsidRPr="00D6394C" w:rsidRDefault="000805C5"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0805C5" w:rsidRPr="00D6394C" w:rsidRDefault="000805C5"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0805C5" w:rsidRPr="00D6394C" w:rsidRDefault="000805C5"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0805C5" w:rsidRPr="00D6394C" w:rsidRDefault="000805C5" w:rsidP="00D6394C">
                        <w:pPr>
                          <w:spacing w:after="120"/>
                          <w:jc w:val="center"/>
                          <w:rPr>
                            <w:b/>
                            <w:sz w:val="20"/>
                            <w:szCs w:val="20"/>
                          </w:rPr>
                        </w:pPr>
                        <w:r w:rsidRPr="00D6394C">
                          <w:rPr>
                            <w:b/>
                            <w:sz w:val="20"/>
                            <w:szCs w:val="20"/>
                          </w:rPr>
                          <w:t>НАШ АДРЕС:</w:t>
                        </w:r>
                      </w:p>
                      <w:p w:rsidR="000805C5" w:rsidRPr="00D6394C" w:rsidRDefault="000805C5"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0805C5" w:rsidRPr="00D6394C" w:rsidRDefault="000805C5" w:rsidP="00D6394C">
                        <w:pPr>
                          <w:spacing w:after="120"/>
                          <w:jc w:val="center"/>
                          <w:rPr>
                            <w:sz w:val="20"/>
                            <w:szCs w:val="20"/>
                          </w:rPr>
                        </w:pPr>
                        <w:r w:rsidRPr="00D6394C">
                          <w:rPr>
                            <w:sz w:val="20"/>
                            <w:szCs w:val="20"/>
                          </w:rPr>
                          <w:t>Тел. 52-1-21</w:t>
                        </w:r>
                      </w:p>
                    </w:tc>
                  </w:tr>
                </w:tbl>
                <w:p w:rsidR="000805C5" w:rsidRPr="004D72DC" w:rsidRDefault="000805C5"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w:r>
    </w:p>
    <w:sectPr w:rsidR="004371D4" w:rsidSect="00470F08">
      <w:headerReference w:type="even" r:id="rId8"/>
      <w:headerReference w:type="default" r:id="rId9"/>
      <w:pgSz w:w="11906" w:h="16838" w:code="9"/>
      <w:pgMar w:top="-1418" w:right="567" w:bottom="851" w:left="709"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FEC" w:rsidRDefault="00AD1FEC">
      <w:r>
        <w:separator/>
      </w:r>
    </w:p>
  </w:endnote>
  <w:endnote w:type="continuationSeparator" w:id="0">
    <w:p w:rsidR="00AD1FEC" w:rsidRDefault="00AD1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FEC" w:rsidRDefault="00AD1FEC">
      <w:r>
        <w:separator/>
      </w:r>
    </w:p>
  </w:footnote>
  <w:footnote w:type="continuationSeparator" w:id="0">
    <w:p w:rsidR="00AD1FEC" w:rsidRDefault="00AD1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5C5" w:rsidRDefault="000805C5"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0805C5" w:rsidRDefault="000805C5" w:rsidP="00B37889">
    <w:pPr>
      <w:pStyle w:val="a8"/>
      <w:ind w:right="360"/>
    </w:pPr>
  </w:p>
  <w:p w:rsidR="000805C5" w:rsidRDefault="000805C5"/>
  <w:p w:rsidR="000805C5" w:rsidRDefault="000805C5"/>
  <w:p w:rsidR="000805C5" w:rsidRDefault="000805C5"/>
  <w:p w:rsidR="000805C5" w:rsidRDefault="000805C5"/>
  <w:p w:rsidR="000805C5" w:rsidRDefault="000805C5"/>
  <w:p w:rsidR="000805C5" w:rsidRDefault="000805C5"/>
  <w:p w:rsidR="000805C5" w:rsidRDefault="000805C5"/>
  <w:p w:rsidR="000805C5" w:rsidRDefault="000805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5C5" w:rsidRPr="004B1923" w:rsidRDefault="000805C5"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BF4163">
      <w:rPr>
        <w:rStyle w:val="a6"/>
        <w:b w:val="0"/>
        <w:i w:val="0"/>
        <w:noProof/>
        <w:sz w:val="20"/>
      </w:rPr>
      <w:t>2</w:t>
    </w:r>
    <w:r w:rsidRPr="004B1923">
      <w:rPr>
        <w:rStyle w:val="a6"/>
        <w:b w:val="0"/>
        <w:i w:val="0"/>
        <w:sz w:val="20"/>
      </w:rPr>
      <w:fldChar w:fldCharType="end"/>
    </w:r>
  </w:p>
  <w:p w:rsidR="000805C5" w:rsidRPr="00B37889" w:rsidRDefault="000805C5"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BF4163">
      <w:rPr>
        <w:b/>
        <w:sz w:val="20"/>
        <w:szCs w:val="20"/>
      </w:rPr>
      <w:t xml:space="preserve"> 20</w:t>
    </w:r>
    <w:r>
      <w:rPr>
        <w:b/>
        <w:sz w:val="20"/>
        <w:szCs w:val="20"/>
      </w:rPr>
      <w:t xml:space="preserve"> (21</w:t>
    </w:r>
    <w:r w:rsidR="00BF4163">
      <w:rPr>
        <w:b/>
        <w:sz w:val="20"/>
        <w:szCs w:val="20"/>
      </w:rPr>
      <w:t>6</w:t>
    </w:r>
    <w:r>
      <w:rPr>
        <w:b/>
        <w:sz w:val="20"/>
        <w:szCs w:val="20"/>
      </w:rPr>
      <w:t xml:space="preserve">) </w:t>
    </w:r>
    <w:r w:rsidR="00BF4163">
      <w:rPr>
        <w:b/>
        <w:sz w:val="20"/>
        <w:szCs w:val="20"/>
      </w:rPr>
      <w:t>12 октября</w:t>
    </w:r>
    <w:r>
      <w:rPr>
        <w:b/>
        <w:sz w:val="20"/>
        <w:szCs w:val="20"/>
      </w:rPr>
      <w:t xml:space="preserve"> 2020 года</w:t>
    </w:r>
  </w:p>
  <w:p w:rsidR="000805C5" w:rsidRDefault="000805C5" w:rsidP="002500C9">
    <w:pPr>
      <w:pStyle w:val="a8"/>
      <w:ind w:right="360"/>
    </w:pPr>
    <w:r w:rsidRPr="00B37889">
      <w:tab/>
    </w:r>
  </w:p>
  <w:p w:rsidR="000805C5" w:rsidRDefault="000805C5"/>
  <w:p w:rsidR="000805C5" w:rsidRDefault="000805C5"/>
  <w:p w:rsidR="000805C5" w:rsidRDefault="000805C5" w:rsidP="00C97B6B"/>
  <w:p w:rsidR="000805C5" w:rsidRDefault="000805C5"/>
  <w:p w:rsidR="000805C5" w:rsidRDefault="000805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3">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4">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5">
    <w:nsid w:val="03311940"/>
    <w:multiLevelType w:val="singleLevel"/>
    <w:tmpl w:val="DB04B66A"/>
    <w:lvl w:ilvl="0">
      <w:start w:val="1"/>
      <w:numFmt w:val="decimal"/>
      <w:lvlText w:val="%1."/>
      <w:lvlJc w:val="left"/>
      <w:pPr>
        <w:tabs>
          <w:tab w:val="num" w:pos="987"/>
        </w:tabs>
        <w:ind w:left="987" w:hanging="420"/>
      </w:pPr>
      <w:rPr>
        <w:rFonts w:hint="default"/>
      </w:rPr>
    </w:lvl>
  </w:abstractNum>
  <w:abstractNum w:abstractNumId="6">
    <w:nsid w:val="04224260"/>
    <w:multiLevelType w:val="singleLevel"/>
    <w:tmpl w:val="7E3A020A"/>
    <w:lvl w:ilvl="0">
      <w:numFmt w:val="bullet"/>
      <w:lvlText w:val="-"/>
      <w:lvlJc w:val="left"/>
      <w:pPr>
        <w:tabs>
          <w:tab w:val="num" w:pos="1080"/>
        </w:tabs>
        <w:ind w:left="1080" w:hanging="360"/>
      </w:pPr>
      <w:rPr>
        <w:rFonts w:hint="default"/>
      </w:rPr>
    </w:lvl>
  </w:abstractNum>
  <w:abstractNum w:abstractNumId="7">
    <w:nsid w:val="0C4A1687"/>
    <w:multiLevelType w:val="singleLevel"/>
    <w:tmpl w:val="E8849A84"/>
    <w:lvl w:ilvl="0">
      <w:start w:val="1"/>
      <w:numFmt w:val="decimal"/>
      <w:lvlText w:val="%1."/>
      <w:lvlJc w:val="left"/>
      <w:pPr>
        <w:tabs>
          <w:tab w:val="num" w:pos="1080"/>
        </w:tabs>
        <w:ind w:left="1080" w:hanging="360"/>
      </w:pPr>
      <w:rPr>
        <w:rFonts w:hint="default"/>
      </w:rPr>
    </w:lvl>
  </w:abstractNum>
  <w:abstractNum w:abstractNumId="8">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9">
    <w:nsid w:val="15E53869"/>
    <w:multiLevelType w:val="singleLevel"/>
    <w:tmpl w:val="9192F31A"/>
    <w:lvl w:ilvl="0">
      <w:start w:val="1"/>
      <w:numFmt w:val="decimal"/>
      <w:lvlText w:val="%1."/>
      <w:lvlJc w:val="left"/>
      <w:pPr>
        <w:tabs>
          <w:tab w:val="num" w:pos="1080"/>
        </w:tabs>
        <w:ind w:left="1080" w:hanging="360"/>
      </w:pPr>
      <w:rPr>
        <w:rFonts w:hint="default"/>
      </w:rPr>
    </w:lvl>
  </w:abstractNum>
  <w:abstractNum w:abstractNumId="10">
    <w:nsid w:val="1AD92F18"/>
    <w:multiLevelType w:val="hybridMultilevel"/>
    <w:tmpl w:val="EBE0701E"/>
    <w:lvl w:ilvl="0" w:tplc="E30ABC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E1134F0"/>
    <w:multiLevelType w:val="singleLevel"/>
    <w:tmpl w:val="0419000F"/>
    <w:lvl w:ilvl="0">
      <w:start w:val="1"/>
      <w:numFmt w:val="decimal"/>
      <w:lvlText w:val="%1."/>
      <w:lvlJc w:val="left"/>
      <w:pPr>
        <w:tabs>
          <w:tab w:val="num" w:pos="360"/>
        </w:tabs>
        <w:ind w:left="360" w:hanging="360"/>
      </w:pPr>
    </w:lvl>
  </w:abstractNum>
  <w:abstractNum w:abstractNumId="12">
    <w:nsid w:val="1FA12320"/>
    <w:multiLevelType w:val="singleLevel"/>
    <w:tmpl w:val="977012E0"/>
    <w:lvl w:ilvl="0">
      <w:numFmt w:val="bullet"/>
      <w:lvlText w:val="-"/>
      <w:lvlJc w:val="left"/>
      <w:pPr>
        <w:tabs>
          <w:tab w:val="num" w:pos="1068"/>
        </w:tabs>
        <w:ind w:left="1068" w:hanging="360"/>
      </w:pPr>
      <w:rPr>
        <w:rFonts w:hint="default"/>
      </w:rPr>
    </w:lvl>
  </w:abstractNum>
  <w:abstractNum w:abstractNumId="13">
    <w:nsid w:val="21306ADB"/>
    <w:multiLevelType w:val="singleLevel"/>
    <w:tmpl w:val="7E3A020A"/>
    <w:lvl w:ilvl="0">
      <w:numFmt w:val="bullet"/>
      <w:lvlText w:val="-"/>
      <w:lvlJc w:val="left"/>
      <w:pPr>
        <w:tabs>
          <w:tab w:val="num" w:pos="1080"/>
        </w:tabs>
        <w:ind w:left="1080" w:hanging="360"/>
      </w:pPr>
      <w:rPr>
        <w:rFonts w:hint="default"/>
      </w:rPr>
    </w:lvl>
  </w:abstractNum>
  <w:abstractNum w:abstractNumId="14">
    <w:nsid w:val="23540A25"/>
    <w:multiLevelType w:val="hybridMultilevel"/>
    <w:tmpl w:val="1826EB10"/>
    <w:lvl w:ilvl="0" w:tplc="9F863FE4">
      <w:start w:val="20"/>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236F0586"/>
    <w:multiLevelType w:val="hybridMultilevel"/>
    <w:tmpl w:val="E098A430"/>
    <w:lvl w:ilvl="0" w:tplc="4D0C36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8394842"/>
    <w:multiLevelType w:val="hybridMultilevel"/>
    <w:tmpl w:val="AAC4CA60"/>
    <w:lvl w:ilvl="0" w:tplc="FFFFFFFF">
      <w:start w:val="1"/>
      <w:numFmt w:val="decimal"/>
      <w:lvlText w:val="%1)"/>
      <w:lvlJc w:val="left"/>
      <w:pPr>
        <w:tabs>
          <w:tab w:val="num" w:pos="1410"/>
        </w:tabs>
        <w:ind w:left="1410" w:hanging="360"/>
      </w:pPr>
      <w:rPr>
        <w:rFonts w:hint="default"/>
      </w:rPr>
    </w:lvl>
    <w:lvl w:ilvl="1" w:tplc="FFFFFFFF" w:tentative="1">
      <w:start w:val="1"/>
      <w:numFmt w:val="bullet"/>
      <w:lvlText w:val="o"/>
      <w:lvlJc w:val="left"/>
      <w:pPr>
        <w:tabs>
          <w:tab w:val="num" w:pos="2130"/>
        </w:tabs>
        <w:ind w:left="2130" w:hanging="360"/>
      </w:pPr>
      <w:rPr>
        <w:rFonts w:ascii="Courier New" w:hAnsi="Courier New" w:cs="Courier New" w:hint="default"/>
      </w:rPr>
    </w:lvl>
    <w:lvl w:ilvl="2" w:tplc="FFFFFFFF" w:tentative="1">
      <w:start w:val="1"/>
      <w:numFmt w:val="bullet"/>
      <w:lvlText w:val=""/>
      <w:lvlJc w:val="left"/>
      <w:pPr>
        <w:tabs>
          <w:tab w:val="num" w:pos="2850"/>
        </w:tabs>
        <w:ind w:left="2850" w:hanging="360"/>
      </w:pPr>
      <w:rPr>
        <w:rFonts w:ascii="Wingdings" w:hAnsi="Wingdings" w:hint="default"/>
      </w:rPr>
    </w:lvl>
    <w:lvl w:ilvl="3" w:tplc="FFFFFFFF" w:tentative="1">
      <w:start w:val="1"/>
      <w:numFmt w:val="bullet"/>
      <w:lvlText w:val=""/>
      <w:lvlJc w:val="left"/>
      <w:pPr>
        <w:tabs>
          <w:tab w:val="num" w:pos="3570"/>
        </w:tabs>
        <w:ind w:left="3570" w:hanging="360"/>
      </w:pPr>
      <w:rPr>
        <w:rFonts w:ascii="Symbol" w:hAnsi="Symbol" w:hint="default"/>
      </w:rPr>
    </w:lvl>
    <w:lvl w:ilvl="4" w:tplc="FFFFFFFF" w:tentative="1">
      <w:start w:val="1"/>
      <w:numFmt w:val="bullet"/>
      <w:lvlText w:val="o"/>
      <w:lvlJc w:val="left"/>
      <w:pPr>
        <w:tabs>
          <w:tab w:val="num" w:pos="4290"/>
        </w:tabs>
        <w:ind w:left="4290" w:hanging="360"/>
      </w:pPr>
      <w:rPr>
        <w:rFonts w:ascii="Courier New" w:hAnsi="Courier New" w:cs="Courier New" w:hint="default"/>
      </w:rPr>
    </w:lvl>
    <w:lvl w:ilvl="5" w:tplc="FFFFFFFF" w:tentative="1">
      <w:start w:val="1"/>
      <w:numFmt w:val="bullet"/>
      <w:lvlText w:val=""/>
      <w:lvlJc w:val="left"/>
      <w:pPr>
        <w:tabs>
          <w:tab w:val="num" w:pos="5010"/>
        </w:tabs>
        <w:ind w:left="5010" w:hanging="360"/>
      </w:pPr>
      <w:rPr>
        <w:rFonts w:ascii="Wingdings" w:hAnsi="Wingdings" w:hint="default"/>
      </w:rPr>
    </w:lvl>
    <w:lvl w:ilvl="6" w:tplc="FFFFFFFF" w:tentative="1">
      <w:start w:val="1"/>
      <w:numFmt w:val="bullet"/>
      <w:lvlText w:val=""/>
      <w:lvlJc w:val="left"/>
      <w:pPr>
        <w:tabs>
          <w:tab w:val="num" w:pos="5730"/>
        </w:tabs>
        <w:ind w:left="5730" w:hanging="360"/>
      </w:pPr>
      <w:rPr>
        <w:rFonts w:ascii="Symbol" w:hAnsi="Symbol" w:hint="default"/>
      </w:rPr>
    </w:lvl>
    <w:lvl w:ilvl="7" w:tplc="FFFFFFFF" w:tentative="1">
      <w:start w:val="1"/>
      <w:numFmt w:val="bullet"/>
      <w:lvlText w:val="o"/>
      <w:lvlJc w:val="left"/>
      <w:pPr>
        <w:tabs>
          <w:tab w:val="num" w:pos="6450"/>
        </w:tabs>
        <w:ind w:left="6450" w:hanging="360"/>
      </w:pPr>
      <w:rPr>
        <w:rFonts w:ascii="Courier New" w:hAnsi="Courier New" w:cs="Courier New" w:hint="default"/>
      </w:rPr>
    </w:lvl>
    <w:lvl w:ilvl="8" w:tplc="FFFFFFFF" w:tentative="1">
      <w:start w:val="1"/>
      <w:numFmt w:val="bullet"/>
      <w:lvlText w:val=""/>
      <w:lvlJc w:val="left"/>
      <w:pPr>
        <w:tabs>
          <w:tab w:val="num" w:pos="7170"/>
        </w:tabs>
        <w:ind w:left="7170" w:hanging="360"/>
      </w:pPr>
      <w:rPr>
        <w:rFonts w:ascii="Wingdings" w:hAnsi="Wingdings" w:hint="default"/>
      </w:rPr>
    </w:lvl>
  </w:abstractNum>
  <w:abstractNum w:abstractNumId="17">
    <w:nsid w:val="2A634CD6"/>
    <w:multiLevelType w:val="singleLevel"/>
    <w:tmpl w:val="819842B8"/>
    <w:lvl w:ilvl="0">
      <w:start w:val="8"/>
      <w:numFmt w:val="bullet"/>
      <w:lvlText w:val=""/>
      <w:lvlJc w:val="left"/>
      <w:pPr>
        <w:tabs>
          <w:tab w:val="num" w:pos="644"/>
        </w:tabs>
        <w:ind w:left="0" w:firstLine="284"/>
      </w:pPr>
      <w:rPr>
        <w:rFonts w:ascii="Symbol" w:hAnsi="Symbol" w:hint="default"/>
      </w:rPr>
    </w:lvl>
  </w:abstractNum>
  <w:abstractNum w:abstractNumId="18">
    <w:nsid w:val="2F2A256C"/>
    <w:multiLevelType w:val="hybridMultilevel"/>
    <w:tmpl w:val="D940F676"/>
    <w:lvl w:ilvl="0" w:tplc="9F808B56">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9">
    <w:nsid w:val="333F27E1"/>
    <w:multiLevelType w:val="hybridMultilevel"/>
    <w:tmpl w:val="82B287A0"/>
    <w:lvl w:ilvl="0" w:tplc="E30ABC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7A315F2"/>
    <w:multiLevelType w:val="singleLevel"/>
    <w:tmpl w:val="52D414C6"/>
    <w:lvl w:ilvl="0">
      <w:start w:val="1"/>
      <w:numFmt w:val="decimal"/>
      <w:lvlText w:val="%1."/>
      <w:lvlJc w:val="left"/>
      <w:pPr>
        <w:tabs>
          <w:tab w:val="num" w:pos="622"/>
        </w:tabs>
        <w:ind w:left="622" w:hanging="480"/>
      </w:pPr>
      <w:rPr>
        <w:rFonts w:hint="default"/>
      </w:rPr>
    </w:lvl>
  </w:abstractNum>
  <w:abstractNum w:abstractNumId="21">
    <w:nsid w:val="37C66357"/>
    <w:multiLevelType w:val="hybridMultilevel"/>
    <w:tmpl w:val="5C963976"/>
    <w:lvl w:ilvl="0" w:tplc="B7524982">
      <w:start w:val="1"/>
      <w:numFmt w:val="decimal"/>
      <w:lvlText w:val="%1."/>
      <w:lvlJc w:val="left"/>
      <w:pPr>
        <w:ind w:left="786" w:hanging="360"/>
      </w:pPr>
      <w:rPr>
        <w:rFonts w:hint="default"/>
        <w:b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3A6628AC"/>
    <w:multiLevelType w:val="singleLevel"/>
    <w:tmpl w:val="4F6EC25C"/>
    <w:lvl w:ilvl="0">
      <w:start w:val="1"/>
      <w:numFmt w:val="bullet"/>
      <w:lvlText w:val="-"/>
      <w:lvlJc w:val="left"/>
      <w:pPr>
        <w:tabs>
          <w:tab w:val="num" w:pos="927"/>
        </w:tabs>
        <w:ind w:left="927" w:hanging="360"/>
      </w:pPr>
      <w:rPr>
        <w:rFonts w:hint="default"/>
      </w:rPr>
    </w:lvl>
  </w:abstractNum>
  <w:abstractNum w:abstractNumId="23">
    <w:nsid w:val="3B352203"/>
    <w:multiLevelType w:val="hybridMultilevel"/>
    <w:tmpl w:val="C59A4788"/>
    <w:lvl w:ilvl="0" w:tplc="303E2D50">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D6765DC"/>
    <w:multiLevelType w:val="hybridMultilevel"/>
    <w:tmpl w:val="3EE2DA60"/>
    <w:lvl w:ilvl="0" w:tplc="17186D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D6F1589"/>
    <w:multiLevelType w:val="hybridMultilevel"/>
    <w:tmpl w:val="8A90419E"/>
    <w:lvl w:ilvl="0" w:tplc="FFFFFFFF">
      <w:start w:val="1"/>
      <w:numFmt w:val="bullet"/>
      <w:lvlText w:val=""/>
      <w:lvlJc w:val="left"/>
      <w:pPr>
        <w:tabs>
          <w:tab w:val="num" w:pos="851"/>
        </w:tabs>
        <w:ind w:left="851"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06A5EF3"/>
    <w:multiLevelType w:val="hybridMultilevel"/>
    <w:tmpl w:val="346EC72E"/>
    <w:lvl w:ilvl="0" w:tplc="6464D2B6">
      <w:start w:val="1"/>
      <w:numFmt w:val="upperRoman"/>
      <w:lvlText w:val="%1."/>
      <w:lvlJc w:val="left"/>
      <w:pPr>
        <w:tabs>
          <w:tab w:val="num" w:pos="1500"/>
        </w:tabs>
        <w:ind w:left="1500" w:hanging="72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7">
    <w:nsid w:val="40C87E99"/>
    <w:multiLevelType w:val="hybridMultilevel"/>
    <w:tmpl w:val="02500FAC"/>
    <w:lvl w:ilvl="0" w:tplc="7FA4390C">
      <w:start w:val="19"/>
      <w:numFmt w:val="decimal"/>
      <w:lvlText w:val="%1."/>
      <w:lvlJc w:val="left"/>
      <w:pPr>
        <w:ind w:left="1227"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5021669"/>
    <w:multiLevelType w:val="singleLevel"/>
    <w:tmpl w:val="7E3A020A"/>
    <w:lvl w:ilvl="0">
      <w:start w:val="10"/>
      <w:numFmt w:val="bullet"/>
      <w:lvlText w:val="-"/>
      <w:lvlJc w:val="left"/>
      <w:pPr>
        <w:tabs>
          <w:tab w:val="num" w:pos="1080"/>
        </w:tabs>
        <w:ind w:left="1080" w:hanging="360"/>
      </w:pPr>
      <w:rPr>
        <w:rFonts w:hint="default"/>
      </w:rPr>
    </w:lvl>
  </w:abstractNum>
  <w:abstractNum w:abstractNumId="29">
    <w:nsid w:val="45214C09"/>
    <w:multiLevelType w:val="singleLevel"/>
    <w:tmpl w:val="7E3A020A"/>
    <w:lvl w:ilvl="0">
      <w:start w:val="8"/>
      <w:numFmt w:val="bullet"/>
      <w:lvlText w:val="-"/>
      <w:lvlJc w:val="left"/>
      <w:pPr>
        <w:tabs>
          <w:tab w:val="num" w:pos="1080"/>
        </w:tabs>
        <w:ind w:left="1080" w:hanging="360"/>
      </w:pPr>
      <w:rPr>
        <w:rFonts w:hint="default"/>
      </w:rPr>
    </w:lvl>
  </w:abstractNum>
  <w:abstractNum w:abstractNumId="30">
    <w:nsid w:val="461023F9"/>
    <w:multiLevelType w:val="hybridMultilevel"/>
    <w:tmpl w:val="876E1D1E"/>
    <w:lvl w:ilvl="0" w:tplc="FFFFFFFF">
      <w:start w:val="1"/>
      <w:numFmt w:val="upperRoman"/>
      <w:lvlText w:val="%1."/>
      <w:lvlJc w:val="left"/>
      <w:pPr>
        <w:tabs>
          <w:tab w:val="num" w:pos="1500"/>
        </w:tabs>
        <w:ind w:left="1500" w:hanging="720"/>
      </w:pPr>
      <w:rPr>
        <w:rFonts w:hint="default"/>
      </w:rPr>
    </w:lvl>
    <w:lvl w:ilvl="1" w:tplc="FFFFFFFF" w:tentative="1">
      <w:start w:val="1"/>
      <w:numFmt w:val="lowerLetter"/>
      <w:lvlText w:val="%2."/>
      <w:lvlJc w:val="left"/>
      <w:pPr>
        <w:tabs>
          <w:tab w:val="num" w:pos="1860"/>
        </w:tabs>
        <w:ind w:left="1860" w:hanging="360"/>
      </w:pPr>
    </w:lvl>
    <w:lvl w:ilvl="2" w:tplc="FFFFFFFF" w:tentative="1">
      <w:start w:val="1"/>
      <w:numFmt w:val="lowerRoman"/>
      <w:lvlText w:val="%3."/>
      <w:lvlJc w:val="right"/>
      <w:pPr>
        <w:tabs>
          <w:tab w:val="num" w:pos="2580"/>
        </w:tabs>
        <w:ind w:left="2580" w:hanging="180"/>
      </w:pPr>
    </w:lvl>
    <w:lvl w:ilvl="3" w:tplc="FFFFFFFF" w:tentative="1">
      <w:start w:val="1"/>
      <w:numFmt w:val="decimal"/>
      <w:lvlText w:val="%4."/>
      <w:lvlJc w:val="left"/>
      <w:pPr>
        <w:tabs>
          <w:tab w:val="num" w:pos="3300"/>
        </w:tabs>
        <w:ind w:left="3300" w:hanging="360"/>
      </w:pPr>
    </w:lvl>
    <w:lvl w:ilvl="4" w:tplc="FFFFFFFF" w:tentative="1">
      <w:start w:val="1"/>
      <w:numFmt w:val="lowerLetter"/>
      <w:lvlText w:val="%5."/>
      <w:lvlJc w:val="left"/>
      <w:pPr>
        <w:tabs>
          <w:tab w:val="num" w:pos="4020"/>
        </w:tabs>
        <w:ind w:left="4020" w:hanging="360"/>
      </w:pPr>
    </w:lvl>
    <w:lvl w:ilvl="5" w:tplc="FFFFFFFF" w:tentative="1">
      <w:start w:val="1"/>
      <w:numFmt w:val="lowerRoman"/>
      <w:lvlText w:val="%6."/>
      <w:lvlJc w:val="right"/>
      <w:pPr>
        <w:tabs>
          <w:tab w:val="num" w:pos="4740"/>
        </w:tabs>
        <w:ind w:left="4740" w:hanging="180"/>
      </w:pPr>
    </w:lvl>
    <w:lvl w:ilvl="6" w:tplc="FFFFFFFF" w:tentative="1">
      <w:start w:val="1"/>
      <w:numFmt w:val="decimal"/>
      <w:lvlText w:val="%7."/>
      <w:lvlJc w:val="left"/>
      <w:pPr>
        <w:tabs>
          <w:tab w:val="num" w:pos="5460"/>
        </w:tabs>
        <w:ind w:left="5460" w:hanging="360"/>
      </w:pPr>
    </w:lvl>
    <w:lvl w:ilvl="7" w:tplc="FFFFFFFF" w:tentative="1">
      <w:start w:val="1"/>
      <w:numFmt w:val="lowerLetter"/>
      <w:lvlText w:val="%8."/>
      <w:lvlJc w:val="left"/>
      <w:pPr>
        <w:tabs>
          <w:tab w:val="num" w:pos="6180"/>
        </w:tabs>
        <w:ind w:left="6180" w:hanging="360"/>
      </w:pPr>
    </w:lvl>
    <w:lvl w:ilvl="8" w:tplc="FFFFFFFF" w:tentative="1">
      <w:start w:val="1"/>
      <w:numFmt w:val="lowerRoman"/>
      <w:lvlText w:val="%9."/>
      <w:lvlJc w:val="right"/>
      <w:pPr>
        <w:tabs>
          <w:tab w:val="num" w:pos="6900"/>
        </w:tabs>
        <w:ind w:left="6900" w:hanging="180"/>
      </w:pPr>
    </w:lvl>
  </w:abstractNum>
  <w:abstractNum w:abstractNumId="31">
    <w:nsid w:val="493C48C1"/>
    <w:multiLevelType w:val="hybridMultilevel"/>
    <w:tmpl w:val="B94E905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2">
    <w:nsid w:val="4D7E1A25"/>
    <w:multiLevelType w:val="singleLevel"/>
    <w:tmpl w:val="4F5ABC1E"/>
    <w:lvl w:ilvl="0">
      <w:numFmt w:val="bullet"/>
      <w:lvlText w:val="-"/>
      <w:lvlJc w:val="left"/>
      <w:pPr>
        <w:tabs>
          <w:tab w:val="num" w:pos="1068"/>
        </w:tabs>
        <w:ind w:left="1068" w:hanging="360"/>
      </w:pPr>
      <w:rPr>
        <w:rFonts w:hint="default"/>
      </w:rPr>
    </w:lvl>
  </w:abstractNum>
  <w:abstractNum w:abstractNumId="3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4">
    <w:nsid w:val="5719247E"/>
    <w:multiLevelType w:val="hybridMultilevel"/>
    <w:tmpl w:val="53347BD8"/>
    <w:lvl w:ilvl="0" w:tplc="FFFFFFFF">
      <w:start w:val="1"/>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5">
    <w:nsid w:val="5E262FD0"/>
    <w:multiLevelType w:val="hybridMultilevel"/>
    <w:tmpl w:val="DB4E01CE"/>
    <w:lvl w:ilvl="0" w:tplc="1062C8AE">
      <w:start w:val="1"/>
      <w:numFmt w:val="bullet"/>
      <w:lvlText w:val=""/>
      <w:lvlJc w:val="left"/>
      <w:pPr>
        <w:tabs>
          <w:tab w:val="num" w:pos="360"/>
        </w:tabs>
        <w:ind w:left="360" w:hanging="360"/>
      </w:pPr>
      <w:rPr>
        <w:rFonts w:ascii="Symbol" w:hAnsi="Symbol" w:hint="default"/>
        <w:b/>
        <w:i w:val="0"/>
        <w:color w:val="auto"/>
      </w:rPr>
    </w:lvl>
    <w:lvl w:ilvl="1" w:tplc="04190019" w:tentative="1">
      <w:start w:val="1"/>
      <w:numFmt w:val="bullet"/>
      <w:lvlText w:val="o"/>
      <w:lvlJc w:val="left"/>
      <w:pPr>
        <w:tabs>
          <w:tab w:val="num" w:pos="513"/>
        </w:tabs>
        <w:ind w:left="513" w:hanging="360"/>
      </w:pPr>
      <w:rPr>
        <w:rFonts w:ascii="Courier New" w:hAnsi="Courier New" w:cs="Courier New" w:hint="default"/>
      </w:rPr>
    </w:lvl>
    <w:lvl w:ilvl="2" w:tplc="0419001B" w:tentative="1">
      <w:start w:val="1"/>
      <w:numFmt w:val="bullet"/>
      <w:lvlText w:val=""/>
      <w:lvlJc w:val="left"/>
      <w:pPr>
        <w:tabs>
          <w:tab w:val="num" w:pos="1233"/>
        </w:tabs>
        <w:ind w:left="1233" w:hanging="360"/>
      </w:pPr>
      <w:rPr>
        <w:rFonts w:ascii="Wingdings" w:hAnsi="Wingdings" w:hint="default"/>
      </w:rPr>
    </w:lvl>
    <w:lvl w:ilvl="3" w:tplc="0419000F" w:tentative="1">
      <w:start w:val="1"/>
      <w:numFmt w:val="bullet"/>
      <w:lvlText w:val=""/>
      <w:lvlJc w:val="left"/>
      <w:pPr>
        <w:tabs>
          <w:tab w:val="num" w:pos="1953"/>
        </w:tabs>
        <w:ind w:left="1953" w:hanging="360"/>
      </w:pPr>
      <w:rPr>
        <w:rFonts w:ascii="Symbol" w:hAnsi="Symbol" w:hint="default"/>
      </w:rPr>
    </w:lvl>
    <w:lvl w:ilvl="4" w:tplc="04190019" w:tentative="1">
      <w:start w:val="1"/>
      <w:numFmt w:val="bullet"/>
      <w:lvlText w:val="o"/>
      <w:lvlJc w:val="left"/>
      <w:pPr>
        <w:tabs>
          <w:tab w:val="num" w:pos="2673"/>
        </w:tabs>
        <w:ind w:left="2673" w:hanging="360"/>
      </w:pPr>
      <w:rPr>
        <w:rFonts w:ascii="Courier New" w:hAnsi="Courier New" w:cs="Courier New" w:hint="default"/>
      </w:rPr>
    </w:lvl>
    <w:lvl w:ilvl="5" w:tplc="0419001B" w:tentative="1">
      <w:start w:val="1"/>
      <w:numFmt w:val="bullet"/>
      <w:lvlText w:val=""/>
      <w:lvlJc w:val="left"/>
      <w:pPr>
        <w:tabs>
          <w:tab w:val="num" w:pos="3393"/>
        </w:tabs>
        <w:ind w:left="3393" w:hanging="360"/>
      </w:pPr>
      <w:rPr>
        <w:rFonts w:ascii="Wingdings" w:hAnsi="Wingdings" w:hint="default"/>
      </w:rPr>
    </w:lvl>
    <w:lvl w:ilvl="6" w:tplc="0419000F" w:tentative="1">
      <w:start w:val="1"/>
      <w:numFmt w:val="bullet"/>
      <w:lvlText w:val=""/>
      <w:lvlJc w:val="left"/>
      <w:pPr>
        <w:tabs>
          <w:tab w:val="num" w:pos="4113"/>
        </w:tabs>
        <w:ind w:left="4113" w:hanging="360"/>
      </w:pPr>
      <w:rPr>
        <w:rFonts w:ascii="Symbol" w:hAnsi="Symbol" w:hint="default"/>
      </w:rPr>
    </w:lvl>
    <w:lvl w:ilvl="7" w:tplc="04190019" w:tentative="1">
      <w:start w:val="1"/>
      <w:numFmt w:val="bullet"/>
      <w:lvlText w:val="o"/>
      <w:lvlJc w:val="left"/>
      <w:pPr>
        <w:tabs>
          <w:tab w:val="num" w:pos="4833"/>
        </w:tabs>
        <w:ind w:left="4833" w:hanging="360"/>
      </w:pPr>
      <w:rPr>
        <w:rFonts w:ascii="Courier New" w:hAnsi="Courier New" w:cs="Courier New" w:hint="default"/>
      </w:rPr>
    </w:lvl>
    <w:lvl w:ilvl="8" w:tplc="0419001B" w:tentative="1">
      <w:start w:val="1"/>
      <w:numFmt w:val="bullet"/>
      <w:lvlText w:val=""/>
      <w:lvlJc w:val="left"/>
      <w:pPr>
        <w:tabs>
          <w:tab w:val="num" w:pos="5553"/>
        </w:tabs>
        <w:ind w:left="5553" w:hanging="360"/>
      </w:pPr>
      <w:rPr>
        <w:rFonts w:ascii="Wingdings" w:hAnsi="Wingdings" w:hint="default"/>
      </w:rPr>
    </w:lvl>
  </w:abstractNum>
  <w:abstractNum w:abstractNumId="36">
    <w:nsid w:val="67253DF1"/>
    <w:multiLevelType w:val="hybridMultilevel"/>
    <w:tmpl w:val="2626FBD0"/>
    <w:lvl w:ilvl="0" w:tplc="38E05AA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7">
    <w:nsid w:val="69C9046F"/>
    <w:multiLevelType w:val="singleLevel"/>
    <w:tmpl w:val="4A449572"/>
    <w:lvl w:ilvl="0">
      <w:start w:val="1"/>
      <w:numFmt w:val="decimal"/>
      <w:lvlText w:val="%1."/>
      <w:lvlJc w:val="left"/>
      <w:pPr>
        <w:tabs>
          <w:tab w:val="num" w:pos="1080"/>
        </w:tabs>
        <w:ind w:left="1080" w:hanging="360"/>
      </w:pPr>
      <w:rPr>
        <w:rFonts w:hint="default"/>
      </w:rPr>
    </w:lvl>
  </w:abstractNum>
  <w:abstractNum w:abstractNumId="38">
    <w:nsid w:val="7171536F"/>
    <w:multiLevelType w:val="singleLevel"/>
    <w:tmpl w:val="46884B6A"/>
    <w:lvl w:ilvl="0">
      <w:start w:val="1"/>
      <w:numFmt w:val="decimal"/>
      <w:lvlText w:val="%1."/>
      <w:lvlJc w:val="left"/>
      <w:pPr>
        <w:tabs>
          <w:tab w:val="num" w:pos="502"/>
        </w:tabs>
        <w:ind w:left="502" w:hanging="360"/>
      </w:pPr>
      <w:rPr>
        <w:rFonts w:hint="default"/>
      </w:rPr>
    </w:lvl>
  </w:abstractNum>
  <w:abstractNum w:abstractNumId="39">
    <w:nsid w:val="717B4CE4"/>
    <w:multiLevelType w:val="hybridMultilevel"/>
    <w:tmpl w:val="DDC448AE"/>
    <w:lvl w:ilvl="0" w:tplc="F2207636">
      <w:start w:val="1"/>
      <w:numFmt w:val="decimal"/>
      <w:lvlText w:val="%1."/>
      <w:lvlJc w:val="left"/>
      <w:pPr>
        <w:ind w:left="1070" w:hanging="360"/>
      </w:pPr>
      <w:rPr>
        <w:rFonts w:hint="default"/>
        <w:sz w:val="28"/>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40">
    <w:nsid w:val="75675119"/>
    <w:multiLevelType w:val="hybridMultilevel"/>
    <w:tmpl w:val="D0D29706"/>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EC46C70"/>
    <w:multiLevelType w:val="singleLevel"/>
    <w:tmpl w:val="7E3A020A"/>
    <w:lvl w:ilvl="0">
      <w:numFmt w:val="bullet"/>
      <w:lvlText w:val="-"/>
      <w:lvlJc w:val="left"/>
      <w:pPr>
        <w:tabs>
          <w:tab w:val="num" w:pos="1080"/>
        </w:tabs>
        <w:ind w:left="1080" w:hanging="360"/>
      </w:pPr>
      <w:rPr>
        <w:rFonts w:hint="default"/>
      </w:rPr>
    </w:lvl>
  </w:abstractNum>
  <w:abstractNum w:abstractNumId="42">
    <w:nsid w:val="7F037CAE"/>
    <w:multiLevelType w:val="singleLevel"/>
    <w:tmpl w:val="819842B8"/>
    <w:lvl w:ilvl="0">
      <w:start w:val="8"/>
      <w:numFmt w:val="bullet"/>
      <w:lvlText w:val=""/>
      <w:lvlJc w:val="left"/>
      <w:pPr>
        <w:tabs>
          <w:tab w:val="num" w:pos="644"/>
        </w:tabs>
        <w:ind w:left="0" w:firstLine="284"/>
      </w:pPr>
      <w:rPr>
        <w:rFonts w:ascii="Symbol" w:hAnsi="Symbol" w:hint="default"/>
      </w:rPr>
    </w:lvl>
  </w:abstractNum>
  <w:abstractNum w:abstractNumId="43">
    <w:nsid w:val="7F332D3E"/>
    <w:multiLevelType w:val="hybridMultilevel"/>
    <w:tmpl w:val="60C49F7A"/>
    <w:lvl w:ilvl="0" w:tplc="88C44210">
      <w:start w:val="1"/>
      <w:numFmt w:val="upperRoman"/>
      <w:lvlText w:val="%1."/>
      <w:lvlJc w:val="left"/>
      <w:pPr>
        <w:tabs>
          <w:tab w:val="num" w:pos="1425"/>
        </w:tabs>
        <w:ind w:left="1425" w:hanging="7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8"/>
  </w:num>
  <w:num w:numId="2">
    <w:abstractNumId w:val="3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20"/>
  </w:num>
  <w:num w:numId="5">
    <w:abstractNumId w:val="22"/>
  </w:num>
  <w:num w:numId="6">
    <w:abstractNumId w:val="38"/>
  </w:num>
  <w:num w:numId="7">
    <w:abstractNumId w:val="5"/>
  </w:num>
  <w:num w:numId="8">
    <w:abstractNumId w:val="11"/>
  </w:num>
  <w:num w:numId="9">
    <w:abstractNumId w:val="17"/>
  </w:num>
  <w:num w:numId="10">
    <w:abstractNumId w:val="42"/>
  </w:num>
  <w:num w:numId="11">
    <w:abstractNumId w:val="37"/>
  </w:num>
  <w:num w:numId="12">
    <w:abstractNumId w:val="9"/>
  </w:num>
  <w:num w:numId="13">
    <w:abstractNumId w:val="29"/>
  </w:num>
  <w:num w:numId="14">
    <w:abstractNumId w:val="28"/>
  </w:num>
  <w:num w:numId="15">
    <w:abstractNumId w:val="7"/>
  </w:num>
  <w:num w:numId="16">
    <w:abstractNumId w:val="6"/>
  </w:num>
  <w:num w:numId="17">
    <w:abstractNumId w:val="12"/>
  </w:num>
  <w:num w:numId="18">
    <w:abstractNumId w:val="41"/>
  </w:num>
  <w:num w:numId="19">
    <w:abstractNumId w:val="32"/>
  </w:num>
  <w:num w:numId="20">
    <w:abstractNumId w:val="13"/>
  </w:num>
  <w:num w:numId="21">
    <w:abstractNumId w:val="25"/>
  </w:num>
  <w:num w:numId="22">
    <w:abstractNumId w:val="43"/>
  </w:num>
  <w:num w:numId="23">
    <w:abstractNumId w:val="30"/>
  </w:num>
  <w:num w:numId="24">
    <w:abstractNumId w:val="26"/>
  </w:num>
  <w:num w:numId="25">
    <w:abstractNumId w:val="15"/>
  </w:num>
  <w:num w:numId="26">
    <w:abstractNumId w:val="36"/>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40"/>
  </w:num>
  <w:num w:numId="30">
    <w:abstractNumId w:val="31"/>
  </w:num>
  <w:num w:numId="31">
    <w:abstractNumId w:val="39"/>
  </w:num>
  <w:num w:numId="32">
    <w:abstractNumId w:val="21"/>
  </w:num>
  <w:num w:numId="33">
    <w:abstractNumId w:val="24"/>
  </w:num>
  <w:num w:numId="34">
    <w:abstractNumId w:val="10"/>
  </w:num>
  <w:num w:numId="35">
    <w:abstractNumId w:val="34"/>
  </w:num>
  <w:num w:numId="36">
    <w:abstractNumId w:val="19"/>
  </w:num>
  <w:num w:numId="37">
    <w:abstractNumId w:val="18"/>
  </w:num>
  <w:num w:numId="38">
    <w:abstractNumId w:val="23"/>
  </w:num>
  <w:num w:numId="39">
    <w:abstractNumId w:val="27"/>
  </w:num>
  <w:num w:numId="40">
    <w:abstractNumId w:val="14"/>
  </w:num>
  <w:num w:numId="4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5C5"/>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9"/>
    <w:rsid w:val="000F5B7B"/>
    <w:rsid w:val="000F65F1"/>
    <w:rsid w:val="000F7022"/>
    <w:rsid w:val="000F78DA"/>
    <w:rsid w:val="0010255C"/>
    <w:rsid w:val="00102C48"/>
    <w:rsid w:val="00103AD8"/>
    <w:rsid w:val="001042DD"/>
    <w:rsid w:val="001045BE"/>
    <w:rsid w:val="00107F89"/>
    <w:rsid w:val="00107FC8"/>
    <w:rsid w:val="00110149"/>
    <w:rsid w:val="00111B82"/>
    <w:rsid w:val="00112038"/>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6CE"/>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770"/>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8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39E7"/>
    <w:rsid w:val="001F5895"/>
    <w:rsid w:val="00201B99"/>
    <w:rsid w:val="00203776"/>
    <w:rsid w:val="00203A0D"/>
    <w:rsid w:val="00203D61"/>
    <w:rsid w:val="00204F36"/>
    <w:rsid w:val="00205422"/>
    <w:rsid w:val="00206F32"/>
    <w:rsid w:val="002072B8"/>
    <w:rsid w:val="0021120A"/>
    <w:rsid w:val="00211DA7"/>
    <w:rsid w:val="0021234B"/>
    <w:rsid w:val="00212653"/>
    <w:rsid w:val="0021297E"/>
    <w:rsid w:val="002130C9"/>
    <w:rsid w:val="00213869"/>
    <w:rsid w:val="00213EA9"/>
    <w:rsid w:val="00215CC6"/>
    <w:rsid w:val="00215DCB"/>
    <w:rsid w:val="002162A4"/>
    <w:rsid w:val="0021716E"/>
    <w:rsid w:val="00217284"/>
    <w:rsid w:val="002172E1"/>
    <w:rsid w:val="00224DD4"/>
    <w:rsid w:val="00227CD0"/>
    <w:rsid w:val="00230883"/>
    <w:rsid w:val="00230C54"/>
    <w:rsid w:val="00231551"/>
    <w:rsid w:val="00232665"/>
    <w:rsid w:val="002330ED"/>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9FD"/>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2B10"/>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58F6"/>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0B0A"/>
    <w:rsid w:val="00422809"/>
    <w:rsid w:val="00422DE3"/>
    <w:rsid w:val="004236A8"/>
    <w:rsid w:val="004258D1"/>
    <w:rsid w:val="004264E1"/>
    <w:rsid w:val="0043052F"/>
    <w:rsid w:val="00432910"/>
    <w:rsid w:val="00433CA0"/>
    <w:rsid w:val="00434BB8"/>
    <w:rsid w:val="00434F74"/>
    <w:rsid w:val="00435324"/>
    <w:rsid w:val="004364A5"/>
    <w:rsid w:val="004371D4"/>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0F08"/>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1F71"/>
    <w:rsid w:val="004B354D"/>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2F53"/>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1B6"/>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1EA6"/>
    <w:rsid w:val="005E495C"/>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539"/>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4D7E"/>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42FF"/>
    <w:rsid w:val="006C6827"/>
    <w:rsid w:val="006C6A2D"/>
    <w:rsid w:val="006C6B38"/>
    <w:rsid w:val="006C70F9"/>
    <w:rsid w:val="006C7F20"/>
    <w:rsid w:val="006D0B04"/>
    <w:rsid w:val="006D129E"/>
    <w:rsid w:val="006D306F"/>
    <w:rsid w:val="006D320A"/>
    <w:rsid w:val="006D3379"/>
    <w:rsid w:val="006D357F"/>
    <w:rsid w:val="006D4CBD"/>
    <w:rsid w:val="006D59FC"/>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18D"/>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673F5"/>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70E"/>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479"/>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269"/>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3EE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221F"/>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5F14"/>
    <w:rsid w:val="0096682D"/>
    <w:rsid w:val="00966B6E"/>
    <w:rsid w:val="00972443"/>
    <w:rsid w:val="009735FE"/>
    <w:rsid w:val="00975B14"/>
    <w:rsid w:val="0098079A"/>
    <w:rsid w:val="00981F05"/>
    <w:rsid w:val="009835E2"/>
    <w:rsid w:val="00983B90"/>
    <w:rsid w:val="00983B9E"/>
    <w:rsid w:val="00987104"/>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0B51"/>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4D66"/>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6D1C"/>
    <w:rsid w:val="00A47D7D"/>
    <w:rsid w:val="00A50037"/>
    <w:rsid w:val="00A513FA"/>
    <w:rsid w:val="00A51E4E"/>
    <w:rsid w:val="00A53591"/>
    <w:rsid w:val="00A5360D"/>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4D8"/>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1FEC"/>
    <w:rsid w:val="00AD29A2"/>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33C6"/>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36B7"/>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4163"/>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3C3C"/>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76C"/>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6FD"/>
    <w:rsid w:val="00C83F13"/>
    <w:rsid w:val="00C847D7"/>
    <w:rsid w:val="00C85417"/>
    <w:rsid w:val="00C862CE"/>
    <w:rsid w:val="00C9042E"/>
    <w:rsid w:val="00C90E28"/>
    <w:rsid w:val="00C91813"/>
    <w:rsid w:val="00C93B55"/>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26C2B"/>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100B"/>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4AC3"/>
    <w:rsid w:val="00DB63D3"/>
    <w:rsid w:val="00DB7E46"/>
    <w:rsid w:val="00DC2129"/>
    <w:rsid w:val="00DC37C6"/>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01E"/>
    <w:rsid w:val="00DF31C6"/>
    <w:rsid w:val="00DF322F"/>
    <w:rsid w:val="00DF42E6"/>
    <w:rsid w:val="00DF5099"/>
    <w:rsid w:val="00DF57D8"/>
    <w:rsid w:val="00DF62F4"/>
    <w:rsid w:val="00E000DD"/>
    <w:rsid w:val="00E008C4"/>
    <w:rsid w:val="00E01C4F"/>
    <w:rsid w:val="00E030B5"/>
    <w:rsid w:val="00E038A1"/>
    <w:rsid w:val="00E03F1C"/>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438"/>
    <w:rsid w:val="00E2785B"/>
    <w:rsid w:val="00E2791E"/>
    <w:rsid w:val="00E3034B"/>
    <w:rsid w:val="00E3103E"/>
    <w:rsid w:val="00E32E05"/>
    <w:rsid w:val="00E347B8"/>
    <w:rsid w:val="00E354EA"/>
    <w:rsid w:val="00E35A56"/>
    <w:rsid w:val="00E361E8"/>
    <w:rsid w:val="00E36702"/>
    <w:rsid w:val="00E371D0"/>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732"/>
    <w:rsid w:val="00E53F11"/>
    <w:rsid w:val="00E55597"/>
    <w:rsid w:val="00E55808"/>
    <w:rsid w:val="00E56BD6"/>
    <w:rsid w:val="00E60EEC"/>
    <w:rsid w:val="00E649AC"/>
    <w:rsid w:val="00E650D8"/>
    <w:rsid w:val="00E6520C"/>
    <w:rsid w:val="00E65F4E"/>
    <w:rsid w:val="00E66A1C"/>
    <w:rsid w:val="00E66DF0"/>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1B9B"/>
    <w:rsid w:val="00E927C2"/>
    <w:rsid w:val="00E943EB"/>
    <w:rsid w:val="00E95055"/>
    <w:rsid w:val="00E95B55"/>
    <w:rsid w:val="00E95D6B"/>
    <w:rsid w:val="00E95EFC"/>
    <w:rsid w:val="00E961C5"/>
    <w:rsid w:val="00E962A5"/>
    <w:rsid w:val="00E96540"/>
    <w:rsid w:val="00E9749F"/>
    <w:rsid w:val="00E97849"/>
    <w:rsid w:val="00EA096C"/>
    <w:rsid w:val="00EA2793"/>
    <w:rsid w:val="00EA29EC"/>
    <w:rsid w:val="00EA3724"/>
    <w:rsid w:val="00EA3B42"/>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76D"/>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4D29"/>
    <w:rsid w:val="00F668EC"/>
    <w:rsid w:val="00F66A89"/>
    <w:rsid w:val="00F6723F"/>
    <w:rsid w:val="00F70728"/>
    <w:rsid w:val="00F7077D"/>
    <w:rsid w:val="00F714BD"/>
    <w:rsid w:val="00F7424B"/>
    <w:rsid w:val="00F80F9E"/>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9E364E-9033-4F44-8707-0486A3DC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uiPriority w:val="59"/>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uiPriority w:val="99"/>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uiPriority w:val="99"/>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34"/>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uiPriority w:val="99"/>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uiPriority w:val="99"/>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19">
    <w:name w:val="Заголовок1"/>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9">
    <w:name w:val="List"/>
    <w:basedOn w:val="a0"/>
    <w:rsid w:val="00CB34F3"/>
    <w:pPr>
      <w:suppressAutoHyphens/>
    </w:pPr>
    <w:rPr>
      <w:rFonts w:ascii="Arial" w:hAnsi="Arial" w:cs="Tahoma"/>
      <w:sz w:val="24"/>
      <w:lang w:eastAsia="ar-SA"/>
    </w:rPr>
  </w:style>
  <w:style w:type="paragraph" w:customStyle="1" w:styleId="1a">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CB34F3"/>
    <w:pPr>
      <w:suppressLineNumbers/>
      <w:suppressAutoHyphens/>
    </w:pPr>
    <w:rPr>
      <w:rFonts w:ascii="Arial" w:hAnsi="Arial" w:cs="Tahoma"/>
      <w:lang w:eastAsia="ar-SA"/>
    </w:rPr>
  </w:style>
  <w:style w:type="paragraph" w:customStyle="1" w:styleId="affa">
    <w:name w:val="Содержимое врезки"/>
    <w:basedOn w:val="a0"/>
    <w:rsid w:val="00CB34F3"/>
    <w:pPr>
      <w:suppressAutoHyphens/>
    </w:pPr>
    <w:rPr>
      <w:sz w:val="24"/>
      <w:lang w:eastAsia="ar-SA"/>
    </w:rPr>
  </w:style>
  <w:style w:type="paragraph" w:customStyle="1" w:styleId="affb">
    <w:name w:val="Содержимое таблицы"/>
    <w:basedOn w:val="a"/>
    <w:rsid w:val="00CB34F3"/>
    <w:pPr>
      <w:suppressLineNumbers/>
      <w:suppressAutoHyphens/>
    </w:pPr>
    <w:rPr>
      <w:lang w:eastAsia="ar-SA"/>
    </w:rPr>
  </w:style>
  <w:style w:type="paragraph" w:customStyle="1" w:styleId="affc">
    <w:name w:val="Заголовок таблицы"/>
    <w:basedOn w:val="affb"/>
    <w:rsid w:val="00CB34F3"/>
    <w:pPr>
      <w:jc w:val="center"/>
    </w:pPr>
    <w:rPr>
      <w:b/>
      <w:bCs/>
    </w:rPr>
  </w:style>
  <w:style w:type="paragraph" w:customStyle="1" w:styleId="1c">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d">
    <w:name w:val="Strong"/>
    <w:qFormat/>
    <w:rsid w:val="00CF1E38"/>
    <w:rPr>
      <w:rFonts w:cs="Times New Roman"/>
      <w:b w:val="0"/>
      <w:i/>
      <w:sz w:val="28"/>
      <w:szCs w:val="24"/>
      <w:lang w:val="en-GB" w:eastAsia="en-US" w:bidi="ar-SA"/>
    </w:rPr>
  </w:style>
  <w:style w:type="paragraph" w:customStyle="1" w:styleId="1d">
    <w:name w:val="Абзац списка1"/>
    <w:basedOn w:val="a"/>
    <w:rsid w:val="00CF1E38"/>
    <w:pPr>
      <w:ind w:left="720"/>
      <w:contextualSpacing/>
    </w:pPr>
    <w:rPr>
      <w:rFonts w:eastAsia="Calibri"/>
    </w:rPr>
  </w:style>
  <w:style w:type="paragraph" w:customStyle="1" w:styleId="affe">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
    <w:name w:val="Subtitle"/>
    <w:aliases w:val=" Знак5"/>
    <w:basedOn w:val="a"/>
    <w:next w:val="a0"/>
    <w:link w:val="afff0"/>
    <w:qFormat/>
    <w:rsid w:val="000100EC"/>
    <w:pPr>
      <w:suppressAutoHyphens/>
    </w:pPr>
    <w:rPr>
      <w:sz w:val="28"/>
      <w:szCs w:val="20"/>
      <w:lang w:eastAsia="ar-SA"/>
    </w:rPr>
  </w:style>
  <w:style w:type="paragraph" w:customStyle="1" w:styleId="1e">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f">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1">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2">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3">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4">
    <w:name w:val="endnote text"/>
    <w:aliases w:val=" Знак4"/>
    <w:basedOn w:val="a"/>
    <w:link w:val="afff5"/>
    <w:unhideWhenUsed/>
    <w:rsid w:val="00452FCD"/>
    <w:pPr>
      <w:autoSpaceDE w:val="0"/>
      <w:autoSpaceDN w:val="0"/>
    </w:pPr>
    <w:rPr>
      <w:sz w:val="20"/>
      <w:szCs w:val="20"/>
    </w:rPr>
  </w:style>
  <w:style w:type="character" w:styleId="afff6">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0">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7">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8">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1">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9">
    <w:name w:val="основной"/>
    <w:basedOn w:val="a"/>
    <w:rsid w:val="00816810"/>
    <w:pPr>
      <w:keepNext/>
    </w:pPr>
    <w:rPr>
      <w:szCs w:val="20"/>
    </w:rPr>
  </w:style>
  <w:style w:type="character" w:customStyle="1" w:styleId="afffa">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2">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b">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c">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d">
    <w:name w:val="Îñíîâíîé òåêñò"/>
    <w:basedOn w:val="afb"/>
    <w:rsid w:val="00816810"/>
    <w:pPr>
      <w:widowControl w:val="0"/>
      <w:tabs>
        <w:tab w:val="left" w:leader="dot" w:pos="9072"/>
      </w:tabs>
      <w:jc w:val="both"/>
    </w:pPr>
    <w:rPr>
      <w:b/>
    </w:rPr>
  </w:style>
  <w:style w:type="paragraph" w:styleId="afffe">
    <w:name w:val="Document Map"/>
    <w:aliases w:val=" Знак3"/>
    <w:basedOn w:val="a"/>
    <w:link w:val="affff"/>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0">
    <w:name w:val="Список Маркир"/>
    <w:basedOn w:val="a"/>
    <w:rsid w:val="00816810"/>
    <w:pPr>
      <w:tabs>
        <w:tab w:val="num" w:pos="851"/>
        <w:tab w:val="left" w:pos="900"/>
      </w:tabs>
      <w:spacing w:line="360" w:lineRule="auto"/>
      <w:ind w:left="851" w:hanging="284"/>
      <w:jc w:val="both"/>
    </w:pPr>
  </w:style>
  <w:style w:type="paragraph" w:customStyle="1" w:styleId="1f3">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1">
    <w:name w:val="Отступ"/>
    <w:basedOn w:val="affff2"/>
    <w:rsid w:val="00816810"/>
  </w:style>
  <w:style w:type="paragraph" w:styleId="affff2">
    <w:name w:val="List Bullet"/>
    <w:basedOn w:val="a"/>
    <w:autoRedefine/>
    <w:semiHidden/>
    <w:rsid w:val="00816810"/>
    <w:rPr>
      <w:rFonts w:eastAsia="MS Mincho"/>
      <w:sz w:val="28"/>
    </w:rPr>
  </w:style>
  <w:style w:type="character" w:customStyle="1" w:styleId="1f4">
    <w:name w:val="Слабое выделение1"/>
    <w:aliases w:val="Абзац списка 2"/>
    <w:qFormat/>
    <w:rsid w:val="00816810"/>
    <w:rPr>
      <w:rFonts w:ascii="Times New Roman" w:hAnsi="Times New Roman"/>
      <w:sz w:val="24"/>
    </w:rPr>
  </w:style>
  <w:style w:type="paragraph" w:customStyle="1" w:styleId="affff3">
    <w:name w:val="Обычный с первой строкой"/>
    <w:basedOn w:val="a"/>
    <w:qFormat/>
    <w:rsid w:val="00816810"/>
    <w:pPr>
      <w:suppressAutoHyphens/>
      <w:ind w:firstLine="567"/>
      <w:jc w:val="both"/>
    </w:pPr>
    <w:rPr>
      <w:sz w:val="28"/>
      <w:szCs w:val="28"/>
      <w:lang w:eastAsia="ar-SA"/>
    </w:rPr>
  </w:style>
  <w:style w:type="paragraph" w:customStyle="1" w:styleId="affff4">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5">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5">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6">
    <w:name w:val="Надстрочный"/>
    <w:rsid w:val="00816810"/>
    <w:rPr>
      <w:sz w:val="28"/>
    </w:rPr>
  </w:style>
  <w:style w:type="character" w:styleId="affff7">
    <w:name w:val="Emphasis"/>
    <w:qFormat/>
    <w:rsid w:val="00816810"/>
    <w:rPr>
      <w:i/>
      <w:iCs/>
    </w:rPr>
  </w:style>
  <w:style w:type="paragraph" w:customStyle="1" w:styleId="affff8">
    <w:name w:val="_Обычный"/>
    <w:basedOn w:val="a"/>
    <w:rsid w:val="00816810"/>
    <w:pPr>
      <w:suppressAutoHyphens/>
      <w:spacing w:line="360" w:lineRule="auto"/>
      <w:ind w:firstLine="709"/>
      <w:jc w:val="both"/>
    </w:pPr>
    <w:rPr>
      <w:lang w:eastAsia="ar-SA"/>
    </w:rPr>
  </w:style>
  <w:style w:type="character" w:customStyle="1" w:styleId="1f6">
    <w:name w:val="Текст выноски Знак1"/>
    <w:semiHidden/>
    <w:rsid w:val="00816810"/>
    <w:rPr>
      <w:rFonts w:ascii="Tahoma" w:hAnsi="Tahoma" w:cs="Tahoma"/>
      <w:b/>
      <w:i/>
      <w:sz w:val="16"/>
      <w:szCs w:val="16"/>
      <w:lang w:val="en-GB" w:eastAsia="en-US" w:bidi="ar-SA"/>
    </w:rPr>
  </w:style>
  <w:style w:type="numbering" w:customStyle="1" w:styleId="1f7">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8">
    <w:name w:val="Знак примечания1"/>
    <w:rsid w:val="00816810"/>
    <w:rPr>
      <w:sz w:val="16"/>
      <w:szCs w:val="16"/>
    </w:rPr>
  </w:style>
  <w:style w:type="paragraph" w:customStyle="1" w:styleId="1f9">
    <w:name w:val="Название объекта1"/>
    <w:next w:val="a"/>
    <w:rsid w:val="00816810"/>
    <w:pPr>
      <w:suppressAutoHyphens/>
      <w:spacing w:before="240" w:after="60"/>
    </w:pPr>
    <w:rPr>
      <w:sz w:val="26"/>
      <w:szCs w:val="24"/>
      <w:lang w:eastAsia="ar-SA"/>
    </w:rPr>
  </w:style>
  <w:style w:type="paragraph" w:customStyle="1" w:styleId="1fa">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a"/>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b">
    <w:name w:val="Текст примечания1"/>
    <w:basedOn w:val="a"/>
    <w:rsid w:val="00816810"/>
    <w:rPr>
      <w:sz w:val="20"/>
      <w:szCs w:val="20"/>
      <w:lang w:eastAsia="ar-SA"/>
    </w:rPr>
  </w:style>
  <w:style w:type="paragraph" w:styleId="affff9">
    <w:name w:val="annotation text"/>
    <w:aliases w:val=" Знак2"/>
    <w:basedOn w:val="a"/>
    <w:link w:val="affffa"/>
    <w:rsid w:val="00816810"/>
    <w:pPr>
      <w:spacing w:after="200" w:line="276" w:lineRule="auto"/>
    </w:pPr>
    <w:rPr>
      <w:sz w:val="20"/>
      <w:szCs w:val="20"/>
    </w:rPr>
  </w:style>
  <w:style w:type="paragraph" w:styleId="affffb">
    <w:name w:val="annotation subject"/>
    <w:aliases w:val=" Знак1"/>
    <w:basedOn w:val="1fb"/>
    <w:next w:val="1fb"/>
    <w:link w:val="affffc"/>
    <w:rsid w:val="00816810"/>
    <w:rPr>
      <w:b/>
      <w:bCs/>
    </w:rPr>
  </w:style>
  <w:style w:type="table" w:customStyle="1" w:styleId="1fc">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d">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e">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
    <w:name w:val="Знак"/>
    <w:rsid w:val="007C16C5"/>
    <w:rPr>
      <w:lang w:val="ru-RU" w:eastAsia="ar-SA" w:bidi="ar-SA"/>
    </w:rPr>
  </w:style>
  <w:style w:type="character" w:customStyle="1" w:styleId="1fd">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0">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1">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2">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3">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4">
    <w:name w:val="Абзац списка Знак Знак Знак"/>
    <w:basedOn w:val="a"/>
    <w:link w:val="afffff5"/>
    <w:qFormat/>
    <w:rsid w:val="003E0D99"/>
    <w:pPr>
      <w:spacing w:after="200" w:line="276" w:lineRule="auto"/>
      <w:ind w:left="720"/>
      <w:contextualSpacing/>
    </w:pPr>
    <w:rPr>
      <w:rFonts w:ascii="Calibri" w:eastAsia="Calibri" w:hAnsi="Calibri"/>
      <w:sz w:val="22"/>
      <w:szCs w:val="22"/>
      <w:lang w:eastAsia="en-US"/>
    </w:rPr>
  </w:style>
  <w:style w:type="character" w:customStyle="1" w:styleId="afffff5">
    <w:name w:val="Абзац списка Знак Знак Знак Знак"/>
    <w:link w:val="afffff4"/>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0">
    <w:name w:val="Подзаголовок Знак"/>
    <w:aliases w:val=" Знак5 Знак"/>
    <w:link w:val="afff"/>
    <w:rsid w:val="001C417C"/>
    <w:rPr>
      <w:sz w:val="28"/>
      <w:lang w:eastAsia="ar-SA"/>
    </w:rPr>
  </w:style>
  <w:style w:type="character" w:customStyle="1" w:styleId="afff5">
    <w:name w:val="Текст концевой сноски Знак"/>
    <w:aliases w:val=" Знак4 Знак"/>
    <w:link w:val="afff4"/>
    <w:rsid w:val="001C417C"/>
  </w:style>
  <w:style w:type="character" w:customStyle="1" w:styleId="affff">
    <w:name w:val="Схема документа Знак"/>
    <w:aliases w:val=" Знак3 Знак"/>
    <w:link w:val="afffe"/>
    <w:rsid w:val="001C417C"/>
    <w:rPr>
      <w:rFonts w:ascii="Tahoma" w:hAnsi="Tahoma" w:cs="Tahoma"/>
      <w:shd w:val="clear" w:color="auto" w:fill="000080"/>
    </w:rPr>
  </w:style>
  <w:style w:type="character" w:customStyle="1" w:styleId="affffa">
    <w:name w:val="Текст примечания Знак"/>
    <w:aliases w:val=" Знак2 Знак"/>
    <w:link w:val="affff9"/>
    <w:rsid w:val="001C417C"/>
  </w:style>
  <w:style w:type="character" w:customStyle="1" w:styleId="affffc">
    <w:name w:val="Тема примечания Знак"/>
    <w:aliases w:val=" Знак1 Знак"/>
    <w:link w:val="affffb"/>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6">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7">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8">
    <w:name w:val="Обычный (паспорт)"/>
    <w:basedOn w:val="a"/>
    <w:rsid w:val="00CE1779"/>
    <w:pPr>
      <w:spacing w:before="120"/>
      <w:jc w:val="both"/>
    </w:pPr>
    <w:rPr>
      <w:rFonts w:eastAsia="Calibri"/>
      <w:sz w:val="28"/>
      <w:szCs w:val="28"/>
    </w:rPr>
  </w:style>
  <w:style w:type="paragraph" w:customStyle="1" w:styleId="afffff9">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a">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b">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c">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d">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 w:type="paragraph" w:customStyle="1" w:styleId="WW-TableContents">
    <w:name w:val="WW-Table Contents"/>
    <w:basedOn w:val="a"/>
    <w:rsid w:val="00965F1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965F14"/>
    <w:pPr>
      <w:jc w:val="center"/>
    </w:pPr>
    <w:rPr>
      <w:b/>
      <w:bCs/>
      <w:i/>
      <w:iCs/>
    </w:rPr>
  </w:style>
  <w:style w:type="paragraph" w:customStyle="1" w:styleId="54">
    <w:name w:val="Знак Знак5 Знак Знак Знак Знак"/>
    <w:basedOn w:val="a"/>
    <w:rsid w:val="00E53732"/>
    <w:pPr>
      <w:spacing w:after="160" w:line="240" w:lineRule="exact"/>
    </w:pPr>
    <w:rPr>
      <w:rFonts w:ascii="Arial" w:hAnsi="Arial" w:cs="Arial"/>
      <w:sz w:val="20"/>
      <w:szCs w:val="20"/>
      <w:lang w:val="fr-FR" w:eastAsia="en-US"/>
    </w:rPr>
  </w:style>
  <w:style w:type="paragraph" w:customStyle="1" w:styleId="55">
    <w:name w:val="Знак Знак5 Знак Знак Знак Знак"/>
    <w:basedOn w:val="a"/>
    <w:rsid w:val="00C836FD"/>
    <w:pPr>
      <w:spacing w:after="160" w:line="240" w:lineRule="exact"/>
    </w:pPr>
    <w:rPr>
      <w:rFonts w:ascii="Arial" w:hAnsi="Arial" w:cs="Arial"/>
      <w:sz w:val="20"/>
      <w:szCs w:val="20"/>
      <w:lang w:val="fr-FR" w:eastAsia="en-US"/>
    </w:rPr>
  </w:style>
  <w:style w:type="paragraph" w:customStyle="1" w:styleId="68">
    <w:name w:val="Абзац списка6"/>
    <w:basedOn w:val="a"/>
    <w:rsid w:val="00AD29A2"/>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182675541">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18D33-B0E0-44D2-8739-406530450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36</Pages>
  <Words>17672</Words>
  <Characters>100731</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118167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4</cp:revision>
  <cp:lastPrinted>2020-09-24T10:29:00Z</cp:lastPrinted>
  <dcterms:created xsi:type="dcterms:W3CDTF">2020-10-20T08:35:00Z</dcterms:created>
  <dcterms:modified xsi:type="dcterms:W3CDTF">2020-10-20T12:50:00Z</dcterms:modified>
</cp:coreProperties>
</file>