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7945E5" w:rsidP="008A5889">
            <w:pPr>
              <w:spacing w:after="120"/>
              <w:rPr>
                <w:rFonts w:ascii="Arial" w:hAnsi="Arial" w:cs="Arial"/>
              </w:rPr>
            </w:pPr>
            <w:r>
              <w:rPr>
                <w:noProof/>
              </w:rPr>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283C99" w:rsidRDefault="00283C99" w:rsidP="008A5889">
                        <w:pPr>
                          <w:tabs>
                            <w:tab w:val="left" w:pos="0"/>
                          </w:tabs>
                          <w:spacing w:line="480" w:lineRule="auto"/>
                          <w:ind w:right="-171"/>
                          <w:jc w:val="center"/>
                          <w:rPr>
                            <w:b/>
                            <w:sz w:val="28"/>
                            <w:szCs w:val="28"/>
                          </w:rPr>
                        </w:pPr>
                        <w:r>
                          <w:rPr>
                            <w:b/>
                            <w:sz w:val="28"/>
                            <w:szCs w:val="28"/>
                          </w:rPr>
                          <w:t xml:space="preserve"> 10 декабря</w:t>
                        </w:r>
                      </w:p>
                      <w:p w:rsidR="00283C99" w:rsidRPr="005463F5" w:rsidRDefault="00283C99"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283C99" w:rsidRPr="00F96B1A" w:rsidRDefault="00283C99" w:rsidP="008A5889">
                        <w:pPr>
                          <w:spacing w:line="480" w:lineRule="auto"/>
                          <w:jc w:val="center"/>
                          <w:rPr>
                            <w:b/>
                            <w:sz w:val="28"/>
                            <w:szCs w:val="28"/>
                          </w:rPr>
                        </w:pPr>
                        <w:r w:rsidRPr="00F96B1A">
                          <w:rPr>
                            <w:b/>
                            <w:sz w:val="28"/>
                            <w:szCs w:val="28"/>
                          </w:rPr>
                          <w:t>№</w:t>
                        </w:r>
                        <w:r w:rsidR="007945E5">
                          <w:rPr>
                            <w:b/>
                            <w:sz w:val="28"/>
                            <w:szCs w:val="28"/>
                          </w:rPr>
                          <w:t xml:space="preserve"> </w:t>
                        </w:r>
                        <w:r>
                          <w:rPr>
                            <w:b/>
                            <w:sz w:val="28"/>
                            <w:szCs w:val="28"/>
                          </w:rPr>
                          <w:t>24 (220)</w:t>
                        </w:r>
                      </w:p>
                    </w:txbxContent>
                  </v:textbox>
                </v:shape>
              </w:pic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945E5" w:rsidP="008A5889">
            <w:pPr>
              <w:spacing w:after="120"/>
              <w:jc w:val="center"/>
              <w:rPr>
                <w:rFonts w:asciiTheme="minorHAnsi" w:hAnsiTheme="minorHAnsi"/>
                <w:b/>
                <w:sz w:val="104"/>
                <w:szCs w:val="104"/>
              </w:rPr>
            </w:pPr>
            <w:r>
              <w:rPr>
                <w:noProof/>
              </w:rPr>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283C99" w:rsidRDefault="00283C99" w:rsidP="008A5889"/>
                    </w:txbxContent>
                  </v:textbox>
                </v:shape>
              </w:pic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bookmarkStart w:id="0" w:name="_GoBack"/>
            <w:bookmarkEnd w:id="0"/>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8C3F7E" w:rsidRPr="008C3F7E" w:rsidRDefault="00B42842" w:rsidP="008C3F7E">
      <w:pPr>
        <w:pStyle w:val="ConsPlusTitle"/>
        <w:jc w:val="center"/>
        <w:rPr>
          <w:rFonts w:ascii="Times New Roman" w:hAnsi="Times New Roman" w:cs="Times New Roman"/>
          <w:sz w:val="18"/>
          <w:szCs w:val="18"/>
        </w:rPr>
      </w:pPr>
      <w:r w:rsidRPr="008C3F7E">
        <w:rPr>
          <w:rFonts w:ascii="Times New Roman" w:hAnsi="Times New Roman" w:cs="Times New Roman"/>
          <w:sz w:val="18"/>
          <w:szCs w:val="18"/>
        </w:rPr>
        <w:t xml:space="preserve">Постановление администрации Мошковского сельсовета Бековского района Пензенской области от </w:t>
      </w:r>
      <w:r w:rsidR="00390519" w:rsidRPr="008C3F7E">
        <w:rPr>
          <w:rFonts w:ascii="Times New Roman" w:hAnsi="Times New Roman" w:cs="Times New Roman"/>
          <w:sz w:val="18"/>
          <w:szCs w:val="18"/>
        </w:rPr>
        <w:t>10.12</w:t>
      </w:r>
      <w:r w:rsidRPr="008C3F7E">
        <w:rPr>
          <w:rFonts w:ascii="Times New Roman" w:hAnsi="Times New Roman" w:cs="Times New Roman"/>
          <w:sz w:val="18"/>
          <w:szCs w:val="18"/>
        </w:rPr>
        <w:t xml:space="preserve">.2020 № </w:t>
      </w:r>
      <w:r w:rsidR="00390519" w:rsidRPr="008C3F7E">
        <w:rPr>
          <w:rFonts w:ascii="Times New Roman" w:hAnsi="Times New Roman" w:cs="Times New Roman"/>
          <w:sz w:val="18"/>
          <w:szCs w:val="18"/>
        </w:rPr>
        <w:t>94</w:t>
      </w:r>
      <w:r w:rsidRPr="008C3F7E">
        <w:rPr>
          <w:rFonts w:ascii="Times New Roman" w:hAnsi="Times New Roman" w:cs="Times New Roman"/>
          <w:sz w:val="18"/>
          <w:szCs w:val="18"/>
        </w:rPr>
        <w:t xml:space="preserve"> «</w:t>
      </w:r>
      <w:r w:rsidR="008C3F7E" w:rsidRPr="008C3F7E">
        <w:rPr>
          <w:rFonts w:ascii="Times New Roman" w:hAnsi="Times New Roman" w:cs="Times New Roman"/>
          <w:sz w:val="18"/>
          <w:szCs w:val="18"/>
        </w:rPr>
        <w:t>О внесении изменений в административный регламент предоставления муниципальной услуги «Регистрация устава территориального общественного самоуправления», утвержденный постановлением Мошковского сельсовета Бековского района Пензенской области от 29.11.2019 № 127</w:t>
      </w:r>
      <w:r w:rsidR="008C3F7E">
        <w:rPr>
          <w:rFonts w:ascii="Times New Roman" w:hAnsi="Times New Roman" w:cs="Times New Roman"/>
          <w:sz w:val="18"/>
          <w:szCs w:val="18"/>
        </w:rPr>
        <w:t>»</w:t>
      </w:r>
    </w:p>
    <w:p w:rsidR="008C3F7E" w:rsidRPr="008C3F7E" w:rsidRDefault="008C3F7E" w:rsidP="008C3F7E">
      <w:pPr>
        <w:jc w:val="both"/>
        <w:rPr>
          <w:sz w:val="18"/>
          <w:szCs w:val="18"/>
        </w:rPr>
      </w:pPr>
      <w:r w:rsidRPr="008C3F7E">
        <w:rPr>
          <w:sz w:val="18"/>
          <w:szCs w:val="18"/>
        </w:rPr>
        <w:t xml:space="preserve">В соответствии с федеральными </w:t>
      </w:r>
      <w:hyperlink r:id="rId8" w:history="1">
        <w:r w:rsidRPr="008C3F7E">
          <w:rPr>
            <w:sz w:val="18"/>
            <w:szCs w:val="18"/>
          </w:rPr>
          <w:t>законами</w:t>
        </w:r>
      </w:hyperlink>
      <w:r w:rsidRPr="008C3F7E">
        <w:rPr>
          <w:sz w:val="18"/>
          <w:szCs w:val="18"/>
        </w:rPr>
        <w:t xml:space="preserve"> от 06.10.2003 № 131-ФЗ «Об общих принципах организации местного самоуправления в Российской Федерации» (с последующими изменениями),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Уставом Мошковского сельсовета Бековского района Пензенской области,</w:t>
      </w:r>
    </w:p>
    <w:p w:rsidR="008C3F7E" w:rsidRPr="008C3F7E" w:rsidRDefault="008C3F7E" w:rsidP="008C3F7E">
      <w:pPr>
        <w:jc w:val="center"/>
        <w:rPr>
          <w:b/>
          <w:sz w:val="18"/>
          <w:szCs w:val="18"/>
        </w:rPr>
      </w:pPr>
      <w:r w:rsidRPr="008C3F7E">
        <w:rPr>
          <w:sz w:val="18"/>
          <w:szCs w:val="18"/>
        </w:rPr>
        <w:t xml:space="preserve">администрация Мошковского сельсовета </w:t>
      </w:r>
      <w:r w:rsidRPr="008C3F7E">
        <w:rPr>
          <w:b/>
          <w:sz w:val="18"/>
          <w:szCs w:val="18"/>
        </w:rPr>
        <w:t>постановляет:</w:t>
      </w:r>
    </w:p>
    <w:p w:rsidR="008C3F7E" w:rsidRPr="008C3F7E" w:rsidRDefault="008C3F7E" w:rsidP="007E7D28">
      <w:pPr>
        <w:pStyle w:val="ConsPlusTitle"/>
        <w:numPr>
          <w:ilvl w:val="0"/>
          <w:numId w:val="12"/>
        </w:numPr>
        <w:tabs>
          <w:tab w:val="clear" w:pos="709"/>
          <w:tab w:val="num" w:pos="284"/>
          <w:tab w:val="left" w:pos="1080"/>
        </w:tabs>
        <w:adjustRightInd/>
        <w:ind w:firstLine="0"/>
        <w:jc w:val="both"/>
        <w:rPr>
          <w:rFonts w:ascii="Times New Roman" w:hAnsi="Times New Roman" w:cs="Times New Roman"/>
          <w:b w:val="0"/>
          <w:sz w:val="18"/>
          <w:szCs w:val="18"/>
        </w:rPr>
      </w:pPr>
      <w:r w:rsidRPr="008C3F7E">
        <w:rPr>
          <w:rFonts w:ascii="Times New Roman" w:hAnsi="Times New Roman" w:cs="Times New Roman"/>
          <w:b w:val="0"/>
          <w:sz w:val="18"/>
          <w:szCs w:val="18"/>
        </w:rPr>
        <w:t xml:space="preserve">Внести изменения в административный регламент предоставления муниципальной услуги «Регистрация устава территориального общественного самоуправления», утвержденный постановлением Мошковского сельсовета Бековского района Пензенской области от 29.11.2019 № 127, изложив его в новой редакции согласно приложению к настоящему постановлению. </w:t>
      </w:r>
    </w:p>
    <w:p w:rsidR="008C3F7E" w:rsidRPr="008C3F7E" w:rsidRDefault="008C3F7E" w:rsidP="007E7D28">
      <w:pPr>
        <w:pStyle w:val="ConsPlusTitle"/>
        <w:numPr>
          <w:ilvl w:val="0"/>
          <w:numId w:val="12"/>
        </w:numPr>
        <w:tabs>
          <w:tab w:val="clear" w:pos="709"/>
          <w:tab w:val="num" w:pos="284"/>
          <w:tab w:val="left" w:pos="1080"/>
        </w:tabs>
        <w:adjustRightInd/>
        <w:ind w:firstLine="0"/>
        <w:jc w:val="both"/>
        <w:rPr>
          <w:rFonts w:ascii="Times New Roman" w:hAnsi="Times New Roman" w:cs="Times New Roman"/>
          <w:b w:val="0"/>
          <w:sz w:val="18"/>
          <w:szCs w:val="18"/>
        </w:rPr>
      </w:pPr>
      <w:r w:rsidRPr="008C3F7E">
        <w:rPr>
          <w:rFonts w:ascii="Times New Roman" w:hAnsi="Times New Roman" w:cs="Times New Roman"/>
          <w:b w:val="0"/>
          <w:sz w:val="18"/>
          <w:szCs w:val="18"/>
        </w:rPr>
        <w:t>Опубликовать настоящее постановление в информационном бюллетене «Ведомости Мошковского сельсовета» и на официальном сайте администрации Мошковского сельсовета Бековского района Пензенской области</w:t>
      </w:r>
      <w:r w:rsidRPr="008C3F7E">
        <w:rPr>
          <w:rFonts w:ascii="Times New Roman" w:hAnsi="Times New Roman" w:cs="Times New Roman"/>
          <w:sz w:val="18"/>
          <w:szCs w:val="18"/>
        </w:rPr>
        <w:t xml:space="preserve"> </w:t>
      </w:r>
      <w:r w:rsidRPr="008C3F7E">
        <w:rPr>
          <w:rFonts w:ascii="Times New Roman" w:hAnsi="Times New Roman" w:cs="Times New Roman"/>
          <w:b w:val="0"/>
          <w:sz w:val="18"/>
          <w:szCs w:val="18"/>
        </w:rPr>
        <w:t>в информационно-телекоммуникационной сети «Интернет».</w:t>
      </w:r>
    </w:p>
    <w:p w:rsidR="008C3F7E" w:rsidRPr="008C3F7E" w:rsidRDefault="008C3F7E" w:rsidP="007E7D28">
      <w:pPr>
        <w:pStyle w:val="ConsPlusNormal2"/>
        <w:widowControl w:val="0"/>
        <w:numPr>
          <w:ilvl w:val="0"/>
          <w:numId w:val="12"/>
        </w:numPr>
        <w:tabs>
          <w:tab w:val="left" w:pos="284"/>
          <w:tab w:val="left" w:pos="1080"/>
        </w:tabs>
        <w:adjustRightInd/>
        <w:ind w:firstLine="0"/>
        <w:jc w:val="both"/>
        <w:rPr>
          <w:rFonts w:ascii="Times New Roman" w:hAnsi="Times New Roman"/>
          <w:sz w:val="18"/>
          <w:szCs w:val="18"/>
        </w:rPr>
      </w:pPr>
      <w:r w:rsidRPr="008C3F7E">
        <w:rPr>
          <w:rFonts w:ascii="Times New Roman" w:hAnsi="Times New Roman"/>
          <w:sz w:val="18"/>
          <w:szCs w:val="18"/>
        </w:rPr>
        <w:t>Настоящее постановление вступает в силу после его официального опубликования.</w:t>
      </w:r>
    </w:p>
    <w:p w:rsidR="008C3F7E" w:rsidRPr="008C3F7E" w:rsidRDefault="008C3F7E" w:rsidP="008C3F7E">
      <w:pPr>
        <w:jc w:val="both"/>
        <w:rPr>
          <w:sz w:val="18"/>
          <w:szCs w:val="18"/>
        </w:rPr>
      </w:pPr>
      <w:r w:rsidRPr="008C3F7E">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8C3F7E" w:rsidRPr="008C3F7E" w:rsidRDefault="008C3F7E" w:rsidP="008C3F7E">
      <w:pPr>
        <w:jc w:val="both"/>
        <w:rPr>
          <w:sz w:val="18"/>
          <w:szCs w:val="18"/>
        </w:rPr>
      </w:pPr>
      <w:r w:rsidRPr="008C3F7E">
        <w:rPr>
          <w:sz w:val="18"/>
          <w:szCs w:val="18"/>
        </w:rPr>
        <w:t xml:space="preserve">Глава администрации </w:t>
      </w:r>
    </w:p>
    <w:p w:rsidR="008C3F7E" w:rsidRDefault="008C3F7E" w:rsidP="008C3F7E">
      <w:pPr>
        <w:jc w:val="both"/>
        <w:rPr>
          <w:sz w:val="18"/>
          <w:szCs w:val="18"/>
        </w:rPr>
      </w:pPr>
      <w:r w:rsidRPr="008C3F7E">
        <w:rPr>
          <w:sz w:val="18"/>
          <w:szCs w:val="18"/>
        </w:rPr>
        <w:t>Мошковского сельсовета                                                                    И.Б. Гнивковский</w:t>
      </w:r>
    </w:p>
    <w:p w:rsidR="008C3F7E" w:rsidRDefault="008C3F7E" w:rsidP="008C3F7E">
      <w:pPr>
        <w:jc w:val="both"/>
        <w:rPr>
          <w:sz w:val="18"/>
          <w:szCs w:val="18"/>
        </w:rPr>
      </w:pPr>
    </w:p>
    <w:p w:rsidR="008C3F7E" w:rsidRPr="008C3F7E" w:rsidRDefault="008C3F7E" w:rsidP="008C3F7E">
      <w:pPr>
        <w:pStyle w:val="ConsPlusNormal2"/>
        <w:jc w:val="center"/>
        <w:rPr>
          <w:rFonts w:ascii="Times New Roman" w:hAnsi="Times New Roman"/>
          <w:sz w:val="18"/>
          <w:szCs w:val="18"/>
        </w:rPr>
      </w:pPr>
      <w:r w:rsidRPr="008C3F7E">
        <w:rPr>
          <w:rFonts w:ascii="Times New Roman" w:hAnsi="Times New Roman"/>
          <w:sz w:val="18"/>
          <w:szCs w:val="18"/>
        </w:rPr>
        <w:t>Приложение к постановлению администрации Мошковского сельсовета от 10.12.2020 № 94</w:t>
      </w:r>
    </w:p>
    <w:p w:rsidR="008C3F7E" w:rsidRPr="008C3F7E" w:rsidRDefault="008C3F7E" w:rsidP="008C3F7E">
      <w:pPr>
        <w:pStyle w:val="ConsPlusTitle"/>
        <w:jc w:val="center"/>
        <w:rPr>
          <w:rFonts w:ascii="Times New Roman" w:hAnsi="Times New Roman" w:cs="Times New Roman"/>
          <w:sz w:val="18"/>
          <w:szCs w:val="18"/>
        </w:rPr>
      </w:pPr>
      <w:bookmarkStart w:id="1" w:name="P31"/>
      <w:bookmarkEnd w:id="1"/>
      <w:r w:rsidRPr="008C3F7E">
        <w:rPr>
          <w:rFonts w:ascii="Times New Roman" w:hAnsi="Times New Roman" w:cs="Times New Roman"/>
          <w:sz w:val="18"/>
          <w:szCs w:val="18"/>
        </w:rPr>
        <w:t>Административный регламент предоставления муниципальной услуги «Регистрация устава территориального общественного самоуправления»</w:t>
      </w:r>
    </w:p>
    <w:p w:rsidR="008C3F7E" w:rsidRPr="008C3F7E" w:rsidRDefault="008C3F7E" w:rsidP="008C3F7E">
      <w:pPr>
        <w:pStyle w:val="ConsPlusNormal2"/>
        <w:widowControl w:val="0"/>
        <w:numPr>
          <w:ilvl w:val="0"/>
          <w:numId w:val="28"/>
        </w:numPr>
        <w:adjustRightInd/>
        <w:ind w:left="0"/>
        <w:jc w:val="center"/>
        <w:outlineLvl w:val="1"/>
        <w:rPr>
          <w:rFonts w:ascii="Times New Roman" w:hAnsi="Times New Roman"/>
          <w:b/>
          <w:sz w:val="18"/>
          <w:szCs w:val="18"/>
        </w:rPr>
      </w:pPr>
      <w:r w:rsidRPr="008C3F7E">
        <w:rPr>
          <w:rFonts w:ascii="Times New Roman" w:hAnsi="Times New Roman"/>
          <w:b/>
          <w:sz w:val="18"/>
          <w:szCs w:val="18"/>
        </w:rPr>
        <w:t>Общие положения</w:t>
      </w:r>
    </w:p>
    <w:p w:rsidR="008C3F7E" w:rsidRPr="008C3F7E" w:rsidRDefault="008C3F7E" w:rsidP="008C3F7E">
      <w:pPr>
        <w:pStyle w:val="ConsPlusNormal2"/>
        <w:jc w:val="center"/>
        <w:rPr>
          <w:rFonts w:ascii="Times New Roman" w:hAnsi="Times New Roman"/>
          <w:b/>
          <w:sz w:val="18"/>
          <w:szCs w:val="18"/>
        </w:rPr>
      </w:pPr>
      <w:r w:rsidRPr="008C3F7E">
        <w:rPr>
          <w:rFonts w:ascii="Times New Roman" w:hAnsi="Times New Roman"/>
          <w:b/>
          <w:sz w:val="18"/>
          <w:szCs w:val="18"/>
        </w:rPr>
        <w:t>Предмет регулирования</w:t>
      </w:r>
    </w:p>
    <w:p w:rsidR="008C3F7E" w:rsidRPr="008C3F7E" w:rsidRDefault="008C3F7E" w:rsidP="008C3F7E">
      <w:pPr>
        <w:pStyle w:val="ConsPlusNormal2"/>
        <w:jc w:val="both"/>
        <w:outlineLvl w:val="2"/>
        <w:rPr>
          <w:rFonts w:ascii="Times New Roman" w:hAnsi="Times New Roman"/>
          <w:sz w:val="18"/>
          <w:szCs w:val="18"/>
        </w:rPr>
      </w:pPr>
      <w:r w:rsidRPr="008C3F7E">
        <w:rPr>
          <w:rFonts w:ascii="Times New Roman" w:hAnsi="Times New Roman"/>
          <w:sz w:val="18"/>
          <w:szCs w:val="18"/>
        </w:rPr>
        <w:t>1.1. Настоящий административный регламент предоставления муниципальной услуги «Регистрация устава территориального общественного самоуправления» (далее - Административный регламент) устанавливает стандарт и порядок предоставления муниципальной услуги «Регистрация устава территориального общественного самоуправления» (далее - муниципальная услуга), определяет сроки и последовательность административных процедур (действий) администрации Мошковского сельсовета Бековского района Пензенской области (далее - Администрация) при предоставлении муниципальной услуги.</w:t>
      </w:r>
    </w:p>
    <w:p w:rsidR="008C3F7E" w:rsidRPr="008C3F7E" w:rsidRDefault="008C3F7E" w:rsidP="008C3F7E">
      <w:pPr>
        <w:pStyle w:val="ConsPlusNormal2"/>
        <w:jc w:val="center"/>
        <w:outlineLvl w:val="2"/>
        <w:rPr>
          <w:rFonts w:ascii="Times New Roman" w:hAnsi="Times New Roman"/>
          <w:b/>
          <w:sz w:val="18"/>
          <w:szCs w:val="18"/>
        </w:rPr>
      </w:pPr>
      <w:r w:rsidRPr="008C3F7E">
        <w:rPr>
          <w:rFonts w:ascii="Times New Roman" w:hAnsi="Times New Roman"/>
          <w:b/>
          <w:sz w:val="18"/>
          <w:szCs w:val="18"/>
        </w:rPr>
        <w:t>Круг заявителей</w:t>
      </w:r>
    </w:p>
    <w:p w:rsidR="008C3F7E" w:rsidRPr="008C3F7E" w:rsidRDefault="008C3F7E" w:rsidP="008C3F7E">
      <w:pPr>
        <w:pStyle w:val="ConsPlusNormal2"/>
        <w:jc w:val="both"/>
        <w:outlineLvl w:val="2"/>
        <w:rPr>
          <w:rFonts w:ascii="Times New Roman" w:hAnsi="Times New Roman"/>
          <w:sz w:val="18"/>
          <w:szCs w:val="18"/>
        </w:rPr>
      </w:pPr>
      <w:r w:rsidRPr="008C3F7E">
        <w:rPr>
          <w:rFonts w:ascii="Times New Roman" w:hAnsi="Times New Roman"/>
          <w:sz w:val="18"/>
          <w:szCs w:val="18"/>
        </w:rPr>
        <w:t>1.2.</w:t>
      </w:r>
      <w:bookmarkStart w:id="2" w:name="P45"/>
      <w:bookmarkEnd w:id="2"/>
      <w:r w:rsidRPr="008C3F7E">
        <w:rPr>
          <w:rFonts w:ascii="Times New Roman" w:hAnsi="Times New Roman"/>
          <w:sz w:val="18"/>
          <w:szCs w:val="18"/>
        </w:rPr>
        <w:t xml:space="preserve"> Заявителем является лицо, уполномоченное решением собрания (конференции) граждан, проживающих на территории, на которой планируется осуществление ТОС.</w:t>
      </w:r>
    </w:p>
    <w:p w:rsidR="008C3F7E" w:rsidRPr="008C3F7E" w:rsidRDefault="008C3F7E" w:rsidP="008C3F7E">
      <w:pPr>
        <w:pStyle w:val="ConsPlusNormal2"/>
        <w:jc w:val="both"/>
        <w:rPr>
          <w:rFonts w:ascii="Times New Roman" w:hAnsi="Times New Roman"/>
          <w:sz w:val="18"/>
          <w:szCs w:val="18"/>
        </w:rPr>
      </w:pPr>
      <w:bookmarkStart w:id="3" w:name="P46"/>
      <w:bookmarkEnd w:id="3"/>
      <w:r w:rsidRPr="008C3F7E">
        <w:rPr>
          <w:rFonts w:ascii="Times New Roman" w:hAnsi="Times New Roman"/>
          <w:sz w:val="18"/>
          <w:szCs w:val="1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8C3F7E" w:rsidRPr="008C3F7E" w:rsidRDefault="008C3F7E" w:rsidP="008C3F7E">
      <w:pPr>
        <w:pStyle w:val="ConsPlusNormal2"/>
        <w:tabs>
          <w:tab w:val="center" w:pos="4677"/>
        </w:tabs>
        <w:jc w:val="center"/>
        <w:outlineLvl w:val="2"/>
        <w:rPr>
          <w:rFonts w:ascii="Times New Roman" w:hAnsi="Times New Roman"/>
          <w:b/>
          <w:sz w:val="18"/>
          <w:szCs w:val="18"/>
        </w:rPr>
      </w:pPr>
      <w:r w:rsidRPr="008C3F7E">
        <w:rPr>
          <w:rFonts w:ascii="Times New Roman" w:hAnsi="Times New Roman"/>
          <w:b/>
          <w:sz w:val="18"/>
          <w:szCs w:val="18"/>
        </w:rPr>
        <w:t>Требования к порядку информирования о предоставлении муниципальной услуги</w:t>
      </w:r>
    </w:p>
    <w:p w:rsidR="008C3F7E" w:rsidRPr="008C3F7E" w:rsidRDefault="008C3F7E" w:rsidP="008C3F7E">
      <w:pPr>
        <w:pStyle w:val="ConsPlusNormal2"/>
        <w:tabs>
          <w:tab w:val="center" w:pos="4677"/>
        </w:tabs>
        <w:jc w:val="both"/>
        <w:outlineLvl w:val="2"/>
        <w:rPr>
          <w:rFonts w:ascii="Times New Roman" w:hAnsi="Times New Roman"/>
          <w:sz w:val="18"/>
          <w:szCs w:val="18"/>
        </w:rPr>
      </w:pPr>
      <w:r w:rsidRPr="008C3F7E">
        <w:rPr>
          <w:rFonts w:ascii="Times New Roman" w:hAnsi="Times New Roman"/>
          <w:sz w:val="18"/>
          <w:szCs w:val="18"/>
        </w:rPr>
        <w:t>1.3. Информирование заявителя о предоставлении муниципальной услуги осуществляется:</w:t>
      </w:r>
    </w:p>
    <w:p w:rsidR="008C3F7E" w:rsidRPr="008C3F7E" w:rsidRDefault="008C3F7E" w:rsidP="008C3F7E">
      <w:pPr>
        <w:pStyle w:val="ConsPlusNormal2"/>
        <w:tabs>
          <w:tab w:val="center" w:pos="4677"/>
        </w:tabs>
        <w:jc w:val="both"/>
        <w:outlineLvl w:val="2"/>
        <w:rPr>
          <w:rFonts w:ascii="Times New Roman" w:hAnsi="Times New Roman"/>
          <w:sz w:val="18"/>
          <w:szCs w:val="18"/>
        </w:rPr>
      </w:pPr>
      <w:r w:rsidRPr="008C3F7E">
        <w:rPr>
          <w:rFonts w:ascii="Times New Roman" w:hAnsi="Times New Roman"/>
          <w:sz w:val="18"/>
          <w:szCs w:val="18"/>
        </w:rPr>
        <w:t>1.3.1. Лично;</w:t>
      </w:r>
    </w:p>
    <w:p w:rsidR="008C3F7E" w:rsidRPr="008C3F7E" w:rsidRDefault="008C3F7E" w:rsidP="008C3F7E">
      <w:pPr>
        <w:pStyle w:val="ConsPlusNormal2"/>
        <w:tabs>
          <w:tab w:val="center" w:pos="4677"/>
        </w:tabs>
        <w:jc w:val="both"/>
        <w:outlineLvl w:val="2"/>
        <w:rPr>
          <w:rFonts w:ascii="Times New Roman" w:hAnsi="Times New Roman"/>
          <w:sz w:val="18"/>
          <w:szCs w:val="18"/>
        </w:rPr>
      </w:pPr>
      <w:r w:rsidRPr="008C3F7E">
        <w:rPr>
          <w:rFonts w:ascii="Times New Roman" w:hAnsi="Times New Roman"/>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8C3F7E" w:rsidRPr="008C3F7E" w:rsidRDefault="008C3F7E" w:rsidP="00FD160E">
      <w:pPr>
        <w:pStyle w:val="a1"/>
        <w:widowControl w:val="0"/>
        <w:numPr>
          <w:ilvl w:val="2"/>
          <w:numId w:val="14"/>
        </w:numPr>
        <w:tabs>
          <w:tab w:val="clear" w:pos="1288"/>
          <w:tab w:val="num" w:pos="567"/>
        </w:tabs>
        <w:spacing w:after="0"/>
        <w:ind w:left="0" w:firstLine="0"/>
        <w:jc w:val="both"/>
        <w:rPr>
          <w:b w:val="0"/>
          <w:i w:val="0"/>
          <w:sz w:val="18"/>
          <w:szCs w:val="18"/>
        </w:rPr>
      </w:pPr>
      <w:r w:rsidRPr="008C3F7E">
        <w:rPr>
          <w:b w:val="0"/>
          <w:i w:val="0"/>
          <w:color w:val="000000"/>
          <w:sz w:val="18"/>
          <w:szCs w:val="18"/>
        </w:rPr>
        <w:t>Посредством использования телефонной, почтовой связи, а также электронной почты;</w:t>
      </w:r>
    </w:p>
    <w:p w:rsidR="008C3F7E" w:rsidRPr="008C3F7E" w:rsidRDefault="008C3F7E" w:rsidP="00FD160E">
      <w:pPr>
        <w:pStyle w:val="a1"/>
        <w:widowControl w:val="0"/>
        <w:numPr>
          <w:ilvl w:val="2"/>
          <w:numId w:val="14"/>
        </w:numPr>
        <w:tabs>
          <w:tab w:val="clear" w:pos="1288"/>
          <w:tab w:val="num" w:pos="567"/>
        </w:tabs>
        <w:spacing w:after="0"/>
        <w:ind w:left="0" w:firstLine="0"/>
        <w:jc w:val="both"/>
        <w:rPr>
          <w:b w:val="0"/>
          <w:i w:val="0"/>
          <w:sz w:val="18"/>
          <w:szCs w:val="18"/>
        </w:rPr>
      </w:pPr>
      <w:r w:rsidRPr="008C3F7E">
        <w:rPr>
          <w:b w:val="0"/>
          <w:i w:val="0"/>
          <w:sz w:val="18"/>
          <w:szCs w:val="18"/>
        </w:rPr>
        <w:t xml:space="preserve">Посредством размещения информации на официальном сайте Администрации в информационно-телекоммуникационной сети «Интернет» (http://moshkovo.bekovo.pnzreg.ru/) </w:t>
      </w:r>
      <w:r w:rsidRPr="008C3F7E">
        <w:rPr>
          <w:rStyle w:val="101"/>
          <w:b w:val="0"/>
          <w:iCs w:val="0"/>
          <w:color w:val="000000"/>
          <w:sz w:val="18"/>
          <w:szCs w:val="18"/>
        </w:rPr>
        <w:t>(далее – официальный</w:t>
      </w:r>
      <w:r w:rsidRPr="008C3F7E">
        <w:rPr>
          <w:b w:val="0"/>
          <w:i w:val="0"/>
          <w:sz w:val="18"/>
          <w:szCs w:val="18"/>
        </w:rPr>
        <w:t xml:space="preserve"> </w:t>
      </w:r>
      <w:r w:rsidRPr="008C3F7E">
        <w:rPr>
          <w:b w:val="0"/>
          <w:i w:val="0"/>
          <w:color w:val="000000"/>
          <w:sz w:val="18"/>
          <w:szCs w:val="18"/>
        </w:rPr>
        <w:t xml:space="preserve">сайт Администрации), в федеральной государственной информационной системе «Единый портал государственных и муниципальных услуг (функций)» </w:t>
      </w:r>
      <w:r w:rsidRPr="008C3F7E">
        <w:rPr>
          <w:b w:val="0"/>
          <w:i w:val="0"/>
          <w:color w:val="000000"/>
          <w:sz w:val="18"/>
          <w:szCs w:val="18"/>
          <w:lang w:eastAsia="en-US"/>
        </w:rPr>
        <w:t>(</w:t>
      </w:r>
      <w:hyperlink r:id="rId9" w:history="1">
        <w:r w:rsidRPr="008C3F7E">
          <w:rPr>
            <w:rStyle w:val="ac"/>
            <w:sz w:val="18"/>
            <w:szCs w:val="18"/>
            <w:lang w:val="en-US"/>
          </w:rPr>
          <w:t>www</w:t>
        </w:r>
        <w:r w:rsidRPr="008C3F7E">
          <w:rPr>
            <w:rStyle w:val="ac"/>
            <w:sz w:val="18"/>
            <w:szCs w:val="18"/>
            <w:lang w:val="ru-RU"/>
          </w:rPr>
          <w:t>.</w:t>
        </w:r>
        <w:proofErr w:type="spellStart"/>
        <w:r w:rsidRPr="008C3F7E">
          <w:rPr>
            <w:rStyle w:val="ac"/>
            <w:sz w:val="18"/>
            <w:szCs w:val="18"/>
            <w:lang w:val="en-US"/>
          </w:rPr>
          <w:t>gosuslugi</w:t>
        </w:r>
        <w:proofErr w:type="spellEnd"/>
        <w:r w:rsidRPr="008C3F7E">
          <w:rPr>
            <w:rStyle w:val="ac"/>
            <w:sz w:val="18"/>
            <w:szCs w:val="18"/>
            <w:lang w:val="ru-RU"/>
          </w:rPr>
          <w:t>.</w:t>
        </w:r>
        <w:proofErr w:type="spellStart"/>
        <w:r w:rsidRPr="008C3F7E">
          <w:rPr>
            <w:rStyle w:val="ac"/>
            <w:sz w:val="18"/>
            <w:szCs w:val="18"/>
            <w:lang w:val="en-US"/>
          </w:rPr>
          <w:t>ru</w:t>
        </w:r>
        <w:proofErr w:type="spellEnd"/>
      </w:hyperlink>
      <w:r w:rsidRPr="008C3F7E">
        <w:rPr>
          <w:b w:val="0"/>
          <w:i w:val="0"/>
          <w:color w:val="000000"/>
          <w:sz w:val="18"/>
          <w:szCs w:val="18"/>
          <w:lang w:eastAsia="en-US"/>
        </w:rPr>
        <w:t xml:space="preserve">) </w:t>
      </w:r>
      <w:r w:rsidRPr="008C3F7E">
        <w:rPr>
          <w:b w:val="0"/>
          <w:i w:val="0"/>
          <w:color w:val="000000"/>
          <w:sz w:val="18"/>
          <w:szCs w:val="18"/>
        </w:rPr>
        <w:t xml:space="preserve">(далее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r w:rsidRPr="008C3F7E">
        <w:rPr>
          <w:b w:val="0"/>
          <w:i w:val="0"/>
          <w:color w:val="000000"/>
          <w:sz w:val="18"/>
          <w:szCs w:val="18"/>
          <w:lang w:eastAsia="en-US"/>
        </w:rPr>
        <w:t>(</w:t>
      </w:r>
      <w:proofErr w:type="spellStart"/>
      <w:r w:rsidRPr="008C3F7E">
        <w:rPr>
          <w:b w:val="0"/>
          <w:i w:val="0"/>
          <w:color w:val="000000"/>
          <w:sz w:val="18"/>
          <w:szCs w:val="18"/>
          <w:lang w:val="en-US" w:eastAsia="en-US"/>
        </w:rPr>
        <w:t>gosuslugi</w:t>
      </w:r>
      <w:proofErr w:type="spellEnd"/>
      <w:r w:rsidRPr="008C3F7E">
        <w:rPr>
          <w:b w:val="0"/>
          <w:i w:val="0"/>
          <w:color w:val="000000"/>
          <w:sz w:val="18"/>
          <w:szCs w:val="18"/>
          <w:lang w:eastAsia="en-US"/>
        </w:rPr>
        <w:t>.</w:t>
      </w:r>
      <w:proofErr w:type="spellStart"/>
      <w:r w:rsidRPr="008C3F7E">
        <w:rPr>
          <w:b w:val="0"/>
          <w:i w:val="0"/>
          <w:color w:val="000000"/>
          <w:sz w:val="18"/>
          <w:szCs w:val="18"/>
          <w:lang w:val="en-US" w:eastAsia="en-US"/>
        </w:rPr>
        <w:t>pnzreg</w:t>
      </w:r>
      <w:proofErr w:type="spellEnd"/>
      <w:r w:rsidRPr="008C3F7E">
        <w:rPr>
          <w:b w:val="0"/>
          <w:i w:val="0"/>
          <w:color w:val="000000"/>
          <w:sz w:val="18"/>
          <w:szCs w:val="18"/>
          <w:lang w:eastAsia="en-US"/>
        </w:rPr>
        <w:t>.</w:t>
      </w:r>
      <w:proofErr w:type="spellStart"/>
      <w:r w:rsidRPr="008C3F7E">
        <w:rPr>
          <w:b w:val="0"/>
          <w:i w:val="0"/>
          <w:color w:val="000000"/>
          <w:sz w:val="18"/>
          <w:szCs w:val="18"/>
          <w:lang w:val="en-US" w:eastAsia="en-US"/>
        </w:rPr>
        <w:t>ru</w:t>
      </w:r>
      <w:proofErr w:type="spellEnd"/>
      <w:r w:rsidRPr="008C3F7E">
        <w:rPr>
          <w:b w:val="0"/>
          <w:i w:val="0"/>
          <w:color w:val="000000"/>
          <w:sz w:val="18"/>
          <w:szCs w:val="18"/>
          <w:lang w:eastAsia="en-US"/>
        </w:rPr>
        <w:t xml:space="preserve">) </w:t>
      </w:r>
      <w:r w:rsidRPr="008C3F7E">
        <w:rPr>
          <w:b w:val="0"/>
          <w:i w:val="0"/>
          <w:color w:val="000000"/>
          <w:sz w:val="18"/>
          <w:szCs w:val="18"/>
        </w:rPr>
        <w:t>(далее - Региональный портал);</w:t>
      </w:r>
    </w:p>
    <w:p w:rsidR="008C3F7E" w:rsidRPr="008C3F7E" w:rsidRDefault="008C3F7E" w:rsidP="008C3F7E">
      <w:pPr>
        <w:pStyle w:val="a1"/>
        <w:spacing w:after="0"/>
        <w:rPr>
          <w:b w:val="0"/>
          <w:i w:val="0"/>
          <w:sz w:val="18"/>
          <w:szCs w:val="18"/>
        </w:rPr>
      </w:pPr>
      <w:r w:rsidRPr="008C3F7E">
        <w:rPr>
          <w:b w:val="0"/>
          <w:i w:val="0"/>
          <w:color w:val="000000"/>
          <w:sz w:val="18"/>
          <w:szCs w:val="18"/>
        </w:rPr>
        <w:lastRenderedPageBreak/>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8C3F7E" w:rsidRPr="008C3F7E" w:rsidRDefault="008C3F7E" w:rsidP="008C3F7E">
      <w:pPr>
        <w:pStyle w:val="a1"/>
        <w:spacing w:after="0"/>
        <w:rPr>
          <w:b w:val="0"/>
          <w:i w:val="0"/>
          <w:sz w:val="18"/>
          <w:szCs w:val="18"/>
        </w:rPr>
      </w:pPr>
      <w:r w:rsidRPr="008C3F7E">
        <w:rPr>
          <w:b w:val="0"/>
          <w:i w:val="0"/>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8C3F7E" w:rsidRPr="008C3F7E" w:rsidRDefault="00283C99" w:rsidP="00283C99">
      <w:pPr>
        <w:pStyle w:val="a1"/>
        <w:widowControl w:val="0"/>
        <w:numPr>
          <w:ilvl w:val="0"/>
          <w:numId w:val="40"/>
        </w:numPr>
        <w:tabs>
          <w:tab w:val="clear" w:pos="567"/>
          <w:tab w:val="num" w:pos="0"/>
          <w:tab w:val="left" w:pos="142"/>
        </w:tabs>
        <w:spacing w:after="0"/>
        <w:ind w:left="0"/>
        <w:jc w:val="both"/>
        <w:rPr>
          <w:b w:val="0"/>
          <w:i w:val="0"/>
          <w:sz w:val="18"/>
          <w:szCs w:val="18"/>
        </w:rPr>
      </w:pPr>
      <w:r>
        <w:rPr>
          <w:b w:val="0"/>
          <w:i w:val="0"/>
          <w:sz w:val="18"/>
          <w:szCs w:val="18"/>
        </w:rPr>
        <w:t xml:space="preserve"> </w:t>
      </w:r>
      <w:r w:rsidR="008C3F7E" w:rsidRPr="008C3F7E">
        <w:rPr>
          <w:b w:val="0"/>
          <w:i w:val="0"/>
          <w:sz w:val="18"/>
          <w:szCs w:val="18"/>
        </w:rPr>
        <w:t>при личном обращении заявителя;</w:t>
      </w:r>
    </w:p>
    <w:p w:rsidR="008C3F7E" w:rsidRPr="008C3F7E" w:rsidRDefault="008C3F7E" w:rsidP="00283C99">
      <w:pPr>
        <w:pStyle w:val="a1"/>
        <w:widowControl w:val="0"/>
        <w:numPr>
          <w:ilvl w:val="0"/>
          <w:numId w:val="40"/>
        </w:numPr>
        <w:tabs>
          <w:tab w:val="clear" w:pos="567"/>
          <w:tab w:val="num" w:pos="0"/>
          <w:tab w:val="left" w:pos="142"/>
          <w:tab w:val="left" w:pos="284"/>
          <w:tab w:val="left" w:pos="993"/>
        </w:tabs>
        <w:spacing w:after="0"/>
        <w:ind w:left="0"/>
        <w:jc w:val="both"/>
        <w:rPr>
          <w:b w:val="0"/>
          <w:i w:val="0"/>
          <w:sz w:val="18"/>
          <w:szCs w:val="18"/>
        </w:rPr>
      </w:pPr>
      <w:r w:rsidRPr="008C3F7E">
        <w:rPr>
          <w:b w:val="0"/>
          <w:i w:val="0"/>
          <w:sz w:val="18"/>
          <w:szCs w:val="18"/>
        </w:rPr>
        <w:t>при поступлении обращений в письменной форме или в форме электронного документа, ответ на которые направляется в адрес заявителя в срок, не превышающий двух рабочих дней со дня регистрации обращения;</w:t>
      </w:r>
    </w:p>
    <w:p w:rsidR="008C3F7E" w:rsidRPr="008C3F7E" w:rsidRDefault="008C3F7E" w:rsidP="00283C99">
      <w:pPr>
        <w:pStyle w:val="a1"/>
        <w:widowControl w:val="0"/>
        <w:numPr>
          <w:ilvl w:val="0"/>
          <w:numId w:val="40"/>
        </w:numPr>
        <w:tabs>
          <w:tab w:val="clear" w:pos="567"/>
          <w:tab w:val="num" w:pos="0"/>
          <w:tab w:val="left" w:pos="284"/>
        </w:tabs>
        <w:spacing w:after="0"/>
        <w:ind w:left="0"/>
        <w:jc w:val="both"/>
        <w:rPr>
          <w:b w:val="0"/>
          <w:i w:val="0"/>
          <w:sz w:val="18"/>
          <w:szCs w:val="18"/>
        </w:rPr>
      </w:pPr>
      <w:r w:rsidRPr="008C3F7E">
        <w:rPr>
          <w:b w:val="0"/>
          <w:i w:val="0"/>
          <w:sz w:val="18"/>
          <w:szCs w:val="18"/>
        </w:rPr>
        <w:t>по телефону.</w:t>
      </w:r>
    </w:p>
    <w:p w:rsidR="008C3F7E" w:rsidRPr="008C3F7E" w:rsidRDefault="008C3F7E" w:rsidP="008C3F7E">
      <w:pPr>
        <w:pStyle w:val="a1"/>
        <w:spacing w:after="0"/>
        <w:rPr>
          <w:b w:val="0"/>
          <w:i w:val="0"/>
          <w:sz w:val="18"/>
          <w:szCs w:val="18"/>
        </w:rPr>
      </w:pPr>
      <w:r w:rsidRPr="008C3F7E">
        <w:rPr>
          <w:b w:val="0"/>
          <w:i w:val="0"/>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8C3F7E" w:rsidRPr="008C3F7E" w:rsidRDefault="008C3F7E" w:rsidP="008C3F7E">
      <w:pPr>
        <w:pStyle w:val="a1"/>
        <w:spacing w:after="0"/>
        <w:rPr>
          <w:b w:val="0"/>
          <w:i w:val="0"/>
          <w:sz w:val="18"/>
          <w:szCs w:val="18"/>
        </w:rPr>
      </w:pPr>
      <w:r w:rsidRPr="008C3F7E">
        <w:rPr>
          <w:b w:val="0"/>
          <w:i w:val="0"/>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8C3F7E" w:rsidRPr="008C3F7E" w:rsidRDefault="008C3F7E" w:rsidP="008C3F7E">
      <w:pPr>
        <w:pStyle w:val="a1"/>
        <w:spacing w:after="0"/>
        <w:rPr>
          <w:b w:val="0"/>
          <w:i w:val="0"/>
          <w:sz w:val="18"/>
          <w:szCs w:val="18"/>
        </w:rPr>
      </w:pPr>
      <w:r w:rsidRPr="008C3F7E">
        <w:rPr>
          <w:b w:val="0"/>
          <w:i w:val="0"/>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8C3F7E" w:rsidRPr="008C3F7E" w:rsidRDefault="008C3F7E" w:rsidP="008C3F7E">
      <w:pPr>
        <w:pStyle w:val="a1"/>
        <w:spacing w:after="0"/>
        <w:rPr>
          <w:b w:val="0"/>
          <w:i w:val="0"/>
          <w:sz w:val="18"/>
          <w:szCs w:val="18"/>
        </w:rPr>
      </w:pPr>
      <w:r w:rsidRPr="008C3F7E">
        <w:rPr>
          <w:b w:val="0"/>
          <w:i w:val="0"/>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8C3F7E" w:rsidRPr="008C3F7E" w:rsidRDefault="008C3F7E" w:rsidP="008C3F7E">
      <w:pPr>
        <w:pStyle w:val="a1"/>
        <w:tabs>
          <w:tab w:val="left" w:pos="967"/>
        </w:tabs>
        <w:spacing w:after="0"/>
        <w:rPr>
          <w:b w:val="0"/>
          <w:i w:val="0"/>
          <w:sz w:val="18"/>
          <w:szCs w:val="18"/>
        </w:rPr>
      </w:pPr>
      <w:r w:rsidRPr="008C3F7E">
        <w:rPr>
          <w:b w:val="0"/>
          <w:i w:val="0"/>
          <w:sz w:val="18"/>
          <w:szCs w:val="18"/>
        </w:rPr>
        <w:t>Заявитель имеет право на получение информации о предоставлении муниципальной услуги посредством Единого портала и Регионального портала.</w:t>
      </w:r>
    </w:p>
    <w:p w:rsidR="008C3F7E" w:rsidRPr="008C3F7E" w:rsidRDefault="008C3F7E" w:rsidP="008C3F7E">
      <w:pPr>
        <w:pStyle w:val="a1"/>
        <w:spacing w:after="0"/>
        <w:rPr>
          <w:b w:val="0"/>
          <w:i w:val="0"/>
          <w:sz w:val="18"/>
          <w:szCs w:val="18"/>
        </w:rPr>
      </w:pPr>
      <w:r w:rsidRPr="008C3F7E">
        <w:rPr>
          <w:b w:val="0"/>
          <w:i w:val="0"/>
          <w:color w:val="000000"/>
          <w:sz w:val="18"/>
          <w:szCs w:val="18"/>
        </w:rPr>
        <w:t>1.5. Информация по вопросам предоставления муниципальной услуги включает в себя следующие сведения:</w:t>
      </w:r>
    </w:p>
    <w:p w:rsidR="008C3F7E" w:rsidRPr="008C3F7E" w:rsidRDefault="008C3F7E" w:rsidP="008C3F7E">
      <w:pPr>
        <w:pStyle w:val="a1"/>
        <w:spacing w:after="0"/>
        <w:rPr>
          <w:b w:val="0"/>
          <w:i w:val="0"/>
          <w:sz w:val="18"/>
          <w:szCs w:val="18"/>
        </w:rPr>
      </w:pPr>
      <w:r w:rsidRPr="008C3F7E">
        <w:rPr>
          <w:b w:val="0"/>
          <w:i w:val="0"/>
          <w:color w:val="000000"/>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C3F7E" w:rsidRPr="008C3F7E" w:rsidRDefault="008C3F7E" w:rsidP="008C3F7E">
      <w:pPr>
        <w:pStyle w:val="a1"/>
        <w:spacing w:after="0"/>
        <w:rPr>
          <w:b w:val="0"/>
          <w:i w:val="0"/>
          <w:sz w:val="18"/>
          <w:szCs w:val="18"/>
        </w:rPr>
      </w:pPr>
      <w:r w:rsidRPr="008C3F7E">
        <w:rPr>
          <w:b w:val="0"/>
          <w:i w:val="0"/>
          <w:color w:val="000000"/>
          <w:sz w:val="18"/>
          <w:szCs w:val="18"/>
        </w:rPr>
        <w:t>2) круг заявителей, которым предоставляется муниципальная услуга;</w:t>
      </w:r>
    </w:p>
    <w:p w:rsidR="008C3F7E" w:rsidRPr="008C3F7E" w:rsidRDefault="008C3F7E" w:rsidP="008C3F7E">
      <w:pPr>
        <w:pStyle w:val="a1"/>
        <w:spacing w:after="0"/>
        <w:rPr>
          <w:b w:val="0"/>
          <w:i w:val="0"/>
          <w:sz w:val="18"/>
          <w:szCs w:val="18"/>
        </w:rPr>
      </w:pPr>
      <w:r w:rsidRPr="008C3F7E">
        <w:rPr>
          <w:b w:val="0"/>
          <w:i w:val="0"/>
          <w:color w:val="000000"/>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8C3F7E" w:rsidRPr="008C3F7E" w:rsidRDefault="008C3F7E" w:rsidP="008C3F7E">
      <w:pPr>
        <w:pStyle w:val="a1"/>
        <w:spacing w:after="0"/>
        <w:rPr>
          <w:b w:val="0"/>
          <w:i w:val="0"/>
          <w:sz w:val="18"/>
          <w:szCs w:val="18"/>
        </w:rPr>
      </w:pPr>
      <w:r w:rsidRPr="008C3F7E">
        <w:rPr>
          <w:b w:val="0"/>
          <w:i w:val="0"/>
          <w:color w:val="000000"/>
          <w:sz w:val="18"/>
          <w:szCs w:val="18"/>
        </w:rPr>
        <w:t>4) срок предоставления муниципальной услуги;</w:t>
      </w:r>
    </w:p>
    <w:p w:rsidR="008C3F7E" w:rsidRPr="008C3F7E" w:rsidRDefault="008C3F7E" w:rsidP="008C3F7E">
      <w:pPr>
        <w:pStyle w:val="a1"/>
        <w:spacing w:after="0"/>
        <w:rPr>
          <w:b w:val="0"/>
          <w:i w:val="0"/>
          <w:sz w:val="18"/>
          <w:szCs w:val="18"/>
        </w:rPr>
      </w:pPr>
      <w:r w:rsidRPr="008C3F7E">
        <w:rPr>
          <w:b w:val="0"/>
          <w:i w:val="0"/>
          <w:color w:val="000000"/>
          <w:sz w:val="18"/>
          <w:szCs w:val="18"/>
        </w:rPr>
        <w:t>5) порядок и способы подачи документов, представляемых заявителем для получения муниципальной услуги;</w:t>
      </w:r>
    </w:p>
    <w:p w:rsidR="008C3F7E" w:rsidRPr="008C3F7E" w:rsidRDefault="008C3F7E" w:rsidP="008C3F7E">
      <w:pPr>
        <w:jc w:val="both"/>
        <w:rPr>
          <w:sz w:val="18"/>
          <w:szCs w:val="18"/>
        </w:rPr>
      </w:pPr>
      <w:r w:rsidRPr="008C3F7E">
        <w:rPr>
          <w:color w:val="000000"/>
          <w:sz w:val="18"/>
          <w:szCs w:val="18"/>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 </w:t>
      </w:r>
      <w:r w:rsidRPr="008C3F7E">
        <w:rPr>
          <w:sz w:val="18"/>
          <w:szCs w:val="18"/>
        </w:rPr>
        <w:t>сельсовета Бековского района Пензенской области;</w:t>
      </w:r>
    </w:p>
    <w:p w:rsidR="008C3F7E" w:rsidRPr="008C3F7E" w:rsidRDefault="008C3F7E" w:rsidP="008C3F7E">
      <w:pPr>
        <w:pStyle w:val="a1"/>
        <w:spacing w:after="0"/>
        <w:rPr>
          <w:b w:val="0"/>
          <w:i w:val="0"/>
          <w:sz w:val="18"/>
          <w:szCs w:val="18"/>
        </w:rPr>
      </w:pPr>
      <w:r w:rsidRPr="008C3F7E">
        <w:rPr>
          <w:b w:val="0"/>
          <w:i w:val="0"/>
          <w:color w:val="000000"/>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8C3F7E" w:rsidRPr="008C3F7E" w:rsidRDefault="008C3F7E" w:rsidP="008C3F7E">
      <w:pPr>
        <w:pStyle w:val="a1"/>
        <w:spacing w:after="0"/>
        <w:rPr>
          <w:b w:val="0"/>
          <w:i w:val="0"/>
          <w:sz w:val="18"/>
          <w:szCs w:val="18"/>
        </w:rPr>
      </w:pPr>
      <w:r w:rsidRPr="008C3F7E">
        <w:rPr>
          <w:b w:val="0"/>
          <w:i w:val="0"/>
          <w:color w:val="000000"/>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8C3F7E" w:rsidRPr="008C3F7E" w:rsidRDefault="008C3F7E" w:rsidP="008C3F7E">
      <w:pPr>
        <w:pStyle w:val="a1"/>
        <w:spacing w:after="0"/>
        <w:rPr>
          <w:b w:val="0"/>
          <w:i w:val="0"/>
          <w:sz w:val="18"/>
          <w:szCs w:val="18"/>
        </w:rPr>
      </w:pPr>
      <w:r w:rsidRPr="008C3F7E">
        <w:rPr>
          <w:b w:val="0"/>
          <w:i w:val="0"/>
          <w:color w:val="000000"/>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8C3F7E" w:rsidRPr="008C3F7E" w:rsidRDefault="008C3F7E" w:rsidP="008C3F7E">
      <w:pPr>
        <w:pStyle w:val="a1"/>
        <w:spacing w:after="0"/>
        <w:rPr>
          <w:b w:val="0"/>
          <w:i w:val="0"/>
          <w:sz w:val="18"/>
          <w:szCs w:val="18"/>
        </w:rPr>
      </w:pPr>
      <w:r w:rsidRPr="008C3F7E">
        <w:rPr>
          <w:b w:val="0"/>
          <w:i w:val="0"/>
          <w:color w:val="000000"/>
          <w:sz w:val="18"/>
          <w:szCs w:val="18"/>
        </w:rPr>
        <w:t>10) сведения о месте нахождения, графике работы, телефонах, адресе официального сайта Администрации, а также электронной почты;</w:t>
      </w:r>
    </w:p>
    <w:p w:rsidR="008C3F7E" w:rsidRPr="008C3F7E" w:rsidRDefault="008C3F7E" w:rsidP="008C3F7E">
      <w:pPr>
        <w:pStyle w:val="a1"/>
        <w:spacing w:after="0"/>
        <w:rPr>
          <w:b w:val="0"/>
          <w:i w:val="0"/>
          <w:sz w:val="18"/>
          <w:szCs w:val="18"/>
        </w:rPr>
      </w:pPr>
      <w:r w:rsidRPr="008C3F7E">
        <w:rPr>
          <w:b w:val="0"/>
          <w:i w:val="0"/>
          <w:color w:val="000000"/>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8C3F7E" w:rsidRPr="008C3F7E" w:rsidRDefault="008C3F7E" w:rsidP="008C3F7E">
      <w:pPr>
        <w:pStyle w:val="a1"/>
        <w:spacing w:after="0"/>
        <w:rPr>
          <w:b w:val="0"/>
          <w:i w:val="0"/>
          <w:sz w:val="18"/>
          <w:szCs w:val="18"/>
        </w:rPr>
      </w:pPr>
      <w:r w:rsidRPr="008C3F7E">
        <w:rPr>
          <w:b w:val="0"/>
          <w:i w:val="0"/>
          <w:color w:val="000000"/>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8C3F7E" w:rsidRPr="008C3F7E" w:rsidRDefault="008C3F7E" w:rsidP="008C3F7E">
      <w:pPr>
        <w:pStyle w:val="a1"/>
        <w:spacing w:after="0"/>
        <w:rPr>
          <w:b w:val="0"/>
          <w:i w:val="0"/>
          <w:sz w:val="18"/>
          <w:szCs w:val="18"/>
        </w:rPr>
      </w:pPr>
      <w:r w:rsidRPr="008C3F7E">
        <w:rPr>
          <w:b w:val="0"/>
          <w:i w:val="0"/>
          <w:sz w:val="18"/>
          <w:szCs w:val="18"/>
        </w:rPr>
        <w:t xml:space="preserve">1.6. </w:t>
      </w:r>
      <w:r w:rsidR="00FD160E">
        <w:rPr>
          <w:b w:val="0"/>
          <w:i w:val="0"/>
          <w:sz w:val="18"/>
          <w:szCs w:val="18"/>
        </w:rPr>
        <w:t xml:space="preserve">  </w:t>
      </w:r>
      <w:r w:rsidRPr="008C3F7E">
        <w:rPr>
          <w:b w:val="0"/>
          <w:i w:val="0"/>
          <w:sz w:val="18"/>
          <w:szCs w:val="18"/>
        </w:rPr>
        <w:t xml:space="preserve">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w:t>
      </w:r>
      <w:r w:rsidRPr="008C3F7E">
        <w:rPr>
          <w:b w:val="0"/>
          <w:bCs/>
          <w:i w:val="0"/>
          <w:color w:val="000000"/>
          <w:sz w:val="18"/>
          <w:szCs w:val="18"/>
        </w:rPr>
        <w:t>Административного регламента.</w:t>
      </w:r>
    </w:p>
    <w:p w:rsidR="008C3F7E" w:rsidRPr="008C3F7E" w:rsidRDefault="008C3F7E" w:rsidP="00FD160E">
      <w:pPr>
        <w:pStyle w:val="a1"/>
        <w:widowControl w:val="0"/>
        <w:numPr>
          <w:ilvl w:val="1"/>
          <w:numId w:val="15"/>
        </w:numPr>
        <w:tabs>
          <w:tab w:val="clear" w:pos="1340"/>
          <w:tab w:val="num" w:pos="0"/>
          <w:tab w:val="left" w:pos="426"/>
        </w:tabs>
        <w:spacing w:after="0"/>
        <w:ind w:left="0" w:firstLine="0"/>
        <w:jc w:val="both"/>
        <w:rPr>
          <w:b w:val="0"/>
          <w:i w:val="0"/>
          <w:sz w:val="18"/>
          <w:szCs w:val="18"/>
        </w:rPr>
      </w:pPr>
      <w:r w:rsidRPr="008C3F7E">
        <w:rPr>
          <w:b w:val="0"/>
          <w:i w:val="0"/>
          <w:color w:val="000000"/>
          <w:sz w:val="18"/>
          <w:szCs w:val="18"/>
        </w:rPr>
        <w:t>Информация по вопросам предоставления муниципальной услуги</w:t>
      </w:r>
      <w:r w:rsidRPr="008C3F7E">
        <w:rPr>
          <w:b w:val="0"/>
          <w:i w:val="0"/>
          <w:sz w:val="18"/>
          <w:szCs w:val="18"/>
        </w:rPr>
        <w:t xml:space="preserve"> </w:t>
      </w:r>
      <w:r w:rsidRPr="008C3F7E">
        <w:rPr>
          <w:b w:val="0"/>
          <w:i w:val="0"/>
          <w:color w:val="000000"/>
          <w:sz w:val="18"/>
          <w:szCs w:val="18"/>
        </w:rPr>
        <w:t>предоставляется заявителю бесплатно.</w:t>
      </w:r>
    </w:p>
    <w:p w:rsidR="008C3F7E" w:rsidRPr="008C3F7E" w:rsidRDefault="008C3F7E" w:rsidP="00FD160E">
      <w:pPr>
        <w:pStyle w:val="a1"/>
        <w:widowControl w:val="0"/>
        <w:numPr>
          <w:ilvl w:val="1"/>
          <w:numId w:val="15"/>
        </w:numPr>
        <w:tabs>
          <w:tab w:val="clear" w:pos="1340"/>
          <w:tab w:val="num" w:pos="-180"/>
          <w:tab w:val="left" w:pos="426"/>
        </w:tabs>
        <w:spacing w:after="0"/>
        <w:ind w:left="0" w:firstLine="0"/>
        <w:jc w:val="both"/>
        <w:rPr>
          <w:b w:val="0"/>
          <w:i w:val="0"/>
          <w:sz w:val="18"/>
          <w:szCs w:val="18"/>
        </w:rPr>
      </w:pPr>
      <w:r w:rsidRPr="008C3F7E">
        <w:rPr>
          <w:b w:val="0"/>
          <w:i w:val="0"/>
          <w:color w:val="000000"/>
          <w:sz w:val="18"/>
          <w:szCs w:val="1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gramStart"/>
      <w:r w:rsidRPr="008C3F7E">
        <w:rPr>
          <w:b w:val="0"/>
          <w:i w:val="0"/>
          <w:color w:val="000000"/>
          <w:sz w:val="18"/>
          <w:szCs w:val="18"/>
        </w:rPr>
        <w:t>авторизацию заявителя</w:t>
      </w:r>
      <w:proofErr w:type="gramEnd"/>
      <w:r w:rsidRPr="008C3F7E">
        <w:rPr>
          <w:b w:val="0"/>
          <w:i w:val="0"/>
          <w:color w:val="000000"/>
          <w:sz w:val="18"/>
          <w:szCs w:val="18"/>
        </w:rPr>
        <w:t xml:space="preserve"> или предоставление им</w:t>
      </w:r>
      <w:r w:rsidRPr="008C3F7E">
        <w:rPr>
          <w:b w:val="0"/>
          <w:i w:val="0"/>
          <w:sz w:val="18"/>
          <w:szCs w:val="18"/>
        </w:rPr>
        <w:t xml:space="preserve"> </w:t>
      </w:r>
      <w:r w:rsidRPr="008C3F7E">
        <w:rPr>
          <w:b w:val="0"/>
          <w:i w:val="0"/>
          <w:color w:val="000000"/>
          <w:sz w:val="18"/>
          <w:szCs w:val="18"/>
        </w:rPr>
        <w:t>персональных данных.</w:t>
      </w:r>
    </w:p>
    <w:p w:rsidR="008C3F7E" w:rsidRPr="008C3F7E" w:rsidRDefault="008C3F7E" w:rsidP="008C3F7E">
      <w:pPr>
        <w:pStyle w:val="ConsPlusNormal2"/>
        <w:tabs>
          <w:tab w:val="center" w:pos="4677"/>
        </w:tabs>
        <w:jc w:val="both"/>
        <w:outlineLvl w:val="2"/>
        <w:rPr>
          <w:rFonts w:ascii="Times New Roman" w:hAnsi="Times New Roman"/>
          <w:sz w:val="18"/>
          <w:szCs w:val="18"/>
        </w:rPr>
      </w:pPr>
      <w:r w:rsidRPr="008C3F7E">
        <w:rPr>
          <w:rFonts w:ascii="Times New Roman" w:hAnsi="Times New Roman"/>
          <w:sz w:val="18"/>
          <w:szCs w:val="18"/>
        </w:rPr>
        <w:t>1.9. Порядок, форма, место размещения и способы получения справочной информации.</w:t>
      </w:r>
    </w:p>
    <w:p w:rsidR="008C3F7E" w:rsidRPr="008C3F7E" w:rsidRDefault="008C3F7E" w:rsidP="008C3F7E">
      <w:pPr>
        <w:pStyle w:val="a1"/>
        <w:spacing w:after="0"/>
        <w:rPr>
          <w:b w:val="0"/>
          <w:i w:val="0"/>
          <w:sz w:val="18"/>
          <w:szCs w:val="18"/>
        </w:rPr>
      </w:pPr>
      <w:r w:rsidRPr="008C3F7E">
        <w:rPr>
          <w:b w:val="0"/>
          <w:i w:val="0"/>
          <w:color w:val="000000"/>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8C3F7E" w:rsidRPr="008C3F7E" w:rsidRDefault="008C3F7E" w:rsidP="008C3F7E">
      <w:pPr>
        <w:pStyle w:val="a1"/>
        <w:spacing w:after="0"/>
        <w:rPr>
          <w:b w:val="0"/>
          <w:i w:val="0"/>
          <w:sz w:val="18"/>
          <w:szCs w:val="18"/>
        </w:rPr>
      </w:pPr>
      <w:r w:rsidRPr="008C3F7E">
        <w:rPr>
          <w:b w:val="0"/>
          <w:i w:val="0"/>
          <w:color w:val="000000"/>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8C3F7E" w:rsidRPr="008C3F7E" w:rsidRDefault="008C3F7E" w:rsidP="008C3F7E">
      <w:pPr>
        <w:pStyle w:val="a1"/>
        <w:spacing w:after="0"/>
        <w:rPr>
          <w:b w:val="0"/>
          <w:i w:val="0"/>
          <w:sz w:val="18"/>
          <w:szCs w:val="18"/>
        </w:rPr>
      </w:pPr>
      <w:r w:rsidRPr="008C3F7E">
        <w:rPr>
          <w:b w:val="0"/>
          <w:i w:val="0"/>
          <w:color w:val="000000"/>
          <w:sz w:val="18"/>
          <w:szCs w:val="18"/>
        </w:rPr>
        <w:t>К справочной информации относится следующая информация:</w:t>
      </w:r>
    </w:p>
    <w:p w:rsidR="008C3F7E" w:rsidRPr="008C3F7E" w:rsidRDefault="008C3F7E" w:rsidP="00283C99">
      <w:pPr>
        <w:pStyle w:val="610"/>
        <w:widowControl w:val="0"/>
        <w:numPr>
          <w:ilvl w:val="0"/>
          <w:numId w:val="16"/>
        </w:numPr>
        <w:shd w:val="clear" w:color="auto" w:fill="auto"/>
        <w:tabs>
          <w:tab w:val="left" w:pos="284"/>
        </w:tabs>
        <w:spacing w:before="0" w:after="0" w:line="240" w:lineRule="auto"/>
        <w:jc w:val="both"/>
        <w:rPr>
          <w:rFonts w:ascii="Times New Roman" w:hAnsi="Times New Roman"/>
          <w:i w:val="0"/>
        </w:rPr>
      </w:pPr>
      <w:r w:rsidRPr="008C3F7E">
        <w:rPr>
          <w:rFonts w:ascii="Times New Roman" w:hAnsi="Times New Roman"/>
          <w:bCs/>
          <w:i w:val="0"/>
          <w:color w:val="000000"/>
        </w:rPr>
        <w:t xml:space="preserve"> место нахождения и график работы Администрации и </w:t>
      </w:r>
      <w:r w:rsidRPr="008C3F7E">
        <w:rPr>
          <w:rStyle w:val="613pt"/>
          <w:b w:val="0"/>
          <w:bCs w:val="0"/>
          <w:i w:val="0"/>
          <w:color w:val="000000"/>
          <w:sz w:val="18"/>
          <w:szCs w:val="18"/>
        </w:rPr>
        <w:t>МФЦ;</w:t>
      </w:r>
    </w:p>
    <w:p w:rsidR="008C3F7E" w:rsidRPr="008C3F7E" w:rsidRDefault="008C3F7E" w:rsidP="00283C99">
      <w:pPr>
        <w:pStyle w:val="610"/>
        <w:widowControl w:val="0"/>
        <w:numPr>
          <w:ilvl w:val="0"/>
          <w:numId w:val="16"/>
        </w:numPr>
        <w:shd w:val="clear" w:color="auto" w:fill="auto"/>
        <w:tabs>
          <w:tab w:val="left" w:pos="284"/>
        </w:tabs>
        <w:spacing w:before="0" w:after="0" w:line="240" w:lineRule="auto"/>
        <w:jc w:val="both"/>
        <w:rPr>
          <w:rFonts w:ascii="Times New Roman" w:hAnsi="Times New Roman"/>
          <w:i w:val="0"/>
        </w:rPr>
      </w:pPr>
      <w:r w:rsidRPr="008C3F7E">
        <w:rPr>
          <w:rFonts w:ascii="Times New Roman" w:hAnsi="Times New Roman"/>
          <w:bCs/>
          <w:i w:val="0"/>
          <w:color w:val="000000"/>
        </w:rPr>
        <w:t xml:space="preserve"> справочные телефоны Администрации и </w:t>
      </w:r>
      <w:r w:rsidRPr="008C3F7E">
        <w:rPr>
          <w:rStyle w:val="613pt"/>
          <w:b w:val="0"/>
          <w:bCs w:val="0"/>
          <w:i w:val="0"/>
          <w:color w:val="000000"/>
          <w:sz w:val="18"/>
          <w:szCs w:val="18"/>
        </w:rPr>
        <w:t xml:space="preserve">МФЦ, </w:t>
      </w:r>
      <w:r w:rsidRPr="008C3F7E">
        <w:rPr>
          <w:rFonts w:ascii="Times New Roman" w:hAnsi="Times New Roman"/>
          <w:bCs/>
          <w:i w:val="0"/>
          <w:color w:val="000000"/>
        </w:rPr>
        <w:t>в том числе номер телефона-автоинформатора (при наличии);</w:t>
      </w:r>
    </w:p>
    <w:p w:rsidR="008C3F7E" w:rsidRPr="008C3F7E" w:rsidRDefault="008C3F7E" w:rsidP="00283C99">
      <w:pPr>
        <w:pStyle w:val="a1"/>
        <w:widowControl w:val="0"/>
        <w:numPr>
          <w:ilvl w:val="0"/>
          <w:numId w:val="16"/>
        </w:numPr>
        <w:tabs>
          <w:tab w:val="left" w:pos="284"/>
        </w:tabs>
        <w:spacing w:after="0"/>
        <w:jc w:val="both"/>
        <w:rPr>
          <w:b w:val="0"/>
          <w:i w:val="0"/>
          <w:sz w:val="18"/>
          <w:szCs w:val="18"/>
        </w:rPr>
      </w:pPr>
      <w:r w:rsidRPr="008C3F7E">
        <w:rPr>
          <w:b w:val="0"/>
          <w:i w:val="0"/>
          <w:color w:val="000000"/>
          <w:sz w:val="18"/>
          <w:szCs w:val="18"/>
        </w:rPr>
        <w:t xml:space="preserve"> адреса официальных сайтов Администрации и МФЦ, адреса их электронной почты.</w:t>
      </w:r>
    </w:p>
    <w:p w:rsidR="008C3F7E" w:rsidRPr="008C3F7E" w:rsidRDefault="008C3F7E" w:rsidP="00283C99">
      <w:pPr>
        <w:pStyle w:val="a1"/>
        <w:widowControl w:val="0"/>
        <w:numPr>
          <w:ilvl w:val="1"/>
          <w:numId w:val="41"/>
        </w:numPr>
        <w:tabs>
          <w:tab w:val="left" w:pos="426"/>
        </w:tabs>
        <w:spacing w:after="0"/>
        <w:jc w:val="both"/>
        <w:rPr>
          <w:b w:val="0"/>
          <w:i w:val="0"/>
          <w:sz w:val="18"/>
          <w:szCs w:val="18"/>
        </w:rPr>
      </w:pPr>
      <w:r w:rsidRPr="008C3F7E">
        <w:rPr>
          <w:b w:val="0"/>
          <w:i w:val="0"/>
          <w:color w:val="000000"/>
          <w:sz w:val="18"/>
          <w:szCs w:val="18"/>
        </w:rPr>
        <w:t>Справочная информация, предусмотренная пунктом 1.9 Административного регламента, размещается на информационных стендах</w:t>
      </w:r>
      <w:r w:rsidRPr="008C3F7E">
        <w:rPr>
          <w:b w:val="0"/>
          <w:i w:val="0"/>
          <w:sz w:val="18"/>
          <w:szCs w:val="18"/>
        </w:rPr>
        <w:t xml:space="preserve"> </w:t>
      </w:r>
      <w:r w:rsidRPr="008C3F7E">
        <w:rPr>
          <w:b w:val="0"/>
          <w:i w:val="0"/>
          <w:color w:val="000000"/>
          <w:sz w:val="18"/>
          <w:szCs w:val="18"/>
        </w:rPr>
        <w:t>Администрации, МФЦ, на официальном сайте Администрации, МФЦ, на Едином портале, Региональном портале.</w:t>
      </w:r>
    </w:p>
    <w:p w:rsidR="008C3F7E" w:rsidRPr="008C3F7E" w:rsidRDefault="00283C99" w:rsidP="00283C99">
      <w:pPr>
        <w:pStyle w:val="a1"/>
        <w:widowControl w:val="0"/>
        <w:numPr>
          <w:ilvl w:val="1"/>
          <w:numId w:val="41"/>
        </w:numPr>
        <w:tabs>
          <w:tab w:val="left" w:pos="426"/>
        </w:tabs>
        <w:spacing w:after="0"/>
        <w:jc w:val="both"/>
        <w:rPr>
          <w:b w:val="0"/>
          <w:i w:val="0"/>
          <w:sz w:val="18"/>
          <w:szCs w:val="18"/>
        </w:rPr>
      </w:pPr>
      <w:r>
        <w:rPr>
          <w:b w:val="0"/>
          <w:i w:val="0"/>
          <w:color w:val="000000"/>
          <w:sz w:val="18"/>
          <w:szCs w:val="18"/>
        </w:rPr>
        <w:t xml:space="preserve"> </w:t>
      </w:r>
      <w:r w:rsidR="008C3F7E" w:rsidRPr="008C3F7E">
        <w:rPr>
          <w:b w:val="0"/>
          <w:i w:val="0"/>
          <w:color w:val="000000"/>
          <w:sz w:val="18"/>
          <w:szCs w:val="18"/>
        </w:rPr>
        <w:t>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8C3F7E" w:rsidRPr="008C3F7E" w:rsidRDefault="008C3F7E" w:rsidP="00283C99">
      <w:pPr>
        <w:pStyle w:val="a1"/>
        <w:widowControl w:val="0"/>
        <w:numPr>
          <w:ilvl w:val="1"/>
          <w:numId w:val="41"/>
        </w:numPr>
        <w:tabs>
          <w:tab w:val="left" w:pos="426"/>
        </w:tabs>
        <w:spacing w:after="0"/>
        <w:jc w:val="both"/>
        <w:rPr>
          <w:b w:val="0"/>
          <w:i w:val="0"/>
          <w:sz w:val="18"/>
          <w:szCs w:val="18"/>
        </w:rPr>
      </w:pPr>
      <w:r w:rsidRPr="008C3F7E">
        <w:rPr>
          <w:b w:val="0"/>
          <w:i w:val="0"/>
          <w:color w:val="000000"/>
          <w:sz w:val="18"/>
          <w:szCs w:val="18"/>
        </w:rPr>
        <w:t>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8C3F7E" w:rsidRPr="008C3F7E" w:rsidRDefault="008C3F7E" w:rsidP="008C3F7E">
      <w:pPr>
        <w:pStyle w:val="a1"/>
        <w:spacing w:after="0"/>
        <w:rPr>
          <w:b w:val="0"/>
          <w:i w:val="0"/>
          <w:sz w:val="18"/>
          <w:szCs w:val="18"/>
        </w:rPr>
      </w:pPr>
      <w:r w:rsidRPr="008C3F7E">
        <w:rPr>
          <w:b w:val="0"/>
          <w:i w:val="0"/>
          <w:color w:val="000000"/>
          <w:sz w:val="18"/>
          <w:szCs w:val="18"/>
        </w:rPr>
        <w:t>МФЦ обеспечивает размещение и актуализацию справочной информации на информационных стендах и официальном сайте МФЦ.</w:t>
      </w:r>
    </w:p>
    <w:p w:rsidR="008C3F7E" w:rsidRPr="008C3F7E" w:rsidRDefault="008C3F7E" w:rsidP="008C3F7E">
      <w:pPr>
        <w:pStyle w:val="214"/>
        <w:keepNext/>
        <w:keepLines/>
        <w:shd w:val="clear" w:color="auto" w:fill="auto"/>
        <w:tabs>
          <w:tab w:val="left" w:pos="2824"/>
        </w:tabs>
        <w:spacing w:before="0" w:after="0" w:line="240" w:lineRule="auto"/>
        <w:ind w:firstLine="0"/>
        <w:jc w:val="center"/>
        <w:rPr>
          <w:sz w:val="18"/>
          <w:szCs w:val="18"/>
        </w:rPr>
      </w:pPr>
      <w:bookmarkStart w:id="4" w:name="bookmark1"/>
      <w:r w:rsidRPr="008C3F7E">
        <w:rPr>
          <w:rStyle w:val="26"/>
          <w:b/>
          <w:bCs/>
          <w:i w:val="0"/>
          <w:color w:val="000000"/>
          <w:sz w:val="18"/>
          <w:szCs w:val="18"/>
        </w:rPr>
        <w:lastRenderedPageBreak/>
        <w:t>II</w:t>
      </w:r>
      <w:r w:rsidRPr="008C3F7E">
        <w:rPr>
          <w:rStyle w:val="26"/>
          <w:b/>
          <w:bCs/>
          <w:i w:val="0"/>
          <w:color w:val="000000"/>
          <w:sz w:val="18"/>
          <w:szCs w:val="18"/>
          <w:lang w:val="ru-RU"/>
        </w:rPr>
        <w:t>. Стандарт предоставления муниципальной услуги</w:t>
      </w:r>
      <w:bookmarkEnd w:id="4"/>
    </w:p>
    <w:p w:rsidR="008C3F7E" w:rsidRPr="008C3F7E" w:rsidRDefault="008C3F7E" w:rsidP="00FD160E">
      <w:pPr>
        <w:pStyle w:val="610"/>
        <w:shd w:val="clear" w:color="auto" w:fill="auto"/>
        <w:tabs>
          <w:tab w:val="left" w:pos="720"/>
        </w:tabs>
        <w:spacing w:before="0" w:after="0" w:line="240" w:lineRule="auto"/>
        <w:jc w:val="left"/>
        <w:rPr>
          <w:rFonts w:ascii="Times New Roman" w:hAnsi="Times New Roman"/>
          <w:i w:val="0"/>
        </w:rPr>
      </w:pPr>
      <w:r w:rsidRPr="008C3F7E">
        <w:rPr>
          <w:rFonts w:ascii="Times New Roman" w:hAnsi="Times New Roman"/>
          <w:bCs/>
          <w:i w:val="0"/>
          <w:color w:val="000000"/>
        </w:rPr>
        <w:t xml:space="preserve">2.1. Наименование муниципальной услуги - Регистрация устава территориального общественного самоуправления (далее </w:t>
      </w:r>
      <w:r w:rsidRPr="008C3F7E">
        <w:rPr>
          <w:rStyle w:val="613pt"/>
          <w:b w:val="0"/>
          <w:bCs w:val="0"/>
          <w:i w:val="0"/>
          <w:color w:val="000000"/>
          <w:sz w:val="18"/>
          <w:szCs w:val="18"/>
        </w:rPr>
        <w:t>- ТОС).</w:t>
      </w:r>
    </w:p>
    <w:p w:rsidR="008C3F7E" w:rsidRPr="008C3F7E" w:rsidRDefault="008C3F7E" w:rsidP="008C3F7E">
      <w:pPr>
        <w:pStyle w:val="a1"/>
        <w:spacing w:after="0"/>
        <w:rPr>
          <w:b w:val="0"/>
          <w:i w:val="0"/>
          <w:sz w:val="18"/>
          <w:szCs w:val="18"/>
        </w:rPr>
      </w:pPr>
      <w:r w:rsidRPr="008C3F7E">
        <w:rPr>
          <w:b w:val="0"/>
          <w:i w:val="0"/>
          <w:color w:val="000000"/>
          <w:sz w:val="18"/>
          <w:szCs w:val="18"/>
        </w:rPr>
        <w:t>Краткое наименование муниципальной услуги отсутствует.</w:t>
      </w:r>
    </w:p>
    <w:p w:rsidR="008C3F7E" w:rsidRPr="008C3F7E" w:rsidRDefault="008C3F7E" w:rsidP="008C3F7E">
      <w:pPr>
        <w:pStyle w:val="411"/>
        <w:shd w:val="clear" w:color="auto" w:fill="auto"/>
        <w:spacing w:after="0" w:line="240" w:lineRule="auto"/>
        <w:ind w:firstLine="0"/>
        <w:rPr>
          <w:sz w:val="18"/>
          <w:szCs w:val="18"/>
        </w:rPr>
      </w:pPr>
      <w:r w:rsidRPr="008C3F7E">
        <w:rPr>
          <w:bCs w:val="0"/>
          <w:color w:val="000000"/>
          <w:sz w:val="18"/>
          <w:szCs w:val="18"/>
        </w:rPr>
        <w:t>Наименование органа местного самоуправления, предоставляющего муниципальную услугу</w:t>
      </w:r>
    </w:p>
    <w:p w:rsidR="008C3F7E" w:rsidRPr="008C3F7E" w:rsidRDefault="008C3F7E" w:rsidP="00283C99">
      <w:pPr>
        <w:pStyle w:val="a1"/>
        <w:widowControl w:val="0"/>
        <w:numPr>
          <w:ilvl w:val="1"/>
          <w:numId w:val="17"/>
        </w:numPr>
        <w:tabs>
          <w:tab w:val="clear" w:pos="1428"/>
          <w:tab w:val="num" w:pos="0"/>
          <w:tab w:val="left" w:pos="426"/>
        </w:tabs>
        <w:spacing w:after="0"/>
        <w:ind w:left="0" w:firstLine="0"/>
        <w:jc w:val="both"/>
        <w:rPr>
          <w:b w:val="0"/>
          <w:i w:val="0"/>
          <w:sz w:val="18"/>
          <w:szCs w:val="18"/>
        </w:rPr>
      </w:pPr>
      <w:r w:rsidRPr="008C3F7E">
        <w:rPr>
          <w:b w:val="0"/>
          <w:i w:val="0"/>
          <w:color w:val="000000"/>
          <w:sz w:val="18"/>
          <w:szCs w:val="18"/>
        </w:rPr>
        <w:t>Предоставление муниципальной услуги осуществляет Администрация.</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Результат предоставления муниципальной услуги</w:t>
      </w:r>
    </w:p>
    <w:p w:rsidR="008C3F7E" w:rsidRPr="008C3F7E" w:rsidRDefault="008C3F7E" w:rsidP="00283C99">
      <w:pPr>
        <w:pStyle w:val="a1"/>
        <w:widowControl w:val="0"/>
        <w:numPr>
          <w:ilvl w:val="1"/>
          <w:numId w:val="17"/>
        </w:numPr>
        <w:tabs>
          <w:tab w:val="clear" w:pos="1428"/>
          <w:tab w:val="num" w:pos="426"/>
        </w:tabs>
        <w:spacing w:after="0"/>
        <w:ind w:left="0" w:firstLine="0"/>
        <w:jc w:val="both"/>
        <w:rPr>
          <w:b w:val="0"/>
          <w:i w:val="0"/>
          <w:sz w:val="18"/>
          <w:szCs w:val="18"/>
        </w:rPr>
      </w:pPr>
      <w:r w:rsidRPr="008C3F7E">
        <w:rPr>
          <w:b w:val="0"/>
          <w:i w:val="0"/>
          <w:color w:val="000000"/>
          <w:sz w:val="18"/>
          <w:szCs w:val="18"/>
        </w:rPr>
        <w:t>Результатом предоставления муниципальной услуги является:</w:t>
      </w:r>
    </w:p>
    <w:p w:rsidR="008C3F7E" w:rsidRPr="008C3F7E" w:rsidRDefault="008C3F7E" w:rsidP="00283C99">
      <w:pPr>
        <w:pStyle w:val="a1"/>
        <w:widowControl w:val="0"/>
        <w:numPr>
          <w:ilvl w:val="0"/>
          <w:numId w:val="16"/>
        </w:numPr>
        <w:tabs>
          <w:tab w:val="left" w:pos="284"/>
        </w:tabs>
        <w:spacing w:after="0"/>
        <w:jc w:val="both"/>
        <w:rPr>
          <w:b w:val="0"/>
          <w:i w:val="0"/>
          <w:sz w:val="18"/>
          <w:szCs w:val="18"/>
        </w:rPr>
      </w:pPr>
      <w:r w:rsidRPr="008C3F7E">
        <w:rPr>
          <w:b w:val="0"/>
          <w:i w:val="0"/>
          <w:color w:val="000000"/>
          <w:sz w:val="18"/>
          <w:szCs w:val="18"/>
        </w:rPr>
        <w:t xml:space="preserve"> зарегистрированный устав ТОС, постановление Администрации о регистрации устава ТОС;</w:t>
      </w:r>
    </w:p>
    <w:p w:rsidR="008C3F7E" w:rsidRPr="008C3F7E" w:rsidRDefault="008C3F7E" w:rsidP="00283C99">
      <w:pPr>
        <w:pStyle w:val="a1"/>
        <w:widowControl w:val="0"/>
        <w:numPr>
          <w:ilvl w:val="0"/>
          <w:numId w:val="16"/>
        </w:numPr>
        <w:tabs>
          <w:tab w:val="left" w:pos="284"/>
        </w:tabs>
        <w:spacing w:after="0"/>
        <w:jc w:val="both"/>
        <w:rPr>
          <w:b w:val="0"/>
          <w:i w:val="0"/>
          <w:sz w:val="18"/>
          <w:szCs w:val="18"/>
        </w:rPr>
      </w:pPr>
      <w:r w:rsidRPr="008C3F7E">
        <w:rPr>
          <w:b w:val="0"/>
          <w:i w:val="0"/>
          <w:color w:val="000000"/>
          <w:sz w:val="18"/>
          <w:szCs w:val="18"/>
        </w:rPr>
        <w:t xml:space="preserve"> постановление Администрации об отказе в регистрации устава ТОС.</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Срок предоставления муниципальной услуги</w:t>
      </w:r>
    </w:p>
    <w:p w:rsidR="008C3F7E" w:rsidRPr="008C3F7E" w:rsidRDefault="008C3F7E" w:rsidP="00283C99">
      <w:pPr>
        <w:pStyle w:val="a1"/>
        <w:widowControl w:val="0"/>
        <w:numPr>
          <w:ilvl w:val="1"/>
          <w:numId w:val="17"/>
        </w:numPr>
        <w:tabs>
          <w:tab w:val="clear" w:pos="1428"/>
          <w:tab w:val="left" w:pos="0"/>
          <w:tab w:val="left" w:pos="426"/>
          <w:tab w:val="right" w:pos="9412"/>
        </w:tabs>
        <w:spacing w:after="0"/>
        <w:ind w:left="0" w:firstLine="0"/>
        <w:jc w:val="both"/>
        <w:rPr>
          <w:b w:val="0"/>
          <w:i w:val="0"/>
          <w:sz w:val="18"/>
          <w:szCs w:val="18"/>
        </w:rPr>
      </w:pPr>
      <w:r w:rsidRPr="008C3F7E">
        <w:rPr>
          <w:b w:val="0"/>
          <w:i w:val="0"/>
          <w:color w:val="000000"/>
          <w:sz w:val="18"/>
          <w:szCs w:val="18"/>
        </w:rPr>
        <w:t>Срок предоставления муниципальной услуги не может превышать 30 дней со дня регистрации заявления о регистрации</w:t>
      </w:r>
      <w:r w:rsidRPr="008C3F7E">
        <w:rPr>
          <w:b w:val="0"/>
          <w:i w:val="0"/>
          <w:color w:val="000000"/>
          <w:sz w:val="18"/>
          <w:szCs w:val="18"/>
        </w:rPr>
        <w:tab/>
        <w:t xml:space="preserve"> устава ТОС</w:t>
      </w:r>
      <w:r w:rsidRPr="008C3F7E">
        <w:rPr>
          <w:b w:val="0"/>
          <w:i w:val="0"/>
          <w:sz w:val="18"/>
          <w:szCs w:val="18"/>
        </w:rPr>
        <w:t xml:space="preserve"> </w:t>
      </w:r>
      <w:r w:rsidRPr="008C3F7E">
        <w:rPr>
          <w:b w:val="0"/>
          <w:i w:val="0"/>
          <w:color w:val="000000"/>
          <w:sz w:val="18"/>
          <w:szCs w:val="18"/>
        </w:rPr>
        <w:t>(далее - заявление).</w:t>
      </w:r>
    </w:p>
    <w:p w:rsidR="008C3F7E" w:rsidRPr="008C3F7E" w:rsidRDefault="008C3F7E" w:rsidP="008C3F7E">
      <w:pPr>
        <w:pStyle w:val="a1"/>
        <w:tabs>
          <w:tab w:val="left" w:pos="1301"/>
          <w:tab w:val="left" w:pos="5739"/>
          <w:tab w:val="right" w:pos="9412"/>
        </w:tabs>
        <w:spacing w:after="0"/>
        <w:rPr>
          <w:b w:val="0"/>
          <w:i w:val="0"/>
          <w:sz w:val="18"/>
          <w:szCs w:val="18"/>
        </w:rPr>
      </w:pPr>
      <w:r w:rsidRPr="008C3F7E">
        <w:rPr>
          <w:b w:val="0"/>
          <w:i w:val="0"/>
          <w:color w:val="000000"/>
          <w:sz w:val="18"/>
          <w:szCs w:val="18"/>
        </w:rPr>
        <w:t>При</w:t>
      </w:r>
      <w:r w:rsidR="00283C99">
        <w:rPr>
          <w:b w:val="0"/>
          <w:i w:val="0"/>
          <w:color w:val="000000"/>
          <w:sz w:val="18"/>
          <w:szCs w:val="18"/>
        </w:rPr>
        <w:t xml:space="preserve">  </w:t>
      </w:r>
      <w:r w:rsidRPr="008C3F7E">
        <w:rPr>
          <w:b w:val="0"/>
          <w:i w:val="0"/>
          <w:color w:val="000000"/>
          <w:sz w:val="18"/>
          <w:szCs w:val="18"/>
        </w:rPr>
        <w:t>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Правовые основания для предоставления муниципальной услуги</w:t>
      </w:r>
    </w:p>
    <w:p w:rsidR="008C3F7E" w:rsidRPr="008C3F7E" w:rsidRDefault="008C3F7E" w:rsidP="00283C99">
      <w:pPr>
        <w:pStyle w:val="a1"/>
        <w:widowControl w:val="0"/>
        <w:numPr>
          <w:ilvl w:val="1"/>
          <w:numId w:val="17"/>
        </w:numPr>
        <w:tabs>
          <w:tab w:val="clear" w:pos="1428"/>
          <w:tab w:val="left" w:pos="0"/>
          <w:tab w:val="left" w:pos="426"/>
        </w:tabs>
        <w:spacing w:after="0"/>
        <w:ind w:left="0" w:firstLine="0"/>
        <w:jc w:val="both"/>
        <w:rPr>
          <w:b w:val="0"/>
          <w:i w:val="0"/>
          <w:sz w:val="18"/>
          <w:szCs w:val="18"/>
        </w:rPr>
      </w:pPr>
      <w:r w:rsidRPr="008C3F7E">
        <w:rPr>
          <w:b w:val="0"/>
          <w:i w:val="0"/>
          <w:color w:val="000000"/>
          <w:sz w:val="18"/>
          <w:szCs w:val="18"/>
        </w:rPr>
        <w:t>Перечень нормативных правовых актов, регулирующих</w:t>
      </w:r>
      <w:r w:rsidRPr="008C3F7E">
        <w:rPr>
          <w:b w:val="0"/>
          <w:i w:val="0"/>
          <w:sz w:val="18"/>
          <w:szCs w:val="18"/>
        </w:rPr>
        <w:t xml:space="preserve"> </w:t>
      </w:r>
      <w:r w:rsidRPr="008C3F7E">
        <w:rPr>
          <w:b w:val="0"/>
          <w:i w:val="0"/>
          <w:color w:val="000000"/>
          <w:sz w:val="18"/>
          <w:szCs w:val="18"/>
        </w:rPr>
        <w:t>предоставление муниципальной услуги (с указанием их реквизитов и</w:t>
      </w:r>
      <w:r w:rsidRPr="008C3F7E">
        <w:rPr>
          <w:b w:val="0"/>
          <w:i w:val="0"/>
          <w:sz w:val="18"/>
          <w:szCs w:val="18"/>
        </w:rPr>
        <w:t xml:space="preserve"> </w:t>
      </w:r>
      <w:r w:rsidRPr="008C3F7E">
        <w:rPr>
          <w:b w:val="0"/>
          <w:i w:val="0"/>
          <w:color w:val="000000"/>
          <w:sz w:val="18"/>
          <w:szCs w:val="18"/>
        </w:rPr>
        <w:t xml:space="preserve">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 </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 xml:space="preserve">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 </w:t>
      </w:r>
    </w:p>
    <w:p w:rsidR="008C3F7E" w:rsidRPr="008C3F7E" w:rsidRDefault="008C3F7E" w:rsidP="008C3F7E">
      <w:pPr>
        <w:pStyle w:val="a1"/>
        <w:spacing w:after="0"/>
        <w:rPr>
          <w:b w:val="0"/>
          <w:i w:val="0"/>
          <w:sz w:val="18"/>
          <w:szCs w:val="18"/>
        </w:rPr>
      </w:pPr>
      <w:r w:rsidRPr="008C3F7E">
        <w:rPr>
          <w:b w:val="0"/>
          <w:i w:val="0"/>
          <w:color w:val="000000"/>
          <w:sz w:val="18"/>
          <w:szCs w:val="18"/>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8C3F7E" w:rsidRPr="008C3F7E" w:rsidRDefault="008C3F7E" w:rsidP="008C3F7E">
      <w:pPr>
        <w:autoSpaceDE w:val="0"/>
        <w:autoSpaceDN w:val="0"/>
        <w:adjustRightInd w:val="0"/>
        <w:jc w:val="center"/>
        <w:rPr>
          <w:b/>
          <w:sz w:val="18"/>
          <w:szCs w:val="18"/>
        </w:rPr>
      </w:pPr>
      <w:r w:rsidRPr="008C3F7E">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C3F7E" w:rsidRPr="008C3F7E" w:rsidRDefault="008C3F7E" w:rsidP="008C3F7E">
      <w:pPr>
        <w:pStyle w:val="a1"/>
        <w:spacing w:after="0"/>
        <w:rPr>
          <w:b w:val="0"/>
          <w:i w:val="0"/>
          <w:sz w:val="18"/>
          <w:szCs w:val="18"/>
        </w:rPr>
      </w:pPr>
      <w:r w:rsidRPr="008C3F7E">
        <w:rPr>
          <w:b w:val="0"/>
          <w:i w:val="0"/>
          <w:color w:val="000000"/>
          <w:sz w:val="18"/>
          <w:szCs w:val="1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8C3F7E" w:rsidRPr="008C3F7E" w:rsidRDefault="008C3F7E" w:rsidP="00283C99">
      <w:pPr>
        <w:pStyle w:val="a1"/>
        <w:widowControl w:val="0"/>
        <w:numPr>
          <w:ilvl w:val="0"/>
          <w:numId w:val="34"/>
        </w:numPr>
        <w:tabs>
          <w:tab w:val="left" w:pos="284"/>
        </w:tabs>
        <w:spacing w:after="0"/>
        <w:jc w:val="both"/>
        <w:rPr>
          <w:b w:val="0"/>
          <w:i w:val="0"/>
          <w:sz w:val="18"/>
          <w:szCs w:val="18"/>
        </w:rPr>
      </w:pPr>
      <w:r w:rsidRPr="008C3F7E">
        <w:rPr>
          <w:b w:val="0"/>
          <w:i w:val="0"/>
          <w:color w:val="000000"/>
          <w:sz w:val="18"/>
          <w:szCs w:val="18"/>
        </w:rPr>
        <w:t>заявление, составленное по форме согласно приложению к Административному регламенту;</w:t>
      </w:r>
    </w:p>
    <w:p w:rsidR="008C3F7E" w:rsidRPr="008C3F7E" w:rsidRDefault="008C3F7E" w:rsidP="00283C99">
      <w:pPr>
        <w:pStyle w:val="a1"/>
        <w:widowControl w:val="0"/>
        <w:numPr>
          <w:ilvl w:val="0"/>
          <w:numId w:val="34"/>
        </w:numPr>
        <w:tabs>
          <w:tab w:val="left" w:pos="284"/>
        </w:tabs>
        <w:spacing w:after="0"/>
        <w:jc w:val="both"/>
        <w:rPr>
          <w:b w:val="0"/>
          <w:i w:val="0"/>
          <w:sz w:val="18"/>
          <w:szCs w:val="18"/>
        </w:rPr>
      </w:pPr>
      <w:r w:rsidRPr="008C3F7E">
        <w:rPr>
          <w:b w:val="0"/>
          <w:i w:val="0"/>
          <w:color w:val="000000"/>
          <w:sz w:val="18"/>
          <w:szCs w:val="18"/>
        </w:rPr>
        <w:t>документ, удостоверяющий личность заявителя;</w:t>
      </w:r>
    </w:p>
    <w:p w:rsidR="008C3F7E" w:rsidRPr="008C3F7E" w:rsidRDefault="008C3F7E" w:rsidP="00283C99">
      <w:pPr>
        <w:pStyle w:val="a1"/>
        <w:widowControl w:val="0"/>
        <w:numPr>
          <w:ilvl w:val="0"/>
          <w:numId w:val="34"/>
        </w:numPr>
        <w:tabs>
          <w:tab w:val="left" w:pos="284"/>
        </w:tabs>
        <w:spacing w:after="0"/>
        <w:jc w:val="both"/>
        <w:rPr>
          <w:b w:val="0"/>
          <w:i w:val="0"/>
          <w:sz w:val="18"/>
          <w:szCs w:val="18"/>
        </w:rPr>
      </w:pPr>
      <w:r w:rsidRPr="008C3F7E">
        <w:rPr>
          <w:b w:val="0"/>
          <w:i w:val="0"/>
          <w:color w:val="000000"/>
          <w:sz w:val="18"/>
          <w:szCs w:val="18"/>
        </w:rPr>
        <w:t>документ, подтверждающий полномочия уполномоченного представителя заявителя, в случае подачи заявления и документов уполномоченным представителем заявителя;</w:t>
      </w:r>
    </w:p>
    <w:p w:rsidR="008C3F7E" w:rsidRPr="008C3F7E" w:rsidRDefault="008C3F7E" w:rsidP="00283C99">
      <w:pPr>
        <w:pStyle w:val="a1"/>
        <w:widowControl w:val="0"/>
        <w:numPr>
          <w:ilvl w:val="0"/>
          <w:numId w:val="34"/>
        </w:numPr>
        <w:tabs>
          <w:tab w:val="left" w:pos="284"/>
        </w:tabs>
        <w:spacing w:after="0"/>
        <w:jc w:val="both"/>
        <w:rPr>
          <w:b w:val="0"/>
          <w:i w:val="0"/>
          <w:color w:val="000000"/>
          <w:sz w:val="18"/>
          <w:szCs w:val="18"/>
        </w:rPr>
      </w:pPr>
      <w:r w:rsidRPr="008C3F7E">
        <w:rPr>
          <w:b w:val="0"/>
          <w:i w:val="0"/>
          <w:color w:val="000000"/>
          <w:sz w:val="18"/>
          <w:szCs w:val="18"/>
        </w:rPr>
        <w:t>копия протокола собрания (конференции), на котором принят устав ТОС, с указанием лица, уполномоченного на подачу заявления и документов в Администрацию;</w:t>
      </w:r>
    </w:p>
    <w:p w:rsidR="008C3F7E" w:rsidRPr="008C3F7E" w:rsidRDefault="008C3F7E" w:rsidP="00283C99">
      <w:pPr>
        <w:pStyle w:val="a1"/>
        <w:widowControl w:val="0"/>
        <w:numPr>
          <w:ilvl w:val="0"/>
          <w:numId w:val="34"/>
        </w:numPr>
        <w:tabs>
          <w:tab w:val="left" w:pos="284"/>
        </w:tabs>
        <w:spacing w:after="0"/>
        <w:jc w:val="both"/>
        <w:rPr>
          <w:b w:val="0"/>
          <w:i w:val="0"/>
          <w:sz w:val="18"/>
          <w:szCs w:val="18"/>
        </w:rPr>
      </w:pPr>
      <w:r w:rsidRPr="008C3F7E">
        <w:rPr>
          <w:b w:val="0"/>
          <w:i w:val="0"/>
          <w:color w:val="000000"/>
          <w:sz w:val="18"/>
          <w:szCs w:val="18"/>
        </w:rPr>
        <w:t>два экземпляра устава ТОС (устав ТОС, являющегося юридическим лицом, предоставляется в виде оригинала и копии с записью на обоих экземплярах о государственной регистрации, совершенной территориальным органом федерального органа исполнительной власти, уполномоченным в сфере регистрации некоммерческих организаций).</w:t>
      </w:r>
    </w:p>
    <w:p w:rsidR="008C3F7E" w:rsidRPr="008C3F7E" w:rsidRDefault="008C3F7E" w:rsidP="008C3F7E">
      <w:pPr>
        <w:pStyle w:val="a1"/>
        <w:spacing w:after="0"/>
        <w:rPr>
          <w:b w:val="0"/>
          <w:i w:val="0"/>
          <w:sz w:val="18"/>
          <w:szCs w:val="18"/>
        </w:rPr>
      </w:pPr>
      <w:r w:rsidRPr="008C3F7E">
        <w:rPr>
          <w:b w:val="0"/>
          <w:i w:val="0"/>
          <w:color w:val="000000"/>
          <w:sz w:val="18"/>
          <w:szCs w:val="18"/>
        </w:rPr>
        <w:t>Заявитель представляет оригиналы и копии документов.</w:t>
      </w:r>
    </w:p>
    <w:p w:rsidR="008C3F7E" w:rsidRPr="008C3F7E" w:rsidRDefault="008C3F7E" w:rsidP="008C3F7E">
      <w:pPr>
        <w:pStyle w:val="a1"/>
        <w:spacing w:after="0"/>
        <w:rPr>
          <w:b w:val="0"/>
          <w:i w:val="0"/>
          <w:sz w:val="18"/>
          <w:szCs w:val="18"/>
        </w:rPr>
      </w:pPr>
      <w:r w:rsidRPr="008C3F7E">
        <w:rPr>
          <w:b w:val="0"/>
          <w:i w:val="0"/>
          <w:color w:val="000000"/>
          <w:sz w:val="18"/>
          <w:szCs w:val="18"/>
        </w:rPr>
        <w:t>Заявитель может подать заявление и документы, необходимые для предоставления муниципальной услуги, следующими способами:</w:t>
      </w:r>
    </w:p>
    <w:p w:rsidR="008C3F7E" w:rsidRPr="008C3F7E" w:rsidRDefault="008C3F7E" w:rsidP="008C3F7E">
      <w:pPr>
        <w:pStyle w:val="a1"/>
        <w:spacing w:after="0"/>
        <w:rPr>
          <w:b w:val="0"/>
          <w:i w:val="0"/>
          <w:sz w:val="18"/>
          <w:szCs w:val="18"/>
        </w:rPr>
      </w:pPr>
      <w:r w:rsidRPr="008C3F7E">
        <w:rPr>
          <w:b w:val="0"/>
          <w:i w:val="0"/>
          <w:color w:val="000000"/>
          <w:sz w:val="18"/>
          <w:szCs w:val="18"/>
        </w:rPr>
        <w:t>а) лично на бумажном носителе по местонахождению Администрации;</w:t>
      </w:r>
    </w:p>
    <w:p w:rsidR="008C3F7E" w:rsidRPr="008C3F7E" w:rsidRDefault="008C3F7E" w:rsidP="008C3F7E">
      <w:pPr>
        <w:pStyle w:val="a1"/>
        <w:spacing w:after="0"/>
        <w:rPr>
          <w:b w:val="0"/>
          <w:i w:val="0"/>
          <w:sz w:val="18"/>
          <w:szCs w:val="18"/>
        </w:rPr>
      </w:pPr>
      <w:r w:rsidRPr="008C3F7E">
        <w:rPr>
          <w:b w:val="0"/>
          <w:i w:val="0"/>
          <w:color w:val="000000"/>
          <w:sz w:val="18"/>
          <w:szCs w:val="18"/>
        </w:rPr>
        <w:t>б) посредством почтовой связи по местонахождению Администрации;</w:t>
      </w:r>
    </w:p>
    <w:p w:rsidR="008C3F7E" w:rsidRPr="008C3F7E" w:rsidRDefault="008C3F7E" w:rsidP="008C3F7E">
      <w:pPr>
        <w:pStyle w:val="a1"/>
        <w:tabs>
          <w:tab w:val="right" w:pos="5270"/>
          <w:tab w:val="center" w:pos="6292"/>
          <w:tab w:val="right" w:pos="10080"/>
        </w:tabs>
        <w:spacing w:after="0"/>
        <w:rPr>
          <w:b w:val="0"/>
          <w:i w:val="0"/>
          <w:color w:val="000000"/>
          <w:sz w:val="18"/>
          <w:szCs w:val="18"/>
        </w:rPr>
      </w:pPr>
      <w:r w:rsidRPr="008C3F7E">
        <w:rPr>
          <w:b w:val="0"/>
          <w:i w:val="0"/>
          <w:color w:val="000000"/>
          <w:sz w:val="18"/>
          <w:szCs w:val="18"/>
        </w:rPr>
        <w:t xml:space="preserve">в) лично на бумажном носителе через МФЦ в соответствии с соглашением о </w:t>
      </w:r>
    </w:p>
    <w:p w:rsidR="008C3F7E" w:rsidRPr="008C3F7E" w:rsidRDefault="008C3F7E" w:rsidP="008C3F7E">
      <w:pPr>
        <w:pStyle w:val="a1"/>
        <w:tabs>
          <w:tab w:val="right" w:pos="5270"/>
          <w:tab w:val="center" w:pos="6292"/>
          <w:tab w:val="right" w:pos="10080"/>
        </w:tabs>
        <w:spacing w:after="0"/>
        <w:rPr>
          <w:b w:val="0"/>
          <w:i w:val="0"/>
          <w:color w:val="000000"/>
          <w:sz w:val="18"/>
          <w:szCs w:val="18"/>
        </w:rPr>
      </w:pPr>
      <w:r w:rsidRPr="008C3F7E">
        <w:rPr>
          <w:b w:val="0"/>
          <w:i w:val="0"/>
          <w:color w:val="000000"/>
          <w:sz w:val="18"/>
          <w:szCs w:val="18"/>
        </w:rPr>
        <w:t>взаимодействии, заключенным</w:t>
      </w:r>
      <w:r w:rsidRPr="008C3F7E">
        <w:rPr>
          <w:b w:val="0"/>
          <w:i w:val="0"/>
          <w:color w:val="000000"/>
          <w:sz w:val="18"/>
          <w:szCs w:val="18"/>
        </w:rPr>
        <w:tab/>
        <w:t xml:space="preserve"> между МФЦ и Администрацией, предоставляющей муниципальную услугу, с момента вступления в силу соглашения о взаимодействии.</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по собственной инициативе</w:t>
      </w:r>
    </w:p>
    <w:p w:rsidR="008C3F7E" w:rsidRPr="008C3F7E" w:rsidRDefault="008C3F7E" w:rsidP="008C3F7E">
      <w:pPr>
        <w:pStyle w:val="a1"/>
        <w:tabs>
          <w:tab w:val="left" w:pos="1905"/>
        </w:tabs>
        <w:spacing w:after="0"/>
        <w:rPr>
          <w:b w:val="0"/>
          <w:i w:val="0"/>
          <w:sz w:val="18"/>
          <w:szCs w:val="18"/>
        </w:rPr>
      </w:pPr>
      <w:r w:rsidRPr="008C3F7E">
        <w:rPr>
          <w:b w:val="0"/>
          <w:i w:val="0"/>
          <w:color w:val="000000"/>
          <w:sz w:val="18"/>
          <w:szCs w:val="18"/>
        </w:rPr>
        <w:t>2.7.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8C3F7E" w:rsidRPr="008C3F7E" w:rsidRDefault="008C3F7E" w:rsidP="008C3F7E">
      <w:pPr>
        <w:pStyle w:val="a1"/>
        <w:spacing w:after="0"/>
        <w:rPr>
          <w:b w:val="0"/>
          <w:i w:val="0"/>
          <w:sz w:val="18"/>
          <w:szCs w:val="18"/>
        </w:rPr>
      </w:pPr>
      <w:r w:rsidRPr="008C3F7E">
        <w:rPr>
          <w:b w:val="0"/>
          <w:i w:val="0"/>
          <w:sz w:val="18"/>
          <w:szCs w:val="18"/>
        </w:rPr>
        <w:t xml:space="preserve">- решение Комитета местного самоуправления </w:t>
      </w:r>
      <w:r w:rsidRPr="008C3F7E">
        <w:rPr>
          <w:b w:val="0"/>
          <w:i w:val="0"/>
          <w:color w:val="000000"/>
          <w:sz w:val="18"/>
          <w:szCs w:val="18"/>
        </w:rPr>
        <w:t>Мошковского</w:t>
      </w:r>
      <w:r w:rsidRPr="008C3F7E">
        <w:rPr>
          <w:b w:val="0"/>
          <w:i w:val="0"/>
          <w:sz w:val="18"/>
          <w:szCs w:val="18"/>
        </w:rPr>
        <w:t xml:space="preserve"> сельсовета Бековского района Пензенской области об установлении границ территории ТОС;</w:t>
      </w:r>
    </w:p>
    <w:p w:rsidR="008C3F7E" w:rsidRPr="008C3F7E" w:rsidRDefault="008C3F7E" w:rsidP="00283C99">
      <w:pPr>
        <w:pStyle w:val="610"/>
        <w:shd w:val="clear" w:color="auto" w:fill="auto"/>
        <w:spacing w:before="0" w:after="0" w:line="240" w:lineRule="auto"/>
        <w:jc w:val="left"/>
        <w:rPr>
          <w:rFonts w:ascii="Times New Roman" w:hAnsi="Times New Roman"/>
          <w:i w:val="0"/>
        </w:rPr>
      </w:pPr>
      <w:r w:rsidRPr="008C3F7E">
        <w:rPr>
          <w:rFonts w:ascii="Times New Roman" w:hAnsi="Times New Roman"/>
          <w:bCs/>
          <w:i w:val="0"/>
          <w:color w:val="000000"/>
        </w:rPr>
        <w:t>В случае если указанный документ не представлен заявителем, Администрация запрашивает его в порядке межведомственного взаимодействия.</w:t>
      </w:r>
    </w:p>
    <w:p w:rsidR="007E7D28"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 xml:space="preserve">Исчерпывающий перечень оснований для отказа в приеме документов, необходимых для предоставления </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муниципальной услуги</w:t>
      </w:r>
    </w:p>
    <w:p w:rsidR="008C3F7E" w:rsidRPr="008C3F7E" w:rsidRDefault="008C3F7E" w:rsidP="008C3F7E">
      <w:pPr>
        <w:pStyle w:val="610"/>
        <w:shd w:val="clear" w:color="auto" w:fill="auto"/>
        <w:spacing w:before="0" w:after="0" w:line="240" w:lineRule="auto"/>
        <w:jc w:val="left"/>
        <w:rPr>
          <w:rFonts w:ascii="Times New Roman" w:hAnsi="Times New Roman"/>
          <w:bCs/>
          <w:i w:val="0"/>
          <w:color w:val="000000"/>
        </w:rPr>
      </w:pPr>
      <w:r w:rsidRPr="008C3F7E">
        <w:rPr>
          <w:rFonts w:ascii="Times New Roman" w:hAnsi="Times New Roman"/>
          <w:bCs/>
          <w:i w:val="0"/>
          <w:color w:val="000000"/>
        </w:rPr>
        <w:t>2.8. Основания для отказа в приеме документов, необходимых для предоставления муниципальной услуги отсутствуют.</w:t>
      </w:r>
    </w:p>
    <w:p w:rsidR="008C3F7E" w:rsidRPr="008C3F7E" w:rsidRDefault="008C3F7E" w:rsidP="008C3F7E">
      <w:pPr>
        <w:pStyle w:val="411"/>
        <w:shd w:val="clear" w:color="auto" w:fill="auto"/>
        <w:spacing w:after="0" w:line="240" w:lineRule="auto"/>
        <w:ind w:firstLine="0"/>
        <w:jc w:val="left"/>
        <w:rPr>
          <w:b w:val="0"/>
          <w:bCs w:val="0"/>
          <w:color w:val="000000"/>
          <w:sz w:val="18"/>
          <w:szCs w:val="18"/>
        </w:rPr>
      </w:pPr>
      <w:r w:rsidRPr="008C3F7E">
        <w:rPr>
          <w:b w:val="0"/>
          <w:bCs w:val="0"/>
          <w:color w:val="000000"/>
          <w:sz w:val="18"/>
          <w:szCs w:val="18"/>
        </w:rPr>
        <w:t>Исчерпывающий перечень оснований для приостановления предоставления муниципальной услуги</w:t>
      </w:r>
    </w:p>
    <w:p w:rsidR="008C3F7E" w:rsidRPr="008C3F7E" w:rsidRDefault="008C3F7E" w:rsidP="00283C99">
      <w:pPr>
        <w:pStyle w:val="610"/>
        <w:widowControl w:val="0"/>
        <w:numPr>
          <w:ilvl w:val="1"/>
          <w:numId w:val="18"/>
        </w:numPr>
        <w:shd w:val="clear" w:color="auto" w:fill="auto"/>
        <w:tabs>
          <w:tab w:val="clear" w:pos="1428"/>
          <w:tab w:val="num" w:pos="0"/>
          <w:tab w:val="left" w:pos="426"/>
        </w:tabs>
        <w:spacing w:before="0" w:after="0" w:line="240" w:lineRule="auto"/>
        <w:ind w:left="0" w:firstLine="0"/>
        <w:jc w:val="left"/>
        <w:rPr>
          <w:rFonts w:ascii="Times New Roman" w:hAnsi="Times New Roman"/>
          <w:i w:val="0"/>
        </w:rPr>
      </w:pPr>
      <w:r w:rsidRPr="008C3F7E">
        <w:rPr>
          <w:rFonts w:ascii="Times New Roman" w:hAnsi="Times New Roman"/>
          <w:bCs/>
          <w:i w:val="0"/>
          <w:color w:val="000000"/>
        </w:rPr>
        <w:t>Основания для приостановления муниципальной услуги отсутствуют.</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Исчерпывающий перечень оснований для отказа в предоставлении</w:t>
      </w:r>
      <w:r w:rsidR="007E7D28">
        <w:rPr>
          <w:bCs w:val="0"/>
          <w:color w:val="000000"/>
          <w:sz w:val="18"/>
          <w:szCs w:val="18"/>
        </w:rPr>
        <w:t xml:space="preserve"> </w:t>
      </w:r>
      <w:r w:rsidRPr="008C3F7E">
        <w:rPr>
          <w:bCs w:val="0"/>
          <w:color w:val="000000"/>
          <w:sz w:val="18"/>
          <w:szCs w:val="18"/>
        </w:rPr>
        <w:t>муниципальной услуги</w:t>
      </w:r>
    </w:p>
    <w:p w:rsidR="008C3F7E" w:rsidRPr="008C3F7E" w:rsidRDefault="008C3F7E" w:rsidP="00283C99">
      <w:pPr>
        <w:pStyle w:val="610"/>
        <w:widowControl w:val="0"/>
        <w:numPr>
          <w:ilvl w:val="1"/>
          <w:numId w:val="18"/>
        </w:numPr>
        <w:shd w:val="clear" w:color="auto" w:fill="auto"/>
        <w:tabs>
          <w:tab w:val="clear" w:pos="1428"/>
          <w:tab w:val="num" w:pos="0"/>
          <w:tab w:val="left" w:pos="426"/>
        </w:tabs>
        <w:spacing w:before="0" w:after="0" w:line="240" w:lineRule="auto"/>
        <w:ind w:left="0" w:firstLine="0"/>
        <w:jc w:val="both"/>
        <w:rPr>
          <w:rFonts w:ascii="Times New Roman" w:hAnsi="Times New Roman"/>
          <w:i w:val="0"/>
        </w:rPr>
      </w:pPr>
      <w:r w:rsidRPr="008C3F7E">
        <w:rPr>
          <w:rFonts w:ascii="Times New Roman" w:hAnsi="Times New Roman"/>
          <w:bCs/>
          <w:i w:val="0"/>
          <w:color w:val="000000"/>
        </w:rPr>
        <w:t>Основаниями для отказа в предоставлении муниципальной услуги являются:</w:t>
      </w:r>
    </w:p>
    <w:p w:rsidR="008C3F7E" w:rsidRPr="008C3F7E" w:rsidRDefault="008C3F7E" w:rsidP="00283C99">
      <w:pPr>
        <w:pStyle w:val="610"/>
        <w:widowControl w:val="0"/>
        <w:numPr>
          <w:ilvl w:val="0"/>
          <w:numId w:val="16"/>
        </w:numPr>
        <w:shd w:val="clear" w:color="auto" w:fill="auto"/>
        <w:tabs>
          <w:tab w:val="left" w:pos="284"/>
        </w:tabs>
        <w:spacing w:before="0" w:after="0" w:line="240" w:lineRule="auto"/>
        <w:jc w:val="both"/>
        <w:rPr>
          <w:rFonts w:ascii="Times New Roman" w:hAnsi="Times New Roman"/>
          <w:i w:val="0"/>
        </w:rPr>
      </w:pPr>
      <w:r w:rsidRPr="008C3F7E">
        <w:rPr>
          <w:rFonts w:ascii="Times New Roman" w:hAnsi="Times New Roman"/>
          <w:bCs/>
          <w:i w:val="0"/>
          <w:color w:val="000000"/>
        </w:rPr>
        <w:t>заявителем не представлены или представлены не в полном объеме документы, определенные пунктом 2.6 Административного регламента;</w:t>
      </w:r>
    </w:p>
    <w:p w:rsidR="008C3F7E" w:rsidRPr="008C3F7E" w:rsidRDefault="008C3F7E" w:rsidP="00283C99">
      <w:pPr>
        <w:pStyle w:val="610"/>
        <w:widowControl w:val="0"/>
        <w:numPr>
          <w:ilvl w:val="0"/>
          <w:numId w:val="16"/>
        </w:numPr>
        <w:shd w:val="clear" w:color="auto" w:fill="auto"/>
        <w:tabs>
          <w:tab w:val="left" w:pos="284"/>
        </w:tabs>
        <w:spacing w:before="0" w:after="0" w:line="240" w:lineRule="auto"/>
        <w:jc w:val="both"/>
        <w:rPr>
          <w:rFonts w:ascii="Times New Roman" w:hAnsi="Times New Roman"/>
          <w:i w:val="0"/>
        </w:rPr>
      </w:pPr>
      <w:r w:rsidRPr="008C3F7E">
        <w:rPr>
          <w:rFonts w:ascii="Times New Roman" w:hAnsi="Times New Roman"/>
          <w:bCs/>
          <w:i w:val="0"/>
          <w:color w:val="000000"/>
        </w:rPr>
        <w:t xml:space="preserve">нарушение установленной решением </w:t>
      </w:r>
      <w:r w:rsidRPr="008C3F7E">
        <w:rPr>
          <w:rFonts w:ascii="Times New Roman" w:hAnsi="Times New Roman"/>
          <w:i w:val="0"/>
        </w:rPr>
        <w:t xml:space="preserve">Комитета местного самоуправления </w:t>
      </w:r>
      <w:r w:rsidRPr="008C3F7E">
        <w:rPr>
          <w:rFonts w:ascii="Times New Roman" w:hAnsi="Times New Roman"/>
          <w:i w:val="0"/>
          <w:color w:val="000000"/>
        </w:rPr>
        <w:t>Мошковского</w:t>
      </w:r>
      <w:r w:rsidRPr="008C3F7E">
        <w:rPr>
          <w:rFonts w:ascii="Times New Roman" w:hAnsi="Times New Roman"/>
          <w:i w:val="0"/>
        </w:rPr>
        <w:t xml:space="preserve"> сельсовета Бековского района Пензенской области от 02.03.2018 № 366-73/</w:t>
      </w:r>
      <w:r w:rsidRPr="008C3F7E">
        <w:rPr>
          <w:rFonts w:ascii="Times New Roman" w:hAnsi="Times New Roman"/>
          <w:i w:val="0"/>
          <w:lang w:val="en-US"/>
        </w:rPr>
        <w:t>VI</w:t>
      </w:r>
      <w:r w:rsidRPr="008C3F7E">
        <w:rPr>
          <w:rFonts w:ascii="Times New Roman" w:hAnsi="Times New Roman"/>
          <w:i w:val="0"/>
        </w:rPr>
        <w:t xml:space="preserve"> «Об утверждении Положения о территориальном общественном самоуправлении в Мошковском сельсовете Бековского района Пензенской области» </w:t>
      </w:r>
      <w:r w:rsidRPr="008C3F7E">
        <w:rPr>
          <w:rStyle w:val="312pt"/>
          <w:rFonts w:ascii="Times New Roman" w:hAnsi="Times New Roman"/>
          <w:b w:val="0"/>
          <w:bCs w:val="0"/>
          <w:color w:val="000000"/>
          <w:sz w:val="18"/>
          <w:szCs w:val="18"/>
        </w:rPr>
        <w:t>процедуры подготовки и проведения</w:t>
      </w:r>
      <w:r w:rsidRPr="008C3F7E">
        <w:rPr>
          <w:rFonts w:ascii="Times New Roman" w:hAnsi="Times New Roman"/>
          <w:bCs/>
          <w:i w:val="0"/>
          <w:color w:val="000000"/>
        </w:rPr>
        <w:t xml:space="preserve"> собрания (конференции) ТОС.</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Перечень услуг, которые являются необходимыми и обязательными для предоставления муниципальной услуги</w:t>
      </w:r>
    </w:p>
    <w:p w:rsidR="008C3F7E" w:rsidRPr="008C3F7E" w:rsidRDefault="008C3F7E" w:rsidP="008C3F7E">
      <w:pPr>
        <w:pStyle w:val="610"/>
        <w:shd w:val="clear" w:color="auto" w:fill="auto"/>
        <w:spacing w:before="0" w:after="0" w:line="240" w:lineRule="auto"/>
        <w:jc w:val="both"/>
        <w:rPr>
          <w:rFonts w:ascii="Times New Roman" w:hAnsi="Times New Roman"/>
          <w:bCs/>
          <w:i w:val="0"/>
          <w:color w:val="000000"/>
        </w:rPr>
      </w:pPr>
      <w:r w:rsidRPr="008C3F7E">
        <w:rPr>
          <w:rFonts w:ascii="Times New Roman" w:hAnsi="Times New Roman"/>
          <w:bCs/>
          <w:i w:val="0"/>
          <w:color w:val="000000"/>
        </w:rPr>
        <w:lastRenderedPageBreak/>
        <w:t>2.11. Для предоставления муниципальной услуги не требуется предоставления иных муниципальных услуг.</w:t>
      </w:r>
    </w:p>
    <w:p w:rsidR="008C3F7E" w:rsidRPr="008C3F7E" w:rsidRDefault="008C3F7E" w:rsidP="008C3F7E">
      <w:pPr>
        <w:autoSpaceDE w:val="0"/>
        <w:autoSpaceDN w:val="0"/>
        <w:adjustRightInd w:val="0"/>
        <w:jc w:val="both"/>
        <w:rPr>
          <w:bCs/>
          <w:sz w:val="18"/>
          <w:szCs w:val="18"/>
        </w:rPr>
      </w:pPr>
      <w:r w:rsidRPr="008C3F7E">
        <w:rPr>
          <w:bCs/>
          <w:sz w:val="18"/>
          <w:szCs w:val="18"/>
        </w:rPr>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w:t>
      </w:r>
    </w:p>
    <w:p w:rsidR="008C3F7E" w:rsidRPr="008C3F7E" w:rsidRDefault="008C3F7E" w:rsidP="008C3F7E">
      <w:pPr>
        <w:autoSpaceDE w:val="0"/>
        <w:autoSpaceDN w:val="0"/>
        <w:adjustRightInd w:val="0"/>
        <w:jc w:val="both"/>
        <w:rPr>
          <w:bCs/>
          <w:sz w:val="18"/>
          <w:szCs w:val="18"/>
        </w:rPr>
      </w:pPr>
      <w:r w:rsidRPr="008C3F7E">
        <w:rPr>
          <w:bCs/>
          <w:sz w:val="18"/>
          <w:szCs w:val="18"/>
        </w:rPr>
        <w:t>муниципальными правовыми актами</w:t>
      </w:r>
    </w:p>
    <w:p w:rsidR="008C3F7E" w:rsidRPr="008C3F7E" w:rsidRDefault="008C3F7E" w:rsidP="008C3F7E">
      <w:pPr>
        <w:pStyle w:val="610"/>
        <w:shd w:val="clear" w:color="auto" w:fill="auto"/>
        <w:spacing w:before="0" w:after="0" w:line="240" w:lineRule="auto"/>
        <w:jc w:val="both"/>
        <w:rPr>
          <w:rFonts w:ascii="Times New Roman" w:hAnsi="Times New Roman"/>
          <w:bCs/>
          <w:i w:val="0"/>
          <w:color w:val="000000"/>
        </w:rPr>
      </w:pPr>
      <w:r w:rsidRPr="008C3F7E">
        <w:rPr>
          <w:rFonts w:ascii="Times New Roman" w:hAnsi="Times New Roman"/>
          <w:bCs/>
          <w:i w:val="0"/>
          <w:color w:val="000000"/>
        </w:rPr>
        <w:t>2.12. Муниципальная услуга предоставляется бесплатно.</w:t>
      </w:r>
    </w:p>
    <w:p w:rsidR="008C3F7E" w:rsidRPr="008C3F7E" w:rsidRDefault="008C3F7E" w:rsidP="008C3F7E">
      <w:pPr>
        <w:pStyle w:val="411"/>
        <w:shd w:val="clear" w:color="auto" w:fill="auto"/>
        <w:spacing w:after="0" w:line="240" w:lineRule="auto"/>
        <w:ind w:firstLine="0"/>
        <w:jc w:val="both"/>
        <w:rPr>
          <w:b w:val="0"/>
          <w:sz w:val="18"/>
          <w:szCs w:val="18"/>
        </w:rPr>
      </w:pPr>
      <w:r w:rsidRPr="008C3F7E">
        <w:rPr>
          <w:b w:val="0"/>
          <w:bCs w:val="0"/>
          <w:color w:val="000000"/>
          <w:sz w:val="18"/>
          <w:szCs w:val="1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C3F7E" w:rsidRPr="008C3F7E" w:rsidRDefault="008C3F7E" w:rsidP="00283C99">
      <w:pPr>
        <w:pStyle w:val="610"/>
        <w:widowControl w:val="0"/>
        <w:numPr>
          <w:ilvl w:val="1"/>
          <w:numId w:val="19"/>
        </w:numPr>
        <w:shd w:val="clear" w:color="auto" w:fill="auto"/>
        <w:tabs>
          <w:tab w:val="clear" w:pos="1320"/>
          <w:tab w:val="num" w:pos="426"/>
        </w:tabs>
        <w:spacing w:before="0" w:after="0" w:line="240" w:lineRule="auto"/>
        <w:ind w:left="0" w:firstLine="0"/>
        <w:jc w:val="both"/>
        <w:rPr>
          <w:rFonts w:ascii="Times New Roman" w:hAnsi="Times New Roman"/>
          <w:i w:val="0"/>
        </w:rPr>
      </w:pPr>
      <w:r>
        <w:rPr>
          <w:rFonts w:ascii="Times New Roman" w:hAnsi="Times New Roman"/>
          <w:bCs/>
          <w:i w:val="0"/>
          <w:color w:val="000000"/>
        </w:rPr>
        <w:t xml:space="preserve">  </w:t>
      </w:r>
      <w:r w:rsidRPr="008C3F7E">
        <w:rPr>
          <w:rFonts w:ascii="Times New Roman" w:hAnsi="Times New Roman"/>
          <w:bCs/>
          <w:i w:val="0"/>
          <w:color w:val="000000"/>
        </w:rPr>
        <w:t>Время ожидания в очереди не должно превышать:</w:t>
      </w:r>
    </w:p>
    <w:p w:rsidR="008C3F7E" w:rsidRPr="008C3F7E" w:rsidRDefault="008C3F7E" w:rsidP="00283C99">
      <w:pPr>
        <w:pStyle w:val="a1"/>
        <w:widowControl w:val="0"/>
        <w:numPr>
          <w:ilvl w:val="0"/>
          <w:numId w:val="16"/>
        </w:numPr>
        <w:tabs>
          <w:tab w:val="left" w:pos="284"/>
        </w:tabs>
        <w:spacing w:after="0"/>
        <w:jc w:val="both"/>
        <w:rPr>
          <w:b w:val="0"/>
          <w:i w:val="0"/>
          <w:sz w:val="18"/>
          <w:szCs w:val="18"/>
        </w:rPr>
      </w:pPr>
      <w:r w:rsidRPr="008C3F7E">
        <w:rPr>
          <w:b w:val="0"/>
          <w:i w:val="0"/>
          <w:color w:val="000000"/>
          <w:sz w:val="18"/>
          <w:szCs w:val="18"/>
        </w:rPr>
        <w:t>при подаче заявления и документов - 15 минут;</w:t>
      </w:r>
    </w:p>
    <w:p w:rsidR="008C3F7E" w:rsidRPr="008C3F7E" w:rsidRDefault="008C3F7E" w:rsidP="00283C99">
      <w:pPr>
        <w:pStyle w:val="a1"/>
        <w:widowControl w:val="0"/>
        <w:numPr>
          <w:ilvl w:val="0"/>
          <w:numId w:val="16"/>
        </w:numPr>
        <w:tabs>
          <w:tab w:val="left" w:pos="284"/>
        </w:tabs>
        <w:spacing w:after="0"/>
        <w:jc w:val="both"/>
        <w:rPr>
          <w:b w:val="0"/>
          <w:i w:val="0"/>
          <w:sz w:val="18"/>
          <w:szCs w:val="18"/>
        </w:rPr>
      </w:pPr>
      <w:r w:rsidRPr="008C3F7E">
        <w:rPr>
          <w:b w:val="0"/>
          <w:i w:val="0"/>
          <w:color w:val="000000"/>
          <w:sz w:val="18"/>
          <w:szCs w:val="18"/>
        </w:rPr>
        <w:t>при получении результата предоставления муниципальной услуги - 15 минут.</w:t>
      </w:r>
    </w:p>
    <w:p w:rsidR="008C3F7E" w:rsidRPr="008C3F7E" w:rsidRDefault="008C3F7E" w:rsidP="008C3F7E">
      <w:pPr>
        <w:pStyle w:val="411"/>
        <w:shd w:val="clear" w:color="auto" w:fill="auto"/>
        <w:spacing w:after="0" w:line="240" w:lineRule="auto"/>
        <w:ind w:firstLine="0"/>
        <w:jc w:val="both"/>
        <w:rPr>
          <w:b w:val="0"/>
          <w:sz w:val="18"/>
          <w:szCs w:val="18"/>
        </w:rPr>
      </w:pPr>
      <w:r w:rsidRPr="008C3F7E">
        <w:rPr>
          <w:b w:val="0"/>
          <w:bCs w:val="0"/>
          <w:color w:val="000000"/>
          <w:sz w:val="18"/>
          <w:szCs w:val="18"/>
        </w:rPr>
        <w:t>Срок регистрации заявления заявителя о предоставлении муниципальной услуги</w:t>
      </w:r>
    </w:p>
    <w:p w:rsidR="008C3F7E" w:rsidRPr="008C3F7E" w:rsidRDefault="008C3F7E" w:rsidP="008C3F7E">
      <w:pPr>
        <w:pStyle w:val="a1"/>
        <w:spacing w:after="0"/>
        <w:jc w:val="both"/>
        <w:rPr>
          <w:b w:val="0"/>
          <w:i w:val="0"/>
          <w:sz w:val="18"/>
          <w:szCs w:val="18"/>
        </w:rPr>
      </w:pPr>
      <w:r w:rsidRPr="008C3F7E">
        <w:rPr>
          <w:b w:val="0"/>
          <w:i w:val="0"/>
          <w:color w:val="000000"/>
          <w:sz w:val="18"/>
          <w:szCs w:val="18"/>
        </w:rPr>
        <w:t>2.14. Регистрация заявления заявителя о предоставлении муниципальной услуги осуществляется в день его поступления.</w:t>
      </w:r>
    </w:p>
    <w:p w:rsidR="008C3F7E" w:rsidRPr="008C3F7E" w:rsidRDefault="008C3F7E" w:rsidP="008C3F7E">
      <w:pPr>
        <w:pStyle w:val="a1"/>
        <w:spacing w:after="0"/>
        <w:jc w:val="both"/>
        <w:rPr>
          <w:b w:val="0"/>
          <w:i w:val="0"/>
          <w:color w:val="000000"/>
          <w:sz w:val="18"/>
          <w:szCs w:val="18"/>
        </w:rPr>
      </w:pPr>
      <w:r w:rsidRPr="008C3F7E">
        <w:rPr>
          <w:b w:val="0"/>
          <w:i w:val="0"/>
          <w:color w:val="000000"/>
          <w:sz w:val="18"/>
          <w:szCs w:val="18"/>
        </w:rPr>
        <w:t>2.15.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Требования к помещениям, в которых предоставляется муниципальная услуга, к залу ожидания, местам для заполнения заявлений,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(включая инвалидов, использующих кресла-коляски собак-проводников) указанных объектов в соответствии с законодательством Российской Федерации о социальной защите инвалидов</w:t>
      </w:r>
    </w:p>
    <w:p w:rsidR="008C3F7E" w:rsidRPr="008C3F7E" w:rsidRDefault="008C3F7E" w:rsidP="008C3F7E">
      <w:pPr>
        <w:pStyle w:val="a1"/>
        <w:spacing w:after="0"/>
        <w:rPr>
          <w:b w:val="0"/>
          <w:i w:val="0"/>
          <w:sz w:val="18"/>
          <w:szCs w:val="18"/>
        </w:rPr>
      </w:pPr>
      <w:r w:rsidRPr="008C3F7E">
        <w:rPr>
          <w:b w:val="0"/>
          <w:i w:val="0"/>
          <w:color w:val="000000"/>
          <w:sz w:val="18"/>
          <w:szCs w:val="18"/>
        </w:rPr>
        <w:t>2.16.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2.17.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На видном месте располагаются схемы размещения средств пожаротушения и путей эвакуации посетителей и специалистов Администрации, МФЦ.</w:t>
      </w:r>
    </w:p>
    <w:p w:rsidR="008C3F7E" w:rsidRPr="008C3F7E" w:rsidRDefault="008C3F7E" w:rsidP="008C3F7E">
      <w:pPr>
        <w:pStyle w:val="a1"/>
        <w:tabs>
          <w:tab w:val="left" w:pos="1440"/>
        </w:tabs>
        <w:spacing w:after="0"/>
        <w:rPr>
          <w:b w:val="0"/>
          <w:i w:val="0"/>
          <w:sz w:val="18"/>
          <w:szCs w:val="18"/>
        </w:rPr>
      </w:pPr>
      <w:r w:rsidRPr="008C3F7E">
        <w:rPr>
          <w:b w:val="0"/>
          <w:i w:val="0"/>
          <w:color w:val="000000"/>
          <w:sz w:val="18"/>
          <w:szCs w:val="18"/>
        </w:rPr>
        <w:t>2.18. Предоставление муниципальной услуги осуществляется в специально выделенных для этой цели помещениях.</w:t>
      </w:r>
    </w:p>
    <w:p w:rsidR="008C3F7E" w:rsidRPr="008C3F7E" w:rsidRDefault="008C3F7E" w:rsidP="008C3F7E">
      <w:pPr>
        <w:pStyle w:val="a1"/>
        <w:tabs>
          <w:tab w:val="left" w:pos="1440"/>
        </w:tabs>
        <w:spacing w:after="0"/>
        <w:rPr>
          <w:b w:val="0"/>
          <w:i w:val="0"/>
          <w:sz w:val="18"/>
          <w:szCs w:val="18"/>
        </w:rPr>
      </w:pPr>
      <w:r w:rsidRPr="008C3F7E">
        <w:rPr>
          <w:b w:val="0"/>
          <w:i w:val="0"/>
          <w:color w:val="000000"/>
          <w:sz w:val="18"/>
          <w:szCs w:val="18"/>
        </w:rPr>
        <w:t>2.19. Помещения, в которых осуществляется предоставление муниципальной услуги, оборудуются:</w:t>
      </w:r>
    </w:p>
    <w:p w:rsidR="008C3F7E" w:rsidRPr="008C3F7E" w:rsidRDefault="008C3F7E" w:rsidP="005F40F5">
      <w:pPr>
        <w:pStyle w:val="a1"/>
        <w:widowControl w:val="0"/>
        <w:numPr>
          <w:ilvl w:val="0"/>
          <w:numId w:val="29"/>
        </w:numPr>
        <w:tabs>
          <w:tab w:val="left" w:pos="284"/>
        </w:tabs>
        <w:spacing w:after="0"/>
        <w:ind w:left="0" w:firstLine="0"/>
        <w:jc w:val="both"/>
        <w:rPr>
          <w:b w:val="0"/>
          <w:i w:val="0"/>
          <w:sz w:val="18"/>
          <w:szCs w:val="18"/>
        </w:rPr>
      </w:pPr>
      <w:r w:rsidRPr="008C3F7E">
        <w:rPr>
          <w:b w:val="0"/>
          <w:i w:val="0"/>
          <w:color w:val="000000"/>
          <w:sz w:val="18"/>
          <w:szCs w:val="18"/>
        </w:rPr>
        <w:t>информационными стендами, содержащими визуальную и текстовую информацию;</w:t>
      </w:r>
    </w:p>
    <w:p w:rsidR="008C3F7E" w:rsidRPr="008C3F7E" w:rsidRDefault="008C3F7E" w:rsidP="005F40F5">
      <w:pPr>
        <w:pStyle w:val="a1"/>
        <w:widowControl w:val="0"/>
        <w:numPr>
          <w:ilvl w:val="0"/>
          <w:numId w:val="29"/>
        </w:numPr>
        <w:tabs>
          <w:tab w:val="left" w:pos="284"/>
        </w:tabs>
        <w:spacing w:after="0"/>
        <w:ind w:left="0" w:firstLine="0"/>
        <w:jc w:val="both"/>
        <w:rPr>
          <w:b w:val="0"/>
          <w:i w:val="0"/>
          <w:sz w:val="18"/>
          <w:szCs w:val="18"/>
        </w:rPr>
      </w:pPr>
      <w:r w:rsidRPr="008C3F7E">
        <w:rPr>
          <w:b w:val="0"/>
          <w:i w:val="0"/>
          <w:color w:val="000000"/>
          <w:sz w:val="18"/>
          <w:szCs w:val="18"/>
        </w:rPr>
        <w:t>стульями и столами для возможности оформления документов.</w:t>
      </w:r>
    </w:p>
    <w:p w:rsidR="008C3F7E" w:rsidRPr="008C3F7E" w:rsidRDefault="008C3F7E" w:rsidP="008C3F7E">
      <w:pPr>
        <w:pStyle w:val="a1"/>
        <w:spacing w:after="0"/>
        <w:rPr>
          <w:b w:val="0"/>
          <w:i w:val="0"/>
          <w:sz w:val="18"/>
          <w:szCs w:val="18"/>
        </w:rPr>
      </w:pPr>
      <w:r w:rsidRPr="008C3F7E">
        <w:rPr>
          <w:b w:val="0"/>
          <w:i w:val="0"/>
          <w:color w:val="000000"/>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8C3F7E" w:rsidRPr="008C3F7E" w:rsidRDefault="008C3F7E" w:rsidP="008C3F7E">
      <w:pPr>
        <w:pStyle w:val="a1"/>
        <w:spacing w:after="0"/>
        <w:rPr>
          <w:b w:val="0"/>
          <w:i w:val="0"/>
          <w:sz w:val="18"/>
          <w:szCs w:val="18"/>
        </w:rPr>
      </w:pPr>
      <w:r w:rsidRPr="008C3F7E">
        <w:rPr>
          <w:b w:val="0"/>
          <w:i w:val="0"/>
          <w:color w:val="000000"/>
          <w:sz w:val="18"/>
          <w:szCs w:val="18"/>
        </w:rPr>
        <w:t>2.20. Количество мест ожидания определяется исходя из фактической нагрузки и возможностей для их размещения в здании.</w:t>
      </w:r>
    </w:p>
    <w:p w:rsidR="008C3F7E" w:rsidRPr="008C3F7E" w:rsidRDefault="008C3F7E" w:rsidP="008C3F7E">
      <w:pPr>
        <w:pStyle w:val="a1"/>
        <w:spacing w:after="0"/>
        <w:rPr>
          <w:b w:val="0"/>
          <w:i w:val="0"/>
          <w:sz w:val="18"/>
          <w:szCs w:val="18"/>
        </w:rPr>
      </w:pPr>
      <w:r w:rsidRPr="008C3F7E">
        <w:rPr>
          <w:b w:val="0"/>
          <w:i w:val="0"/>
          <w:color w:val="000000"/>
          <w:sz w:val="18"/>
          <w:szCs w:val="18"/>
        </w:rPr>
        <w:t>Места ожидания должны соответствовать комфортным условиям для заявителей и оптимальным условиям работы специалистов.</w:t>
      </w:r>
    </w:p>
    <w:p w:rsidR="008C3F7E" w:rsidRPr="008C3F7E" w:rsidRDefault="008C3F7E" w:rsidP="008C3F7E">
      <w:pPr>
        <w:pStyle w:val="a1"/>
        <w:spacing w:after="0"/>
        <w:rPr>
          <w:b w:val="0"/>
          <w:i w:val="0"/>
          <w:sz w:val="18"/>
          <w:szCs w:val="18"/>
        </w:rPr>
      </w:pPr>
      <w:r w:rsidRPr="008C3F7E">
        <w:rPr>
          <w:b w:val="0"/>
          <w:i w:val="0"/>
          <w:color w:val="000000"/>
          <w:sz w:val="18"/>
          <w:szCs w:val="18"/>
        </w:rPr>
        <w:t>2.21. Места для заполнения документов оборудуются стульями, столами (стойками) и обеспечиваются бланками заявлений и образцами их заполнения.</w:t>
      </w:r>
    </w:p>
    <w:p w:rsidR="008C3F7E" w:rsidRPr="008C3F7E" w:rsidRDefault="005F40F5" w:rsidP="008C3F7E">
      <w:pPr>
        <w:pStyle w:val="ConsPlusNormal2"/>
        <w:tabs>
          <w:tab w:val="center" w:pos="0"/>
        </w:tabs>
        <w:jc w:val="both"/>
        <w:outlineLvl w:val="2"/>
        <w:rPr>
          <w:rFonts w:ascii="Times New Roman" w:hAnsi="Times New Roman"/>
          <w:sz w:val="18"/>
          <w:szCs w:val="18"/>
        </w:rPr>
      </w:pPr>
      <w:r>
        <w:rPr>
          <w:rFonts w:ascii="Times New Roman" w:hAnsi="Times New Roman"/>
          <w:color w:val="000000"/>
          <w:sz w:val="18"/>
          <w:szCs w:val="18"/>
        </w:rPr>
        <w:t xml:space="preserve">2.22. </w:t>
      </w:r>
      <w:r w:rsidR="008C3F7E" w:rsidRPr="008C3F7E">
        <w:rPr>
          <w:rFonts w:ascii="Times New Roman" w:hAnsi="Times New Roman"/>
          <w:color w:val="000000"/>
          <w:sz w:val="18"/>
          <w:szCs w:val="18"/>
        </w:rPr>
        <w:t>Кабинеты приема заявителей должны иметь информационные таблички (вывески) с указанием:</w:t>
      </w:r>
    </w:p>
    <w:p w:rsidR="008C3F7E" w:rsidRPr="008C3F7E" w:rsidRDefault="008C3F7E" w:rsidP="005F40F5">
      <w:pPr>
        <w:pStyle w:val="a1"/>
        <w:widowControl w:val="0"/>
        <w:numPr>
          <w:ilvl w:val="0"/>
          <w:numId w:val="20"/>
        </w:numPr>
        <w:tabs>
          <w:tab w:val="clear" w:pos="624"/>
          <w:tab w:val="num" w:pos="284"/>
          <w:tab w:val="left" w:pos="1080"/>
        </w:tabs>
        <w:spacing w:after="0"/>
        <w:ind w:left="0" w:firstLine="0"/>
        <w:jc w:val="both"/>
        <w:rPr>
          <w:b w:val="0"/>
          <w:i w:val="0"/>
          <w:sz w:val="18"/>
          <w:szCs w:val="18"/>
        </w:rPr>
      </w:pPr>
      <w:r w:rsidRPr="008C3F7E">
        <w:rPr>
          <w:b w:val="0"/>
          <w:i w:val="0"/>
          <w:color w:val="000000"/>
          <w:sz w:val="18"/>
          <w:szCs w:val="18"/>
        </w:rPr>
        <w:t>номера кабинета;</w:t>
      </w:r>
    </w:p>
    <w:p w:rsidR="008C3F7E" w:rsidRPr="008C3F7E" w:rsidRDefault="008C3F7E" w:rsidP="005F40F5">
      <w:pPr>
        <w:pStyle w:val="a1"/>
        <w:widowControl w:val="0"/>
        <w:numPr>
          <w:ilvl w:val="0"/>
          <w:numId w:val="20"/>
        </w:numPr>
        <w:tabs>
          <w:tab w:val="clear" w:pos="624"/>
          <w:tab w:val="num" w:pos="284"/>
          <w:tab w:val="left" w:pos="1080"/>
        </w:tabs>
        <w:spacing w:after="0"/>
        <w:ind w:left="0" w:firstLine="0"/>
        <w:jc w:val="both"/>
        <w:rPr>
          <w:b w:val="0"/>
          <w:i w:val="0"/>
          <w:sz w:val="18"/>
          <w:szCs w:val="18"/>
        </w:rPr>
      </w:pPr>
      <w:r w:rsidRPr="008C3F7E">
        <w:rPr>
          <w:b w:val="0"/>
          <w:i w:val="0"/>
          <w:color w:val="000000"/>
          <w:sz w:val="18"/>
          <w:szCs w:val="18"/>
        </w:rPr>
        <w:t>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8C3F7E" w:rsidRPr="008C3F7E" w:rsidRDefault="008C3F7E" w:rsidP="008C3F7E">
      <w:pPr>
        <w:pStyle w:val="a1"/>
        <w:spacing w:after="0"/>
        <w:rPr>
          <w:b w:val="0"/>
          <w:i w:val="0"/>
          <w:sz w:val="18"/>
          <w:szCs w:val="18"/>
        </w:rPr>
      </w:pPr>
      <w:r w:rsidRPr="008C3F7E">
        <w:rPr>
          <w:b w:val="0"/>
          <w:i w:val="0"/>
          <w:color w:val="000000"/>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8C3F7E" w:rsidRPr="008C3F7E" w:rsidRDefault="008C3F7E" w:rsidP="008C3F7E">
      <w:pPr>
        <w:pStyle w:val="a1"/>
        <w:spacing w:after="0"/>
        <w:rPr>
          <w:b w:val="0"/>
          <w:i w:val="0"/>
          <w:sz w:val="18"/>
          <w:szCs w:val="18"/>
        </w:rPr>
      </w:pPr>
      <w:r w:rsidRPr="008C3F7E">
        <w:rPr>
          <w:b w:val="0"/>
          <w:i w:val="0"/>
          <w:color w:val="000000"/>
          <w:sz w:val="18"/>
          <w:szCs w:val="18"/>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8C3F7E" w:rsidRPr="008C3F7E" w:rsidRDefault="008C3F7E" w:rsidP="008C3F7E">
      <w:pPr>
        <w:pStyle w:val="a1"/>
        <w:spacing w:after="0"/>
        <w:rPr>
          <w:b w:val="0"/>
          <w:i w:val="0"/>
          <w:sz w:val="18"/>
          <w:szCs w:val="18"/>
        </w:rPr>
      </w:pPr>
      <w:r w:rsidRPr="008C3F7E">
        <w:rPr>
          <w:b w:val="0"/>
          <w:i w:val="0"/>
          <w:color w:val="000000"/>
          <w:sz w:val="18"/>
          <w:szCs w:val="18"/>
        </w:rPr>
        <w:t>Специалисты Администрации и МФЦ обеспечиваются личными нагрудными карточками (</w:t>
      </w:r>
      <w:proofErr w:type="spellStart"/>
      <w:r w:rsidRPr="008C3F7E">
        <w:rPr>
          <w:b w:val="0"/>
          <w:i w:val="0"/>
          <w:color w:val="000000"/>
          <w:sz w:val="18"/>
          <w:szCs w:val="18"/>
        </w:rPr>
        <w:t>бейджами</w:t>
      </w:r>
      <w:proofErr w:type="spellEnd"/>
      <w:r w:rsidRPr="008C3F7E">
        <w:rPr>
          <w:b w:val="0"/>
          <w:i w:val="0"/>
          <w:color w:val="000000"/>
          <w:sz w:val="18"/>
          <w:szCs w:val="18"/>
        </w:rPr>
        <w:t>) с указанием фамилии, имени, отчества (при его наличии) и должности.</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8C3F7E" w:rsidRPr="008C3F7E" w:rsidRDefault="008C3F7E" w:rsidP="008C3F7E">
      <w:pPr>
        <w:pStyle w:val="a1"/>
        <w:spacing w:after="0"/>
        <w:rPr>
          <w:b w:val="0"/>
          <w:i w:val="0"/>
          <w:sz w:val="18"/>
          <w:szCs w:val="18"/>
        </w:rPr>
      </w:pPr>
      <w:r w:rsidRPr="008C3F7E">
        <w:rPr>
          <w:b w:val="0"/>
          <w:i w:val="0"/>
          <w:color w:val="000000"/>
          <w:sz w:val="18"/>
          <w:szCs w:val="18"/>
        </w:rPr>
        <w:t>2.23.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8C3F7E" w:rsidRPr="008C3F7E" w:rsidRDefault="008C3F7E" w:rsidP="008C3F7E">
      <w:pPr>
        <w:pStyle w:val="a1"/>
        <w:spacing w:after="0"/>
        <w:rPr>
          <w:b w:val="0"/>
          <w:i w:val="0"/>
          <w:sz w:val="18"/>
          <w:szCs w:val="18"/>
        </w:rPr>
      </w:pPr>
      <w:r w:rsidRPr="008C3F7E">
        <w:rPr>
          <w:b w:val="0"/>
          <w:i w:val="0"/>
          <w:color w:val="000000"/>
          <w:sz w:val="18"/>
          <w:szCs w:val="18"/>
        </w:rPr>
        <w:t>2.24.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C3F7E" w:rsidRPr="008C3F7E" w:rsidRDefault="008C3F7E" w:rsidP="008C3F7E">
      <w:pPr>
        <w:autoSpaceDE w:val="0"/>
        <w:autoSpaceDN w:val="0"/>
        <w:adjustRightInd w:val="0"/>
        <w:jc w:val="both"/>
        <w:rPr>
          <w:color w:val="000000"/>
          <w:sz w:val="18"/>
          <w:szCs w:val="18"/>
        </w:rPr>
      </w:pPr>
      <w:r w:rsidRPr="008C3F7E">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w:t>
      </w:r>
      <w:r w:rsidRPr="008C3F7E">
        <w:rPr>
          <w:color w:val="000000"/>
          <w:sz w:val="18"/>
          <w:szCs w:val="18"/>
        </w:rPr>
        <w:t>и предусматривают возможность самостоятельного передвижения инвалидов по территории.</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8C3F7E" w:rsidRPr="008C3F7E" w:rsidRDefault="008C3F7E" w:rsidP="008C3F7E">
      <w:pPr>
        <w:pStyle w:val="a1"/>
        <w:spacing w:after="0"/>
        <w:rPr>
          <w:b w:val="0"/>
          <w:i w:val="0"/>
          <w:sz w:val="18"/>
          <w:szCs w:val="18"/>
        </w:rPr>
      </w:pPr>
      <w:r w:rsidRPr="008C3F7E">
        <w:rPr>
          <w:b w:val="0"/>
          <w:i w:val="0"/>
          <w:color w:val="000000"/>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8C3F7E" w:rsidRPr="008C3F7E" w:rsidRDefault="008C3F7E" w:rsidP="008C3F7E">
      <w:pPr>
        <w:autoSpaceDE w:val="0"/>
        <w:autoSpaceDN w:val="0"/>
        <w:adjustRightInd w:val="0"/>
        <w:jc w:val="both"/>
        <w:rPr>
          <w:sz w:val="18"/>
          <w:szCs w:val="18"/>
        </w:rPr>
      </w:pPr>
      <w:r w:rsidRPr="008C3F7E">
        <w:rPr>
          <w:sz w:val="18"/>
          <w:szCs w:val="18"/>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 Указанные места для парковки не должны занимать иные транспортные средства.</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lastRenderedPageBreak/>
        <w:t>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 xml:space="preserve">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 xml:space="preserve">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8C3F7E" w:rsidRPr="008C3F7E" w:rsidRDefault="008C3F7E" w:rsidP="008C3F7E">
      <w:pPr>
        <w:pStyle w:val="a1"/>
        <w:spacing w:after="0"/>
        <w:rPr>
          <w:b w:val="0"/>
          <w:i w:val="0"/>
          <w:sz w:val="18"/>
          <w:szCs w:val="18"/>
        </w:rPr>
      </w:pPr>
      <w:r w:rsidRPr="008C3F7E">
        <w:rPr>
          <w:b w:val="0"/>
          <w:i w:val="0"/>
          <w:color w:val="000000"/>
          <w:sz w:val="18"/>
          <w:szCs w:val="1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8C3F7E">
        <w:rPr>
          <w:b w:val="0"/>
          <w:i w:val="0"/>
          <w:color w:val="000000"/>
          <w:sz w:val="18"/>
          <w:szCs w:val="18"/>
        </w:rPr>
        <w:t>сурдопереводчика</w:t>
      </w:r>
      <w:proofErr w:type="spellEnd"/>
      <w:r w:rsidRPr="008C3F7E">
        <w:rPr>
          <w:b w:val="0"/>
          <w:i w:val="0"/>
          <w:color w:val="000000"/>
          <w:sz w:val="18"/>
          <w:szCs w:val="18"/>
        </w:rPr>
        <w:t xml:space="preserve"> и </w:t>
      </w:r>
      <w:proofErr w:type="spellStart"/>
      <w:r w:rsidRPr="008C3F7E">
        <w:rPr>
          <w:b w:val="0"/>
          <w:i w:val="0"/>
          <w:color w:val="000000"/>
          <w:sz w:val="18"/>
          <w:szCs w:val="18"/>
        </w:rPr>
        <w:t>тифлосурдопереводчика</w:t>
      </w:r>
      <w:proofErr w:type="spellEnd"/>
      <w:r w:rsidRPr="008C3F7E">
        <w:rPr>
          <w:b w:val="0"/>
          <w:i w:val="0"/>
          <w:color w:val="000000"/>
          <w:sz w:val="18"/>
          <w:szCs w:val="18"/>
        </w:rPr>
        <w:t>.</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Специалисты Администрации, МФЦ оказывают помощь инвалидам в преодолении барьеров, мешающих получению ими услуг наравне с другими</w:t>
      </w:r>
      <w:r w:rsidRPr="008C3F7E">
        <w:rPr>
          <w:b w:val="0"/>
          <w:i w:val="0"/>
          <w:sz w:val="18"/>
          <w:szCs w:val="18"/>
        </w:rPr>
        <w:t xml:space="preserve"> лицами</w:t>
      </w:r>
      <w:r w:rsidRPr="008C3F7E">
        <w:rPr>
          <w:b w:val="0"/>
          <w:i w:val="0"/>
          <w:color w:val="000000"/>
          <w:sz w:val="18"/>
          <w:szCs w:val="18"/>
        </w:rPr>
        <w:t>.</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В случаях, если существующие здания, помещения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8C3F7E" w:rsidRPr="008C3F7E" w:rsidRDefault="008C3F7E" w:rsidP="008C3F7E">
      <w:pPr>
        <w:pStyle w:val="214"/>
        <w:keepNext/>
        <w:keepLines/>
        <w:shd w:val="clear" w:color="auto" w:fill="auto"/>
        <w:spacing w:before="0" w:after="0" w:line="240" w:lineRule="auto"/>
        <w:ind w:firstLine="0"/>
        <w:jc w:val="center"/>
        <w:rPr>
          <w:b w:val="0"/>
          <w:sz w:val="18"/>
          <w:szCs w:val="18"/>
        </w:rPr>
      </w:pPr>
      <w:bookmarkStart w:id="5" w:name="bookmark2"/>
      <w:r w:rsidRPr="008C3F7E">
        <w:rPr>
          <w:rStyle w:val="26"/>
          <w:b/>
          <w:bCs/>
          <w:i w:val="0"/>
          <w:color w:val="000000"/>
          <w:sz w:val="18"/>
          <w:szCs w:val="18"/>
          <w:lang w:val="ru-RU"/>
        </w:rPr>
        <w:t>Показатели доступности и качества муниципальной услуги</w:t>
      </w:r>
      <w:bookmarkEnd w:id="5"/>
    </w:p>
    <w:p w:rsidR="008C3F7E" w:rsidRPr="008C3F7E" w:rsidRDefault="008C3F7E" w:rsidP="008C3F7E">
      <w:pPr>
        <w:pStyle w:val="a1"/>
        <w:tabs>
          <w:tab w:val="left" w:pos="720"/>
        </w:tabs>
        <w:spacing w:after="0"/>
        <w:rPr>
          <w:b w:val="0"/>
          <w:i w:val="0"/>
          <w:sz w:val="18"/>
          <w:szCs w:val="18"/>
        </w:rPr>
      </w:pPr>
      <w:r w:rsidRPr="008C3F7E">
        <w:rPr>
          <w:b w:val="0"/>
          <w:i w:val="0"/>
          <w:color w:val="000000"/>
          <w:sz w:val="18"/>
          <w:szCs w:val="18"/>
        </w:rPr>
        <w:t>2.25. Показателями доступности предоставления муниципальной услуги являются:</w:t>
      </w:r>
    </w:p>
    <w:p w:rsidR="008C3F7E" w:rsidRPr="008C3F7E" w:rsidRDefault="008C3F7E" w:rsidP="005F40F5">
      <w:pPr>
        <w:pStyle w:val="a1"/>
        <w:widowControl w:val="0"/>
        <w:numPr>
          <w:ilvl w:val="0"/>
          <w:numId w:val="35"/>
        </w:numPr>
        <w:tabs>
          <w:tab w:val="clear" w:pos="1276"/>
          <w:tab w:val="num" w:pos="284"/>
          <w:tab w:val="left" w:pos="1080"/>
        </w:tabs>
        <w:spacing w:after="0"/>
        <w:ind w:left="0" w:firstLine="0"/>
        <w:jc w:val="both"/>
        <w:rPr>
          <w:b w:val="0"/>
          <w:i w:val="0"/>
          <w:sz w:val="18"/>
          <w:szCs w:val="18"/>
        </w:rPr>
      </w:pPr>
      <w:r w:rsidRPr="008C3F7E">
        <w:rPr>
          <w:b w:val="0"/>
          <w:i w:val="0"/>
          <w:color w:val="000000"/>
          <w:sz w:val="18"/>
          <w:szCs w:val="18"/>
        </w:rPr>
        <w:t>предоставление возможности получения муниципальной услуги в МФЦ;</w:t>
      </w:r>
    </w:p>
    <w:p w:rsidR="008C3F7E" w:rsidRPr="008C3F7E" w:rsidRDefault="008C3F7E" w:rsidP="005F40F5">
      <w:pPr>
        <w:pStyle w:val="a1"/>
        <w:widowControl w:val="0"/>
        <w:numPr>
          <w:ilvl w:val="0"/>
          <w:numId w:val="35"/>
        </w:numPr>
        <w:tabs>
          <w:tab w:val="clear" w:pos="1276"/>
          <w:tab w:val="num" w:pos="284"/>
          <w:tab w:val="left" w:pos="1080"/>
        </w:tabs>
        <w:spacing w:after="0"/>
        <w:ind w:left="0" w:firstLine="0"/>
        <w:jc w:val="both"/>
        <w:rPr>
          <w:b w:val="0"/>
          <w:i w:val="0"/>
          <w:sz w:val="18"/>
          <w:szCs w:val="18"/>
        </w:rPr>
      </w:pPr>
      <w:r w:rsidRPr="008C3F7E">
        <w:rPr>
          <w:b w:val="0"/>
          <w:i w:val="0"/>
          <w:color w:val="000000"/>
          <w:sz w:val="18"/>
          <w:szCs w:val="18"/>
        </w:rPr>
        <w:t>транспортная или пешая доступность к местам предоставления муниципальной услуги;</w:t>
      </w:r>
    </w:p>
    <w:p w:rsidR="008C3F7E" w:rsidRPr="008C3F7E" w:rsidRDefault="008C3F7E" w:rsidP="005F40F5">
      <w:pPr>
        <w:pStyle w:val="a1"/>
        <w:widowControl w:val="0"/>
        <w:numPr>
          <w:ilvl w:val="0"/>
          <w:numId w:val="35"/>
        </w:numPr>
        <w:tabs>
          <w:tab w:val="clear" w:pos="1276"/>
          <w:tab w:val="num" w:pos="284"/>
          <w:tab w:val="left" w:pos="1080"/>
        </w:tabs>
        <w:spacing w:after="0"/>
        <w:ind w:left="0" w:firstLine="0"/>
        <w:jc w:val="both"/>
        <w:rPr>
          <w:b w:val="0"/>
          <w:i w:val="0"/>
          <w:sz w:val="18"/>
          <w:szCs w:val="18"/>
        </w:rPr>
      </w:pPr>
      <w:r w:rsidRPr="008C3F7E">
        <w:rPr>
          <w:b w:val="0"/>
          <w:i w:val="0"/>
          <w:color w:val="000000"/>
          <w:sz w:val="18"/>
          <w:szCs w:val="18"/>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8C3F7E" w:rsidRPr="008C3F7E" w:rsidRDefault="008C3F7E" w:rsidP="005F40F5">
      <w:pPr>
        <w:pStyle w:val="a1"/>
        <w:widowControl w:val="0"/>
        <w:numPr>
          <w:ilvl w:val="0"/>
          <w:numId w:val="35"/>
        </w:numPr>
        <w:tabs>
          <w:tab w:val="clear" w:pos="1276"/>
          <w:tab w:val="num" w:pos="284"/>
          <w:tab w:val="left" w:pos="1080"/>
        </w:tabs>
        <w:spacing w:after="0"/>
        <w:ind w:left="0" w:firstLine="0"/>
        <w:jc w:val="both"/>
        <w:rPr>
          <w:b w:val="0"/>
          <w:i w:val="0"/>
          <w:sz w:val="18"/>
          <w:szCs w:val="18"/>
        </w:rPr>
      </w:pPr>
      <w:r w:rsidRPr="008C3F7E">
        <w:rPr>
          <w:b w:val="0"/>
          <w:i w:val="0"/>
          <w:color w:val="000000"/>
          <w:sz w:val="18"/>
          <w:szCs w:val="18"/>
        </w:rPr>
        <w:t>соблюдение требований Административного регламента о порядке информирования по предоставлению муниципальной услуги.</w:t>
      </w:r>
    </w:p>
    <w:p w:rsidR="008C3F7E" w:rsidRPr="008C3F7E" w:rsidRDefault="008C3F7E" w:rsidP="008C3F7E">
      <w:pPr>
        <w:pStyle w:val="a1"/>
        <w:spacing w:after="0"/>
        <w:rPr>
          <w:b w:val="0"/>
          <w:i w:val="0"/>
          <w:sz w:val="18"/>
          <w:szCs w:val="18"/>
        </w:rPr>
      </w:pPr>
      <w:r w:rsidRPr="008C3F7E">
        <w:rPr>
          <w:b w:val="0"/>
          <w:i w:val="0"/>
          <w:color w:val="000000"/>
          <w:sz w:val="18"/>
          <w:szCs w:val="18"/>
        </w:rPr>
        <w:t>2.26. Показателями качества предоставления муниципальной услуги являются:</w:t>
      </w:r>
    </w:p>
    <w:p w:rsidR="008C3F7E" w:rsidRPr="008C3F7E" w:rsidRDefault="008C3F7E" w:rsidP="008C3F7E">
      <w:pPr>
        <w:pStyle w:val="a1"/>
        <w:widowControl w:val="0"/>
        <w:numPr>
          <w:ilvl w:val="1"/>
          <w:numId w:val="36"/>
        </w:numPr>
        <w:tabs>
          <w:tab w:val="left" w:pos="1080"/>
        </w:tabs>
        <w:spacing w:after="0"/>
        <w:jc w:val="both"/>
        <w:rPr>
          <w:b w:val="0"/>
          <w:i w:val="0"/>
          <w:sz w:val="18"/>
          <w:szCs w:val="18"/>
        </w:rPr>
      </w:pPr>
      <w:r w:rsidRPr="008C3F7E">
        <w:rPr>
          <w:b w:val="0"/>
          <w:i w:val="0"/>
          <w:color w:val="000000"/>
          <w:sz w:val="18"/>
          <w:szCs w:val="18"/>
        </w:rPr>
        <w:t>соблюдение сроков предоставления муниципальной услуги;</w:t>
      </w:r>
    </w:p>
    <w:p w:rsidR="008C3F7E" w:rsidRPr="008C3F7E" w:rsidRDefault="008C3F7E" w:rsidP="008C3F7E">
      <w:pPr>
        <w:pStyle w:val="a1"/>
        <w:widowControl w:val="0"/>
        <w:numPr>
          <w:ilvl w:val="1"/>
          <w:numId w:val="36"/>
        </w:numPr>
        <w:tabs>
          <w:tab w:val="left" w:pos="1080"/>
        </w:tabs>
        <w:spacing w:after="0"/>
        <w:jc w:val="both"/>
        <w:rPr>
          <w:b w:val="0"/>
          <w:i w:val="0"/>
          <w:sz w:val="18"/>
          <w:szCs w:val="18"/>
        </w:rPr>
      </w:pPr>
      <w:r w:rsidRPr="008C3F7E">
        <w:rPr>
          <w:b w:val="0"/>
          <w:i w:val="0"/>
          <w:color w:val="000000"/>
          <w:sz w:val="18"/>
          <w:szCs w:val="18"/>
        </w:rPr>
        <w:t>соблюдение установленного времени ожидания в очереди при подаче заявления и при получении результата предоставления муниципальной услуги;</w:t>
      </w:r>
    </w:p>
    <w:p w:rsidR="008C3F7E" w:rsidRPr="008C3F7E" w:rsidRDefault="008C3F7E" w:rsidP="008C3F7E">
      <w:pPr>
        <w:pStyle w:val="a1"/>
        <w:widowControl w:val="0"/>
        <w:numPr>
          <w:ilvl w:val="1"/>
          <w:numId w:val="36"/>
        </w:numPr>
        <w:tabs>
          <w:tab w:val="left" w:pos="1080"/>
        </w:tabs>
        <w:spacing w:after="0"/>
        <w:jc w:val="both"/>
        <w:rPr>
          <w:b w:val="0"/>
          <w:i w:val="0"/>
          <w:sz w:val="18"/>
          <w:szCs w:val="18"/>
        </w:rPr>
      </w:pPr>
      <w:r w:rsidRPr="008C3F7E">
        <w:rPr>
          <w:b w:val="0"/>
          <w:i w:val="0"/>
          <w:color w:val="000000"/>
          <w:sz w:val="18"/>
          <w:szCs w:val="18"/>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8C3F7E" w:rsidRPr="008C3F7E" w:rsidRDefault="008C3F7E" w:rsidP="008C3F7E">
      <w:pPr>
        <w:pStyle w:val="a1"/>
        <w:widowControl w:val="0"/>
        <w:numPr>
          <w:ilvl w:val="1"/>
          <w:numId w:val="36"/>
        </w:numPr>
        <w:tabs>
          <w:tab w:val="left" w:pos="1080"/>
        </w:tabs>
        <w:spacing w:after="0"/>
        <w:jc w:val="both"/>
        <w:rPr>
          <w:b w:val="0"/>
          <w:i w:val="0"/>
          <w:sz w:val="18"/>
          <w:szCs w:val="18"/>
        </w:rPr>
      </w:pPr>
      <w:r w:rsidRPr="008C3F7E">
        <w:rPr>
          <w:b w:val="0"/>
          <w:i w:val="0"/>
          <w:color w:val="000000"/>
          <w:sz w:val="18"/>
          <w:szCs w:val="18"/>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8C3F7E" w:rsidRPr="008C3F7E" w:rsidRDefault="008C3F7E" w:rsidP="008C3F7E">
      <w:pPr>
        <w:pStyle w:val="a1"/>
        <w:spacing w:after="0"/>
        <w:rPr>
          <w:b w:val="0"/>
          <w:i w:val="0"/>
          <w:sz w:val="18"/>
          <w:szCs w:val="18"/>
        </w:rPr>
      </w:pPr>
      <w:r w:rsidRPr="008C3F7E">
        <w:rPr>
          <w:b w:val="0"/>
          <w:i w:val="0"/>
          <w:color w:val="000000"/>
          <w:sz w:val="18"/>
          <w:szCs w:val="18"/>
        </w:rPr>
        <w:t>2.27. В процессе предоставления муниципальной услуги заявитель взаимодействует с ответственными исполнителями, работниками МФЦ:</w:t>
      </w:r>
    </w:p>
    <w:p w:rsidR="008C3F7E" w:rsidRPr="008C3F7E" w:rsidRDefault="008C3F7E" w:rsidP="008C3F7E">
      <w:pPr>
        <w:pStyle w:val="a1"/>
        <w:spacing w:after="0"/>
        <w:rPr>
          <w:b w:val="0"/>
          <w:i w:val="0"/>
          <w:sz w:val="18"/>
          <w:szCs w:val="18"/>
        </w:rPr>
      </w:pPr>
      <w:r w:rsidRPr="008C3F7E">
        <w:rPr>
          <w:b w:val="0"/>
          <w:i w:val="0"/>
          <w:color w:val="000000"/>
          <w:sz w:val="18"/>
          <w:szCs w:val="18"/>
        </w:rPr>
        <w:t>а) при подаче документов для получения муниципальной услуги;</w:t>
      </w:r>
    </w:p>
    <w:p w:rsidR="008C3F7E" w:rsidRPr="008C3F7E" w:rsidRDefault="008C3F7E" w:rsidP="008C3F7E">
      <w:pPr>
        <w:pStyle w:val="a1"/>
        <w:spacing w:after="0"/>
        <w:rPr>
          <w:b w:val="0"/>
          <w:i w:val="0"/>
          <w:sz w:val="18"/>
          <w:szCs w:val="18"/>
        </w:rPr>
      </w:pPr>
      <w:r w:rsidRPr="008C3F7E">
        <w:rPr>
          <w:b w:val="0"/>
          <w:i w:val="0"/>
          <w:color w:val="000000"/>
          <w:sz w:val="18"/>
          <w:szCs w:val="18"/>
        </w:rPr>
        <w:t>б) при получении результата предоставления муниципальной услуги.</w:t>
      </w:r>
    </w:p>
    <w:p w:rsidR="005F40F5"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 xml:space="preserve">Иные требования, в том числе учитывающие особенности предоставления муниципальной услуги в МФЦ и </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особенности предоставления муниципальной услуги в электронной форме</w:t>
      </w:r>
    </w:p>
    <w:p w:rsidR="008C3F7E" w:rsidRPr="008C3F7E" w:rsidRDefault="008C3F7E" w:rsidP="008C3F7E">
      <w:pPr>
        <w:pStyle w:val="a1"/>
        <w:spacing w:after="0"/>
        <w:rPr>
          <w:b w:val="0"/>
          <w:i w:val="0"/>
          <w:sz w:val="18"/>
          <w:szCs w:val="18"/>
        </w:rPr>
      </w:pPr>
      <w:r w:rsidRPr="008C3F7E">
        <w:rPr>
          <w:b w:val="0"/>
          <w:i w:val="0"/>
          <w:color w:val="000000"/>
          <w:sz w:val="18"/>
          <w:szCs w:val="18"/>
        </w:rPr>
        <w:t>2.28.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8C3F7E" w:rsidRPr="008C3F7E" w:rsidRDefault="008C3F7E" w:rsidP="008C3F7E">
      <w:pPr>
        <w:pStyle w:val="a1"/>
        <w:spacing w:after="0"/>
        <w:rPr>
          <w:b w:val="0"/>
          <w:i w:val="0"/>
          <w:sz w:val="18"/>
          <w:szCs w:val="18"/>
        </w:rPr>
      </w:pPr>
      <w:r w:rsidRPr="008C3F7E">
        <w:rPr>
          <w:b w:val="0"/>
          <w:i w:val="0"/>
          <w:color w:val="000000"/>
          <w:sz w:val="18"/>
          <w:szCs w:val="18"/>
        </w:rPr>
        <w:t>2.29. По выбору заявителя результат предоставления муниципальной услуги направляется в виде:</w:t>
      </w:r>
    </w:p>
    <w:p w:rsidR="008C3F7E" w:rsidRPr="008C3F7E" w:rsidRDefault="008C3F7E" w:rsidP="005F40F5">
      <w:pPr>
        <w:pStyle w:val="a1"/>
        <w:widowControl w:val="0"/>
        <w:numPr>
          <w:ilvl w:val="1"/>
          <w:numId w:val="37"/>
        </w:numPr>
        <w:tabs>
          <w:tab w:val="left" w:pos="284"/>
          <w:tab w:val="left" w:pos="1260"/>
        </w:tabs>
        <w:spacing w:after="0"/>
        <w:jc w:val="both"/>
        <w:rPr>
          <w:b w:val="0"/>
          <w:i w:val="0"/>
          <w:sz w:val="18"/>
          <w:szCs w:val="18"/>
        </w:rPr>
      </w:pPr>
      <w:r w:rsidRPr="008C3F7E">
        <w:rPr>
          <w:b w:val="0"/>
          <w:i w:val="0"/>
          <w:color w:val="000000"/>
          <w:sz w:val="18"/>
          <w:szCs w:val="18"/>
        </w:rPr>
        <w:t>документа на бумажном носителе, который заявитель получает непосредственно при личном обращении в Администрации;</w:t>
      </w:r>
    </w:p>
    <w:p w:rsidR="008C3F7E" w:rsidRPr="008C3F7E" w:rsidRDefault="008C3F7E" w:rsidP="005F40F5">
      <w:pPr>
        <w:pStyle w:val="a1"/>
        <w:widowControl w:val="0"/>
        <w:numPr>
          <w:ilvl w:val="1"/>
          <w:numId w:val="37"/>
        </w:numPr>
        <w:tabs>
          <w:tab w:val="left" w:pos="284"/>
          <w:tab w:val="left" w:pos="1260"/>
        </w:tabs>
        <w:spacing w:after="0"/>
        <w:jc w:val="both"/>
        <w:rPr>
          <w:b w:val="0"/>
          <w:i w:val="0"/>
          <w:sz w:val="18"/>
          <w:szCs w:val="18"/>
        </w:rPr>
      </w:pPr>
      <w:r w:rsidRPr="008C3F7E">
        <w:rPr>
          <w:b w:val="0"/>
          <w:i w:val="0"/>
          <w:color w:val="000000"/>
          <w:sz w:val="18"/>
          <w:szCs w:val="18"/>
        </w:rPr>
        <w:t>документа на бумажном носителе, который заявитель получает непосредственно при личном обращении в МФЦ, в случае обращения за предоставлением муниципальной услуги через МФЦ;</w:t>
      </w:r>
    </w:p>
    <w:p w:rsidR="008C3F7E" w:rsidRPr="008C3F7E" w:rsidRDefault="008C3F7E" w:rsidP="005F40F5">
      <w:pPr>
        <w:pStyle w:val="a1"/>
        <w:widowControl w:val="0"/>
        <w:numPr>
          <w:ilvl w:val="1"/>
          <w:numId w:val="37"/>
        </w:numPr>
        <w:tabs>
          <w:tab w:val="left" w:pos="284"/>
          <w:tab w:val="left" w:pos="1260"/>
        </w:tabs>
        <w:spacing w:after="0"/>
        <w:jc w:val="both"/>
        <w:rPr>
          <w:b w:val="0"/>
          <w:i w:val="0"/>
          <w:color w:val="000000"/>
          <w:sz w:val="18"/>
          <w:szCs w:val="18"/>
        </w:rPr>
      </w:pPr>
      <w:r w:rsidRPr="008C3F7E">
        <w:rPr>
          <w:b w:val="0"/>
          <w:i w:val="0"/>
          <w:color w:val="000000"/>
          <w:sz w:val="18"/>
          <w:szCs w:val="18"/>
        </w:rPr>
        <w:t>в виде документа на бумажном носителе, который направляется заявителю посредством почтового отправления;</w:t>
      </w:r>
    </w:p>
    <w:p w:rsidR="008C3F7E" w:rsidRPr="008C3F7E" w:rsidRDefault="008C3F7E" w:rsidP="005F40F5">
      <w:pPr>
        <w:pStyle w:val="a1"/>
        <w:widowControl w:val="0"/>
        <w:numPr>
          <w:ilvl w:val="1"/>
          <w:numId w:val="37"/>
        </w:numPr>
        <w:tabs>
          <w:tab w:val="left" w:pos="284"/>
          <w:tab w:val="left" w:pos="1260"/>
        </w:tabs>
        <w:spacing w:after="0"/>
        <w:jc w:val="both"/>
        <w:rPr>
          <w:b w:val="0"/>
          <w:i w:val="0"/>
          <w:color w:val="000000"/>
          <w:sz w:val="18"/>
          <w:szCs w:val="18"/>
        </w:rPr>
      </w:pPr>
      <w:r w:rsidRPr="008C3F7E">
        <w:rPr>
          <w:b w:val="0"/>
          <w:i w:val="0"/>
          <w:color w:val="000000"/>
          <w:sz w:val="18"/>
          <w:szCs w:val="18"/>
        </w:rPr>
        <w:t>в виде электронного документа, который направляется Администрацией заявителю посредством официальной электронной почты.</w:t>
      </w:r>
    </w:p>
    <w:p w:rsidR="008C3F7E" w:rsidRPr="008C3F7E" w:rsidRDefault="008C3F7E" w:rsidP="008C3F7E">
      <w:pPr>
        <w:pStyle w:val="a1"/>
        <w:spacing w:after="0"/>
        <w:rPr>
          <w:b w:val="0"/>
          <w:i w:val="0"/>
          <w:color w:val="000000"/>
          <w:sz w:val="18"/>
          <w:szCs w:val="18"/>
        </w:rPr>
      </w:pPr>
      <w:r w:rsidRPr="008C3F7E">
        <w:rPr>
          <w:b w:val="0"/>
          <w:i w:val="0"/>
          <w:color w:val="000000"/>
          <w:sz w:val="18"/>
          <w:szCs w:val="18"/>
        </w:rPr>
        <w:t>2.30. При предоставлении муниципальной услуги в электронной форме посредством Регионального портала, заявителю обеспечивается:</w:t>
      </w:r>
    </w:p>
    <w:p w:rsidR="008C3F7E" w:rsidRPr="008C3F7E" w:rsidRDefault="008C3F7E" w:rsidP="005F40F5">
      <w:pPr>
        <w:pStyle w:val="a1"/>
        <w:widowControl w:val="0"/>
        <w:numPr>
          <w:ilvl w:val="0"/>
          <w:numId w:val="38"/>
        </w:numPr>
        <w:shd w:val="clear" w:color="auto" w:fill="FFFFFF"/>
        <w:tabs>
          <w:tab w:val="clear" w:pos="709"/>
          <w:tab w:val="num" w:pos="284"/>
          <w:tab w:val="left" w:pos="1080"/>
        </w:tabs>
        <w:spacing w:after="0"/>
        <w:ind w:left="0"/>
        <w:jc w:val="both"/>
        <w:rPr>
          <w:b w:val="0"/>
          <w:i w:val="0"/>
          <w:color w:val="000000"/>
          <w:sz w:val="18"/>
          <w:szCs w:val="18"/>
        </w:rPr>
      </w:pPr>
      <w:r w:rsidRPr="008C3F7E">
        <w:rPr>
          <w:b w:val="0"/>
          <w:i w:val="0"/>
          <w:color w:val="000000"/>
          <w:sz w:val="18"/>
          <w:szCs w:val="18"/>
        </w:rPr>
        <w:t>получение информации о порядке и сроках предоставления услуги;</w:t>
      </w:r>
    </w:p>
    <w:p w:rsidR="008C3F7E" w:rsidRPr="008C3F7E" w:rsidRDefault="008C3F7E" w:rsidP="005F40F5">
      <w:pPr>
        <w:pStyle w:val="a1"/>
        <w:widowControl w:val="0"/>
        <w:numPr>
          <w:ilvl w:val="0"/>
          <w:numId w:val="38"/>
        </w:numPr>
        <w:tabs>
          <w:tab w:val="clear" w:pos="709"/>
          <w:tab w:val="num" w:pos="0"/>
          <w:tab w:val="left" w:pos="284"/>
        </w:tabs>
        <w:spacing w:after="0"/>
        <w:ind w:left="0"/>
        <w:jc w:val="both"/>
        <w:rPr>
          <w:b w:val="0"/>
          <w:i w:val="0"/>
          <w:sz w:val="18"/>
          <w:szCs w:val="18"/>
        </w:rPr>
      </w:pPr>
      <w:r w:rsidRPr="008C3F7E">
        <w:rPr>
          <w:b w:val="0"/>
          <w:i w:val="0"/>
          <w:color w:val="000000"/>
          <w:sz w:val="18"/>
          <w:szCs w:val="18"/>
        </w:rPr>
        <w:t>досудебное (внесудебное) обжалование решений и действий (бездействия) Администрации, должностного лица Администрации, муниципального служащего.</w:t>
      </w:r>
    </w:p>
    <w:p w:rsidR="008C3F7E" w:rsidRPr="008C3F7E" w:rsidRDefault="008C3F7E" w:rsidP="008C3F7E">
      <w:pPr>
        <w:pStyle w:val="411"/>
        <w:shd w:val="clear" w:color="auto" w:fill="auto"/>
        <w:tabs>
          <w:tab w:val="left" w:pos="1260"/>
          <w:tab w:val="left" w:pos="2162"/>
        </w:tabs>
        <w:spacing w:after="0" w:line="240" w:lineRule="auto"/>
        <w:ind w:firstLine="0"/>
        <w:rPr>
          <w:bCs w:val="0"/>
          <w:color w:val="000000"/>
          <w:sz w:val="18"/>
          <w:szCs w:val="18"/>
        </w:rPr>
      </w:pPr>
      <w:r w:rsidRPr="008C3F7E">
        <w:rPr>
          <w:bCs w:val="0"/>
          <w:color w:val="000000"/>
          <w:sz w:val="18"/>
          <w:szCs w:val="18"/>
        </w:rPr>
        <w:t xml:space="preserve">III. Состав, последовательность и сроки выполнения </w:t>
      </w:r>
    </w:p>
    <w:p w:rsidR="008C3F7E" w:rsidRPr="008C3F7E" w:rsidRDefault="008C3F7E" w:rsidP="008C3F7E">
      <w:pPr>
        <w:pStyle w:val="411"/>
        <w:shd w:val="clear" w:color="auto" w:fill="auto"/>
        <w:tabs>
          <w:tab w:val="left" w:pos="1260"/>
          <w:tab w:val="left" w:pos="2162"/>
        </w:tabs>
        <w:spacing w:after="0" w:line="240" w:lineRule="auto"/>
        <w:ind w:firstLine="0"/>
        <w:rPr>
          <w:sz w:val="18"/>
          <w:szCs w:val="18"/>
        </w:rPr>
      </w:pPr>
      <w:r w:rsidRPr="008C3F7E">
        <w:rPr>
          <w:bCs w:val="0"/>
          <w:color w:val="000000"/>
          <w:sz w:val="18"/>
          <w:szCs w:val="1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8C3F7E" w:rsidRPr="008C3F7E" w:rsidRDefault="008C3F7E" w:rsidP="007E7D28">
      <w:pPr>
        <w:pStyle w:val="a1"/>
        <w:widowControl w:val="0"/>
        <w:numPr>
          <w:ilvl w:val="0"/>
          <w:numId w:val="21"/>
        </w:numPr>
        <w:tabs>
          <w:tab w:val="clear" w:pos="0"/>
          <w:tab w:val="num" w:pos="540"/>
          <w:tab w:val="left" w:pos="1260"/>
        </w:tabs>
        <w:spacing w:after="0"/>
        <w:jc w:val="both"/>
        <w:rPr>
          <w:b w:val="0"/>
          <w:i w:val="0"/>
          <w:sz w:val="18"/>
          <w:szCs w:val="18"/>
        </w:rPr>
      </w:pPr>
      <w:r w:rsidRPr="008C3F7E">
        <w:rPr>
          <w:b w:val="0"/>
          <w:i w:val="0"/>
          <w:color w:val="000000"/>
          <w:sz w:val="18"/>
          <w:szCs w:val="18"/>
        </w:rPr>
        <w:t xml:space="preserve"> Предоставление муниципальной услуги включает в себя следующие административные процедуры:</w:t>
      </w:r>
    </w:p>
    <w:p w:rsidR="008C3F7E" w:rsidRPr="008C3F7E" w:rsidRDefault="008C3F7E" w:rsidP="007E7D28">
      <w:pPr>
        <w:pStyle w:val="a1"/>
        <w:widowControl w:val="0"/>
        <w:numPr>
          <w:ilvl w:val="0"/>
          <w:numId w:val="22"/>
        </w:numPr>
        <w:tabs>
          <w:tab w:val="clear" w:pos="0"/>
          <w:tab w:val="left" w:pos="567"/>
        </w:tabs>
        <w:spacing w:after="0"/>
        <w:jc w:val="both"/>
        <w:rPr>
          <w:b w:val="0"/>
          <w:i w:val="0"/>
          <w:sz w:val="18"/>
          <w:szCs w:val="18"/>
        </w:rPr>
      </w:pPr>
      <w:r w:rsidRPr="008C3F7E">
        <w:rPr>
          <w:b w:val="0"/>
          <w:i w:val="0"/>
          <w:color w:val="000000"/>
          <w:sz w:val="18"/>
          <w:szCs w:val="18"/>
        </w:rPr>
        <w:t xml:space="preserve"> Прием и регистрация заявления и документов для получения муниципальной услуги и определение исполнителя, ответственного за работу с поступившим заявлением и документами;</w:t>
      </w:r>
    </w:p>
    <w:p w:rsidR="008C3F7E" w:rsidRPr="008C3F7E" w:rsidRDefault="008C3F7E" w:rsidP="007E7D28">
      <w:pPr>
        <w:pStyle w:val="a1"/>
        <w:widowControl w:val="0"/>
        <w:numPr>
          <w:ilvl w:val="0"/>
          <w:numId w:val="22"/>
        </w:numPr>
        <w:tabs>
          <w:tab w:val="clear" w:pos="0"/>
          <w:tab w:val="left" w:pos="567"/>
        </w:tabs>
        <w:spacing w:after="0"/>
        <w:jc w:val="both"/>
        <w:rPr>
          <w:b w:val="0"/>
          <w:i w:val="0"/>
          <w:sz w:val="18"/>
          <w:szCs w:val="18"/>
        </w:rPr>
      </w:pPr>
      <w:r w:rsidRPr="008C3F7E">
        <w:rPr>
          <w:b w:val="0"/>
          <w:i w:val="0"/>
          <w:color w:val="000000"/>
          <w:sz w:val="18"/>
          <w:szCs w:val="18"/>
        </w:rPr>
        <w:t xml:space="preserve"> Рассмотрение заявления и документов, формирование и направление запросов, принятие решения и подготовка результатов предоставления муниципальной услуги;</w:t>
      </w:r>
    </w:p>
    <w:p w:rsidR="008C3F7E" w:rsidRPr="008C3F7E" w:rsidRDefault="008C3F7E" w:rsidP="007E7D28">
      <w:pPr>
        <w:pStyle w:val="a1"/>
        <w:widowControl w:val="0"/>
        <w:numPr>
          <w:ilvl w:val="0"/>
          <w:numId w:val="22"/>
        </w:numPr>
        <w:tabs>
          <w:tab w:val="clear" w:pos="0"/>
          <w:tab w:val="left" w:pos="567"/>
        </w:tabs>
        <w:spacing w:after="0"/>
        <w:jc w:val="both"/>
        <w:rPr>
          <w:b w:val="0"/>
          <w:i w:val="0"/>
          <w:sz w:val="18"/>
          <w:szCs w:val="18"/>
        </w:rPr>
      </w:pPr>
      <w:r w:rsidRPr="008C3F7E">
        <w:rPr>
          <w:b w:val="0"/>
          <w:i w:val="0"/>
          <w:color w:val="000000"/>
          <w:sz w:val="18"/>
          <w:szCs w:val="18"/>
        </w:rPr>
        <w:t xml:space="preserve"> Выдача заявителю результата предоставления муниципальной услуги.</w:t>
      </w:r>
    </w:p>
    <w:p w:rsidR="008C3F7E" w:rsidRPr="008C3F7E" w:rsidRDefault="008C3F7E" w:rsidP="007E7D28">
      <w:pPr>
        <w:pStyle w:val="a1"/>
        <w:widowControl w:val="0"/>
        <w:numPr>
          <w:ilvl w:val="0"/>
          <w:numId w:val="22"/>
        </w:numPr>
        <w:tabs>
          <w:tab w:val="clear" w:pos="0"/>
          <w:tab w:val="left" w:pos="567"/>
        </w:tabs>
        <w:spacing w:after="0"/>
        <w:jc w:val="both"/>
        <w:rPr>
          <w:b w:val="0"/>
          <w:i w:val="0"/>
          <w:color w:val="000000"/>
          <w:sz w:val="18"/>
          <w:szCs w:val="18"/>
        </w:rPr>
      </w:pPr>
      <w:r w:rsidRPr="008C3F7E">
        <w:rPr>
          <w:b w:val="0"/>
          <w:i w:val="0"/>
          <w:color w:val="000000"/>
          <w:sz w:val="18"/>
          <w:szCs w:val="18"/>
        </w:rPr>
        <w:t>Порядок исправления допущенных опечаток и ошибок в выданных в результате предоставления муниципальной услуги документах.</w:t>
      </w:r>
    </w:p>
    <w:p w:rsidR="008C3F7E" w:rsidRPr="008C3F7E" w:rsidRDefault="008C3F7E" w:rsidP="007E7D28">
      <w:pPr>
        <w:pStyle w:val="a1"/>
        <w:tabs>
          <w:tab w:val="left" w:pos="1260"/>
        </w:tabs>
        <w:spacing w:after="0"/>
        <w:jc w:val="both"/>
        <w:rPr>
          <w:b w:val="0"/>
          <w:i w:val="0"/>
          <w:color w:val="000000"/>
          <w:sz w:val="18"/>
          <w:szCs w:val="18"/>
        </w:rPr>
      </w:pPr>
      <w:r w:rsidRPr="008C3F7E">
        <w:rPr>
          <w:b w:val="0"/>
          <w:i w:val="0"/>
          <w:color w:val="000000"/>
          <w:sz w:val="18"/>
          <w:szCs w:val="18"/>
        </w:rPr>
        <w:t>Изменения и дополнения в устав ТОС подлежат регистрации в порядке, предусмотренном Административным регламентом.</w:t>
      </w:r>
    </w:p>
    <w:p w:rsidR="005F40F5" w:rsidRDefault="008C3F7E" w:rsidP="007E7D28">
      <w:pPr>
        <w:pStyle w:val="411"/>
        <w:shd w:val="clear" w:color="auto" w:fill="auto"/>
        <w:tabs>
          <w:tab w:val="left" w:pos="1260"/>
        </w:tabs>
        <w:spacing w:after="0" w:line="240" w:lineRule="auto"/>
        <w:ind w:firstLine="0"/>
        <w:rPr>
          <w:bCs w:val="0"/>
          <w:color w:val="000000"/>
          <w:sz w:val="18"/>
          <w:szCs w:val="18"/>
        </w:rPr>
      </w:pPr>
      <w:r w:rsidRPr="008C3F7E">
        <w:rPr>
          <w:bCs w:val="0"/>
          <w:color w:val="000000"/>
          <w:sz w:val="18"/>
          <w:szCs w:val="18"/>
        </w:rPr>
        <w:t>Прием и регистрация заявления и документов для получения муниципальной услуги и определение</w:t>
      </w:r>
    </w:p>
    <w:p w:rsidR="008C3F7E" w:rsidRPr="008C3F7E" w:rsidRDefault="008C3F7E" w:rsidP="007E7D28">
      <w:pPr>
        <w:pStyle w:val="411"/>
        <w:shd w:val="clear" w:color="auto" w:fill="auto"/>
        <w:tabs>
          <w:tab w:val="left" w:pos="1260"/>
        </w:tabs>
        <w:spacing w:after="0" w:line="240" w:lineRule="auto"/>
        <w:ind w:firstLine="0"/>
        <w:rPr>
          <w:bCs w:val="0"/>
          <w:color w:val="000000"/>
          <w:sz w:val="18"/>
          <w:szCs w:val="18"/>
        </w:rPr>
      </w:pPr>
      <w:r w:rsidRPr="008C3F7E">
        <w:rPr>
          <w:bCs w:val="0"/>
          <w:color w:val="000000"/>
          <w:sz w:val="18"/>
          <w:szCs w:val="18"/>
        </w:rPr>
        <w:lastRenderedPageBreak/>
        <w:t>исполнителя, ответственного за работу с поступившим заявлением и документами</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 xml:space="preserve"> Основанием для начала административной процедуры является обращение заявителя с заявлением и документами, необходимыми для получения муниципальной услуги. </w:t>
      </w:r>
    </w:p>
    <w:p w:rsidR="008C3F7E" w:rsidRPr="008C3F7E" w:rsidRDefault="008C3F7E" w:rsidP="007E7D28">
      <w:pPr>
        <w:pStyle w:val="a1"/>
        <w:widowControl w:val="0"/>
        <w:numPr>
          <w:ilvl w:val="1"/>
          <w:numId w:val="22"/>
        </w:numPr>
        <w:tabs>
          <w:tab w:val="left" w:pos="426"/>
          <w:tab w:val="left" w:pos="709"/>
        </w:tabs>
        <w:spacing w:after="0"/>
        <w:jc w:val="both"/>
        <w:rPr>
          <w:b w:val="0"/>
          <w:i w:val="0"/>
          <w:sz w:val="18"/>
          <w:szCs w:val="18"/>
        </w:rPr>
      </w:pPr>
      <w:r w:rsidRPr="008C3F7E">
        <w:rPr>
          <w:b w:val="0"/>
          <w:i w:val="0"/>
          <w:color w:val="000000"/>
          <w:sz w:val="18"/>
          <w:szCs w:val="18"/>
        </w:rPr>
        <w:t xml:space="preserve"> Заявление представляется заявителем в Администрацию или МФЦ.</w:t>
      </w:r>
    </w:p>
    <w:p w:rsidR="008C3F7E" w:rsidRPr="008C3F7E" w:rsidRDefault="008C3F7E" w:rsidP="007E7D28">
      <w:pPr>
        <w:pStyle w:val="a1"/>
        <w:tabs>
          <w:tab w:val="left" w:pos="1260"/>
        </w:tabs>
        <w:spacing w:after="0"/>
        <w:jc w:val="both"/>
        <w:rPr>
          <w:b w:val="0"/>
          <w:i w:val="0"/>
          <w:sz w:val="18"/>
          <w:szCs w:val="18"/>
        </w:rPr>
      </w:pPr>
      <w:r w:rsidRPr="008C3F7E">
        <w:rPr>
          <w:b w:val="0"/>
          <w:i w:val="0"/>
          <w:color w:val="000000"/>
          <w:sz w:val="18"/>
          <w:szCs w:val="18"/>
        </w:rPr>
        <w:t>Заявление направляется заявителем в Администрацию на бумажном носителе лично либо посредством почтового отправления.</w:t>
      </w:r>
    </w:p>
    <w:p w:rsidR="008C3F7E" w:rsidRPr="008C3F7E" w:rsidRDefault="008C3F7E" w:rsidP="007E7D28">
      <w:pPr>
        <w:pStyle w:val="a1"/>
        <w:tabs>
          <w:tab w:val="left" w:pos="1260"/>
        </w:tabs>
        <w:spacing w:after="0"/>
        <w:jc w:val="both"/>
        <w:rPr>
          <w:b w:val="0"/>
          <w:i w:val="0"/>
          <w:sz w:val="18"/>
          <w:szCs w:val="18"/>
        </w:rPr>
      </w:pPr>
      <w:r w:rsidRPr="008C3F7E">
        <w:rPr>
          <w:b w:val="0"/>
          <w:i w:val="0"/>
          <w:color w:val="000000"/>
          <w:sz w:val="18"/>
          <w:szCs w:val="18"/>
        </w:rPr>
        <w:t>Заявление подписывается заявителем либо его уполномоченным представителем.</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В случае представления заявления при личном обращении, заявитель предъявляет документ, удостоверяющий его личность, а также документ, удостоверяющий права (полномочия) представителя заявителя, в случае если с заявлением обращается представитель заявителя.</w:t>
      </w:r>
    </w:p>
    <w:p w:rsidR="008C3F7E" w:rsidRPr="008C3F7E" w:rsidRDefault="008C3F7E" w:rsidP="007E7D28">
      <w:pPr>
        <w:pStyle w:val="a1"/>
        <w:tabs>
          <w:tab w:val="left" w:pos="1260"/>
        </w:tabs>
        <w:spacing w:after="0"/>
        <w:jc w:val="both"/>
        <w:rPr>
          <w:b w:val="0"/>
          <w:i w:val="0"/>
          <w:sz w:val="18"/>
          <w:szCs w:val="18"/>
        </w:rPr>
      </w:pPr>
      <w:r w:rsidRPr="008C3F7E">
        <w:rPr>
          <w:b w:val="0"/>
          <w:i w:val="0"/>
          <w:color w:val="000000"/>
          <w:sz w:val="18"/>
          <w:szCs w:val="1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8C3F7E" w:rsidRPr="008C3F7E" w:rsidRDefault="008C3F7E" w:rsidP="007E7D28">
      <w:pPr>
        <w:pStyle w:val="a1"/>
        <w:tabs>
          <w:tab w:val="left" w:pos="1260"/>
        </w:tabs>
        <w:spacing w:after="0"/>
        <w:jc w:val="both"/>
        <w:rPr>
          <w:b w:val="0"/>
          <w:i w:val="0"/>
          <w:sz w:val="18"/>
          <w:szCs w:val="18"/>
        </w:rPr>
      </w:pPr>
      <w:r w:rsidRPr="008C3F7E">
        <w:rPr>
          <w:b w:val="0"/>
          <w:i w:val="0"/>
          <w:color w:val="000000"/>
          <w:sz w:val="18"/>
          <w:szCs w:val="18"/>
        </w:rPr>
        <w:t>При представлении заявителем документов, указанных в пункте 2.6 Административного регламента, устанавливается личность заявителя, проверяются его полномочия,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При приеме у заявителя заявления и документов, указанных в пункте 2.6 Административного регламента, специалист Администрации, ответственный за прием и регистрацию документов, необходимых для предоставления муниципальной услуги:</w:t>
      </w:r>
    </w:p>
    <w:p w:rsidR="008C3F7E" w:rsidRPr="008C3F7E" w:rsidRDefault="008C3F7E" w:rsidP="007E7D28">
      <w:pPr>
        <w:pStyle w:val="a1"/>
        <w:widowControl w:val="0"/>
        <w:numPr>
          <w:ilvl w:val="0"/>
          <w:numId w:val="16"/>
        </w:numPr>
        <w:tabs>
          <w:tab w:val="left" w:pos="284"/>
          <w:tab w:val="left" w:pos="1080"/>
          <w:tab w:val="left" w:pos="1260"/>
        </w:tabs>
        <w:spacing w:after="0"/>
        <w:jc w:val="both"/>
        <w:rPr>
          <w:b w:val="0"/>
          <w:i w:val="0"/>
          <w:sz w:val="18"/>
          <w:szCs w:val="18"/>
        </w:rPr>
      </w:pPr>
      <w:r w:rsidRPr="008C3F7E">
        <w:rPr>
          <w:b w:val="0"/>
          <w:i w:val="0"/>
          <w:color w:val="000000"/>
          <w:sz w:val="18"/>
          <w:szCs w:val="18"/>
        </w:rPr>
        <w:t>проверяет правильность заполнения заявления в соответствии с требованиями, установленными законодательством и комплектность документов, указанных в пункте 2.6 Административного регламента;</w:t>
      </w:r>
    </w:p>
    <w:p w:rsidR="008C3F7E" w:rsidRPr="008C3F7E" w:rsidRDefault="008C3F7E" w:rsidP="007E7D28">
      <w:pPr>
        <w:pStyle w:val="a1"/>
        <w:widowControl w:val="0"/>
        <w:numPr>
          <w:ilvl w:val="0"/>
          <w:numId w:val="16"/>
        </w:numPr>
        <w:tabs>
          <w:tab w:val="left" w:pos="284"/>
          <w:tab w:val="left" w:pos="1080"/>
          <w:tab w:val="left" w:pos="1260"/>
        </w:tabs>
        <w:spacing w:after="0"/>
        <w:jc w:val="both"/>
        <w:rPr>
          <w:b w:val="0"/>
          <w:i w:val="0"/>
          <w:sz w:val="18"/>
          <w:szCs w:val="18"/>
        </w:rPr>
      </w:pPr>
      <w:r w:rsidRPr="008C3F7E">
        <w:rPr>
          <w:b w:val="0"/>
          <w:i w:val="0"/>
          <w:color w:val="000000"/>
          <w:sz w:val="18"/>
          <w:szCs w:val="18"/>
        </w:rPr>
        <w:t>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В случае, если заявление представлено в Администрацию посредством почтового отправления, копия заявления с отметкой о получении направляется Администрацией заявителю посредством почтового отправления.</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Поступившие заявление и документы, в том числе из МФЦ, регистрируются в журнале регистрации входящей корреспонденции с присвоением входящего номера и указанием даты получения.</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После регистрации в журнале входящей документации заявление и документы передаются на рассмотрение главе Администрации, который определяет ответственного исполнителя за работу с поступившим заявлением и документами.</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Результатом административной процедуры является прием и регистрация поступившего заявления и документов и определение ответственного исполнителя.</w:t>
      </w:r>
    </w:p>
    <w:p w:rsidR="008C3F7E" w:rsidRPr="008C3F7E" w:rsidRDefault="008C3F7E" w:rsidP="007E7D28">
      <w:pPr>
        <w:pStyle w:val="a1"/>
        <w:widowControl w:val="0"/>
        <w:numPr>
          <w:ilvl w:val="1"/>
          <w:numId w:val="22"/>
        </w:numPr>
        <w:tabs>
          <w:tab w:val="left" w:pos="426"/>
        </w:tabs>
        <w:spacing w:after="0"/>
        <w:jc w:val="both"/>
        <w:rPr>
          <w:b w:val="0"/>
          <w:i w:val="0"/>
          <w:sz w:val="18"/>
          <w:szCs w:val="18"/>
        </w:rPr>
      </w:pPr>
      <w:r w:rsidRPr="008C3F7E">
        <w:rPr>
          <w:b w:val="0"/>
          <w:i w:val="0"/>
          <w:color w:val="000000"/>
          <w:sz w:val="18"/>
          <w:szCs w:val="18"/>
        </w:rPr>
        <w:t>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w:t>
      </w:r>
    </w:p>
    <w:p w:rsidR="008C3F7E" w:rsidRPr="008C3F7E" w:rsidRDefault="008C3F7E" w:rsidP="007E7D28">
      <w:pPr>
        <w:pStyle w:val="a1"/>
        <w:widowControl w:val="0"/>
        <w:numPr>
          <w:ilvl w:val="1"/>
          <w:numId w:val="22"/>
        </w:numPr>
        <w:tabs>
          <w:tab w:val="left" w:pos="426"/>
        </w:tabs>
        <w:spacing w:after="0"/>
        <w:jc w:val="both"/>
        <w:rPr>
          <w:i w:val="0"/>
          <w:sz w:val="18"/>
          <w:szCs w:val="18"/>
        </w:rPr>
      </w:pPr>
      <w:r w:rsidRPr="008C3F7E">
        <w:rPr>
          <w:b w:val="0"/>
          <w:i w:val="0"/>
          <w:color w:val="000000"/>
          <w:sz w:val="18"/>
          <w:szCs w:val="18"/>
        </w:rPr>
        <w:t xml:space="preserve">Продолжительность административной процедуры - </w:t>
      </w:r>
      <w:r w:rsidRPr="008C3F7E">
        <w:rPr>
          <w:b w:val="0"/>
          <w:i w:val="0"/>
          <w:sz w:val="18"/>
          <w:szCs w:val="18"/>
        </w:rPr>
        <w:t>в день поступления заявления и документов в Администрацию</w:t>
      </w:r>
      <w:r w:rsidRPr="008C3F7E">
        <w:rPr>
          <w:i w:val="0"/>
          <w:sz w:val="18"/>
          <w:szCs w:val="18"/>
        </w:rPr>
        <w:t>.</w:t>
      </w:r>
    </w:p>
    <w:p w:rsidR="008C3F7E" w:rsidRPr="008C3F7E" w:rsidRDefault="008C3F7E" w:rsidP="007E7D28">
      <w:pPr>
        <w:pStyle w:val="411"/>
        <w:shd w:val="clear" w:color="auto" w:fill="auto"/>
        <w:tabs>
          <w:tab w:val="left" w:pos="1260"/>
        </w:tabs>
        <w:spacing w:after="0" w:line="240" w:lineRule="auto"/>
        <w:ind w:firstLine="0"/>
        <w:rPr>
          <w:bCs w:val="0"/>
          <w:color w:val="000000"/>
          <w:sz w:val="18"/>
          <w:szCs w:val="18"/>
        </w:rPr>
      </w:pPr>
      <w:r w:rsidRPr="008C3F7E">
        <w:rPr>
          <w:bCs w:val="0"/>
          <w:color w:val="000000"/>
          <w:sz w:val="18"/>
          <w:szCs w:val="18"/>
        </w:rPr>
        <w:t>Рассмотрение заявления и документов, формирование и направление запросов, принятие решения</w:t>
      </w:r>
    </w:p>
    <w:p w:rsidR="008C3F7E" w:rsidRPr="008C3F7E" w:rsidRDefault="008C3F7E" w:rsidP="007E7D28">
      <w:pPr>
        <w:pStyle w:val="411"/>
        <w:shd w:val="clear" w:color="auto" w:fill="auto"/>
        <w:tabs>
          <w:tab w:val="left" w:pos="1260"/>
        </w:tabs>
        <w:spacing w:after="0" w:line="240" w:lineRule="auto"/>
        <w:ind w:firstLine="0"/>
        <w:rPr>
          <w:bCs w:val="0"/>
          <w:color w:val="000000"/>
          <w:sz w:val="18"/>
          <w:szCs w:val="18"/>
        </w:rPr>
      </w:pPr>
      <w:r w:rsidRPr="008C3F7E">
        <w:rPr>
          <w:bCs w:val="0"/>
          <w:color w:val="000000"/>
          <w:sz w:val="18"/>
          <w:szCs w:val="18"/>
        </w:rPr>
        <w:t>и подготовка результатов предоставления муниципальной услуги</w:t>
      </w:r>
    </w:p>
    <w:p w:rsidR="008C3F7E" w:rsidRPr="00FD160E" w:rsidRDefault="008C3F7E" w:rsidP="007E7D28">
      <w:pPr>
        <w:pStyle w:val="a1"/>
        <w:widowControl w:val="0"/>
        <w:numPr>
          <w:ilvl w:val="1"/>
          <w:numId w:val="22"/>
        </w:numPr>
        <w:tabs>
          <w:tab w:val="left" w:pos="426"/>
        </w:tabs>
        <w:spacing w:after="0"/>
        <w:jc w:val="both"/>
        <w:rPr>
          <w:b w:val="0"/>
          <w:i w:val="0"/>
          <w:sz w:val="18"/>
          <w:szCs w:val="18"/>
        </w:rPr>
      </w:pPr>
      <w:r w:rsidRPr="00FD160E">
        <w:rPr>
          <w:b w:val="0"/>
          <w:i w:val="0"/>
          <w:color w:val="000000"/>
          <w:sz w:val="18"/>
          <w:szCs w:val="18"/>
        </w:rPr>
        <w:t xml:space="preserve">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 в день регистрации заявления.</w:t>
      </w:r>
    </w:p>
    <w:p w:rsidR="008C3F7E" w:rsidRPr="00FD160E" w:rsidRDefault="008C3F7E" w:rsidP="007E7D28">
      <w:pPr>
        <w:pStyle w:val="a1"/>
        <w:widowControl w:val="0"/>
        <w:numPr>
          <w:ilvl w:val="1"/>
          <w:numId w:val="22"/>
        </w:numPr>
        <w:tabs>
          <w:tab w:val="left" w:pos="284"/>
          <w:tab w:val="left" w:pos="426"/>
        </w:tabs>
        <w:spacing w:after="0"/>
        <w:jc w:val="both"/>
        <w:rPr>
          <w:b w:val="0"/>
          <w:i w:val="0"/>
          <w:sz w:val="18"/>
          <w:szCs w:val="18"/>
        </w:rPr>
      </w:pPr>
      <w:r w:rsidRPr="00FD160E">
        <w:rPr>
          <w:b w:val="0"/>
          <w:i w:val="0"/>
          <w:color w:val="000000"/>
          <w:sz w:val="18"/>
          <w:szCs w:val="18"/>
        </w:rPr>
        <w:t xml:space="preserve"> Ответственный исполнитель:</w:t>
      </w:r>
    </w:p>
    <w:p w:rsidR="008C3F7E" w:rsidRPr="00FD160E" w:rsidRDefault="008C3F7E" w:rsidP="007E7D28">
      <w:pPr>
        <w:pStyle w:val="a1"/>
        <w:widowControl w:val="0"/>
        <w:numPr>
          <w:ilvl w:val="0"/>
          <w:numId w:val="23"/>
        </w:numPr>
        <w:tabs>
          <w:tab w:val="clear" w:pos="630"/>
          <w:tab w:val="left" w:pos="284"/>
          <w:tab w:val="left" w:pos="1260"/>
        </w:tabs>
        <w:spacing w:after="0"/>
        <w:ind w:left="0" w:firstLine="0"/>
        <w:jc w:val="both"/>
        <w:rPr>
          <w:b w:val="0"/>
          <w:i w:val="0"/>
          <w:sz w:val="18"/>
          <w:szCs w:val="18"/>
        </w:rPr>
      </w:pPr>
      <w:r w:rsidRPr="00FD160E">
        <w:rPr>
          <w:b w:val="0"/>
          <w:i w:val="0"/>
          <w:color w:val="000000"/>
          <w:sz w:val="18"/>
          <w:szCs w:val="18"/>
        </w:rPr>
        <w:t>устанавливает наличие документов, указанных в пункте 2.6 Административного регламента, необходимых для предоставления муниципальной услуги, полноту и правильность их оформления;</w:t>
      </w:r>
    </w:p>
    <w:p w:rsidR="008C3F7E" w:rsidRPr="00FD160E" w:rsidRDefault="008C3F7E" w:rsidP="007E7D28">
      <w:pPr>
        <w:pStyle w:val="a1"/>
        <w:widowControl w:val="0"/>
        <w:numPr>
          <w:ilvl w:val="0"/>
          <w:numId w:val="23"/>
        </w:numPr>
        <w:tabs>
          <w:tab w:val="clear" w:pos="630"/>
          <w:tab w:val="left" w:pos="284"/>
          <w:tab w:val="left" w:pos="1260"/>
        </w:tabs>
        <w:spacing w:after="0"/>
        <w:ind w:left="0" w:firstLine="0"/>
        <w:jc w:val="both"/>
        <w:rPr>
          <w:b w:val="0"/>
          <w:i w:val="0"/>
          <w:sz w:val="18"/>
          <w:szCs w:val="18"/>
        </w:rPr>
      </w:pPr>
      <w:r w:rsidRPr="00FD160E">
        <w:rPr>
          <w:b w:val="0"/>
          <w:i w:val="0"/>
          <w:color w:val="000000"/>
          <w:sz w:val="18"/>
          <w:szCs w:val="18"/>
        </w:rPr>
        <w:t>принадлежность заявителя к категории лиц, имеющих право на получение муниципальной услуги;</w:t>
      </w:r>
    </w:p>
    <w:p w:rsidR="008C3F7E" w:rsidRPr="00FD160E" w:rsidRDefault="008C3F7E" w:rsidP="007E7D28">
      <w:pPr>
        <w:pStyle w:val="a1"/>
        <w:widowControl w:val="0"/>
        <w:numPr>
          <w:ilvl w:val="0"/>
          <w:numId w:val="23"/>
        </w:numPr>
        <w:tabs>
          <w:tab w:val="clear" w:pos="630"/>
          <w:tab w:val="left" w:pos="284"/>
          <w:tab w:val="left" w:pos="1260"/>
        </w:tabs>
        <w:spacing w:after="0"/>
        <w:ind w:left="0" w:firstLine="0"/>
        <w:jc w:val="both"/>
        <w:rPr>
          <w:b w:val="0"/>
          <w:i w:val="0"/>
          <w:sz w:val="18"/>
          <w:szCs w:val="18"/>
        </w:rPr>
      </w:pPr>
      <w:r w:rsidRPr="00FD160E">
        <w:rPr>
          <w:b w:val="0"/>
          <w:i w:val="0"/>
          <w:color w:val="000000"/>
          <w:sz w:val="18"/>
          <w:szCs w:val="18"/>
        </w:rPr>
        <w:t>проверяет соответствие представленных документов требованиям законодательства и Административного регламента;</w:t>
      </w:r>
    </w:p>
    <w:p w:rsidR="008C3F7E" w:rsidRPr="00FD160E" w:rsidRDefault="008C3F7E" w:rsidP="007E7D28">
      <w:pPr>
        <w:pStyle w:val="a1"/>
        <w:widowControl w:val="0"/>
        <w:numPr>
          <w:ilvl w:val="0"/>
          <w:numId w:val="23"/>
        </w:numPr>
        <w:tabs>
          <w:tab w:val="clear" w:pos="630"/>
          <w:tab w:val="left" w:pos="284"/>
          <w:tab w:val="left" w:pos="1260"/>
        </w:tabs>
        <w:spacing w:after="0"/>
        <w:ind w:left="0" w:firstLine="0"/>
        <w:jc w:val="both"/>
        <w:rPr>
          <w:b w:val="0"/>
          <w:i w:val="0"/>
          <w:sz w:val="18"/>
          <w:szCs w:val="18"/>
        </w:rPr>
      </w:pPr>
      <w:r w:rsidRPr="00FD160E">
        <w:rPr>
          <w:b w:val="0"/>
          <w:i w:val="0"/>
          <w:color w:val="000000"/>
          <w:sz w:val="18"/>
          <w:szCs w:val="18"/>
        </w:rPr>
        <w:t>проверяет процедуру подготовки и проведения собрания (конференции) ТОС на соответствие требованиям законодательства Российской Федерации, муниципальных нормативных правовых актов.</w:t>
      </w:r>
    </w:p>
    <w:p w:rsidR="008C3F7E" w:rsidRPr="00FD160E" w:rsidRDefault="008C3F7E" w:rsidP="007E7D28">
      <w:pPr>
        <w:pStyle w:val="a1"/>
        <w:tabs>
          <w:tab w:val="left" w:pos="1276"/>
          <w:tab w:val="left" w:pos="1440"/>
        </w:tabs>
        <w:spacing w:after="0"/>
        <w:jc w:val="both"/>
        <w:rPr>
          <w:b w:val="0"/>
          <w:i w:val="0"/>
          <w:color w:val="000000"/>
          <w:sz w:val="18"/>
          <w:szCs w:val="18"/>
        </w:rPr>
      </w:pPr>
      <w:r w:rsidRPr="00FD160E">
        <w:rPr>
          <w:b w:val="0"/>
          <w:i w:val="0"/>
          <w:color w:val="000000"/>
          <w:sz w:val="18"/>
          <w:szCs w:val="18"/>
        </w:rPr>
        <w:t>3.14. Ответственный исполнитель</w:t>
      </w:r>
      <w:r w:rsidRPr="00FD160E">
        <w:rPr>
          <w:b w:val="0"/>
          <w:i w:val="0"/>
          <w:sz w:val="18"/>
          <w:szCs w:val="18"/>
        </w:rPr>
        <w:t xml:space="preserve"> </w:t>
      </w:r>
      <w:r w:rsidRPr="00FD160E">
        <w:rPr>
          <w:b w:val="0"/>
          <w:i w:val="0"/>
          <w:color w:val="000000"/>
          <w:sz w:val="18"/>
          <w:szCs w:val="18"/>
        </w:rPr>
        <w:t>в течение двух рабочих дней со дня поступления к нему заявления и документов в рамках межведомственного информационного взаимодействия запрашивает документ, указанный в пункте 2.7 Административного регламента, в случае если он не предоставлен заявителем самостоятельно.</w:t>
      </w:r>
    </w:p>
    <w:p w:rsidR="008C3F7E" w:rsidRPr="00FD160E" w:rsidRDefault="008C3F7E" w:rsidP="007E7D28">
      <w:pPr>
        <w:pStyle w:val="a1"/>
        <w:tabs>
          <w:tab w:val="left" w:pos="1276"/>
        </w:tabs>
        <w:spacing w:after="0"/>
        <w:jc w:val="both"/>
        <w:rPr>
          <w:b w:val="0"/>
          <w:i w:val="0"/>
          <w:color w:val="000000"/>
          <w:sz w:val="18"/>
          <w:szCs w:val="18"/>
        </w:rPr>
      </w:pPr>
      <w:r w:rsidRPr="00FD160E">
        <w:rPr>
          <w:b w:val="0"/>
          <w:i w:val="0"/>
          <w:color w:val="000000"/>
          <w:sz w:val="18"/>
          <w:szCs w:val="18"/>
        </w:rPr>
        <w:t>При наличии технической возможности межведомственный запрос направляется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8C3F7E" w:rsidRPr="00FD160E" w:rsidRDefault="008C3F7E" w:rsidP="007E7D28">
      <w:pPr>
        <w:pStyle w:val="a1"/>
        <w:tabs>
          <w:tab w:val="left" w:pos="1276"/>
        </w:tabs>
        <w:spacing w:after="0"/>
        <w:jc w:val="both"/>
        <w:rPr>
          <w:b w:val="0"/>
          <w:i w:val="0"/>
          <w:sz w:val="18"/>
          <w:szCs w:val="18"/>
        </w:rPr>
      </w:pPr>
      <w:r w:rsidRPr="00FD160E">
        <w:rPr>
          <w:b w:val="0"/>
          <w:i w:val="0"/>
          <w:color w:val="000000"/>
          <w:sz w:val="18"/>
          <w:szCs w:val="18"/>
        </w:rPr>
        <w:t xml:space="preserve">3.15. По результатам проверки представленных документов, в случае отсутствия оснований для отказа в предоставлении муниципальной услуги, предусмотренных пунктом 2.10 Административного регламента, ответственный исполнитель подготавливает проект постановления Администрации о регистрации устава ТОС в двух экземплярах. </w:t>
      </w:r>
      <w:r w:rsidRPr="00FD160E">
        <w:rPr>
          <w:b w:val="0"/>
          <w:i w:val="0"/>
          <w:sz w:val="18"/>
          <w:szCs w:val="18"/>
        </w:rPr>
        <w:t xml:space="preserve">При наличии оснований для отказа в предоставлении муниципальной услуги ответственный исполнитель готовит проект постановления об отказе в регистрации устава ТОС. </w:t>
      </w:r>
    </w:p>
    <w:p w:rsidR="008C3F7E" w:rsidRPr="00FD160E" w:rsidRDefault="008C3F7E" w:rsidP="007E7D28">
      <w:pPr>
        <w:pStyle w:val="a1"/>
        <w:tabs>
          <w:tab w:val="left" w:pos="1276"/>
        </w:tabs>
        <w:spacing w:after="0"/>
        <w:jc w:val="both"/>
        <w:rPr>
          <w:b w:val="0"/>
          <w:i w:val="0"/>
          <w:sz w:val="18"/>
          <w:szCs w:val="18"/>
        </w:rPr>
      </w:pPr>
      <w:r w:rsidRPr="00FD160E">
        <w:rPr>
          <w:b w:val="0"/>
          <w:i w:val="0"/>
          <w:sz w:val="18"/>
          <w:szCs w:val="18"/>
        </w:rPr>
        <w:t>Подготовленные проекты постановлений ответственный исполнитель передает на подпись главе Администрации.</w:t>
      </w:r>
    </w:p>
    <w:p w:rsidR="008C3F7E" w:rsidRPr="00FD160E" w:rsidRDefault="008C3F7E" w:rsidP="007E7D28">
      <w:pPr>
        <w:pStyle w:val="a1"/>
        <w:tabs>
          <w:tab w:val="left" w:pos="1276"/>
          <w:tab w:val="left" w:pos="10080"/>
        </w:tabs>
        <w:spacing w:after="0"/>
        <w:jc w:val="both"/>
        <w:rPr>
          <w:b w:val="0"/>
          <w:i w:val="0"/>
          <w:color w:val="000000"/>
          <w:sz w:val="18"/>
          <w:szCs w:val="18"/>
        </w:rPr>
      </w:pPr>
      <w:r w:rsidRPr="00FD160E">
        <w:rPr>
          <w:b w:val="0"/>
          <w:i w:val="0"/>
          <w:color w:val="000000"/>
          <w:sz w:val="18"/>
          <w:szCs w:val="18"/>
        </w:rPr>
        <w:t>Максимальный срок административного действия – 15 (пятнадцать) дней со дня поступления заявления и документов ответственному специалисту.</w:t>
      </w:r>
    </w:p>
    <w:p w:rsidR="008C3F7E" w:rsidRPr="00FD160E" w:rsidRDefault="008C3F7E" w:rsidP="007E7D28">
      <w:pPr>
        <w:pStyle w:val="a1"/>
        <w:tabs>
          <w:tab w:val="left" w:pos="1276"/>
          <w:tab w:val="left" w:pos="10080"/>
        </w:tabs>
        <w:spacing w:after="0"/>
        <w:jc w:val="both"/>
        <w:rPr>
          <w:b w:val="0"/>
          <w:i w:val="0"/>
          <w:color w:val="000000"/>
          <w:sz w:val="18"/>
          <w:szCs w:val="18"/>
        </w:rPr>
      </w:pPr>
      <w:r w:rsidRPr="00FD160E">
        <w:rPr>
          <w:b w:val="0"/>
          <w:i w:val="0"/>
          <w:color w:val="000000"/>
          <w:sz w:val="18"/>
          <w:szCs w:val="18"/>
        </w:rPr>
        <w:t>3.16. Глава Администрации рассматривает подготовленный проект постановления Администрации о регистрации устава ТОС либо проект постановления об отказе в регистрации устава ТОС и подписывает их.</w:t>
      </w:r>
    </w:p>
    <w:p w:rsidR="008C3F7E" w:rsidRPr="00FD160E" w:rsidRDefault="008C3F7E" w:rsidP="007E7D28">
      <w:pPr>
        <w:pStyle w:val="a1"/>
        <w:tabs>
          <w:tab w:val="left" w:pos="1276"/>
          <w:tab w:val="left" w:pos="10080"/>
        </w:tabs>
        <w:spacing w:after="0"/>
        <w:jc w:val="both"/>
        <w:rPr>
          <w:b w:val="0"/>
          <w:i w:val="0"/>
          <w:sz w:val="18"/>
          <w:szCs w:val="18"/>
        </w:rPr>
      </w:pPr>
      <w:r w:rsidRPr="00FD160E">
        <w:rPr>
          <w:b w:val="0"/>
          <w:i w:val="0"/>
          <w:sz w:val="18"/>
          <w:szCs w:val="18"/>
        </w:rPr>
        <w:t>Максимальный срок административного действия – 3 (три) дня со дня поступления проекта постановления Администрации о регистрации устава ТОС либо проекта постановления Администрации об отказе в регистрации устава ТОС на подпись главе Администрации.</w:t>
      </w:r>
    </w:p>
    <w:p w:rsidR="008C3F7E" w:rsidRPr="00FD160E" w:rsidRDefault="008C3F7E" w:rsidP="007E7D28">
      <w:pPr>
        <w:pStyle w:val="a1"/>
        <w:tabs>
          <w:tab w:val="left" w:pos="1276"/>
          <w:tab w:val="left" w:pos="10080"/>
        </w:tabs>
        <w:spacing w:after="0"/>
        <w:jc w:val="both"/>
        <w:rPr>
          <w:b w:val="0"/>
          <w:i w:val="0"/>
          <w:color w:val="000000"/>
          <w:sz w:val="18"/>
          <w:szCs w:val="18"/>
        </w:rPr>
      </w:pPr>
      <w:r w:rsidRPr="00FD160E">
        <w:rPr>
          <w:b w:val="0"/>
          <w:i w:val="0"/>
          <w:color w:val="000000"/>
          <w:sz w:val="18"/>
          <w:szCs w:val="18"/>
        </w:rPr>
        <w:t>3.17. После подписания главой Администрации специалист Администрации, ответственный за регистрацию муниципальных правовых актов регистрирует постановление Администрации о регистрации устава ТОС либо постановление об отказе в регистрации устава ТОС в установленном порядке и передает их ответственному исполнителю.</w:t>
      </w:r>
    </w:p>
    <w:p w:rsidR="008C3F7E" w:rsidRPr="00FD160E" w:rsidRDefault="008C3F7E" w:rsidP="007E7D28">
      <w:pPr>
        <w:pStyle w:val="a1"/>
        <w:tabs>
          <w:tab w:val="left" w:pos="1276"/>
          <w:tab w:val="left" w:pos="10080"/>
        </w:tabs>
        <w:spacing w:after="0"/>
        <w:jc w:val="both"/>
        <w:rPr>
          <w:b w:val="0"/>
          <w:i w:val="0"/>
          <w:color w:val="000000"/>
          <w:sz w:val="18"/>
          <w:szCs w:val="18"/>
        </w:rPr>
      </w:pPr>
      <w:r w:rsidRPr="00FD160E">
        <w:rPr>
          <w:b w:val="0"/>
          <w:i w:val="0"/>
          <w:color w:val="000000"/>
          <w:sz w:val="18"/>
          <w:szCs w:val="18"/>
        </w:rPr>
        <w:t>Максимальный срок административного действия – 2 (два) дня со дня передачи на регистрацию подписанных главой Администрации постановлений Администрации о регистрации устава ТОС либо об отказе в регистрации устава ТОС.</w:t>
      </w:r>
    </w:p>
    <w:p w:rsidR="008C3F7E" w:rsidRPr="00FD160E" w:rsidRDefault="008C3F7E" w:rsidP="007E7D28">
      <w:pPr>
        <w:pStyle w:val="a1"/>
        <w:tabs>
          <w:tab w:val="left" w:pos="540"/>
          <w:tab w:val="left" w:pos="1276"/>
          <w:tab w:val="left" w:pos="10080"/>
        </w:tabs>
        <w:spacing w:after="0"/>
        <w:jc w:val="both"/>
        <w:rPr>
          <w:b w:val="0"/>
          <w:i w:val="0"/>
          <w:sz w:val="18"/>
          <w:szCs w:val="18"/>
        </w:rPr>
      </w:pPr>
      <w:r w:rsidRPr="00FD160E">
        <w:rPr>
          <w:b w:val="0"/>
          <w:i w:val="0"/>
          <w:color w:val="000000"/>
          <w:sz w:val="18"/>
          <w:szCs w:val="18"/>
        </w:rPr>
        <w:lastRenderedPageBreak/>
        <w:t>3.18. В случае поступления постановления Администрации о регистрации устава ТОС ответственный исполнитель вносит соответствующую запись в реестр ТОС и проставляет запись о регистрации на титульном листе устава ТОС</w:t>
      </w:r>
      <w:r w:rsidRPr="00FD160E">
        <w:rPr>
          <w:b w:val="0"/>
          <w:i w:val="0"/>
          <w:sz w:val="18"/>
          <w:szCs w:val="18"/>
        </w:rPr>
        <w:t xml:space="preserve">. </w:t>
      </w:r>
    </w:p>
    <w:p w:rsidR="008C3F7E" w:rsidRPr="00FD160E" w:rsidRDefault="008C3F7E" w:rsidP="007E7D28">
      <w:pPr>
        <w:pStyle w:val="a1"/>
        <w:tabs>
          <w:tab w:val="left" w:pos="540"/>
          <w:tab w:val="left" w:pos="1276"/>
          <w:tab w:val="left" w:pos="10080"/>
        </w:tabs>
        <w:spacing w:after="0"/>
        <w:jc w:val="both"/>
        <w:rPr>
          <w:b w:val="0"/>
          <w:i w:val="0"/>
          <w:sz w:val="18"/>
          <w:szCs w:val="18"/>
        </w:rPr>
      </w:pPr>
      <w:r w:rsidRPr="00FD160E">
        <w:rPr>
          <w:b w:val="0"/>
          <w:i w:val="0"/>
          <w:sz w:val="18"/>
          <w:szCs w:val="18"/>
        </w:rPr>
        <w:t>Максимальный срок административного действия – 2 (два) дня со дня передачи ответственному специалисту зарегистрированного в установленном порядке постановления Администрации о регистрации устава ТОС либо постановления Администрации об отказе в регистрации устава ТОС.</w:t>
      </w:r>
    </w:p>
    <w:p w:rsidR="008C3F7E" w:rsidRPr="00FD160E" w:rsidRDefault="008C3F7E" w:rsidP="007E7D28">
      <w:pPr>
        <w:pStyle w:val="a1"/>
        <w:tabs>
          <w:tab w:val="left" w:pos="1276"/>
        </w:tabs>
        <w:spacing w:after="0"/>
        <w:jc w:val="both"/>
        <w:rPr>
          <w:b w:val="0"/>
          <w:i w:val="0"/>
          <w:sz w:val="18"/>
          <w:szCs w:val="18"/>
        </w:rPr>
      </w:pPr>
      <w:r w:rsidRPr="00FD160E">
        <w:rPr>
          <w:b w:val="0"/>
          <w:i w:val="0"/>
          <w:sz w:val="18"/>
          <w:szCs w:val="18"/>
        </w:rPr>
        <w:t>3.19. Результатом административной процедуры является подписанное и зарегистрированное постановление Администрации о регистрации устава ТОС,</w:t>
      </w:r>
      <w:r w:rsidRPr="00FD160E">
        <w:rPr>
          <w:b w:val="0"/>
          <w:i w:val="0"/>
          <w:sz w:val="18"/>
          <w:szCs w:val="18"/>
          <w:vertAlign w:val="subscript"/>
        </w:rPr>
        <w:t xml:space="preserve"> </w:t>
      </w:r>
      <w:r w:rsidRPr="00FD160E">
        <w:rPr>
          <w:b w:val="0"/>
          <w:i w:val="0"/>
          <w:sz w:val="18"/>
          <w:szCs w:val="18"/>
        </w:rPr>
        <w:t>зарегистрированный устав ТОС, либо подписанное и зарегистрированное постановление Администрации об отказе в регистрации устава ТОС.</w:t>
      </w:r>
    </w:p>
    <w:p w:rsidR="008C3F7E" w:rsidRPr="00FD160E" w:rsidRDefault="008C3F7E" w:rsidP="007E7D28">
      <w:pPr>
        <w:pStyle w:val="a1"/>
        <w:tabs>
          <w:tab w:val="left" w:pos="1276"/>
        </w:tabs>
        <w:spacing w:after="0"/>
        <w:jc w:val="both"/>
        <w:rPr>
          <w:b w:val="0"/>
          <w:i w:val="0"/>
          <w:sz w:val="18"/>
          <w:szCs w:val="18"/>
        </w:rPr>
      </w:pPr>
      <w:r w:rsidRPr="00FD160E">
        <w:rPr>
          <w:b w:val="0"/>
          <w:i w:val="0"/>
          <w:sz w:val="18"/>
          <w:szCs w:val="18"/>
        </w:rPr>
        <w:t>3.20. Способом фиксации результата выполнения административной процедуры является проставление соответствующих отметок на уставе ТОС и занесение данных в реестр и журнал регистрации актов Администрации (при наличии такового).</w:t>
      </w:r>
    </w:p>
    <w:p w:rsidR="008C3F7E" w:rsidRPr="00FD160E" w:rsidRDefault="008C3F7E" w:rsidP="007E7D28">
      <w:pPr>
        <w:pStyle w:val="a1"/>
        <w:tabs>
          <w:tab w:val="left" w:pos="1276"/>
        </w:tabs>
        <w:spacing w:after="0"/>
        <w:jc w:val="both"/>
        <w:rPr>
          <w:b w:val="0"/>
          <w:i w:val="0"/>
          <w:sz w:val="18"/>
          <w:szCs w:val="18"/>
        </w:rPr>
      </w:pPr>
      <w:r w:rsidRPr="00FD160E">
        <w:rPr>
          <w:b w:val="0"/>
          <w:i w:val="0"/>
          <w:sz w:val="18"/>
          <w:szCs w:val="18"/>
        </w:rPr>
        <w:t>3.21. Максимальный срок выполнения административной процедуры составляет 22 дня со дня поступления зарегистрированного заявления и приложенного к нему комплекта документов на рассмотрение ответственному исполнителю.</w:t>
      </w:r>
    </w:p>
    <w:p w:rsidR="008C3F7E" w:rsidRPr="00FD160E" w:rsidRDefault="008C3F7E" w:rsidP="007E7D28">
      <w:pPr>
        <w:pStyle w:val="214"/>
        <w:keepNext/>
        <w:keepLines/>
        <w:shd w:val="clear" w:color="auto" w:fill="auto"/>
        <w:spacing w:before="0" w:after="0" w:line="240" w:lineRule="auto"/>
        <w:ind w:firstLine="0"/>
        <w:jc w:val="center"/>
        <w:rPr>
          <w:rStyle w:val="26"/>
          <w:b/>
          <w:bCs/>
          <w:i w:val="0"/>
          <w:color w:val="000000"/>
          <w:sz w:val="18"/>
          <w:szCs w:val="18"/>
          <w:lang w:val="ru-RU"/>
        </w:rPr>
      </w:pPr>
      <w:bookmarkStart w:id="6" w:name="bookmark3"/>
      <w:r w:rsidRPr="00FD160E">
        <w:rPr>
          <w:rStyle w:val="26"/>
          <w:b/>
          <w:bCs/>
          <w:i w:val="0"/>
          <w:color w:val="000000"/>
          <w:sz w:val="18"/>
          <w:szCs w:val="18"/>
          <w:lang w:val="ru-RU"/>
        </w:rPr>
        <w:t>Выдача заявителю результата предоставления муниципальной услуги</w:t>
      </w:r>
      <w:bookmarkEnd w:id="6"/>
    </w:p>
    <w:p w:rsidR="008C3F7E" w:rsidRPr="00FD160E" w:rsidRDefault="008C3F7E" w:rsidP="007E7D28">
      <w:pPr>
        <w:pStyle w:val="a1"/>
        <w:widowControl w:val="0"/>
        <w:numPr>
          <w:ilvl w:val="0"/>
          <w:numId w:val="39"/>
        </w:numPr>
        <w:tabs>
          <w:tab w:val="left" w:pos="567"/>
        </w:tabs>
        <w:spacing w:after="0"/>
        <w:jc w:val="both"/>
        <w:rPr>
          <w:b w:val="0"/>
          <w:i w:val="0"/>
          <w:sz w:val="18"/>
          <w:szCs w:val="18"/>
        </w:rPr>
      </w:pPr>
      <w:r w:rsidRPr="00FD160E">
        <w:rPr>
          <w:b w:val="0"/>
          <w:i w:val="0"/>
          <w:color w:val="000000"/>
          <w:sz w:val="18"/>
          <w:szCs w:val="18"/>
        </w:rPr>
        <w:t>Основанием для начала административной процедуры является подписанное главой Администрации и зарегистрированное постановление Администрации о регистрации устава ТОС, регистрация устава ТОС, либо подписанное главой Администрации и зарегистрированное постановление администрации об отказе в регистрации устава ТОС.</w:t>
      </w:r>
    </w:p>
    <w:p w:rsidR="008C3F7E" w:rsidRPr="00FD160E" w:rsidRDefault="008C3F7E" w:rsidP="007E7D28">
      <w:pPr>
        <w:pStyle w:val="a1"/>
        <w:widowControl w:val="0"/>
        <w:numPr>
          <w:ilvl w:val="0"/>
          <w:numId w:val="39"/>
        </w:numPr>
        <w:tabs>
          <w:tab w:val="left" w:pos="567"/>
        </w:tabs>
        <w:spacing w:after="0"/>
        <w:jc w:val="both"/>
        <w:rPr>
          <w:b w:val="0"/>
          <w:i w:val="0"/>
          <w:sz w:val="18"/>
          <w:szCs w:val="18"/>
        </w:rPr>
      </w:pPr>
      <w:r w:rsidRPr="00FD160E">
        <w:rPr>
          <w:b w:val="0"/>
          <w:i w:val="0"/>
          <w:color w:val="000000"/>
          <w:sz w:val="18"/>
          <w:szCs w:val="18"/>
        </w:rPr>
        <w:t>Ответственный исполнитель уведомляет заявителя в письменном виде в течении 5 дней со дня регистрации устава ТОС или принятия решения об отказе в регистрации устава ТОС, с указанием времени и места получения результата муниципальной услуги.</w:t>
      </w:r>
    </w:p>
    <w:p w:rsidR="008C3F7E" w:rsidRPr="00FD160E" w:rsidRDefault="008C3F7E" w:rsidP="007E7D28">
      <w:pPr>
        <w:pStyle w:val="a1"/>
        <w:widowControl w:val="0"/>
        <w:numPr>
          <w:ilvl w:val="0"/>
          <w:numId w:val="39"/>
        </w:numPr>
        <w:tabs>
          <w:tab w:val="left" w:pos="567"/>
        </w:tabs>
        <w:spacing w:after="0"/>
        <w:jc w:val="both"/>
        <w:rPr>
          <w:b w:val="0"/>
          <w:i w:val="0"/>
          <w:sz w:val="18"/>
          <w:szCs w:val="18"/>
        </w:rPr>
      </w:pPr>
      <w:r w:rsidRPr="00FD160E">
        <w:rPr>
          <w:b w:val="0"/>
          <w:i w:val="0"/>
          <w:color w:val="000000"/>
          <w:sz w:val="18"/>
          <w:szCs w:val="18"/>
        </w:rPr>
        <w:t>Прибывший в назначенный день заявитель предъявляет документы, удостоверяющие личность.</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 свои фамилию, имя, отчество (при наличии), поставить подпись и дату получения результата предоставления муниципальной услуги.</w:t>
      </w:r>
    </w:p>
    <w:p w:rsidR="008C3F7E" w:rsidRPr="00FD160E" w:rsidRDefault="008C3F7E" w:rsidP="007E7D28">
      <w:pPr>
        <w:pStyle w:val="a1"/>
        <w:spacing w:after="0"/>
        <w:jc w:val="both"/>
        <w:rPr>
          <w:b w:val="0"/>
          <w:i w:val="0"/>
          <w:color w:val="000000"/>
          <w:sz w:val="18"/>
          <w:szCs w:val="18"/>
        </w:rPr>
      </w:pPr>
      <w:r w:rsidRPr="00FD160E">
        <w:rPr>
          <w:b w:val="0"/>
          <w:i w:val="0"/>
          <w:color w:val="000000"/>
          <w:sz w:val="18"/>
          <w:szCs w:val="18"/>
        </w:rPr>
        <w:t>После внесения этих данных в журнал, ответственный исполнитель выдает заявителю на бумажном носителе один экземпляр устава ТОС (заявителю возвращается оригинал устава ТОС, являющегося юридическим лицом) и постановления Администрации о регистрации устава ТОС, либо постановление Администрации об отказе в регистрации устава ТОС.</w:t>
      </w:r>
    </w:p>
    <w:p w:rsidR="008C3F7E" w:rsidRPr="00FD160E" w:rsidRDefault="008C3F7E" w:rsidP="007E7D28">
      <w:pPr>
        <w:pStyle w:val="a1"/>
        <w:spacing w:after="0"/>
        <w:jc w:val="both"/>
        <w:rPr>
          <w:b w:val="0"/>
          <w:i w:val="0"/>
          <w:color w:val="000000"/>
          <w:sz w:val="18"/>
          <w:szCs w:val="18"/>
        </w:rPr>
      </w:pPr>
      <w:r w:rsidRPr="00FD160E">
        <w:rPr>
          <w:b w:val="0"/>
          <w:i w:val="0"/>
          <w:color w:val="000000"/>
          <w:sz w:val="18"/>
          <w:szCs w:val="18"/>
        </w:rPr>
        <w:t>По выбору заявителя результат предоставления муниципальной услуги направляется ему ответственным исполнителем посредством почтового отправления с уведомлением о вручении, посредством официальной электронной почты.</w:t>
      </w:r>
    </w:p>
    <w:p w:rsidR="008C3F7E" w:rsidRPr="00FD160E" w:rsidRDefault="008C3F7E" w:rsidP="007E7D28">
      <w:pPr>
        <w:pStyle w:val="a1"/>
        <w:spacing w:after="0"/>
        <w:jc w:val="both"/>
        <w:rPr>
          <w:b w:val="0"/>
          <w:i w:val="0"/>
          <w:color w:val="000000"/>
          <w:sz w:val="18"/>
          <w:szCs w:val="18"/>
        </w:rPr>
      </w:pPr>
      <w:r w:rsidRPr="00FD160E">
        <w:rPr>
          <w:b w:val="0"/>
          <w:i w:val="0"/>
          <w:color w:val="000000"/>
          <w:sz w:val="18"/>
          <w:szCs w:val="18"/>
        </w:rPr>
        <w:t>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 предусмотренный соглашением о взаимодействии.</w:t>
      </w:r>
    </w:p>
    <w:p w:rsidR="008C3F7E" w:rsidRPr="00FD160E" w:rsidRDefault="008C3F7E" w:rsidP="007E7D28">
      <w:pPr>
        <w:pStyle w:val="a1"/>
        <w:spacing w:after="0"/>
        <w:jc w:val="both"/>
        <w:rPr>
          <w:b w:val="0"/>
          <w:i w:val="0"/>
          <w:sz w:val="18"/>
          <w:szCs w:val="18"/>
        </w:rPr>
      </w:pPr>
      <w:r w:rsidRPr="00FD160E">
        <w:rPr>
          <w:b w:val="0"/>
          <w:i w:val="0"/>
          <w:sz w:val="18"/>
          <w:szCs w:val="18"/>
        </w:rPr>
        <w:t xml:space="preserve">3.25. </w:t>
      </w:r>
      <w:r w:rsidRPr="00FD160E">
        <w:rPr>
          <w:b w:val="0"/>
          <w:i w:val="0"/>
          <w:color w:val="000000"/>
          <w:sz w:val="18"/>
          <w:szCs w:val="18"/>
        </w:rPr>
        <w:t>В случае, если заявитель не явился в назначенный день, ответственный исполнитель в течение 2 дней по почтовому адресу, указанному в заявлении, направляет заявителю вместе с сопроводительным письмом подписанным главой Администрации один экземпляр устава ТОС (оригинал устава ТОС, являющегося юридическим лицом), постановления Администрации о регистрации устава ТОС либо постановление Администрации об отказе в регистрации устава ТОС.</w:t>
      </w:r>
    </w:p>
    <w:p w:rsidR="008C3F7E" w:rsidRPr="00FD160E" w:rsidRDefault="008C3F7E" w:rsidP="007E7D28">
      <w:pPr>
        <w:pStyle w:val="a1"/>
        <w:tabs>
          <w:tab w:val="center" w:pos="3299"/>
          <w:tab w:val="left" w:pos="4605"/>
          <w:tab w:val="left" w:pos="5805"/>
          <w:tab w:val="right" w:pos="9407"/>
        </w:tabs>
        <w:spacing w:after="0"/>
        <w:jc w:val="both"/>
        <w:rPr>
          <w:b w:val="0"/>
          <w:i w:val="0"/>
          <w:sz w:val="18"/>
          <w:szCs w:val="18"/>
        </w:rPr>
      </w:pPr>
      <w:r w:rsidRPr="00FD160E">
        <w:rPr>
          <w:b w:val="0"/>
          <w:i w:val="0"/>
          <w:color w:val="000000"/>
          <w:sz w:val="18"/>
          <w:szCs w:val="18"/>
        </w:rPr>
        <w:t xml:space="preserve">При этом в журнале учета заявлений и выдачи результата предоставления муниципальной услуги в </w:t>
      </w:r>
      <w:r w:rsidRPr="00FD160E">
        <w:rPr>
          <w:b w:val="0"/>
          <w:i w:val="0"/>
          <w:color w:val="000000"/>
          <w:sz w:val="18"/>
          <w:szCs w:val="18"/>
        </w:rPr>
        <w:tab/>
        <w:t>графе «Примечание» ответственный исполнитель, фиксирует дату и исходящий номер сопроводительного письма.</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3.26. Результатом выполнения административной процедуры является выдача зарегистрированного устава ТОС, постановления Администрации о регистрации устава ТОС либо постановления Администрации об отказе в регистрации устава ТОС.</w:t>
      </w:r>
    </w:p>
    <w:p w:rsidR="008C3F7E" w:rsidRPr="00FD160E" w:rsidRDefault="008C3F7E" w:rsidP="007E7D28">
      <w:pPr>
        <w:pStyle w:val="a1"/>
        <w:widowControl w:val="0"/>
        <w:numPr>
          <w:ilvl w:val="1"/>
          <w:numId w:val="30"/>
        </w:numPr>
        <w:tabs>
          <w:tab w:val="center" w:pos="426"/>
          <w:tab w:val="left" w:pos="4605"/>
          <w:tab w:val="left" w:pos="5805"/>
          <w:tab w:val="right" w:pos="9407"/>
        </w:tabs>
        <w:spacing w:after="0"/>
        <w:ind w:left="0" w:firstLine="0"/>
        <w:jc w:val="both"/>
        <w:rPr>
          <w:b w:val="0"/>
          <w:i w:val="0"/>
          <w:sz w:val="18"/>
          <w:szCs w:val="18"/>
        </w:rPr>
      </w:pPr>
      <w:r w:rsidRPr="00FD160E">
        <w:rPr>
          <w:b w:val="0"/>
          <w:i w:val="0"/>
          <w:color w:val="000000"/>
          <w:sz w:val="18"/>
          <w:szCs w:val="18"/>
        </w:rPr>
        <w:t>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сопроводительного письма.</w:t>
      </w:r>
    </w:p>
    <w:p w:rsidR="008C3F7E" w:rsidRPr="00FD160E" w:rsidRDefault="008C3F7E" w:rsidP="007E7D28">
      <w:pPr>
        <w:pStyle w:val="a1"/>
        <w:widowControl w:val="0"/>
        <w:numPr>
          <w:ilvl w:val="1"/>
          <w:numId w:val="30"/>
        </w:numPr>
        <w:tabs>
          <w:tab w:val="left" w:pos="426"/>
        </w:tabs>
        <w:spacing w:after="0"/>
        <w:ind w:left="0" w:firstLine="0"/>
        <w:jc w:val="both"/>
        <w:rPr>
          <w:b w:val="0"/>
          <w:i w:val="0"/>
          <w:sz w:val="18"/>
          <w:szCs w:val="18"/>
        </w:rPr>
      </w:pPr>
      <w:r w:rsidRPr="00FD160E">
        <w:rPr>
          <w:b w:val="0"/>
          <w:i w:val="0"/>
          <w:color w:val="000000"/>
          <w:sz w:val="18"/>
          <w:szCs w:val="18"/>
        </w:rPr>
        <w:t>Продолжительность административной процедуры составляет 5 дней со дня регистрации устава ТОС</w:t>
      </w:r>
      <w:r w:rsidRPr="00FD160E">
        <w:rPr>
          <w:b w:val="0"/>
          <w:i w:val="0"/>
          <w:sz w:val="18"/>
          <w:szCs w:val="18"/>
        </w:rPr>
        <w:t xml:space="preserve"> или</w:t>
      </w:r>
      <w:r w:rsidRPr="00FD160E">
        <w:rPr>
          <w:b w:val="0"/>
          <w:i w:val="0"/>
          <w:color w:val="000000"/>
          <w:sz w:val="18"/>
          <w:szCs w:val="18"/>
        </w:rPr>
        <w:t xml:space="preserve"> принятия решения об отказе в регистрации устава ТОС</w:t>
      </w:r>
      <w:r w:rsidRPr="00FD160E">
        <w:rPr>
          <w:b w:val="0"/>
          <w:i w:val="0"/>
          <w:sz w:val="18"/>
          <w:szCs w:val="18"/>
        </w:rPr>
        <w:t>.</w:t>
      </w:r>
    </w:p>
    <w:p w:rsidR="007E7D28"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 xml:space="preserve">Порядок исправления допущенных опечаток и ошибок в выданных в результате предоставления </w:t>
      </w:r>
    </w:p>
    <w:p w:rsidR="008C3F7E" w:rsidRPr="008C3F7E" w:rsidRDefault="008C3F7E" w:rsidP="008C3F7E">
      <w:pPr>
        <w:pStyle w:val="411"/>
        <w:shd w:val="clear" w:color="auto" w:fill="auto"/>
        <w:spacing w:after="0" w:line="240" w:lineRule="auto"/>
        <w:ind w:firstLine="0"/>
        <w:rPr>
          <w:sz w:val="18"/>
          <w:szCs w:val="18"/>
        </w:rPr>
      </w:pPr>
      <w:r w:rsidRPr="008C3F7E">
        <w:rPr>
          <w:bCs w:val="0"/>
          <w:color w:val="000000"/>
          <w:sz w:val="18"/>
          <w:szCs w:val="18"/>
        </w:rPr>
        <w:t>муниципальной услуги</w:t>
      </w:r>
      <w:r w:rsidRPr="008C3F7E">
        <w:rPr>
          <w:sz w:val="18"/>
          <w:szCs w:val="18"/>
        </w:rPr>
        <w:t xml:space="preserve"> </w:t>
      </w:r>
      <w:r w:rsidRPr="008C3F7E">
        <w:rPr>
          <w:bCs w:val="0"/>
          <w:color w:val="000000"/>
          <w:sz w:val="18"/>
          <w:szCs w:val="18"/>
        </w:rPr>
        <w:t>документах</w:t>
      </w:r>
    </w:p>
    <w:p w:rsidR="008C3F7E" w:rsidRPr="00FD160E" w:rsidRDefault="008C3F7E" w:rsidP="008C3F7E">
      <w:pPr>
        <w:pStyle w:val="a1"/>
        <w:spacing w:after="0"/>
        <w:rPr>
          <w:b w:val="0"/>
          <w:i w:val="0"/>
          <w:sz w:val="18"/>
          <w:szCs w:val="18"/>
        </w:rPr>
      </w:pPr>
      <w:r w:rsidRPr="00FD160E">
        <w:rPr>
          <w:b w:val="0"/>
          <w:i w:val="0"/>
          <w:color w:val="000000"/>
          <w:sz w:val="18"/>
          <w:szCs w:val="18"/>
        </w:rPr>
        <w:t>3.29. Основанием для начала административной процедуры по исправлению допущенных опечаток и ошибок (далее - техническая ошибка)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w:t>
      </w:r>
    </w:p>
    <w:p w:rsidR="008C3F7E" w:rsidRPr="00FD160E" w:rsidRDefault="008C3F7E" w:rsidP="008C3F7E">
      <w:pPr>
        <w:pStyle w:val="a1"/>
        <w:spacing w:after="0"/>
        <w:rPr>
          <w:b w:val="0"/>
          <w:i w:val="0"/>
          <w:sz w:val="18"/>
          <w:szCs w:val="18"/>
        </w:rPr>
      </w:pPr>
      <w:r w:rsidRPr="00FD160E">
        <w:rPr>
          <w:b w:val="0"/>
          <w:i w:val="0"/>
          <w:color w:val="000000"/>
          <w:sz w:val="18"/>
          <w:szCs w:val="18"/>
        </w:rPr>
        <w:t>3.30. При обращении об исправлении технической ошибки заявитель представляет:</w:t>
      </w:r>
    </w:p>
    <w:p w:rsidR="008C3F7E" w:rsidRPr="00FD160E" w:rsidRDefault="008C3F7E" w:rsidP="005F40F5">
      <w:pPr>
        <w:pStyle w:val="a1"/>
        <w:widowControl w:val="0"/>
        <w:numPr>
          <w:ilvl w:val="0"/>
          <w:numId w:val="16"/>
        </w:numPr>
        <w:tabs>
          <w:tab w:val="left" w:pos="142"/>
        </w:tabs>
        <w:spacing w:after="0"/>
        <w:jc w:val="both"/>
        <w:rPr>
          <w:b w:val="0"/>
          <w:i w:val="0"/>
          <w:sz w:val="18"/>
          <w:szCs w:val="18"/>
        </w:rPr>
      </w:pPr>
      <w:r w:rsidRPr="00FD160E">
        <w:rPr>
          <w:b w:val="0"/>
          <w:i w:val="0"/>
          <w:color w:val="000000"/>
          <w:sz w:val="18"/>
          <w:szCs w:val="18"/>
        </w:rPr>
        <w:t>заявление об исправлении технической ошибки;</w:t>
      </w:r>
    </w:p>
    <w:p w:rsidR="008C3F7E" w:rsidRPr="00FD160E" w:rsidRDefault="008C3F7E" w:rsidP="005F40F5">
      <w:pPr>
        <w:pStyle w:val="a1"/>
        <w:widowControl w:val="0"/>
        <w:numPr>
          <w:ilvl w:val="0"/>
          <w:numId w:val="16"/>
        </w:numPr>
        <w:tabs>
          <w:tab w:val="left" w:pos="142"/>
        </w:tabs>
        <w:spacing w:after="0"/>
        <w:jc w:val="both"/>
        <w:rPr>
          <w:b w:val="0"/>
          <w:i w:val="0"/>
          <w:sz w:val="18"/>
          <w:szCs w:val="18"/>
        </w:rPr>
      </w:pPr>
      <w:r w:rsidRPr="00FD160E">
        <w:rPr>
          <w:b w:val="0"/>
          <w:i w:val="0"/>
          <w:color w:val="000000"/>
          <w:sz w:val="18"/>
          <w:szCs w:val="18"/>
        </w:rPr>
        <w:t>документы, подтверждающие наличие в выданном в результате предоставления муниципальной услуги документе технической ошибки.</w:t>
      </w:r>
    </w:p>
    <w:p w:rsidR="008C3F7E" w:rsidRPr="00FD160E" w:rsidRDefault="008C3F7E" w:rsidP="008C3F7E">
      <w:pPr>
        <w:pStyle w:val="a1"/>
        <w:spacing w:after="0"/>
        <w:rPr>
          <w:b w:val="0"/>
          <w:i w:val="0"/>
          <w:sz w:val="18"/>
          <w:szCs w:val="18"/>
        </w:rPr>
      </w:pPr>
      <w:r w:rsidRPr="00FD160E">
        <w:rPr>
          <w:b w:val="0"/>
          <w:i w:val="0"/>
          <w:color w:val="000000"/>
          <w:sz w:val="18"/>
          <w:szCs w:val="18"/>
        </w:rPr>
        <w:t>Заявление об исправлении технической ошибки подается заявителем лично или по почте в Администрацию.</w:t>
      </w:r>
    </w:p>
    <w:p w:rsidR="008C3F7E" w:rsidRPr="00FD160E" w:rsidRDefault="008C3F7E" w:rsidP="005F40F5">
      <w:pPr>
        <w:pStyle w:val="a1"/>
        <w:widowControl w:val="0"/>
        <w:numPr>
          <w:ilvl w:val="1"/>
          <w:numId w:val="31"/>
        </w:numPr>
        <w:tabs>
          <w:tab w:val="left" w:pos="426"/>
        </w:tabs>
        <w:spacing w:after="0"/>
        <w:ind w:left="0" w:firstLine="0"/>
        <w:jc w:val="both"/>
        <w:rPr>
          <w:b w:val="0"/>
          <w:i w:val="0"/>
          <w:sz w:val="18"/>
          <w:szCs w:val="18"/>
        </w:rPr>
      </w:pPr>
      <w:r w:rsidRPr="00FD160E">
        <w:rPr>
          <w:b w:val="0"/>
          <w:i w:val="0"/>
          <w:color w:val="000000"/>
          <w:sz w:val="18"/>
          <w:szCs w:val="18"/>
        </w:rPr>
        <w:t>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8C3F7E" w:rsidRPr="00FD160E" w:rsidRDefault="008C3F7E" w:rsidP="008C3F7E">
      <w:pPr>
        <w:pStyle w:val="a1"/>
        <w:spacing w:after="0"/>
        <w:rPr>
          <w:b w:val="0"/>
          <w:i w:val="0"/>
          <w:sz w:val="18"/>
          <w:szCs w:val="18"/>
        </w:rPr>
      </w:pPr>
      <w:r w:rsidRPr="00FD160E">
        <w:rPr>
          <w:b w:val="0"/>
          <w:i w:val="0"/>
          <w:color w:val="000000"/>
          <w:sz w:val="18"/>
          <w:szCs w:val="18"/>
        </w:rPr>
        <w:t>3.32.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8C3F7E" w:rsidRPr="00FD160E" w:rsidRDefault="008C3F7E" w:rsidP="008C3F7E">
      <w:pPr>
        <w:pStyle w:val="a1"/>
        <w:spacing w:after="0"/>
        <w:rPr>
          <w:b w:val="0"/>
          <w:i w:val="0"/>
          <w:sz w:val="18"/>
          <w:szCs w:val="18"/>
        </w:rPr>
      </w:pPr>
      <w:r w:rsidRPr="00FD160E">
        <w:rPr>
          <w:b w:val="0"/>
          <w:i w:val="0"/>
          <w:color w:val="000000"/>
          <w:sz w:val="18"/>
          <w:szCs w:val="18"/>
        </w:rPr>
        <w:t>3.33.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8C3F7E" w:rsidRPr="00FD160E" w:rsidRDefault="008C3F7E" w:rsidP="008C3F7E">
      <w:pPr>
        <w:pStyle w:val="a1"/>
        <w:spacing w:after="0"/>
        <w:rPr>
          <w:b w:val="0"/>
          <w:i w:val="0"/>
          <w:sz w:val="18"/>
          <w:szCs w:val="18"/>
        </w:rPr>
      </w:pPr>
      <w:r w:rsidRPr="00FD160E">
        <w:rPr>
          <w:b w:val="0"/>
          <w:i w:val="0"/>
          <w:color w:val="000000"/>
          <w:sz w:val="18"/>
          <w:szCs w:val="18"/>
        </w:rPr>
        <w:t>3.34.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w:t>
      </w:r>
    </w:p>
    <w:p w:rsidR="008C3F7E" w:rsidRPr="00FD160E" w:rsidRDefault="008C3F7E" w:rsidP="005F40F5">
      <w:pPr>
        <w:pStyle w:val="a1"/>
        <w:widowControl w:val="0"/>
        <w:numPr>
          <w:ilvl w:val="0"/>
          <w:numId w:val="16"/>
        </w:numPr>
        <w:tabs>
          <w:tab w:val="left" w:pos="142"/>
        </w:tabs>
        <w:spacing w:after="0"/>
        <w:jc w:val="both"/>
        <w:rPr>
          <w:b w:val="0"/>
          <w:i w:val="0"/>
          <w:sz w:val="18"/>
          <w:szCs w:val="18"/>
        </w:rPr>
      </w:pPr>
      <w:r w:rsidRPr="00FD160E">
        <w:rPr>
          <w:b w:val="0"/>
          <w:i w:val="0"/>
          <w:color w:val="000000"/>
          <w:sz w:val="18"/>
          <w:szCs w:val="18"/>
        </w:rPr>
        <w:t>подготовки нового постановления Администрации о регистрации устава ТОС;</w:t>
      </w:r>
    </w:p>
    <w:p w:rsidR="008C3F7E" w:rsidRPr="00FD160E" w:rsidRDefault="008C3F7E" w:rsidP="005F40F5">
      <w:pPr>
        <w:pStyle w:val="a1"/>
        <w:widowControl w:val="0"/>
        <w:numPr>
          <w:ilvl w:val="0"/>
          <w:numId w:val="16"/>
        </w:numPr>
        <w:tabs>
          <w:tab w:val="left" w:pos="142"/>
        </w:tabs>
        <w:spacing w:after="0"/>
        <w:jc w:val="both"/>
        <w:rPr>
          <w:b w:val="0"/>
          <w:i w:val="0"/>
          <w:sz w:val="18"/>
          <w:szCs w:val="18"/>
        </w:rPr>
      </w:pPr>
      <w:r w:rsidRPr="00FD160E">
        <w:rPr>
          <w:b w:val="0"/>
          <w:i w:val="0"/>
          <w:color w:val="000000"/>
          <w:sz w:val="18"/>
          <w:szCs w:val="18"/>
        </w:rPr>
        <w:t>проставления новой записи о регистрации на титульном листе устава ТОС, предусмотренной пунктом 3.15 Административного регламента, с указанием о недействительности предыдущей записи, способом, установленным в соответствии с инструкцией по делопроизводству Администрации;</w:t>
      </w:r>
    </w:p>
    <w:p w:rsidR="008C3F7E" w:rsidRPr="00FD160E" w:rsidRDefault="008C3F7E" w:rsidP="005F40F5">
      <w:pPr>
        <w:pStyle w:val="a1"/>
        <w:widowControl w:val="0"/>
        <w:numPr>
          <w:ilvl w:val="0"/>
          <w:numId w:val="16"/>
        </w:numPr>
        <w:tabs>
          <w:tab w:val="left" w:pos="142"/>
        </w:tabs>
        <w:spacing w:after="0"/>
        <w:jc w:val="both"/>
        <w:rPr>
          <w:b w:val="0"/>
          <w:i w:val="0"/>
          <w:sz w:val="18"/>
          <w:szCs w:val="18"/>
        </w:rPr>
      </w:pPr>
      <w:r w:rsidRPr="00FD160E">
        <w:rPr>
          <w:b w:val="0"/>
          <w:i w:val="0"/>
          <w:color w:val="000000"/>
          <w:sz w:val="18"/>
          <w:szCs w:val="18"/>
        </w:rPr>
        <w:t>подготовки нового постановления Администрации об отказе в регистрации устава ТОС.</w:t>
      </w:r>
    </w:p>
    <w:p w:rsidR="008C3F7E" w:rsidRPr="00FD160E" w:rsidRDefault="008C3F7E" w:rsidP="005F40F5">
      <w:pPr>
        <w:pStyle w:val="a1"/>
        <w:widowControl w:val="0"/>
        <w:numPr>
          <w:ilvl w:val="1"/>
          <w:numId w:val="32"/>
        </w:numPr>
        <w:tabs>
          <w:tab w:val="left" w:pos="426"/>
        </w:tabs>
        <w:spacing w:after="0"/>
        <w:ind w:left="0" w:firstLine="0"/>
        <w:jc w:val="both"/>
        <w:rPr>
          <w:b w:val="0"/>
          <w:i w:val="0"/>
          <w:sz w:val="18"/>
          <w:szCs w:val="18"/>
        </w:rPr>
      </w:pPr>
      <w:r w:rsidRPr="00FD160E">
        <w:rPr>
          <w:b w:val="0"/>
          <w:i w:val="0"/>
          <w:color w:val="000000"/>
          <w:sz w:val="18"/>
          <w:szCs w:val="18"/>
        </w:rPr>
        <w:t>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8C3F7E" w:rsidRPr="00FD160E" w:rsidRDefault="008C3F7E" w:rsidP="007E7D28">
      <w:pPr>
        <w:pStyle w:val="a1"/>
        <w:spacing w:after="0"/>
        <w:jc w:val="both"/>
        <w:rPr>
          <w:b w:val="0"/>
          <w:i w:val="0"/>
          <w:sz w:val="18"/>
          <w:szCs w:val="18"/>
        </w:rPr>
      </w:pPr>
      <w:r w:rsidRPr="00FD160E">
        <w:rPr>
          <w:b w:val="0"/>
          <w:i w:val="0"/>
          <w:color w:val="000000"/>
          <w:sz w:val="18"/>
          <w:szCs w:val="18"/>
        </w:rPr>
        <w:lastRenderedPageBreak/>
        <w:t>3.36. Ответственный исполнитель передает постановление Администрации о регистрации устава ТОС,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главе Администрации на подпись.</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3.37. Глава Администрации подписывает постановление Администрации о регистрации устава ТОС, постановление Администрации об отказе в регистрации устава ТОС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3.38.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3.39.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а) в случае наличия технической ошибки в выданном в результате предоставления муниципальной услуги документе - зарегистрированный устав ТОС с новой записью о регистрации на титульном листе, постановление Администрации о регистрации устава ТОС либо постановление Администрации об отказе в регистрации устава ТОС;</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3.40.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а) в случае наличия технической ошибки в выданном в результате предоставления муниципальной услуги документе - устава ТОС с новой записью о регистрации на титульном листе, постановления Администрации о регистрации устава ТОС либо постановления Администрации об отказе в регистрации устава ТОС;</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8C3F7E" w:rsidRPr="00FD160E" w:rsidRDefault="008C3F7E" w:rsidP="008C3F7E">
      <w:pPr>
        <w:pStyle w:val="214"/>
        <w:keepNext/>
        <w:keepLines/>
        <w:shd w:val="clear" w:color="auto" w:fill="auto"/>
        <w:spacing w:before="0" w:after="0" w:line="240" w:lineRule="auto"/>
        <w:ind w:firstLine="0"/>
        <w:jc w:val="center"/>
        <w:rPr>
          <w:rStyle w:val="26"/>
          <w:b/>
          <w:bCs/>
          <w:i w:val="0"/>
          <w:color w:val="000000"/>
          <w:sz w:val="18"/>
          <w:szCs w:val="18"/>
          <w:lang w:val="ru-RU"/>
        </w:rPr>
      </w:pPr>
      <w:bookmarkStart w:id="7" w:name="bookmark4"/>
      <w:r w:rsidRPr="00FD160E">
        <w:rPr>
          <w:rStyle w:val="26"/>
          <w:b/>
          <w:bCs/>
          <w:i w:val="0"/>
          <w:color w:val="000000"/>
          <w:sz w:val="18"/>
          <w:szCs w:val="18"/>
          <w:lang w:val="ru-RU"/>
        </w:rPr>
        <w:t>Особенности предоставления муниципальной услуги в МФЦ</w:t>
      </w:r>
      <w:bookmarkEnd w:id="7"/>
    </w:p>
    <w:p w:rsidR="008C3F7E" w:rsidRPr="00FD160E" w:rsidRDefault="008C3F7E" w:rsidP="007E7D28">
      <w:pPr>
        <w:pStyle w:val="a1"/>
        <w:spacing w:after="0"/>
        <w:jc w:val="both"/>
        <w:rPr>
          <w:b w:val="0"/>
          <w:i w:val="0"/>
          <w:sz w:val="18"/>
          <w:szCs w:val="18"/>
        </w:rPr>
      </w:pPr>
      <w:r w:rsidRPr="00FD160E">
        <w:rPr>
          <w:b w:val="0"/>
          <w:i w:val="0"/>
          <w:color w:val="000000"/>
          <w:sz w:val="18"/>
          <w:szCs w:val="18"/>
        </w:rPr>
        <w:t>3.41. Заявление может быть подано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Специалист МФЦ принимает от заявителя заявление и документы, указанные в пунктах 2.6 и 2.7 Административного регламента, и регистрирует их.</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При приеме у заявителя заявления и документов, указанных в пунктах 2.6 и 2.7 Административного регламента, специалист МФЦ:</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 проверяет правильность заполнения заявления в соответствии с требованиями, установленными законодательством и комплектность</w:t>
      </w:r>
      <w:r w:rsidRPr="00FD160E">
        <w:rPr>
          <w:b w:val="0"/>
          <w:i w:val="0"/>
          <w:sz w:val="18"/>
          <w:szCs w:val="18"/>
        </w:rPr>
        <w:t xml:space="preserve"> </w:t>
      </w:r>
      <w:r w:rsidRPr="00FD160E">
        <w:rPr>
          <w:b w:val="0"/>
          <w:i w:val="0"/>
          <w:color w:val="000000"/>
          <w:sz w:val="18"/>
          <w:szCs w:val="18"/>
        </w:rPr>
        <w:t>документов, указанных в пунктах 2.6 и 2.7 Административного регламента;</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3.42. Срок выполнения данного административного действия не более 30 минут.</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3.43. Передачу и доставку заявления и документов, указанных в пунктах 2.6 и 2.7 Административного регламента, из МФЦ в Администрацию осуществляет специалист МФЦ - курьер (далее курьер) не позднее одного рабочего дня, следующего за днем регистрации заявления и документов.</w:t>
      </w:r>
    </w:p>
    <w:p w:rsidR="008C3F7E" w:rsidRPr="00FD160E" w:rsidRDefault="008C3F7E" w:rsidP="007E7D28">
      <w:pPr>
        <w:pStyle w:val="a1"/>
        <w:widowControl w:val="0"/>
        <w:numPr>
          <w:ilvl w:val="1"/>
          <w:numId w:val="33"/>
        </w:numPr>
        <w:tabs>
          <w:tab w:val="left" w:pos="426"/>
        </w:tabs>
        <w:spacing w:after="0"/>
        <w:ind w:left="0" w:firstLine="0"/>
        <w:jc w:val="both"/>
        <w:rPr>
          <w:b w:val="0"/>
          <w:i w:val="0"/>
          <w:sz w:val="18"/>
          <w:szCs w:val="18"/>
        </w:rPr>
      </w:pPr>
      <w:r w:rsidRPr="00FD160E">
        <w:rPr>
          <w:b w:val="0"/>
          <w:i w:val="0"/>
          <w:color w:val="000000"/>
          <w:sz w:val="18"/>
          <w:szCs w:val="18"/>
        </w:rPr>
        <w:t>Специалист Администрации, ответственный за прием и регистрацию заявления и документов по предоставлению муниципальной услуги, регистрирует заявление и документы в установленном порядке в день передачи курьером заявления и документов заявителя из МФЦ в Администрацию.</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3.45. Результат предоставления муниципальной услуги направляется заявителю одним из способов, указанным им в заявлении.</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При наличии в заявлении указания о выдаче результата предоставления муниципальной услуги через МФЦ по месту представления заявления и документов, Администрация обеспечивает передачу документа в МФЦ для выдачи заявителю в течение срока предоставления муниципальной услуги, указанного в пункте 2.4 Административного регламента.</w:t>
      </w:r>
    </w:p>
    <w:p w:rsidR="008C3F7E" w:rsidRPr="00FD160E" w:rsidRDefault="008C3F7E" w:rsidP="007E7D28">
      <w:pPr>
        <w:pStyle w:val="a1"/>
        <w:spacing w:after="0"/>
        <w:jc w:val="both"/>
        <w:rPr>
          <w:b w:val="0"/>
          <w:i w:val="0"/>
          <w:sz w:val="18"/>
          <w:szCs w:val="18"/>
        </w:rPr>
      </w:pPr>
      <w:r w:rsidRPr="00FD160E">
        <w:rPr>
          <w:b w:val="0"/>
          <w:i w:val="0"/>
          <w:color w:val="000000"/>
          <w:sz w:val="18"/>
          <w:szCs w:val="18"/>
        </w:rPr>
        <w:t>3.46. При выдаче заявителю результата предоставления муниципальной услуги специалист МФЦ проверяет документ, удостоверяющий личность заявителя и документ, подтверждающий полномочия уполномоченного представителя заявителя, в случае подачи заявления и документов уполномоченным представителем заявителя. Заявителю выдается результат предоставления муниципальной услуги под подпись с указанием даты его получения.</w:t>
      </w:r>
    </w:p>
    <w:p w:rsidR="008C3F7E" w:rsidRPr="00FD160E" w:rsidRDefault="008C3F7E" w:rsidP="007E7D28">
      <w:pPr>
        <w:pStyle w:val="a1"/>
        <w:tabs>
          <w:tab w:val="right" w:pos="1260"/>
        </w:tabs>
        <w:spacing w:after="0"/>
        <w:jc w:val="both"/>
        <w:rPr>
          <w:b w:val="0"/>
          <w:i w:val="0"/>
          <w:color w:val="000000"/>
          <w:sz w:val="18"/>
          <w:szCs w:val="18"/>
        </w:rPr>
      </w:pPr>
      <w:r w:rsidRPr="00FD160E">
        <w:rPr>
          <w:b w:val="0"/>
          <w:i w:val="0"/>
          <w:color w:val="000000"/>
          <w:sz w:val="18"/>
          <w:szCs w:val="18"/>
        </w:rPr>
        <w:t>3.47. В случае неявки заявителя в МФЦ в течение 30 дней со дня окончания срока получения результата предоставления муниципальной услуги, МФЦ курьером отправляет результат</w:t>
      </w:r>
      <w:r w:rsidRPr="00FD160E">
        <w:rPr>
          <w:b w:val="0"/>
          <w:i w:val="0"/>
          <w:color w:val="000000"/>
          <w:sz w:val="18"/>
          <w:szCs w:val="18"/>
        </w:rPr>
        <w:tab/>
        <w:t>предоставления</w:t>
      </w:r>
      <w:r w:rsidRPr="00FD160E">
        <w:rPr>
          <w:b w:val="0"/>
          <w:i w:val="0"/>
          <w:sz w:val="18"/>
          <w:szCs w:val="18"/>
        </w:rPr>
        <w:t xml:space="preserve"> </w:t>
      </w:r>
      <w:r w:rsidRPr="00FD160E">
        <w:rPr>
          <w:b w:val="0"/>
          <w:i w:val="0"/>
          <w:color w:val="000000"/>
          <w:sz w:val="18"/>
          <w:szCs w:val="18"/>
        </w:rPr>
        <w:t>муниципальной услуги в Администрацию под подпись с сопроводительным письмом.</w:t>
      </w:r>
    </w:p>
    <w:p w:rsidR="008C3F7E" w:rsidRPr="00FD160E" w:rsidRDefault="008C3F7E" w:rsidP="008C3F7E">
      <w:pPr>
        <w:pStyle w:val="214"/>
        <w:keepNext/>
        <w:keepLines/>
        <w:shd w:val="clear" w:color="auto" w:fill="auto"/>
        <w:tabs>
          <w:tab w:val="left" w:pos="1540"/>
        </w:tabs>
        <w:spacing w:before="0" w:after="0" w:line="240" w:lineRule="auto"/>
        <w:ind w:firstLine="0"/>
        <w:jc w:val="center"/>
        <w:rPr>
          <w:b w:val="0"/>
          <w:sz w:val="18"/>
          <w:szCs w:val="18"/>
        </w:rPr>
      </w:pPr>
      <w:bookmarkStart w:id="8" w:name="bookmark5"/>
      <w:r w:rsidRPr="00FD160E">
        <w:rPr>
          <w:rStyle w:val="26"/>
          <w:b/>
          <w:bCs/>
          <w:i w:val="0"/>
          <w:color w:val="000000"/>
          <w:sz w:val="18"/>
          <w:szCs w:val="18"/>
          <w:lang w:val="en-US"/>
        </w:rPr>
        <w:t>IV</w:t>
      </w:r>
      <w:r w:rsidRPr="00FD160E">
        <w:rPr>
          <w:rStyle w:val="26"/>
          <w:b/>
          <w:bCs/>
          <w:i w:val="0"/>
          <w:color w:val="000000"/>
          <w:sz w:val="18"/>
          <w:szCs w:val="18"/>
          <w:lang w:val="ru-RU"/>
        </w:rPr>
        <w:t>. Формы контроля за исполнением Административного</w:t>
      </w:r>
      <w:bookmarkEnd w:id="8"/>
      <w:r w:rsidRPr="00FD160E">
        <w:rPr>
          <w:b w:val="0"/>
          <w:sz w:val="18"/>
          <w:szCs w:val="18"/>
        </w:rPr>
        <w:t xml:space="preserve"> </w:t>
      </w:r>
      <w:bookmarkStart w:id="9" w:name="bookmark6"/>
      <w:r w:rsidRPr="00FD160E">
        <w:rPr>
          <w:rStyle w:val="26"/>
          <w:b/>
          <w:bCs/>
          <w:i w:val="0"/>
          <w:color w:val="000000"/>
          <w:sz w:val="18"/>
          <w:szCs w:val="18"/>
          <w:lang w:val="ru-RU"/>
        </w:rPr>
        <w:t>регламента</w:t>
      </w:r>
      <w:bookmarkEnd w:id="9"/>
    </w:p>
    <w:p w:rsidR="008C3F7E" w:rsidRPr="00FD160E" w:rsidRDefault="008C3F7E" w:rsidP="005F40F5">
      <w:pPr>
        <w:pStyle w:val="a1"/>
        <w:widowControl w:val="0"/>
        <w:numPr>
          <w:ilvl w:val="0"/>
          <w:numId w:val="24"/>
        </w:numPr>
        <w:tabs>
          <w:tab w:val="left" w:pos="426"/>
        </w:tabs>
        <w:spacing w:after="0"/>
        <w:jc w:val="both"/>
        <w:rPr>
          <w:b w:val="0"/>
          <w:i w:val="0"/>
          <w:sz w:val="18"/>
          <w:szCs w:val="18"/>
        </w:rPr>
      </w:pPr>
      <w:r w:rsidRPr="00FD160E">
        <w:rPr>
          <w:b w:val="0"/>
          <w:i w:val="0"/>
          <w:color w:val="000000"/>
          <w:sz w:val="18"/>
          <w:szCs w:val="1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w:t>
      </w:r>
      <w:r w:rsidRPr="00FD160E">
        <w:rPr>
          <w:b w:val="0"/>
          <w:i w:val="0"/>
          <w:sz w:val="18"/>
          <w:szCs w:val="18"/>
        </w:rPr>
        <w:t>главой администрации Мошковского сельсовета Бековского района Пензенской области</w:t>
      </w:r>
      <w:r w:rsidRPr="00FD160E">
        <w:rPr>
          <w:rStyle w:val="11pt"/>
          <w:b/>
          <w:color w:val="000000"/>
          <w:sz w:val="18"/>
          <w:szCs w:val="18"/>
        </w:rPr>
        <w:t>,</w:t>
      </w:r>
      <w:r w:rsidRPr="00FD160E">
        <w:rPr>
          <w:rStyle w:val="11pt1"/>
          <w:b w:val="0"/>
          <w:i w:val="0"/>
          <w:color w:val="000000"/>
          <w:sz w:val="18"/>
          <w:szCs w:val="18"/>
        </w:rPr>
        <w:t xml:space="preserve"> </w:t>
      </w:r>
      <w:r w:rsidRPr="00FD160E">
        <w:rPr>
          <w:b w:val="0"/>
          <w:i w:val="0"/>
          <w:color w:val="000000"/>
          <w:sz w:val="18"/>
          <w:szCs w:val="18"/>
        </w:rPr>
        <w:t>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8C3F7E" w:rsidRPr="00FD160E" w:rsidRDefault="008C3F7E" w:rsidP="008C3F7E">
      <w:pPr>
        <w:pStyle w:val="a1"/>
        <w:spacing w:after="0"/>
        <w:rPr>
          <w:b w:val="0"/>
          <w:i w:val="0"/>
          <w:sz w:val="18"/>
          <w:szCs w:val="18"/>
        </w:rPr>
      </w:pPr>
      <w:r w:rsidRPr="00FD160E">
        <w:rPr>
          <w:b w:val="0"/>
          <w:i w:val="0"/>
          <w:color w:val="000000"/>
          <w:sz w:val="18"/>
          <w:szCs w:val="1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C3F7E" w:rsidRPr="00FD160E" w:rsidRDefault="008C3F7E" w:rsidP="005F40F5">
      <w:pPr>
        <w:pStyle w:val="a1"/>
        <w:widowControl w:val="0"/>
        <w:numPr>
          <w:ilvl w:val="0"/>
          <w:numId w:val="24"/>
        </w:numPr>
        <w:tabs>
          <w:tab w:val="left" w:pos="426"/>
        </w:tabs>
        <w:spacing w:after="0"/>
        <w:jc w:val="both"/>
        <w:rPr>
          <w:b w:val="0"/>
          <w:i w:val="0"/>
          <w:sz w:val="18"/>
          <w:szCs w:val="18"/>
        </w:rPr>
      </w:pPr>
      <w:r w:rsidRPr="00FD160E">
        <w:rPr>
          <w:b w:val="0"/>
          <w:i w:val="0"/>
          <w:color w:val="000000"/>
          <w:sz w:val="18"/>
          <w:szCs w:val="18"/>
        </w:rPr>
        <w:t>В Администрации проводятся плановые и внеплановые проверки полноты и качества исполнения муниципальной услуги.</w:t>
      </w:r>
    </w:p>
    <w:p w:rsidR="008C3F7E" w:rsidRPr="00FD160E" w:rsidRDefault="008C3F7E" w:rsidP="008C3F7E">
      <w:pPr>
        <w:pStyle w:val="a1"/>
        <w:tabs>
          <w:tab w:val="left" w:pos="1260"/>
        </w:tabs>
        <w:spacing w:after="0"/>
        <w:rPr>
          <w:b w:val="0"/>
          <w:i w:val="0"/>
          <w:sz w:val="18"/>
          <w:szCs w:val="18"/>
        </w:rPr>
      </w:pPr>
      <w:r w:rsidRPr="00FD160E">
        <w:rPr>
          <w:b w:val="0"/>
          <w:i w:val="0"/>
          <w:color w:val="000000"/>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8C3F7E" w:rsidRPr="00FD160E" w:rsidRDefault="008C3F7E" w:rsidP="008C3F7E">
      <w:pPr>
        <w:pStyle w:val="a1"/>
        <w:tabs>
          <w:tab w:val="left" w:pos="1260"/>
        </w:tabs>
        <w:spacing w:after="0"/>
        <w:rPr>
          <w:b w:val="0"/>
          <w:i w:val="0"/>
          <w:sz w:val="18"/>
          <w:szCs w:val="18"/>
        </w:rPr>
      </w:pPr>
      <w:r w:rsidRPr="00FD160E">
        <w:rPr>
          <w:b w:val="0"/>
          <w:i w:val="0"/>
          <w:color w:val="000000"/>
          <w:sz w:val="18"/>
          <w:szCs w:val="18"/>
        </w:rPr>
        <w:t>Периодичность осуществления проверок определяется главой Администрации.</w:t>
      </w:r>
    </w:p>
    <w:p w:rsidR="008C3F7E" w:rsidRPr="00FD160E" w:rsidRDefault="008C3F7E" w:rsidP="008C3F7E">
      <w:pPr>
        <w:pStyle w:val="a1"/>
        <w:tabs>
          <w:tab w:val="left" w:pos="1260"/>
        </w:tabs>
        <w:spacing w:after="0"/>
        <w:rPr>
          <w:b w:val="0"/>
          <w:i w:val="0"/>
          <w:sz w:val="18"/>
          <w:szCs w:val="18"/>
        </w:rPr>
      </w:pPr>
      <w:r w:rsidRPr="00FD160E">
        <w:rPr>
          <w:b w:val="0"/>
          <w:i w:val="0"/>
          <w:color w:val="000000"/>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8C3F7E" w:rsidRPr="00FD160E" w:rsidRDefault="008C3F7E" w:rsidP="008C3F7E">
      <w:pPr>
        <w:pStyle w:val="a1"/>
        <w:tabs>
          <w:tab w:val="left" w:pos="1260"/>
        </w:tabs>
        <w:spacing w:after="0"/>
        <w:rPr>
          <w:b w:val="0"/>
          <w:i w:val="0"/>
          <w:sz w:val="18"/>
          <w:szCs w:val="18"/>
        </w:rPr>
      </w:pPr>
      <w:r w:rsidRPr="00FD160E">
        <w:rPr>
          <w:b w:val="0"/>
          <w:i w:val="0"/>
          <w:color w:val="000000"/>
          <w:sz w:val="18"/>
          <w:szCs w:val="18"/>
        </w:rPr>
        <w:t>Плановые и внеплановые проверки проводятся на основании распоряжений Администрации.</w:t>
      </w:r>
    </w:p>
    <w:p w:rsidR="008C3F7E" w:rsidRPr="00FD160E" w:rsidRDefault="008C3F7E" w:rsidP="005F40F5">
      <w:pPr>
        <w:pStyle w:val="a1"/>
        <w:widowControl w:val="0"/>
        <w:numPr>
          <w:ilvl w:val="0"/>
          <w:numId w:val="24"/>
        </w:numPr>
        <w:tabs>
          <w:tab w:val="left" w:pos="426"/>
        </w:tabs>
        <w:spacing w:after="0"/>
        <w:jc w:val="both"/>
        <w:rPr>
          <w:b w:val="0"/>
          <w:i w:val="0"/>
          <w:sz w:val="18"/>
          <w:szCs w:val="18"/>
        </w:rPr>
      </w:pPr>
      <w:r w:rsidRPr="00FD160E">
        <w:rPr>
          <w:b w:val="0"/>
          <w:i w:val="0"/>
          <w:color w:val="000000"/>
          <w:sz w:val="18"/>
          <w:szCs w:val="18"/>
        </w:rPr>
        <w:t xml:space="preserve">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C3F7E" w:rsidRPr="00FD160E" w:rsidRDefault="008C3F7E" w:rsidP="005F40F5">
      <w:pPr>
        <w:pStyle w:val="a1"/>
        <w:widowControl w:val="0"/>
        <w:numPr>
          <w:ilvl w:val="0"/>
          <w:numId w:val="24"/>
        </w:numPr>
        <w:tabs>
          <w:tab w:val="left" w:pos="426"/>
        </w:tabs>
        <w:spacing w:after="0"/>
        <w:jc w:val="both"/>
        <w:rPr>
          <w:b w:val="0"/>
          <w:i w:val="0"/>
          <w:sz w:val="18"/>
          <w:szCs w:val="18"/>
        </w:rPr>
      </w:pPr>
      <w:r w:rsidRPr="00FD160E">
        <w:rPr>
          <w:b w:val="0"/>
          <w:i w:val="0"/>
          <w:color w:val="000000"/>
          <w:sz w:val="18"/>
          <w:szCs w:val="18"/>
        </w:rPr>
        <w:lastRenderedPageBreak/>
        <w:t xml:space="preserve">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8C3F7E" w:rsidRPr="00FD160E" w:rsidRDefault="008C3F7E" w:rsidP="005F40F5">
      <w:pPr>
        <w:pStyle w:val="a1"/>
        <w:widowControl w:val="0"/>
        <w:numPr>
          <w:ilvl w:val="0"/>
          <w:numId w:val="24"/>
        </w:numPr>
        <w:tabs>
          <w:tab w:val="left" w:pos="426"/>
        </w:tabs>
        <w:spacing w:after="0"/>
        <w:ind w:left="40"/>
        <w:jc w:val="both"/>
        <w:rPr>
          <w:b w:val="0"/>
          <w:i w:val="0"/>
          <w:sz w:val="18"/>
          <w:szCs w:val="18"/>
        </w:rPr>
      </w:pPr>
      <w:r w:rsidRPr="00FD160E">
        <w:rPr>
          <w:b w:val="0"/>
          <w:i w:val="0"/>
          <w:color w:val="000000"/>
          <w:sz w:val="18"/>
          <w:szCs w:val="18"/>
        </w:rPr>
        <w:t xml:space="preserve"> Ответственные исполнители несут персональную ответственность за:</w:t>
      </w:r>
    </w:p>
    <w:p w:rsidR="008C3F7E" w:rsidRPr="00FD160E" w:rsidRDefault="008C3F7E" w:rsidP="005F40F5">
      <w:pPr>
        <w:pStyle w:val="a1"/>
        <w:widowControl w:val="0"/>
        <w:numPr>
          <w:ilvl w:val="0"/>
          <w:numId w:val="25"/>
        </w:numPr>
        <w:tabs>
          <w:tab w:val="left" w:pos="426"/>
        </w:tabs>
        <w:spacing w:after="0"/>
        <w:jc w:val="both"/>
        <w:rPr>
          <w:b w:val="0"/>
          <w:i w:val="0"/>
          <w:sz w:val="18"/>
          <w:szCs w:val="18"/>
        </w:rPr>
      </w:pPr>
      <w:r w:rsidRPr="00FD160E">
        <w:rPr>
          <w:b w:val="0"/>
          <w:i w:val="0"/>
          <w:color w:val="000000"/>
          <w:sz w:val="18"/>
          <w:szCs w:val="18"/>
        </w:rPr>
        <w:t xml:space="preserve"> Соответствие результатов рассмотрения документов требованиям законодательства Российской Федерации;</w:t>
      </w:r>
    </w:p>
    <w:p w:rsidR="008C3F7E" w:rsidRPr="00FD160E" w:rsidRDefault="008C3F7E" w:rsidP="005F40F5">
      <w:pPr>
        <w:pStyle w:val="a1"/>
        <w:widowControl w:val="0"/>
        <w:numPr>
          <w:ilvl w:val="0"/>
          <w:numId w:val="25"/>
        </w:numPr>
        <w:tabs>
          <w:tab w:val="left" w:pos="426"/>
        </w:tabs>
        <w:spacing w:after="0"/>
        <w:jc w:val="both"/>
        <w:rPr>
          <w:b w:val="0"/>
          <w:i w:val="0"/>
          <w:sz w:val="18"/>
          <w:szCs w:val="18"/>
        </w:rPr>
      </w:pPr>
      <w:r w:rsidRPr="00FD160E">
        <w:rPr>
          <w:b w:val="0"/>
          <w:i w:val="0"/>
          <w:color w:val="000000"/>
          <w:sz w:val="18"/>
          <w:szCs w:val="18"/>
        </w:rPr>
        <w:t xml:space="preserve"> Соблюдение сроков выполнения административных процедур при предоставлении муниципальной услуги.</w:t>
      </w:r>
    </w:p>
    <w:p w:rsidR="008C3F7E" w:rsidRPr="00FD160E" w:rsidRDefault="008C3F7E" w:rsidP="005F40F5">
      <w:pPr>
        <w:pStyle w:val="a1"/>
        <w:widowControl w:val="0"/>
        <w:numPr>
          <w:ilvl w:val="0"/>
          <w:numId w:val="24"/>
        </w:numPr>
        <w:tabs>
          <w:tab w:val="left" w:pos="426"/>
        </w:tabs>
        <w:spacing w:after="0"/>
        <w:jc w:val="both"/>
        <w:rPr>
          <w:b w:val="0"/>
          <w:i w:val="0"/>
          <w:sz w:val="18"/>
          <w:szCs w:val="18"/>
        </w:rPr>
      </w:pPr>
      <w:r w:rsidRPr="00FD160E">
        <w:rPr>
          <w:b w:val="0"/>
          <w:i w:val="0"/>
          <w:color w:val="000000"/>
          <w:sz w:val="18"/>
          <w:szCs w:val="18"/>
        </w:rPr>
        <w:t>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в том числе в электронной форме.</w:t>
      </w:r>
    </w:p>
    <w:p w:rsidR="008C3F7E" w:rsidRPr="008C3F7E" w:rsidRDefault="008C3F7E" w:rsidP="008C3F7E">
      <w:pPr>
        <w:pStyle w:val="411"/>
        <w:shd w:val="clear" w:color="auto" w:fill="auto"/>
        <w:tabs>
          <w:tab w:val="left" w:pos="1291"/>
        </w:tabs>
        <w:spacing w:after="0" w:line="240" w:lineRule="auto"/>
        <w:ind w:firstLine="0"/>
        <w:rPr>
          <w:sz w:val="18"/>
          <w:szCs w:val="18"/>
        </w:rPr>
      </w:pPr>
      <w:r w:rsidRPr="008C3F7E">
        <w:rPr>
          <w:bCs w:val="0"/>
          <w:color w:val="000000"/>
          <w:sz w:val="18"/>
          <w:szCs w:val="18"/>
        </w:rPr>
        <w:t>V.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w:t>
      </w:r>
      <w:r w:rsidRPr="008C3F7E">
        <w:rPr>
          <w:sz w:val="18"/>
          <w:szCs w:val="18"/>
        </w:rPr>
        <w:t xml:space="preserve"> </w:t>
      </w:r>
      <w:r w:rsidRPr="008C3F7E">
        <w:rPr>
          <w:bCs w:val="0"/>
          <w:color w:val="000000"/>
          <w:sz w:val="18"/>
          <w:szCs w:val="18"/>
        </w:rPr>
        <w:t>работников</w:t>
      </w:r>
    </w:p>
    <w:p w:rsidR="008C3F7E" w:rsidRPr="008C3F7E" w:rsidRDefault="008C3F7E" w:rsidP="008C3F7E">
      <w:pPr>
        <w:pStyle w:val="411"/>
        <w:shd w:val="clear" w:color="auto" w:fill="auto"/>
        <w:spacing w:after="0" w:line="240" w:lineRule="auto"/>
        <w:ind w:firstLine="0"/>
        <w:rPr>
          <w:sz w:val="18"/>
          <w:szCs w:val="18"/>
        </w:rPr>
      </w:pPr>
      <w:r w:rsidRPr="008C3F7E">
        <w:rPr>
          <w:bCs w:val="0"/>
          <w:color w:val="000000"/>
          <w:sz w:val="18"/>
          <w:szCs w:val="18"/>
        </w:rPr>
        <w:t>Информация для заявителей об их праве на досудебное (внесудебное)</w:t>
      </w:r>
      <w:r w:rsidRPr="008C3F7E">
        <w:rPr>
          <w:sz w:val="18"/>
          <w:szCs w:val="18"/>
        </w:rPr>
        <w:t xml:space="preserve"> </w:t>
      </w:r>
      <w:r w:rsidRPr="008C3F7E">
        <w:rPr>
          <w:bCs w:val="0"/>
          <w:color w:val="000000"/>
          <w:sz w:val="18"/>
          <w:szCs w:val="18"/>
        </w:rPr>
        <w:t>обжалование действий (бездействия) и (или) решений, принятых</w:t>
      </w:r>
      <w:r w:rsidRPr="008C3F7E">
        <w:rPr>
          <w:sz w:val="18"/>
          <w:szCs w:val="18"/>
        </w:rPr>
        <w:t xml:space="preserve"> </w:t>
      </w:r>
      <w:r w:rsidRPr="008C3F7E">
        <w:rPr>
          <w:bCs w:val="0"/>
          <w:color w:val="000000"/>
          <w:sz w:val="18"/>
          <w:szCs w:val="18"/>
        </w:rPr>
        <w:t>(осуществленных) в ходе предоставления муниципальной услуги</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8C3F7E">
        <w:rPr>
          <w:i w:val="0"/>
          <w:color w:val="000000"/>
          <w:sz w:val="18"/>
          <w:szCs w:val="18"/>
        </w:rPr>
        <w:t xml:space="preserve"> </w:t>
      </w:r>
      <w:r w:rsidRPr="00FD160E">
        <w:rPr>
          <w:b w:val="0"/>
          <w:i w:val="0"/>
          <w:color w:val="000000"/>
          <w:sz w:val="18"/>
          <w:szCs w:val="18"/>
        </w:rPr>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FD160E">
        <w:rPr>
          <w:b w:val="0"/>
          <w:i w:val="0"/>
          <w:color w:val="000000"/>
          <w:sz w:val="18"/>
          <w:szCs w:val="18"/>
        </w:rPr>
        <w:t xml:space="preserve"> Заявитель вправе подать жалобу на решение и (или) действие (бездействие), принятые и осуществляемые в ходе предоставления муниципальной услуги.</w:t>
      </w:r>
    </w:p>
    <w:p w:rsidR="008C3F7E" w:rsidRPr="00FD160E" w:rsidRDefault="008C3F7E" w:rsidP="008C3F7E">
      <w:pPr>
        <w:pStyle w:val="a1"/>
        <w:tabs>
          <w:tab w:val="left" w:pos="1260"/>
        </w:tabs>
        <w:spacing w:after="0"/>
        <w:rPr>
          <w:b w:val="0"/>
          <w:i w:val="0"/>
          <w:sz w:val="18"/>
          <w:szCs w:val="18"/>
        </w:rPr>
      </w:pPr>
      <w:r w:rsidRPr="00FD160E">
        <w:rPr>
          <w:b w:val="0"/>
          <w:i w:val="0"/>
          <w:color w:val="000000"/>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FD160E">
        <w:rPr>
          <w:b w:val="0"/>
          <w:i w:val="0"/>
          <w:color w:val="000000"/>
          <w:sz w:val="18"/>
          <w:szCs w:val="1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FD160E">
        <w:rPr>
          <w:b w:val="0"/>
          <w:i w:val="0"/>
          <w:color w:val="000000"/>
          <w:sz w:val="18"/>
          <w:szCs w:val="18"/>
        </w:rPr>
        <w:t xml:space="preserve">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8C3F7E" w:rsidRPr="008C3F7E" w:rsidRDefault="008C3F7E" w:rsidP="008C3F7E">
      <w:pPr>
        <w:pStyle w:val="411"/>
        <w:shd w:val="clear" w:color="auto" w:fill="auto"/>
        <w:tabs>
          <w:tab w:val="left" w:pos="1260"/>
        </w:tabs>
        <w:spacing w:after="0" w:line="240" w:lineRule="auto"/>
        <w:ind w:firstLine="0"/>
        <w:rPr>
          <w:sz w:val="18"/>
          <w:szCs w:val="18"/>
        </w:rPr>
      </w:pPr>
      <w:r w:rsidRPr="008C3F7E">
        <w:rPr>
          <w:bCs w:val="0"/>
          <w:color w:val="000000"/>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8C3F7E">
        <w:rPr>
          <w:i w:val="0"/>
          <w:color w:val="000000"/>
          <w:sz w:val="18"/>
          <w:szCs w:val="18"/>
        </w:rPr>
        <w:t xml:space="preserve"> </w:t>
      </w:r>
      <w:r w:rsidRPr="00FD160E">
        <w:rPr>
          <w:b w:val="0"/>
          <w:i w:val="0"/>
          <w:color w:val="000000"/>
          <w:sz w:val="18"/>
          <w:szCs w:val="18"/>
        </w:rPr>
        <w:t>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FD160E">
        <w:rPr>
          <w:b w:val="0"/>
          <w:i w:val="0"/>
          <w:color w:val="000000"/>
          <w:sz w:val="18"/>
          <w:szCs w:val="18"/>
        </w:rPr>
        <w:t xml:space="preserve"> Жалоба на решения и действия (бездействие) должностных лиц, муниципальных служащих Администрации подается главе Администрации.</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FD160E">
        <w:rPr>
          <w:b w:val="0"/>
          <w:i w:val="0"/>
          <w:color w:val="000000"/>
          <w:sz w:val="18"/>
          <w:szCs w:val="18"/>
        </w:rPr>
        <w:t xml:space="preserve"> Жалоба на решения и действия (бездействие) главы Администрации подается главе Администрации.</w:t>
      </w:r>
    </w:p>
    <w:p w:rsidR="008C3F7E" w:rsidRPr="008C3F7E" w:rsidRDefault="008C3F7E" w:rsidP="008C3F7E">
      <w:pPr>
        <w:pStyle w:val="411"/>
        <w:shd w:val="clear" w:color="auto" w:fill="auto"/>
        <w:spacing w:after="0" w:line="240" w:lineRule="auto"/>
        <w:ind w:firstLine="0"/>
        <w:rPr>
          <w:sz w:val="18"/>
          <w:szCs w:val="18"/>
        </w:rPr>
      </w:pPr>
      <w:r w:rsidRPr="008C3F7E">
        <w:rPr>
          <w:bCs w:val="0"/>
          <w:color w:val="000000"/>
          <w:sz w:val="18"/>
          <w:szCs w:val="18"/>
        </w:rPr>
        <w:t>Способы информирования заявителей о порядке подачи и рассмотрения</w:t>
      </w:r>
      <w:r w:rsidR="00FD160E">
        <w:rPr>
          <w:bCs w:val="0"/>
          <w:color w:val="000000"/>
          <w:sz w:val="18"/>
          <w:szCs w:val="18"/>
        </w:rPr>
        <w:t xml:space="preserve"> </w:t>
      </w:r>
      <w:r w:rsidRPr="008C3F7E">
        <w:rPr>
          <w:bCs w:val="0"/>
          <w:color w:val="000000"/>
          <w:sz w:val="18"/>
          <w:szCs w:val="18"/>
        </w:rPr>
        <w:t>жалобы, в том числе посредством федеральной государственной</w:t>
      </w:r>
      <w:r w:rsidR="00FD160E">
        <w:rPr>
          <w:bCs w:val="0"/>
          <w:color w:val="000000"/>
          <w:sz w:val="18"/>
          <w:szCs w:val="18"/>
        </w:rPr>
        <w:t xml:space="preserve"> </w:t>
      </w:r>
      <w:r w:rsidRPr="008C3F7E">
        <w:rPr>
          <w:bCs w:val="0"/>
          <w:color w:val="000000"/>
          <w:sz w:val="18"/>
          <w:szCs w:val="18"/>
        </w:rPr>
        <w:t>информационной системы, обеспечивающей процесс досудебного</w:t>
      </w:r>
    </w:p>
    <w:p w:rsidR="008C3F7E" w:rsidRPr="008C3F7E" w:rsidRDefault="008C3F7E" w:rsidP="008C3F7E">
      <w:pPr>
        <w:pStyle w:val="411"/>
        <w:shd w:val="clear" w:color="auto" w:fill="auto"/>
        <w:spacing w:after="0" w:line="240" w:lineRule="auto"/>
        <w:ind w:firstLine="0"/>
        <w:rPr>
          <w:sz w:val="18"/>
          <w:szCs w:val="18"/>
        </w:rPr>
      </w:pPr>
      <w:r w:rsidRPr="008C3F7E">
        <w:rPr>
          <w:bCs w:val="0"/>
          <w:color w:val="000000"/>
          <w:sz w:val="18"/>
          <w:szCs w:val="18"/>
        </w:rPr>
        <w:t>(внесудебного) обжалования решений и действий (бездействия), совершенных при предоставлении муниципальной услуги</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8C3F7E">
        <w:rPr>
          <w:i w:val="0"/>
          <w:color w:val="000000"/>
          <w:sz w:val="18"/>
          <w:szCs w:val="18"/>
        </w:rPr>
        <w:t xml:space="preserve"> </w:t>
      </w:r>
      <w:r w:rsidRPr="00FD160E">
        <w:rPr>
          <w:b w:val="0"/>
          <w:i w:val="0"/>
          <w:color w:val="000000"/>
          <w:sz w:val="18"/>
          <w:szCs w:val="18"/>
        </w:rPr>
        <w:t>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 в том числе посредством электронной почты.</w:t>
      </w:r>
    </w:p>
    <w:p w:rsidR="008C3F7E" w:rsidRPr="008C3F7E" w:rsidRDefault="008C3F7E" w:rsidP="008C3F7E">
      <w:pPr>
        <w:pStyle w:val="411"/>
        <w:shd w:val="clear" w:color="auto" w:fill="auto"/>
        <w:spacing w:after="0" w:line="240" w:lineRule="auto"/>
        <w:ind w:firstLine="0"/>
        <w:rPr>
          <w:bCs w:val="0"/>
          <w:color w:val="000000"/>
          <w:sz w:val="18"/>
          <w:szCs w:val="18"/>
        </w:rPr>
      </w:pPr>
      <w:r w:rsidRPr="008C3F7E">
        <w:rPr>
          <w:bCs w:val="0"/>
          <w:color w:val="000000"/>
          <w:sz w:val="18"/>
          <w:szCs w:val="18"/>
        </w:rPr>
        <w:t>Перечень нормативных правовых актов, регулирующих порядок</w:t>
      </w:r>
      <w:r w:rsidR="00FD160E">
        <w:rPr>
          <w:bCs w:val="0"/>
          <w:color w:val="000000"/>
          <w:sz w:val="18"/>
          <w:szCs w:val="18"/>
        </w:rPr>
        <w:t xml:space="preserve"> </w:t>
      </w:r>
      <w:r w:rsidRPr="008C3F7E">
        <w:rPr>
          <w:bCs w:val="0"/>
          <w:color w:val="000000"/>
          <w:sz w:val="18"/>
          <w:szCs w:val="18"/>
        </w:rPr>
        <w:t>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8C3F7E" w:rsidRPr="00FD160E" w:rsidRDefault="008C3F7E" w:rsidP="005F40F5">
      <w:pPr>
        <w:pStyle w:val="a1"/>
        <w:widowControl w:val="0"/>
        <w:numPr>
          <w:ilvl w:val="0"/>
          <w:numId w:val="26"/>
        </w:numPr>
        <w:tabs>
          <w:tab w:val="left" w:pos="426"/>
        </w:tabs>
        <w:spacing w:after="0"/>
        <w:jc w:val="both"/>
        <w:rPr>
          <w:b w:val="0"/>
          <w:i w:val="0"/>
          <w:sz w:val="18"/>
          <w:szCs w:val="18"/>
        </w:rPr>
      </w:pPr>
      <w:r w:rsidRPr="008C3F7E">
        <w:rPr>
          <w:i w:val="0"/>
          <w:color w:val="000000"/>
          <w:sz w:val="18"/>
          <w:szCs w:val="18"/>
        </w:rPr>
        <w:t xml:space="preserve"> </w:t>
      </w:r>
      <w:r w:rsidRPr="00FD160E">
        <w:rPr>
          <w:b w:val="0"/>
          <w:i w:val="0"/>
          <w:color w:val="000000"/>
          <w:sz w:val="18"/>
          <w:szCs w:val="1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8C3F7E" w:rsidRPr="00FD160E" w:rsidRDefault="008C3F7E" w:rsidP="008C3F7E">
      <w:pPr>
        <w:pStyle w:val="a1"/>
        <w:spacing w:after="0"/>
        <w:rPr>
          <w:b w:val="0"/>
          <w:i w:val="0"/>
          <w:sz w:val="18"/>
          <w:szCs w:val="18"/>
        </w:rPr>
      </w:pPr>
      <w:r w:rsidRPr="00FD160E">
        <w:rPr>
          <w:b w:val="0"/>
          <w:i w:val="0"/>
          <w:color w:val="000000"/>
          <w:sz w:val="18"/>
          <w:szCs w:val="18"/>
        </w:rPr>
        <w:t>- ФЗ № 210-ФЗ;</w:t>
      </w:r>
    </w:p>
    <w:p w:rsidR="008C3F7E" w:rsidRPr="00FD160E" w:rsidRDefault="008C3F7E" w:rsidP="008C3F7E">
      <w:pPr>
        <w:pStyle w:val="a1"/>
        <w:spacing w:after="0"/>
        <w:rPr>
          <w:b w:val="0"/>
          <w:i w:val="0"/>
          <w:sz w:val="18"/>
          <w:szCs w:val="18"/>
        </w:rPr>
      </w:pPr>
      <w:r w:rsidRPr="00FD160E">
        <w:rPr>
          <w:b w:val="0"/>
          <w:i w:val="0"/>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C3F7E" w:rsidRPr="008C3F7E" w:rsidRDefault="008C3F7E" w:rsidP="008C3F7E">
      <w:pPr>
        <w:jc w:val="both"/>
        <w:rPr>
          <w:sz w:val="18"/>
          <w:szCs w:val="18"/>
        </w:rPr>
      </w:pPr>
      <w:r w:rsidRPr="008C3F7E">
        <w:rPr>
          <w:sz w:val="18"/>
          <w:szCs w:val="18"/>
        </w:rPr>
        <w:t>- постановление Администрации Мошковского сельсовета Бековского района Пензенской области от 23.11.2018 № 80 «Об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p>
    <w:p w:rsidR="008C3F7E" w:rsidRPr="00FD160E" w:rsidRDefault="008C3F7E" w:rsidP="008C3F7E">
      <w:pPr>
        <w:pStyle w:val="a1"/>
        <w:widowControl w:val="0"/>
        <w:numPr>
          <w:ilvl w:val="0"/>
          <w:numId w:val="26"/>
        </w:numPr>
        <w:spacing w:after="0"/>
        <w:jc w:val="both"/>
        <w:rPr>
          <w:b w:val="0"/>
          <w:i w:val="0"/>
          <w:sz w:val="18"/>
          <w:szCs w:val="18"/>
        </w:rPr>
      </w:pPr>
      <w:r w:rsidRPr="00FD160E">
        <w:rPr>
          <w:b w:val="0"/>
          <w:i w:val="0"/>
          <w:color w:val="000000"/>
          <w:sz w:val="18"/>
          <w:szCs w:val="18"/>
        </w:rPr>
        <w:t>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p>
    <w:p w:rsidR="00FD160E" w:rsidRDefault="00FD160E" w:rsidP="00FD160E">
      <w:pPr>
        <w:pStyle w:val="610"/>
        <w:shd w:val="clear" w:color="auto" w:fill="auto"/>
        <w:spacing w:before="0" w:after="0" w:line="240" w:lineRule="auto"/>
        <w:rPr>
          <w:rFonts w:ascii="Times New Roman" w:hAnsi="Times New Roman"/>
          <w:bCs/>
          <w:i w:val="0"/>
          <w:color w:val="000000"/>
        </w:rPr>
      </w:pPr>
    </w:p>
    <w:p w:rsidR="00FD160E" w:rsidRPr="00FD160E" w:rsidRDefault="008C3F7E" w:rsidP="00FD160E">
      <w:pPr>
        <w:pStyle w:val="610"/>
        <w:shd w:val="clear" w:color="auto" w:fill="auto"/>
        <w:spacing w:before="0" w:after="0" w:line="240" w:lineRule="auto"/>
        <w:rPr>
          <w:rFonts w:ascii="Times New Roman" w:hAnsi="Times New Roman"/>
          <w:i w:val="0"/>
          <w:color w:val="000000"/>
        </w:rPr>
      </w:pPr>
      <w:r w:rsidRPr="00FD160E">
        <w:rPr>
          <w:rFonts w:ascii="Times New Roman" w:hAnsi="Times New Roman"/>
          <w:bCs/>
          <w:i w:val="0"/>
          <w:color w:val="000000"/>
        </w:rPr>
        <w:t>Приложение</w:t>
      </w:r>
      <w:r w:rsidR="00FD160E" w:rsidRPr="00FD160E">
        <w:rPr>
          <w:rFonts w:ascii="Times New Roman" w:hAnsi="Times New Roman"/>
          <w:bCs/>
          <w:i w:val="0"/>
          <w:color w:val="000000"/>
        </w:rPr>
        <w:t xml:space="preserve"> </w:t>
      </w:r>
      <w:r w:rsidRPr="00FD160E">
        <w:rPr>
          <w:rFonts w:ascii="Times New Roman" w:hAnsi="Times New Roman"/>
          <w:i w:val="0"/>
          <w:color w:val="000000"/>
        </w:rPr>
        <w:t>к административному регламенту</w:t>
      </w:r>
      <w:r w:rsidR="00FD160E" w:rsidRPr="00FD160E">
        <w:rPr>
          <w:rFonts w:ascii="Times New Roman" w:hAnsi="Times New Roman"/>
          <w:i w:val="0"/>
          <w:color w:val="000000"/>
        </w:rPr>
        <w:t xml:space="preserve"> </w:t>
      </w:r>
      <w:r w:rsidRPr="00FD160E">
        <w:rPr>
          <w:rFonts w:ascii="Times New Roman" w:hAnsi="Times New Roman"/>
          <w:i w:val="0"/>
          <w:color w:val="000000"/>
        </w:rPr>
        <w:t xml:space="preserve"> предоставления муниципальной услуги</w:t>
      </w:r>
    </w:p>
    <w:p w:rsidR="008C3F7E" w:rsidRDefault="008C3F7E" w:rsidP="00FD160E">
      <w:pPr>
        <w:pStyle w:val="610"/>
        <w:shd w:val="clear" w:color="auto" w:fill="auto"/>
        <w:spacing w:before="0" w:after="0" w:line="240" w:lineRule="auto"/>
        <w:rPr>
          <w:rFonts w:ascii="Times New Roman" w:hAnsi="Times New Roman"/>
          <w:i w:val="0"/>
          <w:color w:val="000000"/>
        </w:rPr>
      </w:pPr>
      <w:r w:rsidRPr="00FD160E">
        <w:rPr>
          <w:rFonts w:ascii="Times New Roman" w:hAnsi="Times New Roman"/>
          <w:i w:val="0"/>
          <w:color w:val="000000"/>
        </w:rPr>
        <w:t xml:space="preserve">«Регистрация устава территориального </w:t>
      </w:r>
      <w:r w:rsidR="00FD160E" w:rsidRPr="00FD160E">
        <w:rPr>
          <w:rFonts w:ascii="Times New Roman" w:hAnsi="Times New Roman"/>
          <w:i w:val="0"/>
          <w:color w:val="000000"/>
        </w:rPr>
        <w:t xml:space="preserve"> </w:t>
      </w:r>
      <w:r w:rsidRPr="00FD160E">
        <w:rPr>
          <w:rFonts w:ascii="Times New Roman" w:hAnsi="Times New Roman"/>
          <w:i w:val="0"/>
          <w:color w:val="000000"/>
        </w:rPr>
        <w:t>общественного самоуправления»</w:t>
      </w:r>
      <w:bookmarkStart w:id="10" w:name="bookmark7"/>
    </w:p>
    <w:p w:rsidR="00FD160E" w:rsidRPr="00FD160E" w:rsidRDefault="00FD160E" w:rsidP="00FD160E">
      <w:pPr>
        <w:pStyle w:val="610"/>
        <w:shd w:val="clear" w:color="auto" w:fill="auto"/>
        <w:spacing w:before="0" w:after="0" w:line="240" w:lineRule="auto"/>
        <w:rPr>
          <w:rStyle w:val="26"/>
          <w:rFonts w:ascii="Times New Roman" w:hAnsi="Times New Roman"/>
          <w:b w:val="0"/>
          <w:bCs w:val="0"/>
          <w:sz w:val="18"/>
          <w:szCs w:val="18"/>
          <w:lang w:val="ru-RU" w:eastAsia="ru-RU"/>
        </w:rPr>
      </w:pPr>
    </w:p>
    <w:p w:rsidR="008C3F7E" w:rsidRPr="005F40F5" w:rsidRDefault="008C3F7E" w:rsidP="00FD160E">
      <w:pPr>
        <w:pStyle w:val="214"/>
        <w:keepNext/>
        <w:keepLines/>
        <w:shd w:val="clear" w:color="auto" w:fill="auto"/>
        <w:spacing w:before="0" w:after="0" w:line="240" w:lineRule="auto"/>
        <w:ind w:firstLine="0"/>
        <w:jc w:val="center"/>
        <w:rPr>
          <w:rStyle w:val="26"/>
          <w:bCs/>
          <w:i w:val="0"/>
          <w:color w:val="000000"/>
          <w:sz w:val="18"/>
          <w:szCs w:val="18"/>
          <w:lang w:val="ru-RU"/>
        </w:rPr>
      </w:pPr>
      <w:r w:rsidRPr="005F40F5">
        <w:rPr>
          <w:rStyle w:val="26"/>
          <w:bCs/>
          <w:i w:val="0"/>
          <w:color w:val="000000"/>
          <w:sz w:val="18"/>
          <w:szCs w:val="18"/>
          <w:lang w:val="ru-RU"/>
        </w:rPr>
        <w:t>Форма заявления о предоставлении муниципальной услуги</w:t>
      </w:r>
      <w:bookmarkEnd w:id="10"/>
    </w:p>
    <w:p w:rsidR="008C3F7E" w:rsidRPr="00FD160E" w:rsidRDefault="008C3F7E" w:rsidP="00FD160E">
      <w:pPr>
        <w:pStyle w:val="214"/>
        <w:keepNext/>
        <w:keepLines/>
        <w:shd w:val="clear" w:color="auto" w:fill="auto"/>
        <w:spacing w:before="0" w:after="0" w:line="240" w:lineRule="auto"/>
        <w:ind w:firstLine="0"/>
        <w:jc w:val="center"/>
        <w:rPr>
          <w:b w:val="0"/>
          <w:sz w:val="18"/>
          <w:szCs w:val="18"/>
        </w:rPr>
      </w:pPr>
    </w:p>
    <w:p w:rsidR="008C3F7E" w:rsidRPr="00FD160E" w:rsidRDefault="008C3F7E" w:rsidP="00FD160E">
      <w:pPr>
        <w:jc w:val="right"/>
        <w:rPr>
          <w:sz w:val="18"/>
          <w:szCs w:val="18"/>
        </w:rPr>
      </w:pPr>
      <w:r w:rsidRPr="00FD160E">
        <w:rPr>
          <w:sz w:val="18"/>
          <w:szCs w:val="18"/>
        </w:rPr>
        <w:t xml:space="preserve"> Главе администрации </w:t>
      </w:r>
    </w:p>
    <w:p w:rsidR="008C3F7E" w:rsidRPr="00FD160E" w:rsidRDefault="008C3F7E" w:rsidP="00FD160E">
      <w:pPr>
        <w:tabs>
          <w:tab w:val="left" w:pos="4678"/>
          <w:tab w:val="left" w:pos="4820"/>
          <w:tab w:val="left" w:pos="6096"/>
        </w:tabs>
        <w:jc w:val="right"/>
        <w:rPr>
          <w:sz w:val="18"/>
          <w:szCs w:val="18"/>
        </w:rPr>
      </w:pPr>
      <w:r w:rsidRPr="00FD160E">
        <w:rPr>
          <w:sz w:val="18"/>
          <w:szCs w:val="18"/>
        </w:rPr>
        <w:t xml:space="preserve"> Мошковского сельсовета </w:t>
      </w:r>
    </w:p>
    <w:p w:rsidR="008C3F7E" w:rsidRPr="00FD160E" w:rsidRDefault="008C3F7E" w:rsidP="00FD160E">
      <w:pPr>
        <w:jc w:val="right"/>
        <w:rPr>
          <w:sz w:val="18"/>
          <w:szCs w:val="18"/>
        </w:rPr>
      </w:pPr>
      <w:r w:rsidRPr="00FD160E">
        <w:rPr>
          <w:sz w:val="18"/>
          <w:szCs w:val="18"/>
        </w:rPr>
        <w:t xml:space="preserve"> Бековского района Пензенской области</w:t>
      </w:r>
    </w:p>
    <w:p w:rsidR="008C3F7E" w:rsidRPr="00FD160E" w:rsidRDefault="008C3F7E" w:rsidP="00FD160E">
      <w:pPr>
        <w:pStyle w:val="a1"/>
        <w:spacing w:after="0"/>
        <w:jc w:val="right"/>
        <w:rPr>
          <w:b w:val="0"/>
          <w:i w:val="0"/>
          <w:sz w:val="18"/>
          <w:szCs w:val="18"/>
        </w:rPr>
      </w:pPr>
      <w:r w:rsidRPr="00FD160E">
        <w:rPr>
          <w:b w:val="0"/>
          <w:i w:val="0"/>
          <w:color w:val="000000"/>
          <w:sz w:val="18"/>
          <w:szCs w:val="18"/>
        </w:rPr>
        <w:t>(фамилия, имя, отчество (при наличии))</w:t>
      </w:r>
    </w:p>
    <w:p w:rsidR="008C3F7E" w:rsidRPr="00FD160E" w:rsidRDefault="008C3F7E" w:rsidP="00FD160E">
      <w:pPr>
        <w:pStyle w:val="a1"/>
        <w:spacing w:after="0"/>
        <w:jc w:val="right"/>
        <w:rPr>
          <w:b w:val="0"/>
          <w:i w:val="0"/>
          <w:sz w:val="18"/>
          <w:szCs w:val="18"/>
        </w:rPr>
      </w:pPr>
    </w:p>
    <w:p w:rsidR="008C3F7E" w:rsidRPr="00FD160E" w:rsidRDefault="008C3F7E" w:rsidP="00FD160E">
      <w:pPr>
        <w:pStyle w:val="a1"/>
        <w:spacing w:after="0"/>
        <w:jc w:val="right"/>
        <w:rPr>
          <w:b w:val="0"/>
          <w:i w:val="0"/>
          <w:color w:val="000000"/>
          <w:sz w:val="18"/>
          <w:szCs w:val="18"/>
        </w:rPr>
      </w:pPr>
      <w:r w:rsidRPr="00FD160E">
        <w:rPr>
          <w:b w:val="0"/>
          <w:i w:val="0"/>
          <w:color w:val="000000"/>
          <w:sz w:val="18"/>
          <w:szCs w:val="18"/>
        </w:rPr>
        <w:t xml:space="preserve">Заявитель: </w:t>
      </w:r>
    </w:p>
    <w:p w:rsidR="008C3F7E" w:rsidRPr="00FD160E" w:rsidRDefault="008C3F7E" w:rsidP="00FD160E">
      <w:pPr>
        <w:pStyle w:val="a1"/>
        <w:spacing w:after="0"/>
        <w:jc w:val="right"/>
        <w:rPr>
          <w:b w:val="0"/>
          <w:i w:val="0"/>
          <w:color w:val="000000"/>
          <w:sz w:val="18"/>
          <w:szCs w:val="18"/>
        </w:rPr>
      </w:pPr>
      <w:r w:rsidRPr="00FD160E">
        <w:rPr>
          <w:b w:val="0"/>
          <w:i w:val="0"/>
          <w:color w:val="000000"/>
          <w:sz w:val="18"/>
          <w:szCs w:val="18"/>
        </w:rPr>
        <w:t xml:space="preserve">(фамилия, имя, отчество (при наличии), </w:t>
      </w:r>
    </w:p>
    <w:p w:rsidR="008C3F7E" w:rsidRPr="00FD160E" w:rsidRDefault="008C3F7E" w:rsidP="00FD160E">
      <w:pPr>
        <w:pStyle w:val="a1"/>
        <w:spacing w:after="0"/>
        <w:jc w:val="right"/>
        <w:rPr>
          <w:b w:val="0"/>
          <w:i w:val="0"/>
          <w:color w:val="000000"/>
          <w:sz w:val="18"/>
          <w:szCs w:val="18"/>
        </w:rPr>
      </w:pPr>
      <w:r w:rsidRPr="00FD160E">
        <w:rPr>
          <w:b w:val="0"/>
          <w:i w:val="0"/>
          <w:color w:val="000000"/>
          <w:sz w:val="18"/>
          <w:szCs w:val="18"/>
        </w:rPr>
        <w:t xml:space="preserve">паспортные данные, адрес места </w:t>
      </w:r>
    </w:p>
    <w:p w:rsidR="008C3F7E" w:rsidRPr="00FD160E" w:rsidRDefault="008C3F7E" w:rsidP="00FD160E">
      <w:pPr>
        <w:pStyle w:val="a1"/>
        <w:spacing w:after="0"/>
        <w:jc w:val="right"/>
        <w:rPr>
          <w:b w:val="0"/>
          <w:i w:val="0"/>
          <w:sz w:val="18"/>
          <w:szCs w:val="18"/>
        </w:rPr>
      </w:pPr>
      <w:r w:rsidRPr="00FD160E">
        <w:rPr>
          <w:b w:val="0"/>
          <w:i w:val="0"/>
          <w:color w:val="000000"/>
          <w:sz w:val="18"/>
          <w:szCs w:val="18"/>
        </w:rPr>
        <w:t>регистрации, места нахождения)</w:t>
      </w:r>
    </w:p>
    <w:p w:rsidR="008C3F7E" w:rsidRPr="00FD160E" w:rsidRDefault="008C3F7E" w:rsidP="00FD160E">
      <w:pPr>
        <w:pStyle w:val="a1"/>
        <w:spacing w:after="0"/>
        <w:jc w:val="right"/>
        <w:rPr>
          <w:b w:val="0"/>
          <w:i w:val="0"/>
          <w:sz w:val="18"/>
          <w:szCs w:val="18"/>
        </w:rPr>
      </w:pPr>
    </w:p>
    <w:p w:rsidR="008C3F7E" w:rsidRPr="00FD160E" w:rsidRDefault="008C3F7E" w:rsidP="00FD160E">
      <w:pPr>
        <w:pStyle w:val="a1"/>
        <w:spacing w:after="0"/>
        <w:jc w:val="right"/>
        <w:rPr>
          <w:b w:val="0"/>
          <w:i w:val="0"/>
          <w:sz w:val="18"/>
          <w:szCs w:val="18"/>
        </w:rPr>
      </w:pPr>
      <w:r w:rsidRPr="00FD160E">
        <w:rPr>
          <w:b w:val="0"/>
          <w:i w:val="0"/>
          <w:color w:val="000000"/>
          <w:sz w:val="18"/>
          <w:szCs w:val="18"/>
        </w:rPr>
        <w:t>Номер контактного телефона:</w:t>
      </w:r>
    </w:p>
    <w:p w:rsidR="008C3F7E" w:rsidRPr="00FD160E" w:rsidRDefault="008C3F7E" w:rsidP="00FD160E">
      <w:pPr>
        <w:pStyle w:val="a1"/>
        <w:spacing w:after="0"/>
        <w:jc w:val="right"/>
        <w:rPr>
          <w:b w:val="0"/>
          <w:i w:val="0"/>
          <w:sz w:val="18"/>
          <w:szCs w:val="18"/>
        </w:rPr>
      </w:pPr>
    </w:p>
    <w:p w:rsidR="008C3F7E" w:rsidRPr="00FD160E" w:rsidRDefault="008C3F7E" w:rsidP="00FD160E">
      <w:pPr>
        <w:pStyle w:val="a1"/>
        <w:spacing w:after="0"/>
        <w:jc w:val="right"/>
        <w:rPr>
          <w:b w:val="0"/>
          <w:i w:val="0"/>
          <w:sz w:val="18"/>
          <w:szCs w:val="18"/>
        </w:rPr>
      </w:pPr>
      <w:r w:rsidRPr="00FD160E">
        <w:rPr>
          <w:b w:val="0"/>
          <w:i w:val="0"/>
          <w:color w:val="000000"/>
          <w:sz w:val="18"/>
          <w:szCs w:val="18"/>
        </w:rPr>
        <w:t>Адрес электронной почты:</w:t>
      </w:r>
    </w:p>
    <w:p w:rsidR="008C3F7E" w:rsidRPr="00FD160E" w:rsidRDefault="008C3F7E" w:rsidP="00FD160E">
      <w:pPr>
        <w:pStyle w:val="a1"/>
        <w:spacing w:after="0"/>
        <w:jc w:val="right"/>
        <w:rPr>
          <w:b w:val="0"/>
          <w:i w:val="0"/>
          <w:sz w:val="18"/>
          <w:szCs w:val="18"/>
        </w:rPr>
      </w:pPr>
      <w:r w:rsidRPr="00FD160E">
        <w:rPr>
          <w:b w:val="0"/>
          <w:i w:val="0"/>
          <w:color w:val="000000"/>
          <w:sz w:val="18"/>
          <w:szCs w:val="18"/>
        </w:rPr>
        <w:t>(при наличии)</w:t>
      </w:r>
    </w:p>
    <w:p w:rsidR="003E3597" w:rsidRDefault="003E3597" w:rsidP="00FD160E">
      <w:pPr>
        <w:pStyle w:val="214"/>
        <w:keepNext/>
        <w:keepLines/>
        <w:shd w:val="clear" w:color="auto" w:fill="auto"/>
        <w:spacing w:before="0" w:after="0" w:line="240" w:lineRule="auto"/>
        <w:ind w:firstLine="0"/>
        <w:jc w:val="center"/>
        <w:rPr>
          <w:rStyle w:val="26"/>
          <w:bCs/>
          <w:color w:val="000000"/>
          <w:sz w:val="18"/>
          <w:szCs w:val="18"/>
          <w:lang w:val="ru-RU"/>
        </w:rPr>
      </w:pPr>
      <w:bookmarkStart w:id="11" w:name="bookmark8"/>
    </w:p>
    <w:p w:rsidR="008C3F7E" w:rsidRPr="003E3597" w:rsidRDefault="008C3F7E" w:rsidP="00FD160E">
      <w:pPr>
        <w:pStyle w:val="214"/>
        <w:keepNext/>
        <w:keepLines/>
        <w:shd w:val="clear" w:color="auto" w:fill="auto"/>
        <w:spacing w:before="0" w:after="0" w:line="240" w:lineRule="auto"/>
        <w:ind w:firstLine="0"/>
        <w:jc w:val="center"/>
        <w:rPr>
          <w:rStyle w:val="26"/>
          <w:bCs/>
          <w:i w:val="0"/>
          <w:color w:val="000000"/>
          <w:sz w:val="18"/>
          <w:szCs w:val="18"/>
          <w:lang w:val="ru-RU"/>
        </w:rPr>
      </w:pPr>
      <w:r w:rsidRPr="003E3597">
        <w:rPr>
          <w:rStyle w:val="26"/>
          <w:bCs/>
          <w:i w:val="0"/>
          <w:color w:val="000000"/>
          <w:sz w:val="18"/>
          <w:szCs w:val="18"/>
          <w:lang w:val="ru-RU"/>
        </w:rPr>
        <w:t>ЗАЯВЛЕНИЕ</w:t>
      </w:r>
      <w:bookmarkEnd w:id="11"/>
    </w:p>
    <w:p w:rsidR="003E3597" w:rsidRPr="003E3597" w:rsidRDefault="003E3597" w:rsidP="00FD160E">
      <w:pPr>
        <w:pStyle w:val="214"/>
        <w:keepNext/>
        <w:keepLines/>
        <w:shd w:val="clear" w:color="auto" w:fill="auto"/>
        <w:spacing w:before="0" w:after="0" w:line="240" w:lineRule="auto"/>
        <w:ind w:firstLine="0"/>
        <w:jc w:val="center"/>
        <w:rPr>
          <w:rStyle w:val="26"/>
          <w:bCs/>
          <w:i w:val="0"/>
          <w:color w:val="000000"/>
          <w:sz w:val="18"/>
          <w:szCs w:val="18"/>
          <w:lang w:val="ru-RU"/>
        </w:rPr>
      </w:pPr>
    </w:p>
    <w:p w:rsidR="008C3F7E" w:rsidRPr="00FD160E" w:rsidRDefault="008C3F7E" w:rsidP="00FD160E">
      <w:pPr>
        <w:pStyle w:val="a1"/>
        <w:spacing w:after="0"/>
        <w:rPr>
          <w:b w:val="0"/>
          <w:i w:val="0"/>
          <w:sz w:val="18"/>
          <w:szCs w:val="18"/>
        </w:rPr>
      </w:pPr>
      <w:r w:rsidRPr="00FD160E">
        <w:rPr>
          <w:b w:val="0"/>
          <w:i w:val="0"/>
          <w:color w:val="000000"/>
          <w:sz w:val="18"/>
          <w:szCs w:val="18"/>
        </w:rPr>
        <w:t>В соответствии со статьей 27 Федерального закона от 06.10.2003 № 131-ФЗ «Об общих принципах организации местного самоуправления в Российской Федерации», представляю документы на регистрацию устава</w:t>
      </w:r>
      <w:r w:rsidRPr="00FD160E">
        <w:rPr>
          <w:b w:val="0"/>
          <w:i w:val="0"/>
          <w:sz w:val="18"/>
          <w:szCs w:val="18"/>
        </w:rPr>
        <w:t xml:space="preserve"> </w:t>
      </w:r>
      <w:r w:rsidRPr="00FD160E">
        <w:rPr>
          <w:b w:val="0"/>
          <w:i w:val="0"/>
          <w:color w:val="000000"/>
          <w:sz w:val="18"/>
          <w:szCs w:val="18"/>
        </w:rPr>
        <w:t xml:space="preserve">территориального общественного самоуправления «…» </w:t>
      </w:r>
      <w:r w:rsidRPr="00FD160E">
        <w:rPr>
          <w:rStyle w:val="9pt1"/>
          <w:color w:val="000000"/>
        </w:rPr>
        <w:t>(наименование)</w:t>
      </w:r>
      <w:r w:rsidRPr="00FD160E">
        <w:rPr>
          <w:b w:val="0"/>
          <w:i w:val="0"/>
          <w:sz w:val="18"/>
          <w:szCs w:val="18"/>
        </w:rPr>
        <w:t xml:space="preserve"> </w:t>
      </w:r>
      <w:r w:rsidRPr="00FD160E">
        <w:rPr>
          <w:b w:val="0"/>
          <w:i w:val="0"/>
          <w:color w:val="000000"/>
          <w:sz w:val="18"/>
          <w:szCs w:val="18"/>
        </w:rPr>
        <w:t xml:space="preserve">(далее — ТОС «...» </w:t>
      </w:r>
      <w:r w:rsidRPr="00FD160E">
        <w:rPr>
          <w:rStyle w:val="9pt1"/>
          <w:color w:val="000000"/>
        </w:rPr>
        <w:t>(наименование)).</w:t>
      </w:r>
    </w:p>
    <w:p w:rsidR="008C3F7E" w:rsidRPr="00FD160E" w:rsidRDefault="008C3F7E" w:rsidP="00FD160E">
      <w:pPr>
        <w:pStyle w:val="a1"/>
        <w:spacing w:after="0"/>
        <w:rPr>
          <w:b w:val="0"/>
          <w:i w:val="0"/>
          <w:sz w:val="18"/>
          <w:szCs w:val="18"/>
        </w:rPr>
      </w:pPr>
    </w:p>
    <w:p w:rsidR="008C3F7E" w:rsidRPr="00FD160E" w:rsidRDefault="008C3F7E" w:rsidP="00FD160E">
      <w:pPr>
        <w:pStyle w:val="a1"/>
        <w:spacing w:after="0"/>
        <w:rPr>
          <w:b w:val="0"/>
          <w:i w:val="0"/>
          <w:sz w:val="18"/>
          <w:szCs w:val="18"/>
        </w:rPr>
      </w:pPr>
      <w:r w:rsidRPr="00FD160E">
        <w:rPr>
          <w:b w:val="0"/>
          <w:i w:val="0"/>
          <w:sz w:val="18"/>
          <w:szCs w:val="18"/>
        </w:rPr>
        <w:t xml:space="preserve">Название и место нахождение исполнительного органа ТОС «...»: </w:t>
      </w:r>
      <w:r w:rsidRPr="00FD160E">
        <w:rPr>
          <w:rStyle w:val="381"/>
          <w:b w:val="0"/>
          <w:bCs/>
          <w:iCs w:val="0"/>
          <w:color w:val="000000"/>
          <w:sz w:val="18"/>
          <w:szCs w:val="18"/>
        </w:rPr>
        <w:t xml:space="preserve">… </w:t>
      </w:r>
      <w:r w:rsidRPr="00FD160E">
        <w:rPr>
          <w:rStyle w:val="340"/>
          <w:b w:val="0"/>
          <w:bCs/>
          <w:i w:val="0"/>
          <w:iCs/>
          <w:color w:val="000000"/>
        </w:rPr>
        <w:t>(название, почтовый адрес, телефон).</w:t>
      </w:r>
    </w:p>
    <w:p w:rsidR="008C3F7E" w:rsidRPr="00FD160E" w:rsidRDefault="008C3F7E" w:rsidP="00FD160E">
      <w:pPr>
        <w:pStyle w:val="311"/>
        <w:shd w:val="clear" w:color="auto" w:fill="auto"/>
        <w:spacing w:before="0" w:line="240" w:lineRule="auto"/>
        <w:jc w:val="left"/>
        <w:rPr>
          <w:b w:val="0"/>
          <w:i w:val="0"/>
        </w:rPr>
      </w:pPr>
    </w:p>
    <w:p w:rsidR="008C3F7E" w:rsidRPr="00FD160E" w:rsidRDefault="008C3F7E" w:rsidP="00FD160E">
      <w:pPr>
        <w:pStyle w:val="a1"/>
        <w:spacing w:after="0"/>
        <w:rPr>
          <w:b w:val="0"/>
          <w:i w:val="0"/>
          <w:sz w:val="18"/>
          <w:szCs w:val="18"/>
        </w:rPr>
      </w:pPr>
      <w:r w:rsidRPr="00FD160E">
        <w:rPr>
          <w:b w:val="0"/>
          <w:i w:val="0"/>
          <w:color w:val="000000"/>
          <w:sz w:val="18"/>
          <w:szCs w:val="18"/>
        </w:rPr>
        <w:t>Приложение:</w:t>
      </w:r>
    </w:p>
    <w:p w:rsidR="008C3F7E" w:rsidRPr="00FD160E" w:rsidRDefault="008C3F7E" w:rsidP="003E3597">
      <w:pPr>
        <w:pStyle w:val="a1"/>
        <w:widowControl w:val="0"/>
        <w:numPr>
          <w:ilvl w:val="0"/>
          <w:numId w:val="27"/>
        </w:numPr>
        <w:tabs>
          <w:tab w:val="left" w:pos="284"/>
        </w:tabs>
        <w:spacing w:after="0"/>
        <w:jc w:val="both"/>
        <w:rPr>
          <w:b w:val="0"/>
          <w:i w:val="0"/>
          <w:sz w:val="18"/>
          <w:szCs w:val="18"/>
        </w:rPr>
      </w:pPr>
      <w:r w:rsidRPr="00FD160E">
        <w:rPr>
          <w:b w:val="0"/>
          <w:i w:val="0"/>
          <w:color w:val="000000"/>
          <w:sz w:val="18"/>
          <w:szCs w:val="18"/>
        </w:rPr>
        <w:t>Копия протокола собрания (конференции), на котором принят устав ТОС</w:t>
      </w:r>
      <w:r w:rsidRPr="00FD160E">
        <w:rPr>
          <w:b w:val="0"/>
          <w:i w:val="0"/>
          <w:sz w:val="18"/>
          <w:szCs w:val="18"/>
        </w:rPr>
        <w:t xml:space="preserve"> </w:t>
      </w:r>
      <w:r w:rsidRPr="00FD160E">
        <w:rPr>
          <w:b w:val="0"/>
          <w:i w:val="0"/>
          <w:color w:val="000000"/>
          <w:sz w:val="18"/>
          <w:szCs w:val="18"/>
        </w:rPr>
        <w:t>с указанием лица, уполномоченного на подачу заявления и документов в Администрацию на ... л. в ... экз;</w:t>
      </w:r>
    </w:p>
    <w:p w:rsidR="008C3F7E" w:rsidRPr="00FD160E" w:rsidRDefault="008C3F7E" w:rsidP="003E3597">
      <w:pPr>
        <w:pStyle w:val="a1"/>
        <w:widowControl w:val="0"/>
        <w:numPr>
          <w:ilvl w:val="0"/>
          <w:numId w:val="27"/>
        </w:numPr>
        <w:tabs>
          <w:tab w:val="left" w:pos="284"/>
        </w:tabs>
        <w:spacing w:after="0"/>
        <w:jc w:val="both"/>
        <w:rPr>
          <w:b w:val="0"/>
          <w:i w:val="0"/>
          <w:sz w:val="18"/>
          <w:szCs w:val="18"/>
        </w:rPr>
      </w:pPr>
      <w:r w:rsidRPr="00FD160E">
        <w:rPr>
          <w:b w:val="0"/>
          <w:i w:val="0"/>
          <w:color w:val="000000"/>
          <w:sz w:val="18"/>
          <w:szCs w:val="18"/>
        </w:rPr>
        <w:t>Устав ТОС на ... л. в 2 экз.;</w:t>
      </w:r>
    </w:p>
    <w:p w:rsidR="008C3F7E" w:rsidRPr="00FD160E" w:rsidRDefault="008C3F7E" w:rsidP="003E3597">
      <w:pPr>
        <w:pStyle w:val="a1"/>
        <w:widowControl w:val="0"/>
        <w:numPr>
          <w:ilvl w:val="0"/>
          <w:numId w:val="27"/>
        </w:numPr>
        <w:tabs>
          <w:tab w:val="left" w:pos="284"/>
        </w:tabs>
        <w:spacing w:after="0"/>
        <w:jc w:val="both"/>
        <w:rPr>
          <w:b w:val="0"/>
          <w:i w:val="0"/>
          <w:sz w:val="18"/>
          <w:szCs w:val="18"/>
        </w:rPr>
      </w:pPr>
      <w:r w:rsidRPr="00FD160E">
        <w:rPr>
          <w:b w:val="0"/>
          <w:i w:val="0"/>
          <w:sz w:val="18"/>
          <w:szCs w:val="18"/>
        </w:rPr>
        <w:t xml:space="preserve">Решение Комитета местного самоуправления Мошковского сельсовета Бековского района Пензенской области об установлении границ территории ТОС на …л. в … экз. </w:t>
      </w:r>
      <w:r w:rsidRPr="00FD160E">
        <w:rPr>
          <w:rStyle w:val="340"/>
          <w:b w:val="0"/>
          <w:bCs/>
          <w:i w:val="0"/>
          <w:iCs/>
          <w:color w:val="000000"/>
        </w:rPr>
        <w:t>(указывается в случае его</w:t>
      </w:r>
      <w:r w:rsidRPr="00FD160E">
        <w:rPr>
          <w:rStyle w:val="3f2"/>
          <w:bCs w:val="0"/>
          <w:iCs w:val="0"/>
          <w:color w:val="000000"/>
        </w:rPr>
        <w:t xml:space="preserve"> </w:t>
      </w:r>
      <w:r w:rsidRPr="00FD160E">
        <w:rPr>
          <w:rStyle w:val="340"/>
          <w:b w:val="0"/>
          <w:bCs/>
          <w:i w:val="0"/>
          <w:iCs/>
          <w:color w:val="000000"/>
        </w:rPr>
        <w:t>предоставления заявителем по собственной инициативе).</w:t>
      </w:r>
      <w:r w:rsidRPr="00FD160E">
        <w:rPr>
          <w:b w:val="0"/>
          <w:i w:val="0"/>
          <w:sz w:val="18"/>
          <w:szCs w:val="18"/>
        </w:rPr>
        <w:t xml:space="preserve"> </w:t>
      </w:r>
    </w:p>
    <w:p w:rsidR="008C3F7E" w:rsidRPr="00FD160E" w:rsidRDefault="008C3F7E" w:rsidP="00FD160E">
      <w:pPr>
        <w:rPr>
          <w:sz w:val="18"/>
          <w:szCs w:val="18"/>
        </w:rPr>
      </w:pPr>
    </w:p>
    <w:tbl>
      <w:tblPr>
        <w:tblW w:w="10205" w:type="dxa"/>
        <w:tblLook w:val="01E0" w:firstRow="1" w:lastRow="1" w:firstColumn="1" w:lastColumn="1" w:noHBand="0" w:noVBand="0"/>
      </w:tblPr>
      <w:tblGrid>
        <w:gridCol w:w="4361"/>
        <w:gridCol w:w="2407"/>
        <w:gridCol w:w="3437"/>
      </w:tblGrid>
      <w:tr w:rsidR="008C3F7E" w:rsidRPr="00FD160E" w:rsidTr="003E3597">
        <w:tc>
          <w:tcPr>
            <w:tcW w:w="4361" w:type="dxa"/>
            <w:shd w:val="clear" w:color="auto" w:fill="auto"/>
          </w:tcPr>
          <w:p w:rsidR="008C3F7E" w:rsidRPr="00FD160E" w:rsidRDefault="008C3F7E" w:rsidP="00FD160E">
            <w:pPr>
              <w:rPr>
                <w:sz w:val="18"/>
                <w:szCs w:val="18"/>
              </w:rPr>
            </w:pPr>
            <w:r w:rsidRPr="00FD160E">
              <w:rPr>
                <w:sz w:val="18"/>
                <w:szCs w:val="18"/>
              </w:rPr>
              <w:t>Уполномоченное собранием (конференцией) лицо</w:t>
            </w:r>
          </w:p>
        </w:tc>
        <w:tc>
          <w:tcPr>
            <w:tcW w:w="2407" w:type="dxa"/>
            <w:shd w:val="clear" w:color="auto" w:fill="auto"/>
          </w:tcPr>
          <w:p w:rsidR="008C3F7E" w:rsidRPr="00FD160E" w:rsidRDefault="008C3F7E" w:rsidP="003E3597">
            <w:pPr>
              <w:jc w:val="center"/>
              <w:rPr>
                <w:sz w:val="18"/>
                <w:szCs w:val="18"/>
              </w:rPr>
            </w:pPr>
            <w:r w:rsidRPr="00FD160E">
              <w:rPr>
                <w:sz w:val="18"/>
                <w:szCs w:val="18"/>
              </w:rPr>
              <w:t>Подпись,</w:t>
            </w:r>
            <w:r w:rsidR="003E3597">
              <w:rPr>
                <w:sz w:val="18"/>
                <w:szCs w:val="18"/>
              </w:rPr>
              <w:t xml:space="preserve"> </w:t>
            </w:r>
            <w:r w:rsidRPr="00FD160E">
              <w:rPr>
                <w:sz w:val="18"/>
                <w:szCs w:val="18"/>
              </w:rPr>
              <w:t>Дата</w:t>
            </w:r>
          </w:p>
        </w:tc>
        <w:tc>
          <w:tcPr>
            <w:tcW w:w="3437" w:type="dxa"/>
            <w:shd w:val="clear" w:color="auto" w:fill="auto"/>
          </w:tcPr>
          <w:p w:rsidR="008C3F7E" w:rsidRPr="00FD160E" w:rsidRDefault="008C3F7E" w:rsidP="003E3597">
            <w:pPr>
              <w:jc w:val="center"/>
              <w:rPr>
                <w:sz w:val="18"/>
                <w:szCs w:val="18"/>
              </w:rPr>
            </w:pPr>
            <w:r w:rsidRPr="00FD160E">
              <w:rPr>
                <w:sz w:val="18"/>
                <w:szCs w:val="18"/>
              </w:rPr>
              <w:t xml:space="preserve">Фамилия, имя, отчество </w:t>
            </w:r>
          </w:p>
        </w:tc>
      </w:tr>
    </w:tbl>
    <w:p w:rsidR="008C3F7E" w:rsidRDefault="00FD160E" w:rsidP="008C3F7E">
      <w:pPr>
        <w:jc w:val="both"/>
        <w:rPr>
          <w:sz w:val="18"/>
          <w:szCs w:val="18"/>
        </w:rPr>
      </w:pPr>
      <w:r>
        <w:rPr>
          <w:sz w:val="18"/>
          <w:szCs w:val="18"/>
        </w:rPr>
        <w:t>_________________________________________________________________________________________________________________</w:t>
      </w:r>
    </w:p>
    <w:p w:rsidR="00FD160E" w:rsidRDefault="00FD160E" w:rsidP="008C3F7E">
      <w:pPr>
        <w:jc w:val="both"/>
        <w:rPr>
          <w:sz w:val="18"/>
          <w:szCs w:val="18"/>
        </w:rPr>
      </w:pPr>
    </w:p>
    <w:p w:rsidR="0095555E" w:rsidRPr="0095555E" w:rsidRDefault="0095555E" w:rsidP="0095555E">
      <w:pPr>
        <w:jc w:val="center"/>
        <w:rPr>
          <w:b/>
          <w:sz w:val="18"/>
          <w:szCs w:val="18"/>
        </w:rPr>
      </w:pPr>
      <w:r>
        <w:rPr>
          <w:b/>
          <w:sz w:val="18"/>
          <w:szCs w:val="18"/>
        </w:rPr>
        <w:t>Постановление администрации Мошковского сельсовета Бековского района Пензенской области от 10.12.2020 № 95 «</w:t>
      </w:r>
      <w:r w:rsidRPr="0095555E">
        <w:rPr>
          <w:b/>
          <w:sz w:val="18"/>
          <w:szCs w:val="18"/>
        </w:rPr>
        <w:t>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95555E" w:rsidRPr="0095555E" w:rsidRDefault="0095555E" w:rsidP="0095555E">
      <w:pPr>
        <w:jc w:val="both"/>
        <w:rPr>
          <w:sz w:val="18"/>
          <w:szCs w:val="18"/>
        </w:rPr>
      </w:pPr>
      <w:r w:rsidRPr="0095555E">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 </w:t>
      </w:r>
    </w:p>
    <w:p w:rsidR="0095555E" w:rsidRPr="0095555E" w:rsidRDefault="0095555E" w:rsidP="0095555E">
      <w:pPr>
        <w:jc w:val="center"/>
        <w:rPr>
          <w:b/>
          <w:sz w:val="18"/>
          <w:szCs w:val="18"/>
        </w:rPr>
      </w:pPr>
      <w:r w:rsidRPr="0095555E">
        <w:rPr>
          <w:sz w:val="18"/>
          <w:szCs w:val="18"/>
        </w:rPr>
        <w:t xml:space="preserve">администрация Мошковского сельсовета </w:t>
      </w:r>
      <w:r w:rsidRPr="0095555E">
        <w:rPr>
          <w:b/>
          <w:sz w:val="18"/>
          <w:szCs w:val="18"/>
        </w:rPr>
        <w:t>постановляет:</w:t>
      </w:r>
    </w:p>
    <w:p w:rsidR="0095555E" w:rsidRPr="0095555E" w:rsidRDefault="0095555E" w:rsidP="0095555E">
      <w:pPr>
        <w:jc w:val="both"/>
        <w:rPr>
          <w:sz w:val="18"/>
          <w:szCs w:val="18"/>
        </w:rPr>
      </w:pPr>
      <w:r w:rsidRPr="0095555E">
        <w:rPr>
          <w:sz w:val="18"/>
          <w:szCs w:val="18"/>
        </w:rPr>
        <w:t>1. Утвердить прилагаемый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95555E" w:rsidRPr="0095555E" w:rsidRDefault="0095555E" w:rsidP="0095555E">
      <w:pPr>
        <w:jc w:val="both"/>
        <w:rPr>
          <w:sz w:val="18"/>
          <w:szCs w:val="18"/>
        </w:rPr>
      </w:pPr>
      <w:r w:rsidRPr="0095555E">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95555E" w:rsidRPr="0095555E" w:rsidRDefault="0095555E" w:rsidP="0095555E">
      <w:pPr>
        <w:jc w:val="both"/>
        <w:rPr>
          <w:sz w:val="18"/>
          <w:szCs w:val="18"/>
        </w:rPr>
      </w:pPr>
      <w:r w:rsidRPr="0095555E">
        <w:rPr>
          <w:sz w:val="18"/>
          <w:szCs w:val="18"/>
        </w:rPr>
        <w:t>3. Настоящее постановление вступает в силу после его официального опубликования.</w:t>
      </w:r>
    </w:p>
    <w:p w:rsidR="0095555E" w:rsidRPr="0095555E" w:rsidRDefault="0095555E" w:rsidP="0095555E">
      <w:pPr>
        <w:jc w:val="both"/>
        <w:rPr>
          <w:sz w:val="18"/>
          <w:szCs w:val="18"/>
        </w:rPr>
      </w:pPr>
      <w:r w:rsidRPr="0095555E">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Глава администрации </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Мошковского сельсовета                                                                      И.Б. Гнивковский </w:t>
      </w:r>
    </w:p>
    <w:p w:rsidR="00FD160E" w:rsidRDefault="00FD160E" w:rsidP="0095555E">
      <w:pPr>
        <w:jc w:val="both"/>
        <w:rPr>
          <w:sz w:val="18"/>
          <w:szCs w:val="18"/>
        </w:rPr>
      </w:pPr>
    </w:p>
    <w:p w:rsidR="0095555E" w:rsidRPr="0095555E" w:rsidRDefault="0095555E" w:rsidP="0095555E">
      <w:pPr>
        <w:pStyle w:val="ConsPlusNormal2"/>
        <w:jc w:val="center"/>
        <w:rPr>
          <w:rFonts w:ascii="Times New Roman" w:hAnsi="Times New Roman"/>
          <w:color w:val="000000"/>
          <w:sz w:val="18"/>
          <w:szCs w:val="18"/>
        </w:rPr>
      </w:pPr>
      <w:r w:rsidRPr="0095555E">
        <w:rPr>
          <w:rFonts w:ascii="Times New Roman" w:hAnsi="Times New Roman"/>
          <w:color w:val="000000"/>
          <w:sz w:val="18"/>
          <w:szCs w:val="18"/>
        </w:rPr>
        <w:t>Приложение</w:t>
      </w:r>
      <w:r>
        <w:rPr>
          <w:rFonts w:ascii="Times New Roman" w:hAnsi="Times New Roman"/>
          <w:color w:val="000000"/>
          <w:sz w:val="18"/>
          <w:szCs w:val="18"/>
        </w:rPr>
        <w:t xml:space="preserve"> </w:t>
      </w:r>
      <w:r w:rsidRPr="0095555E">
        <w:rPr>
          <w:rFonts w:ascii="Times New Roman" w:hAnsi="Times New Roman"/>
          <w:color w:val="000000"/>
          <w:sz w:val="18"/>
          <w:szCs w:val="18"/>
        </w:rPr>
        <w:t>Утвержден</w:t>
      </w:r>
      <w:r>
        <w:rPr>
          <w:rFonts w:ascii="Times New Roman" w:hAnsi="Times New Roman"/>
          <w:color w:val="000000"/>
          <w:sz w:val="18"/>
          <w:szCs w:val="18"/>
        </w:rPr>
        <w:t xml:space="preserve"> </w:t>
      </w:r>
      <w:r w:rsidRPr="0095555E">
        <w:rPr>
          <w:rFonts w:ascii="Times New Roman" w:hAnsi="Times New Roman"/>
          <w:color w:val="000000"/>
          <w:sz w:val="18"/>
          <w:szCs w:val="18"/>
        </w:rPr>
        <w:t xml:space="preserve">постановлением администрации </w:t>
      </w:r>
      <w:r w:rsidRPr="0095555E">
        <w:rPr>
          <w:rFonts w:ascii="Times New Roman" w:hAnsi="Times New Roman"/>
          <w:sz w:val="18"/>
          <w:szCs w:val="18"/>
        </w:rPr>
        <w:t>Мошковского</w:t>
      </w:r>
      <w:r w:rsidRPr="0095555E">
        <w:rPr>
          <w:rFonts w:ascii="Times New Roman" w:hAnsi="Times New Roman"/>
          <w:color w:val="000000"/>
          <w:sz w:val="18"/>
          <w:szCs w:val="18"/>
        </w:rPr>
        <w:t xml:space="preserve"> сельсовета</w:t>
      </w:r>
      <w:r>
        <w:rPr>
          <w:rFonts w:ascii="Times New Roman" w:hAnsi="Times New Roman"/>
          <w:color w:val="000000"/>
          <w:sz w:val="18"/>
          <w:szCs w:val="18"/>
        </w:rPr>
        <w:t xml:space="preserve"> </w:t>
      </w:r>
      <w:r w:rsidRPr="0095555E">
        <w:rPr>
          <w:rFonts w:ascii="Times New Roman" w:hAnsi="Times New Roman"/>
          <w:color w:val="000000"/>
          <w:sz w:val="18"/>
          <w:szCs w:val="18"/>
        </w:rPr>
        <w:t xml:space="preserve">от 10.12.2020 № </w:t>
      </w:r>
      <w:bookmarkStart w:id="12" w:name="P29"/>
      <w:bookmarkEnd w:id="12"/>
      <w:r w:rsidRPr="0095555E">
        <w:rPr>
          <w:rFonts w:ascii="Times New Roman" w:hAnsi="Times New Roman"/>
          <w:color w:val="000000"/>
          <w:sz w:val="18"/>
          <w:szCs w:val="18"/>
        </w:rPr>
        <w:t>95</w:t>
      </w:r>
    </w:p>
    <w:p w:rsidR="0095555E" w:rsidRPr="0095555E" w:rsidRDefault="0095555E" w:rsidP="0095555E">
      <w:pPr>
        <w:pStyle w:val="ConsPlusNormal2"/>
        <w:jc w:val="center"/>
        <w:rPr>
          <w:rFonts w:ascii="Times New Roman" w:hAnsi="Times New Roman"/>
          <w:sz w:val="18"/>
          <w:szCs w:val="18"/>
        </w:rPr>
      </w:pPr>
      <w:r w:rsidRPr="0095555E">
        <w:rPr>
          <w:rFonts w:ascii="Times New Roman" w:hAnsi="Times New Roman"/>
          <w:b/>
          <w:sz w:val="18"/>
          <w:szCs w:val="18"/>
        </w:rPr>
        <w:t>Административный регламент</w:t>
      </w:r>
      <w:r>
        <w:rPr>
          <w:rFonts w:ascii="Times New Roman" w:hAnsi="Times New Roman"/>
          <w:b/>
          <w:sz w:val="18"/>
          <w:szCs w:val="18"/>
        </w:rPr>
        <w:t xml:space="preserve"> </w:t>
      </w:r>
      <w:r w:rsidRPr="0095555E">
        <w:rPr>
          <w:rFonts w:ascii="Times New Roman" w:hAnsi="Times New Roman"/>
          <w:b/>
          <w:sz w:val="18"/>
          <w:szCs w:val="18"/>
        </w:rPr>
        <w:t xml:space="preserve">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I. Общие положения</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Предмет регулирования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устанавливает порядок и стандарт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муниципальная услуга), определяет сроки и последовательность административных процедур (действий) администрации Мошковского сельсовета Бековского района Пензенской области (далее - Администрация) при предоставлении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1.2. Предоставление муниципальной услуги осуществляется в соответствии с настоящим Административным регламентом в случаях, если: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размеры земельного участка меньше установленных градостроительным регламентом минимальных размеров земельных участков;</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конфигурация, инженерно-геологические или иные характеристики земельного участка неблагоприятны для застройки.</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Круг заявителей</w:t>
      </w:r>
    </w:p>
    <w:p w:rsidR="0095555E" w:rsidRPr="0095555E" w:rsidRDefault="0095555E" w:rsidP="0095555E">
      <w:pPr>
        <w:jc w:val="both"/>
        <w:rPr>
          <w:sz w:val="18"/>
          <w:szCs w:val="18"/>
        </w:rPr>
      </w:pPr>
      <w:r w:rsidRPr="0095555E">
        <w:rPr>
          <w:sz w:val="18"/>
          <w:szCs w:val="18"/>
        </w:rPr>
        <w:t>1.3. Заявителями при предоставлении муниципальной услуги являются правообладатели (физические или юридические лица)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их уполномоченные представители (далее соответственно – заявители, представители заявителей).</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Требования к порядку информирования</w:t>
      </w:r>
      <w:r>
        <w:rPr>
          <w:rFonts w:ascii="Times New Roman" w:hAnsi="Times New Roman"/>
          <w:b/>
          <w:sz w:val="18"/>
          <w:szCs w:val="18"/>
        </w:rPr>
        <w:t xml:space="preserve"> </w:t>
      </w:r>
      <w:r w:rsidRPr="0095555E">
        <w:rPr>
          <w:rFonts w:ascii="Times New Roman" w:hAnsi="Times New Roman"/>
          <w:b/>
          <w:sz w:val="18"/>
          <w:szCs w:val="18"/>
        </w:rPr>
        <w:t>о предоставлении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1.4. Информирование заявителя о предоставлении муниципальной услуги осуществляется: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lastRenderedPageBreak/>
        <w:t>1.4.1. Лично;</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1.4.2.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1.4.3. Посредством использования телефонной, почтовой связи, а также электронной почты;</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1.4.4. Посредством размещения информации на официальном сайте Администрации в информационно-телекоммуникационной сети «Интернет» http://moshkovo.bekovo.pnzreg.ru/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1.4.5.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95555E" w:rsidRPr="0095555E" w:rsidRDefault="0095555E" w:rsidP="0095555E">
      <w:pPr>
        <w:jc w:val="both"/>
        <w:rPr>
          <w:sz w:val="18"/>
          <w:szCs w:val="18"/>
        </w:rPr>
      </w:pPr>
      <w:r w:rsidRPr="0095555E">
        <w:rPr>
          <w:sz w:val="18"/>
          <w:szCs w:val="18"/>
        </w:rPr>
        <w:t>1.5.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95555E" w:rsidRPr="0095555E" w:rsidRDefault="0095555E" w:rsidP="0095555E">
      <w:pPr>
        <w:jc w:val="both"/>
        <w:rPr>
          <w:sz w:val="18"/>
          <w:szCs w:val="18"/>
        </w:rPr>
      </w:pPr>
      <w:r w:rsidRPr="0095555E">
        <w:rPr>
          <w:sz w:val="18"/>
          <w:szCs w:val="18"/>
        </w:rPr>
        <w:t>а) при личном обращении заявителя;</w:t>
      </w:r>
    </w:p>
    <w:p w:rsidR="0095555E" w:rsidRPr="0095555E" w:rsidRDefault="0095555E" w:rsidP="0095555E">
      <w:pPr>
        <w:pStyle w:val="a1"/>
        <w:spacing w:after="0"/>
        <w:jc w:val="both"/>
        <w:rPr>
          <w:b w:val="0"/>
          <w:i w:val="0"/>
          <w:sz w:val="18"/>
          <w:szCs w:val="18"/>
        </w:rPr>
      </w:pPr>
      <w:r w:rsidRPr="0095555E">
        <w:rPr>
          <w:b w:val="0"/>
          <w:i w:val="0"/>
          <w:sz w:val="18"/>
          <w:szCs w:val="18"/>
        </w:rPr>
        <w:t>б) при поступлении обращений в письменной форме или в форме электронного документа, ответ на которые направляется в адрес заявителя в срок, не превышающий двух рабочих дней со дня регистрации обращения;</w:t>
      </w:r>
    </w:p>
    <w:p w:rsidR="0095555E" w:rsidRPr="0095555E" w:rsidRDefault="0095555E" w:rsidP="0095555E">
      <w:pPr>
        <w:jc w:val="both"/>
        <w:rPr>
          <w:sz w:val="18"/>
          <w:szCs w:val="18"/>
        </w:rPr>
      </w:pPr>
      <w:r w:rsidRPr="0095555E">
        <w:rPr>
          <w:sz w:val="18"/>
          <w:szCs w:val="18"/>
        </w:rPr>
        <w:t>в) по телефону.</w:t>
      </w:r>
    </w:p>
    <w:p w:rsidR="0095555E" w:rsidRPr="0095555E" w:rsidRDefault="0095555E" w:rsidP="0095555E">
      <w:pPr>
        <w:jc w:val="both"/>
        <w:rPr>
          <w:sz w:val="18"/>
          <w:szCs w:val="18"/>
        </w:rPr>
      </w:pPr>
      <w:r w:rsidRPr="0095555E">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95555E" w:rsidRPr="0095555E" w:rsidRDefault="0095555E" w:rsidP="0095555E">
      <w:pPr>
        <w:jc w:val="both"/>
        <w:rPr>
          <w:sz w:val="18"/>
          <w:szCs w:val="18"/>
        </w:rPr>
      </w:pPr>
      <w:r w:rsidRPr="0095555E">
        <w:rPr>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95555E" w:rsidRPr="0095555E" w:rsidRDefault="0095555E" w:rsidP="0095555E">
      <w:pPr>
        <w:jc w:val="both"/>
        <w:rPr>
          <w:sz w:val="18"/>
          <w:szCs w:val="18"/>
        </w:rPr>
      </w:pPr>
      <w:r w:rsidRPr="0095555E">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95555E" w:rsidRPr="0095555E" w:rsidRDefault="0095555E" w:rsidP="0095555E">
      <w:pPr>
        <w:jc w:val="both"/>
        <w:rPr>
          <w:sz w:val="18"/>
          <w:szCs w:val="18"/>
        </w:rPr>
      </w:pPr>
      <w:r w:rsidRPr="0095555E">
        <w:rPr>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95555E" w:rsidRPr="0095555E" w:rsidRDefault="0095555E" w:rsidP="0095555E">
      <w:pPr>
        <w:jc w:val="both"/>
        <w:rPr>
          <w:sz w:val="18"/>
          <w:szCs w:val="18"/>
        </w:rPr>
      </w:pPr>
      <w:r w:rsidRPr="0095555E">
        <w:rPr>
          <w:sz w:val="18"/>
          <w:szCs w:val="18"/>
        </w:rPr>
        <w:t>г) заявитель имеет право на получение информации о предоставлении муниципальной услуги посредством Единого портала и Регионального портала.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1.6. Информация по вопросам предоставления муниципальной услуги включает в себя следующие сведения: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 круг заявителей, которым предоставляется муниципальная услуга;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 срок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5) порядок и способы подачи документов, представляемых заявителем для получения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 </w:t>
      </w:r>
      <w:r w:rsidRPr="0095555E">
        <w:rPr>
          <w:rFonts w:ascii="Times New Roman" w:hAnsi="Times New Roman"/>
          <w:position w:val="-2"/>
          <w:sz w:val="18"/>
          <w:szCs w:val="18"/>
        </w:rPr>
        <w:t>сельсовета Бековского района Пензенской области</w:t>
      </w:r>
      <w:r w:rsidRPr="0095555E">
        <w:rPr>
          <w:rFonts w:ascii="Times New Roman" w:hAnsi="Times New Roman"/>
          <w:sz w:val="18"/>
          <w:szCs w:val="18"/>
        </w:rPr>
        <w:t>;</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10) сведения о месте нахождения, графике работы, телефонах, адресе официального сайта Администрации, а также электронной почты;</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1.7.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1.6 Административного 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1.8. Информация по вопросам предоставления муниципальной услуги предоставляется заявителю бесплатно.</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1.9. Доступ к информации о сроках и порядке предоставления муниципальной услуги осуществляется без выполнения заявителем</w:t>
      </w:r>
      <w:r w:rsidRPr="0095555E">
        <w:rPr>
          <w:rFonts w:ascii="Times New Roman" w:hAnsi="Times New Roman"/>
          <w:sz w:val="18"/>
          <w:szCs w:val="18"/>
        </w:rPr>
        <w:b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1.10. Порядок, форма, место размещения и способы получения справочной информации.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1.6 Административного 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К справочной информации относится следующая информация: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место нахождения и график работы Администрации и организаций, обращение в которые необходимо для получения муниципальной услуги, а также МФЦ;</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lastRenderedPageBreak/>
        <w:t>- справочные телефоны Администрации, МФЦ, организаций, участвующих в предоставлении муниципальной услуги, в том числе номер телефона-автоинформатора (при наличии);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адреса официальных сайтов Администрации, МФЦ, организаций, участвующих в предоставлении муниципальной услуги, адреса их электронной почты.</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1.11. Справочная информация, предусмотренная пунктом 1.10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1.12.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1.13.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Требования к информационным стендам МФЦ установлены пунктом </w:t>
      </w:r>
      <w:r w:rsidRPr="0095555E">
        <w:rPr>
          <w:rFonts w:ascii="Times New Roman" w:hAnsi="Times New Roman"/>
          <w:color w:val="000000"/>
          <w:sz w:val="18"/>
          <w:szCs w:val="18"/>
        </w:rPr>
        <w:t>2.18</w:t>
      </w:r>
      <w:r w:rsidRPr="0095555E">
        <w:rPr>
          <w:rFonts w:ascii="Times New Roman" w:hAnsi="Times New Roman"/>
          <w:sz w:val="18"/>
          <w:szCs w:val="18"/>
        </w:rPr>
        <w:t xml:space="preserve"> Административного 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МФЦ обеспечивает размещение и актуализацию справочной информации на информационных стендах и официальном сайте МФЦ. </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II. Стандарт предоставления муниципальной услуги</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Наименование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 Наименование муниципальной услуги -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Краткое наименование муниципальной услуги не предусмотрено.</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Наименование органа местного самоуправления,</w:t>
      </w:r>
      <w:r>
        <w:rPr>
          <w:rFonts w:ascii="Times New Roman" w:hAnsi="Times New Roman"/>
          <w:b/>
          <w:sz w:val="18"/>
          <w:szCs w:val="18"/>
        </w:rPr>
        <w:t xml:space="preserve"> </w:t>
      </w:r>
      <w:r w:rsidRPr="0095555E">
        <w:rPr>
          <w:rFonts w:ascii="Times New Roman" w:hAnsi="Times New Roman"/>
          <w:b/>
          <w:sz w:val="18"/>
          <w:szCs w:val="18"/>
        </w:rPr>
        <w:t xml:space="preserve"> предоставляющего муниципальную услугу</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2.2. </w:t>
      </w:r>
      <w:r w:rsidRPr="0095555E">
        <w:rPr>
          <w:rFonts w:ascii="Times New Roman" w:hAnsi="Times New Roman"/>
          <w:spacing w:val="2"/>
          <w:sz w:val="18"/>
          <w:szCs w:val="18"/>
        </w:rPr>
        <w:t xml:space="preserve">Предоставление муниципальной услуги осуществляет </w:t>
      </w:r>
      <w:r w:rsidRPr="0095555E">
        <w:rPr>
          <w:rFonts w:ascii="Times New Roman" w:hAnsi="Times New Roman"/>
          <w:sz w:val="18"/>
          <w:szCs w:val="18"/>
        </w:rPr>
        <w:t>Администрация.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В предоставлении муниципальной услуги принимает участие комиссия по подготовке проекта правил землепользования и застройки Мошковского сельсовета Бековского района Пензенской области</w:t>
      </w:r>
      <w:r w:rsidRPr="0095555E">
        <w:rPr>
          <w:rFonts w:ascii="Times New Roman" w:hAnsi="Times New Roman"/>
          <w:i/>
          <w:sz w:val="18"/>
          <w:szCs w:val="18"/>
        </w:rPr>
        <w:t xml:space="preserve"> </w:t>
      </w:r>
      <w:r w:rsidRPr="0095555E">
        <w:rPr>
          <w:rFonts w:ascii="Times New Roman" w:hAnsi="Times New Roman"/>
          <w:sz w:val="18"/>
          <w:szCs w:val="18"/>
        </w:rPr>
        <w:t>(далее – Комиссия).</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Результат предоставления муниципальной услуги</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sz w:val="18"/>
          <w:szCs w:val="18"/>
        </w:rPr>
        <w:t>2.3. Результ</w:t>
      </w:r>
      <w:r w:rsidRPr="0095555E">
        <w:rPr>
          <w:rFonts w:ascii="Times New Roman" w:hAnsi="Times New Roman"/>
          <w:color w:val="000000"/>
          <w:sz w:val="18"/>
          <w:szCs w:val="18"/>
        </w:rPr>
        <w:t>атом предоставления муниципальной услуги является:</w:t>
      </w:r>
    </w:p>
    <w:p w:rsidR="0095555E" w:rsidRPr="0095555E" w:rsidRDefault="0095555E" w:rsidP="0095555E">
      <w:pPr>
        <w:jc w:val="both"/>
        <w:rPr>
          <w:color w:val="000000"/>
          <w:sz w:val="18"/>
          <w:szCs w:val="18"/>
        </w:rPr>
      </w:pPr>
      <w:r w:rsidRPr="0095555E">
        <w:rPr>
          <w:color w:val="000000"/>
          <w:sz w:val="18"/>
          <w:szCs w:val="18"/>
        </w:rPr>
        <w:t>1) постановление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постановление о предоставлении разрешения на отклонение от предельных параметров);</w:t>
      </w:r>
    </w:p>
    <w:p w:rsidR="0095555E" w:rsidRPr="0095555E" w:rsidRDefault="0095555E" w:rsidP="0095555E">
      <w:pPr>
        <w:jc w:val="both"/>
        <w:rPr>
          <w:color w:val="000000"/>
          <w:sz w:val="18"/>
          <w:szCs w:val="18"/>
        </w:rPr>
      </w:pPr>
      <w:r w:rsidRPr="0095555E">
        <w:rPr>
          <w:color w:val="000000"/>
          <w:sz w:val="18"/>
          <w:szCs w:val="18"/>
        </w:rPr>
        <w:t>2) постановление Администрации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постановление об отказе в предоставлении разрешения на отклонение от предельных параметров).</w:t>
      </w:r>
    </w:p>
    <w:p w:rsidR="0095555E" w:rsidRPr="0095555E" w:rsidRDefault="0095555E" w:rsidP="0095555E">
      <w:pPr>
        <w:jc w:val="center"/>
        <w:rPr>
          <w:b/>
          <w:sz w:val="18"/>
          <w:szCs w:val="18"/>
        </w:rPr>
      </w:pPr>
      <w:r w:rsidRPr="0095555E">
        <w:rPr>
          <w:b/>
          <w:sz w:val="18"/>
          <w:szCs w:val="18"/>
        </w:rPr>
        <w:t>Срок предоставления муниципальной услуги</w:t>
      </w:r>
    </w:p>
    <w:p w:rsidR="0095555E" w:rsidRPr="0095555E" w:rsidRDefault="0095555E" w:rsidP="0095555E">
      <w:pPr>
        <w:autoSpaceDE w:val="0"/>
        <w:autoSpaceDN w:val="0"/>
        <w:adjustRightInd w:val="0"/>
        <w:jc w:val="both"/>
        <w:rPr>
          <w:sz w:val="18"/>
          <w:szCs w:val="18"/>
        </w:rPr>
      </w:pPr>
      <w:r w:rsidRPr="0095555E">
        <w:rPr>
          <w:sz w:val="18"/>
          <w:szCs w:val="18"/>
        </w:rPr>
        <w:t>2.4. Максимальный срок предоставления муниципальной услуги не может превышать 56 дней со дня поступления в Администрацию заявления.</w:t>
      </w:r>
    </w:p>
    <w:p w:rsidR="0095555E" w:rsidRPr="0095555E" w:rsidRDefault="0095555E" w:rsidP="0095555E">
      <w:pPr>
        <w:jc w:val="center"/>
        <w:rPr>
          <w:b/>
          <w:sz w:val="18"/>
          <w:szCs w:val="18"/>
        </w:rPr>
      </w:pPr>
      <w:r w:rsidRPr="0095555E">
        <w:rPr>
          <w:b/>
          <w:sz w:val="18"/>
          <w:szCs w:val="18"/>
        </w:rPr>
        <w:t>Правовые основания для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 </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95555E" w:rsidRPr="0095555E" w:rsidRDefault="0095555E" w:rsidP="0095555E">
      <w:pPr>
        <w:jc w:val="center"/>
        <w:rPr>
          <w:b/>
          <w:sz w:val="18"/>
          <w:szCs w:val="18"/>
        </w:rPr>
      </w:pPr>
      <w:r w:rsidRPr="0095555E">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95555E" w:rsidRPr="0095555E" w:rsidRDefault="0095555E" w:rsidP="0095555E">
      <w:pPr>
        <w:jc w:val="both"/>
        <w:rPr>
          <w:sz w:val="18"/>
          <w:szCs w:val="18"/>
        </w:rPr>
      </w:pPr>
      <w:r w:rsidRPr="0095555E">
        <w:rPr>
          <w:sz w:val="18"/>
          <w:szCs w:val="18"/>
        </w:rPr>
        <w:t>2.6. Исчерпывающий перечень документов, необходимых для предоставления муниципальной услуги, которые заявитель (представитель заявителя) представляет самостоятельно:</w:t>
      </w:r>
    </w:p>
    <w:p w:rsidR="0095555E" w:rsidRPr="0095555E" w:rsidRDefault="0095555E" w:rsidP="0095555E">
      <w:pPr>
        <w:jc w:val="both"/>
        <w:rPr>
          <w:sz w:val="18"/>
          <w:szCs w:val="18"/>
        </w:rPr>
      </w:pPr>
      <w:r w:rsidRPr="0095555E">
        <w:rPr>
          <w:sz w:val="18"/>
          <w:szCs w:val="18"/>
        </w:rPr>
        <w:t xml:space="preserve">- </w:t>
      </w:r>
      <w:r w:rsidRPr="0095555E">
        <w:rPr>
          <w:bCs/>
          <w:sz w:val="18"/>
          <w:szCs w:val="18"/>
        </w:rPr>
        <w:t xml:space="preserve">заявление, </w:t>
      </w:r>
      <w:r w:rsidRPr="0095555E">
        <w:rPr>
          <w:sz w:val="18"/>
          <w:szCs w:val="18"/>
        </w:rPr>
        <w:t>составленное по форме в соответствии с приложением к Административному регламенту;</w:t>
      </w:r>
    </w:p>
    <w:p w:rsidR="0095555E" w:rsidRPr="0095555E" w:rsidRDefault="0095555E" w:rsidP="0095555E">
      <w:pPr>
        <w:jc w:val="both"/>
        <w:rPr>
          <w:sz w:val="18"/>
          <w:szCs w:val="18"/>
        </w:rPr>
      </w:pPr>
      <w:r w:rsidRPr="0095555E">
        <w:rPr>
          <w:sz w:val="18"/>
          <w:szCs w:val="18"/>
        </w:rPr>
        <w:t>- документ, удостоверяющий личность заявителя;</w:t>
      </w:r>
    </w:p>
    <w:p w:rsidR="0095555E" w:rsidRPr="0095555E" w:rsidRDefault="0095555E" w:rsidP="0095555E">
      <w:pPr>
        <w:jc w:val="both"/>
        <w:rPr>
          <w:sz w:val="18"/>
          <w:szCs w:val="18"/>
        </w:rPr>
      </w:pPr>
      <w:r w:rsidRPr="0095555E">
        <w:rPr>
          <w:sz w:val="18"/>
          <w:szCs w:val="18"/>
        </w:rPr>
        <w:t>- документ, подтверждающий полномочия представителя заявителя, действовать от его имени.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2.7. Заявитель (представитель заявителя) может подать заявление и (или) документы, необходимые для предоставления муниципальной услуги, следующими способами: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1) лично по местонахождению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 по почте по местонахождению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 в форме электронного документа, подписанного простой электронной подписью или усиленной квалифицированной электронной подписью, посредством Регионального портала;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 на бумажном носителе посредством личного обращения через Многофункциональный центр предоставления государственных и муниципальных услуг Бековского района Пензенской области (далее -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2.8. Документы, которые необходимы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исполнительной власти, органов местного самоуправления и подведомственных им организаций, и которые заявитель (представитель заявителя) вправе представить по собственной инициативе:</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2.8.1 выписка из Единого государственного реестра недвижимости об основных характеристиках и зарегистрированных правах на объект недвижимости в отношении:</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 земельного участка или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являющиеся смежными по отношению к нему;</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lastRenderedPageBreak/>
        <w:t>- объектов недвижимости, расположенных на территории земельного участка (при наличии объектов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расположенных на территории земельных участков (при наличии объектов капитального строительства), являющихся смежными по отношению к нему;</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2.8.2 выписка из Единого государственного реестра юридических лиц (в случае, если заявителем является юридическое лицо) или 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2.8.3 копия кадастрового плана соответствующей территории с указанием земельных участков, смежных к земельному участку заявителя.</w:t>
      </w:r>
    </w:p>
    <w:p w:rsidR="003E3597"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 xml:space="preserve">Исчерпывающий перечень оснований для отказа в приеме документов, необходимых для предоставления </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муниципальной услуги</w:t>
      </w:r>
    </w:p>
    <w:p w:rsidR="0095555E" w:rsidRPr="0095555E" w:rsidRDefault="0095555E" w:rsidP="0095555E">
      <w:pPr>
        <w:jc w:val="both"/>
        <w:rPr>
          <w:sz w:val="18"/>
          <w:szCs w:val="18"/>
        </w:rPr>
      </w:pPr>
      <w:r w:rsidRPr="0095555E">
        <w:rPr>
          <w:sz w:val="18"/>
          <w:szCs w:val="18"/>
        </w:rPr>
        <w:t>2.9.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95555E" w:rsidRPr="0095555E" w:rsidRDefault="0095555E" w:rsidP="0095555E">
      <w:pPr>
        <w:pStyle w:val="ConsPlusNormal2"/>
        <w:ind w:firstLine="567"/>
        <w:jc w:val="center"/>
        <w:rPr>
          <w:rFonts w:ascii="Times New Roman" w:hAnsi="Times New Roman"/>
          <w:b/>
          <w:sz w:val="18"/>
          <w:szCs w:val="18"/>
        </w:rPr>
      </w:pPr>
      <w:r w:rsidRPr="0095555E">
        <w:rPr>
          <w:rFonts w:ascii="Times New Roman" w:hAnsi="Times New Roman"/>
          <w:b/>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5555E" w:rsidRPr="0095555E" w:rsidRDefault="0095555E" w:rsidP="0095555E">
      <w:pPr>
        <w:pStyle w:val="a1"/>
        <w:spacing w:after="0"/>
        <w:jc w:val="both"/>
        <w:rPr>
          <w:b w:val="0"/>
          <w:i w:val="0"/>
          <w:sz w:val="18"/>
          <w:szCs w:val="18"/>
        </w:rPr>
      </w:pPr>
      <w:r w:rsidRPr="0095555E">
        <w:rPr>
          <w:b w:val="0"/>
          <w:i w:val="0"/>
          <w:sz w:val="18"/>
          <w:szCs w:val="18"/>
        </w:rPr>
        <w:t xml:space="preserve">2.10. </w:t>
      </w:r>
      <w:bookmarkStart w:id="13" w:name="P206"/>
      <w:bookmarkEnd w:id="13"/>
      <w:r w:rsidRPr="0095555E">
        <w:rPr>
          <w:b w:val="0"/>
          <w:i w:val="0"/>
          <w:sz w:val="18"/>
          <w:szCs w:val="18"/>
        </w:rPr>
        <w:t>В предоставлении муниципальной услуги отказывается в следующих случаях:</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2.10.1 несоответствие отклонения от предельных параметров разрешенного строительства, реконструкции объекта капитального строительства для отдельного земельного участка требованиям технических регламентов;</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2.10.2 несоответствие отклонения от предельных параметров разрешенного строительства, реконструкции объектов капитального строительства предельному количеству этажей, предельной высоте зданий, строений, сооружений и требованиям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2.10.3 несоответствие отклонения от предельных параметров разрешенного строительства, реконструкции объектов капитального строительства ограничениям использования объектов недвижимости, установленным на при</w:t>
      </w:r>
      <w:r w:rsidR="003E3597">
        <w:rPr>
          <w:rFonts w:ascii="Times New Roman" w:hAnsi="Times New Roman"/>
          <w:sz w:val="18"/>
          <w:szCs w:val="18"/>
        </w:rPr>
        <w:t xml:space="preserve"> </w:t>
      </w:r>
      <w:r w:rsidRPr="0095555E">
        <w:rPr>
          <w:rFonts w:ascii="Times New Roman" w:hAnsi="Times New Roman"/>
          <w:sz w:val="18"/>
          <w:szCs w:val="18"/>
        </w:rPr>
        <w:t>аэродромной территории;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2.10.4 поступление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(далее - </w:t>
      </w:r>
      <w:proofErr w:type="spellStart"/>
      <w:r w:rsidRPr="0095555E">
        <w:rPr>
          <w:rFonts w:ascii="Times New Roman" w:hAnsi="Times New Roman"/>
          <w:sz w:val="18"/>
          <w:szCs w:val="18"/>
        </w:rPr>
        <w:t>ГрК</w:t>
      </w:r>
      <w:proofErr w:type="spellEnd"/>
      <w:r w:rsidRPr="0095555E">
        <w:rPr>
          <w:rFonts w:ascii="Times New Roman" w:hAnsi="Times New Roman"/>
          <w:sz w:val="18"/>
          <w:szCs w:val="18"/>
        </w:rPr>
        <w:t xml:space="preserve"> РФ), на земельном участке,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2.11. Основания для приостановления муниципальной услуги не предусмотрены.</w:t>
      </w:r>
    </w:p>
    <w:p w:rsidR="0095555E" w:rsidRPr="0095555E" w:rsidRDefault="0095555E" w:rsidP="0095555E">
      <w:pPr>
        <w:pStyle w:val="40"/>
        <w:keepNext w:val="0"/>
        <w:numPr>
          <w:ilvl w:val="3"/>
          <w:numId w:val="0"/>
        </w:numPr>
        <w:tabs>
          <w:tab w:val="num" w:pos="864"/>
        </w:tabs>
        <w:spacing w:before="0"/>
        <w:ind w:left="864" w:hanging="864"/>
        <w:jc w:val="center"/>
        <w:rPr>
          <w:spacing w:val="2"/>
          <w:sz w:val="18"/>
          <w:szCs w:val="18"/>
        </w:rPr>
      </w:pPr>
      <w:r w:rsidRPr="0095555E">
        <w:rPr>
          <w:spacing w:val="2"/>
          <w:sz w:val="18"/>
          <w:szCs w:val="18"/>
        </w:rPr>
        <w:t>Перечень услуг, которые являются необходимыми и обязательными для предоставления муниципальной услуги</w:t>
      </w:r>
    </w:p>
    <w:p w:rsidR="0095555E" w:rsidRPr="0095555E" w:rsidRDefault="0095555E" w:rsidP="0095555E">
      <w:pPr>
        <w:pStyle w:val="formattext0"/>
        <w:shd w:val="clear" w:color="auto" w:fill="FFFFFF"/>
        <w:spacing w:before="0" w:beforeAutospacing="0" w:after="0" w:afterAutospacing="0"/>
        <w:jc w:val="both"/>
        <w:rPr>
          <w:sz w:val="18"/>
          <w:szCs w:val="18"/>
        </w:rPr>
      </w:pPr>
      <w:r w:rsidRPr="0095555E">
        <w:rPr>
          <w:spacing w:val="2"/>
          <w:sz w:val="18"/>
          <w:szCs w:val="18"/>
        </w:rPr>
        <w:t>2.12. Оказание иных услуг, необходимых и обязательных для предоставления муниципальной услуги, не предусмотрено.</w:t>
      </w:r>
    </w:p>
    <w:p w:rsidR="0095555E" w:rsidRPr="0095555E" w:rsidRDefault="0095555E" w:rsidP="0095555E">
      <w:pPr>
        <w:autoSpaceDE w:val="0"/>
        <w:autoSpaceDN w:val="0"/>
        <w:adjustRightInd w:val="0"/>
        <w:jc w:val="center"/>
        <w:rPr>
          <w:b/>
          <w:sz w:val="18"/>
          <w:szCs w:val="18"/>
        </w:rPr>
      </w:pPr>
      <w:r w:rsidRPr="0095555E">
        <w:rPr>
          <w:b/>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2.13. Муниципальная услуга предоставляется бесплатно.</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заявитель.</w:t>
      </w:r>
    </w:p>
    <w:p w:rsidR="0095555E" w:rsidRPr="0095555E" w:rsidRDefault="0095555E" w:rsidP="0095555E">
      <w:pPr>
        <w:jc w:val="center"/>
        <w:rPr>
          <w:b/>
          <w:sz w:val="18"/>
          <w:szCs w:val="18"/>
        </w:rPr>
      </w:pPr>
      <w:r w:rsidRPr="0095555E">
        <w:rPr>
          <w:b/>
          <w:sz w:val="18"/>
          <w:szCs w:val="1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5555E" w:rsidRPr="0095555E" w:rsidRDefault="0095555E" w:rsidP="0095555E">
      <w:pPr>
        <w:pStyle w:val="ConsPlusNormal2"/>
        <w:jc w:val="both"/>
        <w:rPr>
          <w:rFonts w:ascii="Times New Roman" w:hAnsi="Times New Roman"/>
          <w:position w:val="-2"/>
          <w:sz w:val="18"/>
          <w:szCs w:val="18"/>
        </w:rPr>
      </w:pPr>
      <w:r w:rsidRPr="0095555E">
        <w:rPr>
          <w:rFonts w:ascii="Times New Roman" w:hAnsi="Times New Roman"/>
          <w:sz w:val="18"/>
          <w:szCs w:val="18"/>
        </w:rPr>
        <w:t xml:space="preserve">2.14. </w:t>
      </w:r>
      <w:r w:rsidRPr="0095555E">
        <w:rPr>
          <w:rFonts w:ascii="Times New Roman" w:hAnsi="Times New Roman"/>
          <w:position w:val="-2"/>
          <w:sz w:val="18"/>
          <w:szCs w:val="18"/>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95555E" w:rsidRPr="0095555E" w:rsidRDefault="0095555E" w:rsidP="0095555E">
      <w:pPr>
        <w:pStyle w:val="ConsPlusNormal2"/>
        <w:ind w:firstLine="709"/>
        <w:jc w:val="center"/>
        <w:rPr>
          <w:rFonts w:ascii="Times New Roman" w:hAnsi="Times New Roman"/>
          <w:b/>
          <w:sz w:val="18"/>
          <w:szCs w:val="18"/>
        </w:rPr>
      </w:pPr>
      <w:r w:rsidRPr="0095555E">
        <w:rPr>
          <w:rFonts w:ascii="Times New Roman" w:hAnsi="Times New Roman"/>
          <w:b/>
          <w:sz w:val="18"/>
          <w:szCs w:val="18"/>
        </w:rPr>
        <w:t>Срок регистрации заявления заявителя о предоставлении муниципальной услуги</w:t>
      </w:r>
    </w:p>
    <w:p w:rsidR="0095555E" w:rsidRPr="0095555E" w:rsidRDefault="0095555E" w:rsidP="0095555E">
      <w:pPr>
        <w:pStyle w:val="1ff4"/>
        <w:spacing w:before="0" w:after="0" w:line="240" w:lineRule="auto"/>
        <w:rPr>
          <w:rFonts w:cs="Times New Roman"/>
          <w:sz w:val="18"/>
          <w:szCs w:val="18"/>
          <w:lang w:val="ru-RU"/>
        </w:rPr>
      </w:pPr>
      <w:r w:rsidRPr="0095555E">
        <w:rPr>
          <w:rFonts w:cs="Times New Roman"/>
          <w:sz w:val="18"/>
          <w:szCs w:val="18"/>
          <w:lang w:val="ru-RU"/>
        </w:rPr>
        <w:t>2.15. Регистрация заявления заявителя (представителя заявителя) о предоставлении муниципальной услуги, в том числе в электронной форме, осуществляется в день его получения.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Заявление заявителя (представителя заявителя) о предоставлении муниципальной услуги регистрируется в установленной системе документооборота с присвоением ему входящего номера и указанием даты его получения.</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 xml:space="preserve">Регистрация заявления заявителя </w:t>
      </w:r>
      <w:r w:rsidRPr="0095555E">
        <w:rPr>
          <w:rFonts w:ascii="Times New Roman" w:hAnsi="Times New Roman"/>
          <w:sz w:val="18"/>
          <w:szCs w:val="18"/>
        </w:rPr>
        <w:t xml:space="preserve">(представителя заявителя) </w:t>
      </w:r>
      <w:r w:rsidRPr="0095555E">
        <w:rPr>
          <w:rFonts w:ascii="Times New Roman" w:hAnsi="Times New Roman"/>
          <w:color w:val="000000"/>
          <w:sz w:val="18"/>
          <w:szCs w:val="18"/>
        </w:rPr>
        <w:t>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95555E" w:rsidRPr="0095555E" w:rsidRDefault="0095555E" w:rsidP="0095555E">
      <w:pPr>
        <w:jc w:val="center"/>
        <w:rPr>
          <w:b/>
          <w:sz w:val="18"/>
          <w:szCs w:val="18"/>
        </w:rPr>
      </w:pPr>
      <w:r w:rsidRPr="0095555E">
        <w:rPr>
          <w:b/>
          <w:sz w:val="18"/>
          <w:szCs w:val="1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5555E" w:rsidRPr="0095555E" w:rsidRDefault="0095555E" w:rsidP="0095555E">
      <w:pPr>
        <w:pStyle w:val="ConsPlusNormal2"/>
        <w:jc w:val="both"/>
        <w:rPr>
          <w:rFonts w:ascii="Times New Roman" w:hAnsi="Times New Roman"/>
          <w:spacing w:val="2"/>
          <w:sz w:val="18"/>
          <w:szCs w:val="18"/>
        </w:rPr>
      </w:pPr>
      <w:r w:rsidRPr="0095555E">
        <w:rPr>
          <w:rFonts w:ascii="Times New Roman" w:hAnsi="Times New Roman"/>
          <w:sz w:val="18"/>
          <w:szCs w:val="18"/>
        </w:rPr>
        <w:t>2.16. З</w:t>
      </w:r>
      <w:r w:rsidRPr="0095555E">
        <w:rPr>
          <w:rFonts w:ascii="Times New Roman" w:hAnsi="Times New Roman"/>
          <w:spacing w:val="2"/>
          <w:sz w:val="18"/>
          <w:szCs w:val="18"/>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pacing w:val="2"/>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2.17. Предоставление муниципальной услуги осуществляется в специально выделенных для этой цели помещениях.</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Помещения, в которых осуществляется предоставление муниципальной услуги, оборудуются: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информационными стендами, содержащими визуальную и текстовую информацию;</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стульями и столами для возможности оформления документов.</w:t>
      </w:r>
    </w:p>
    <w:p w:rsidR="0095555E" w:rsidRPr="007165E9" w:rsidRDefault="0095555E" w:rsidP="0095555E">
      <w:pPr>
        <w:pStyle w:val="a1"/>
        <w:spacing w:after="0"/>
        <w:jc w:val="both"/>
        <w:rPr>
          <w:b w:val="0"/>
          <w:i w:val="0"/>
          <w:sz w:val="18"/>
          <w:szCs w:val="18"/>
        </w:rPr>
      </w:pPr>
      <w:r w:rsidRPr="007165E9">
        <w:rPr>
          <w:b w:val="0"/>
          <w:i w:val="0"/>
          <w:color w:val="000000"/>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2.18. Количество мест ожидания определяется исходя из фактической нагрузки и возможностей для их размещения в здании.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Места ожидания должны соответствовать комфортным условиям для заявителей и оптимальным условиям работы специалистов.</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lastRenderedPageBreak/>
        <w:t>2.19. Места для заполнения документов оборудуются стульями, столами (стойками) и обеспечиваются бланками заявлений и образцами их заполнения.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2.20. Кабинеты приема заявителей должны иметь информационные таблички (вывески) с указанием:</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номера кабинета;</w:t>
      </w:r>
    </w:p>
    <w:p w:rsidR="0095555E" w:rsidRPr="0095555E" w:rsidRDefault="0095555E" w:rsidP="003E3597">
      <w:pPr>
        <w:pStyle w:val="a1"/>
        <w:widowControl w:val="0"/>
        <w:numPr>
          <w:ilvl w:val="0"/>
          <w:numId w:val="20"/>
        </w:numPr>
        <w:tabs>
          <w:tab w:val="clear" w:pos="624"/>
          <w:tab w:val="left" w:pos="284"/>
          <w:tab w:val="left" w:pos="1080"/>
        </w:tabs>
        <w:spacing w:after="0"/>
        <w:ind w:left="0" w:firstLine="0"/>
        <w:jc w:val="both"/>
        <w:rPr>
          <w:b w:val="0"/>
          <w:i w:val="0"/>
          <w:sz w:val="18"/>
          <w:szCs w:val="18"/>
        </w:rPr>
      </w:pPr>
      <w:r w:rsidRPr="0095555E">
        <w:rPr>
          <w:b w:val="0"/>
          <w:i w:val="0"/>
          <w:color w:val="000000"/>
          <w:sz w:val="18"/>
          <w:szCs w:val="18"/>
        </w:rPr>
        <w:t>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95555E" w:rsidRPr="0095555E" w:rsidRDefault="0095555E" w:rsidP="0095555E">
      <w:pPr>
        <w:pStyle w:val="a1"/>
        <w:spacing w:after="0"/>
        <w:jc w:val="both"/>
        <w:rPr>
          <w:b w:val="0"/>
          <w:i w:val="0"/>
          <w:sz w:val="18"/>
          <w:szCs w:val="18"/>
        </w:rPr>
      </w:pPr>
      <w:r w:rsidRPr="0095555E">
        <w:rPr>
          <w:b w:val="0"/>
          <w:i w:val="0"/>
          <w:color w:val="000000"/>
          <w:sz w:val="18"/>
          <w:szCs w:val="18"/>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95555E" w:rsidRPr="0095555E" w:rsidRDefault="0095555E" w:rsidP="0095555E">
      <w:pPr>
        <w:pStyle w:val="a1"/>
        <w:spacing w:after="0"/>
        <w:jc w:val="both"/>
        <w:rPr>
          <w:b w:val="0"/>
          <w:i w:val="0"/>
          <w:sz w:val="18"/>
          <w:szCs w:val="18"/>
        </w:rPr>
      </w:pPr>
      <w:r w:rsidRPr="0095555E">
        <w:rPr>
          <w:b w:val="0"/>
          <w:i w:val="0"/>
          <w:color w:val="000000"/>
          <w:sz w:val="18"/>
          <w:szCs w:val="18"/>
        </w:rPr>
        <w:t>Специалисты Администрации и МФЦ обеспечиваются личными нагрудными карточками (</w:t>
      </w:r>
      <w:proofErr w:type="spellStart"/>
      <w:r w:rsidRPr="0095555E">
        <w:rPr>
          <w:b w:val="0"/>
          <w:i w:val="0"/>
          <w:color w:val="000000"/>
          <w:sz w:val="18"/>
          <w:szCs w:val="18"/>
        </w:rPr>
        <w:t>бейджами</w:t>
      </w:r>
      <w:proofErr w:type="spellEnd"/>
      <w:r w:rsidRPr="0095555E">
        <w:rPr>
          <w:b w:val="0"/>
          <w:i w:val="0"/>
          <w:color w:val="000000"/>
          <w:sz w:val="18"/>
          <w:szCs w:val="18"/>
        </w:rPr>
        <w:t>) с указанием фамилии, имени, отчества (при его наличии) и должности.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2.21.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2.22.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95555E" w:rsidRPr="0095555E" w:rsidRDefault="0095555E" w:rsidP="0095555E">
      <w:pPr>
        <w:autoSpaceDE w:val="0"/>
        <w:autoSpaceDN w:val="0"/>
        <w:adjustRightInd w:val="0"/>
        <w:jc w:val="both"/>
        <w:rPr>
          <w:color w:val="000000"/>
          <w:sz w:val="18"/>
          <w:szCs w:val="18"/>
        </w:rPr>
      </w:pPr>
      <w:r w:rsidRPr="0095555E">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w:t>
      </w:r>
      <w:r w:rsidRPr="0095555E">
        <w:rPr>
          <w:color w:val="000000"/>
          <w:sz w:val="18"/>
          <w:szCs w:val="18"/>
        </w:rPr>
        <w:t>и предусматривают возможность самостоятельного передвижения инвалидов по территории.</w:t>
      </w:r>
    </w:p>
    <w:p w:rsidR="0095555E" w:rsidRPr="0095555E" w:rsidRDefault="0095555E" w:rsidP="0095555E">
      <w:pPr>
        <w:autoSpaceDE w:val="0"/>
        <w:autoSpaceDN w:val="0"/>
        <w:adjustRightInd w:val="0"/>
        <w:jc w:val="both"/>
        <w:rPr>
          <w:sz w:val="18"/>
          <w:szCs w:val="18"/>
        </w:rPr>
      </w:pPr>
      <w:r w:rsidRPr="0095555E">
        <w:rPr>
          <w:position w:val="-2"/>
          <w:sz w:val="18"/>
          <w:szCs w:val="18"/>
        </w:rPr>
        <w:t xml:space="preserve">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 </w:t>
      </w:r>
      <w:r w:rsidRPr="0095555E">
        <w:rPr>
          <w:sz w:val="18"/>
          <w:szCs w:val="18"/>
        </w:rPr>
        <w:t>Указанные места для парковки не должны занимать иные транспортные средства.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sz w:val="18"/>
          <w:szCs w:val="1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95555E">
        <w:rPr>
          <w:rFonts w:ascii="Times New Roman" w:hAnsi="Times New Roman"/>
          <w:color w:val="000000"/>
          <w:sz w:val="18"/>
          <w:szCs w:val="18"/>
        </w:rPr>
        <w:t>Администрации, МФЦ.</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95555E">
        <w:rPr>
          <w:rFonts w:ascii="Times New Roman" w:hAnsi="Times New Roman"/>
          <w:color w:val="000000"/>
          <w:sz w:val="18"/>
          <w:szCs w:val="18"/>
        </w:rPr>
        <w:t>сурдопереводчика</w:t>
      </w:r>
      <w:proofErr w:type="spellEnd"/>
      <w:r w:rsidRPr="0095555E">
        <w:rPr>
          <w:rFonts w:ascii="Times New Roman" w:hAnsi="Times New Roman"/>
          <w:color w:val="000000"/>
          <w:sz w:val="18"/>
          <w:szCs w:val="18"/>
        </w:rPr>
        <w:t xml:space="preserve"> и </w:t>
      </w:r>
      <w:proofErr w:type="spellStart"/>
      <w:r w:rsidRPr="0095555E">
        <w:rPr>
          <w:rFonts w:ascii="Times New Roman" w:hAnsi="Times New Roman"/>
          <w:color w:val="000000"/>
          <w:sz w:val="18"/>
          <w:szCs w:val="18"/>
        </w:rPr>
        <w:t>тифлосурдопереводчика</w:t>
      </w:r>
      <w:proofErr w:type="spellEnd"/>
      <w:r w:rsidRPr="0095555E">
        <w:rPr>
          <w:rFonts w:ascii="Times New Roman" w:hAnsi="Times New Roman"/>
          <w:color w:val="000000"/>
          <w:sz w:val="18"/>
          <w:szCs w:val="18"/>
        </w:rPr>
        <w:t>.</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Места предоставления муниципальной услуги оборудуются с учетом стандарта комфортности предоставления муниципальных услуг.</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Показатели доступности и качества муниципальной услуги</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2.23. Показателями доступности предоставления муниципальной услуги являются:</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 транспортная доступность к месту предоставления муниципальной услуги;</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 обеспечение беспрепятственного доступа лиц к помещениям, в которых предоставляется муниципальная услуга;</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 размещение информации о порядке предоставления муниципальной услуги на официальном сайте Администрации, на Едином портале и (или) Региональном портале;</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 размещение информации о порядке предоставления муниципальной услуги на информационных стендах;</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 размещение информации о порядке предоставления муниципальной услуги в средствах массовой информации;</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 возможность получения заявителем информации о ходе предоставления муниципальной услуги с использованием Регионального портала.</w:t>
      </w:r>
    </w:p>
    <w:p w:rsidR="0095555E" w:rsidRPr="0095555E" w:rsidRDefault="0095555E" w:rsidP="0095555E">
      <w:pPr>
        <w:pStyle w:val="40"/>
        <w:keepNext w:val="0"/>
        <w:numPr>
          <w:ilvl w:val="3"/>
          <w:numId w:val="0"/>
        </w:numPr>
        <w:spacing w:before="0"/>
        <w:jc w:val="both"/>
        <w:rPr>
          <w:rFonts w:eastAsia="SimSun"/>
          <w:b w:val="0"/>
          <w:color w:val="000000"/>
          <w:kern w:val="1"/>
          <w:sz w:val="18"/>
          <w:szCs w:val="18"/>
          <w:lang w:eastAsia="hi-IN" w:bidi="hi-IN"/>
        </w:rPr>
      </w:pPr>
      <w:r w:rsidRPr="0095555E">
        <w:rPr>
          <w:rFonts w:eastAsia="SimSun"/>
          <w:b w:val="0"/>
          <w:color w:val="000000"/>
          <w:kern w:val="1"/>
          <w:sz w:val="18"/>
          <w:szCs w:val="18"/>
          <w:lang w:eastAsia="hi-IN" w:bidi="hi-IN"/>
        </w:rPr>
        <w:t>2.24. Показателями качества предоставления муниципальной услуги являются отсутствие: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очередей при приеме и выдаче документов заявителям;</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нарушений сроков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обоснованных жалоб на действия (бездействие) муниципальных служащих и должностных лиц, предоставляющих муниципальную услугу,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95555E" w:rsidRPr="0095555E" w:rsidRDefault="0095555E" w:rsidP="0095555E">
      <w:pPr>
        <w:pStyle w:val="1ff4"/>
        <w:spacing w:before="0" w:after="0" w:line="240" w:lineRule="auto"/>
        <w:rPr>
          <w:rFonts w:cs="Times New Roman"/>
          <w:position w:val="-2"/>
          <w:sz w:val="18"/>
          <w:szCs w:val="18"/>
          <w:lang w:val="ru-RU"/>
        </w:rPr>
      </w:pPr>
      <w:r w:rsidRPr="0095555E">
        <w:rPr>
          <w:rFonts w:cs="Times New Roman"/>
          <w:sz w:val="18"/>
          <w:szCs w:val="18"/>
          <w:lang w:val="ru-RU"/>
        </w:rPr>
        <w:t>2.25.</w:t>
      </w:r>
      <w:r w:rsidRPr="0095555E">
        <w:rPr>
          <w:rFonts w:cs="Times New Roman"/>
          <w:b/>
          <w:sz w:val="18"/>
          <w:szCs w:val="18"/>
          <w:lang w:val="ru-RU"/>
        </w:rPr>
        <w:t xml:space="preserve"> </w:t>
      </w:r>
      <w:r w:rsidRPr="0095555E">
        <w:rPr>
          <w:rFonts w:cs="Times New Roman"/>
          <w:position w:val="-2"/>
          <w:sz w:val="18"/>
          <w:szCs w:val="18"/>
          <w:lang w:val="ru-RU"/>
        </w:rPr>
        <w:t>В процессе предоставления муниципальной услуги заявитель взаимодействует со специалистами Администрации, МФЦ:</w:t>
      </w:r>
    </w:p>
    <w:p w:rsidR="0095555E" w:rsidRPr="0095555E" w:rsidRDefault="0095555E" w:rsidP="0095555E">
      <w:pPr>
        <w:pStyle w:val="1ff4"/>
        <w:spacing w:before="0" w:after="0" w:line="240" w:lineRule="auto"/>
        <w:rPr>
          <w:rFonts w:cs="Times New Roman"/>
          <w:position w:val="-2"/>
          <w:sz w:val="18"/>
          <w:szCs w:val="18"/>
          <w:lang w:val="ru-RU"/>
        </w:rPr>
      </w:pPr>
      <w:r w:rsidRPr="0095555E">
        <w:rPr>
          <w:rFonts w:cs="Times New Roman"/>
          <w:position w:val="-2"/>
          <w:sz w:val="18"/>
          <w:szCs w:val="18"/>
          <w:lang w:val="ru-RU"/>
        </w:rPr>
        <w:t>- при подаче документов для получения муниципальной услуги;</w:t>
      </w:r>
    </w:p>
    <w:p w:rsidR="0095555E" w:rsidRPr="0095555E" w:rsidRDefault="0095555E" w:rsidP="0095555E">
      <w:pPr>
        <w:pStyle w:val="1ff4"/>
        <w:spacing w:before="0" w:after="0" w:line="240" w:lineRule="auto"/>
        <w:rPr>
          <w:rFonts w:cs="Times New Roman"/>
          <w:position w:val="-2"/>
          <w:sz w:val="18"/>
          <w:szCs w:val="18"/>
          <w:lang w:val="ru-RU"/>
        </w:rPr>
      </w:pPr>
      <w:r w:rsidRPr="0095555E">
        <w:rPr>
          <w:rFonts w:cs="Times New Roman"/>
          <w:position w:val="-2"/>
          <w:sz w:val="18"/>
          <w:szCs w:val="18"/>
          <w:lang w:val="ru-RU"/>
        </w:rPr>
        <w:t>- при получении результата предоставления муниципальной услуги.</w:t>
      </w:r>
    </w:p>
    <w:p w:rsidR="0095555E" w:rsidRPr="0095555E" w:rsidRDefault="0095555E" w:rsidP="0095555E">
      <w:pPr>
        <w:pStyle w:val="a1"/>
        <w:spacing w:after="0"/>
        <w:jc w:val="center"/>
        <w:rPr>
          <w:i w:val="0"/>
          <w:position w:val="-2"/>
          <w:sz w:val="18"/>
          <w:szCs w:val="18"/>
        </w:rPr>
      </w:pPr>
      <w:r w:rsidRPr="0095555E">
        <w:rPr>
          <w:i w:val="0"/>
          <w:position w:val="-2"/>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95555E" w:rsidRPr="0095555E" w:rsidRDefault="0095555E" w:rsidP="0095555E">
      <w:pPr>
        <w:autoSpaceDE w:val="0"/>
        <w:autoSpaceDN w:val="0"/>
        <w:adjustRightInd w:val="0"/>
        <w:jc w:val="both"/>
        <w:rPr>
          <w:position w:val="-2"/>
          <w:sz w:val="18"/>
          <w:szCs w:val="18"/>
        </w:rPr>
      </w:pPr>
      <w:r w:rsidRPr="0095555E">
        <w:rPr>
          <w:position w:val="-2"/>
          <w:sz w:val="18"/>
          <w:szCs w:val="18"/>
        </w:rPr>
        <w:t>2.26. При предоставлении муниципальной услуги в электронной форме посредством Регионального портала заявителю обеспечивается:</w:t>
      </w:r>
    </w:p>
    <w:p w:rsidR="0095555E" w:rsidRPr="0095555E" w:rsidRDefault="0095555E" w:rsidP="0095555E">
      <w:pPr>
        <w:autoSpaceDE w:val="0"/>
        <w:autoSpaceDN w:val="0"/>
        <w:adjustRightInd w:val="0"/>
        <w:jc w:val="both"/>
        <w:rPr>
          <w:position w:val="-2"/>
          <w:sz w:val="18"/>
          <w:szCs w:val="18"/>
        </w:rPr>
      </w:pPr>
      <w:r w:rsidRPr="0095555E">
        <w:rPr>
          <w:position w:val="-2"/>
          <w:sz w:val="18"/>
          <w:szCs w:val="18"/>
        </w:rPr>
        <w:t>а) получение информации о порядке и сроках предоставления услуги;</w:t>
      </w:r>
    </w:p>
    <w:p w:rsidR="0095555E" w:rsidRPr="0095555E" w:rsidRDefault="0095555E" w:rsidP="0095555E">
      <w:pPr>
        <w:autoSpaceDE w:val="0"/>
        <w:autoSpaceDN w:val="0"/>
        <w:adjustRightInd w:val="0"/>
        <w:jc w:val="both"/>
        <w:rPr>
          <w:position w:val="-2"/>
          <w:sz w:val="18"/>
          <w:szCs w:val="18"/>
        </w:rPr>
      </w:pPr>
      <w:r w:rsidRPr="0095555E">
        <w:rPr>
          <w:position w:val="-2"/>
          <w:sz w:val="18"/>
          <w:szCs w:val="18"/>
        </w:rPr>
        <w:t>б)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95555E" w:rsidRPr="0095555E" w:rsidRDefault="0095555E" w:rsidP="0095555E">
      <w:pPr>
        <w:autoSpaceDE w:val="0"/>
        <w:autoSpaceDN w:val="0"/>
        <w:adjustRightInd w:val="0"/>
        <w:jc w:val="both"/>
        <w:rPr>
          <w:position w:val="-2"/>
          <w:sz w:val="18"/>
          <w:szCs w:val="18"/>
        </w:rPr>
      </w:pPr>
      <w:r w:rsidRPr="0095555E">
        <w:rPr>
          <w:position w:val="-2"/>
          <w:sz w:val="18"/>
          <w:szCs w:val="18"/>
        </w:rPr>
        <w:lastRenderedPageBreak/>
        <w:t>2.27.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95555E" w:rsidRPr="0095555E" w:rsidRDefault="0095555E" w:rsidP="0095555E">
      <w:pPr>
        <w:autoSpaceDE w:val="0"/>
        <w:autoSpaceDN w:val="0"/>
        <w:adjustRightInd w:val="0"/>
        <w:jc w:val="both"/>
        <w:rPr>
          <w:position w:val="-2"/>
          <w:sz w:val="18"/>
          <w:szCs w:val="18"/>
        </w:rPr>
      </w:pPr>
      <w:r w:rsidRPr="0095555E">
        <w:rPr>
          <w:position w:val="-2"/>
          <w:sz w:val="18"/>
          <w:szCs w:val="18"/>
        </w:rPr>
        <w:t>При обращении заявителя в МФЦ обеспечивается передача заявления в Администрацию в порядке и сроки, установленные соглашением о взаимодействии, заключенным между МФЦ и Администрацией, с момента вступления в силу соглашения о взаимодействии.</w:t>
      </w:r>
    </w:p>
    <w:p w:rsidR="0095555E" w:rsidRPr="0095555E" w:rsidRDefault="0095555E" w:rsidP="0095555E">
      <w:pPr>
        <w:pStyle w:val="ConsPlusNormal2"/>
        <w:tabs>
          <w:tab w:val="num" w:pos="0"/>
        </w:tabs>
        <w:ind w:firstLine="567"/>
        <w:jc w:val="center"/>
        <w:rPr>
          <w:rFonts w:ascii="Times New Roman" w:hAnsi="Times New Roman"/>
          <w:b/>
          <w:sz w:val="18"/>
          <w:szCs w:val="18"/>
        </w:rPr>
      </w:pPr>
      <w:r w:rsidRPr="0095555E">
        <w:rPr>
          <w:rFonts w:ascii="Times New Roman" w:hAnsi="Times New Roman"/>
          <w:b/>
          <w:sz w:val="18"/>
          <w:szCs w:val="1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3.1. Предоставление муниципальной услуги включает в себя следующие административные процедуры:</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sz w:val="18"/>
          <w:szCs w:val="18"/>
        </w:rPr>
        <w:t xml:space="preserve">3.1.1 прием и регистрация </w:t>
      </w:r>
      <w:r w:rsidRPr="0095555E">
        <w:rPr>
          <w:rFonts w:ascii="Times New Roman" w:hAnsi="Times New Roman"/>
          <w:bCs/>
          <w:color w:val="000000"/>
          <w:sz w:val="18"/>
          <w:szCs w:val="18"/>
        </w:rPr>
        <w:t xml:space="preserve">заявления </w:t>
      </w:r>
      <w:r w:rsidRPr="0095555E">
        <w:rPr>
          <w:rFonts w:ascii="Times New Roman" w:hAnsi="Times New Roman"/>
          <w:sz w:val="18"/>
          <w:szCs w:val="18"/>
        </w:rPr>
        <w:t xml:space="preserve">и (или) документов, </w:t>
      </w:r>
      <w:r w:rsidRPr="0095555E">
        <w:rPr>
          <w:rFonts w:ascii="Times New Roman" w:hAnsi="Times New Roman"/>
          <w:color w:val="000000"/>
          <w:sz w:val="18"/>
          <w:szCs w:val="18"/>
        </w:rPr>
        <w:t>необходимых для предоставления муниципальной услуги;</w:t>
      </w:r>
    </w:p>
    <w:p w:rsidR="0095555E" w:rsidRPr="0095555E" w:rsidRDefault="0095555E" w:rsidP="0095555E">
      <w:pPr>
        <w:pStyle w:val="ConsPlusNormal2"/>
        <w:jc w:val="both"/>
        <w:rPr>
          <w:rFonts w:ascii="Times New Roman" w:hAnsi="Times New Roman"/>
          <w:color w:val="000000"/>
          <w:sz w:val="18"/>
          <w:szCs w:val="18"/>
        </w:rPr>
      </w:pPr>
      <w:r w:rsidRPr="0095555E">
        <w:rPr>
          <w:rFonts w:ascii="Times New Roman" w:hAnsi="Times New Roman"/>
          <w:color w:val="000000"/>
          <w:sz w:val="18"/>
          <w:szCs w:val="18"/>
        </w:rPr>
        <w:t xml:space="preserve">3.1.2 рассмотрение (проверка) </w:t>
      </w:r>
      <w:r w:rsidRPr="0095555E">
        <w:rPr>
          <w:rFonts w:ascii="Times New Roman" w:hAnsi="Times New Roman"/>
          <w:sz w:val="18"/>
          <w:szCs w:val="18"/>
        </w:rPr>
        <w:t>заявления и документов, необходимых для предоставления муниципальной услуги</w:t>
      </w:r>
      <w:r w:rsidRPr="0095555E">
        <w:rPr>
          <w:rFonts w:ascii="Times New Roman" w:hAnsi="Times New Roman"/>
          <w:color w:val="000000"/>
          <w:sz w:val="18"/>
          <w:szCs w:val="18"/>
        </w:rPr>
        <w:t>;</w:t>
      </w:r>
    </w:p>
    <w:p w:rsidR="0095555E" w:rsidRPr="0095555E" w:rsidRDefault="0095555E" w:rsidP="0095555E">
      <w:pPr>
        <w:jc w:val="both"/>
        <w:rPr>
          <w:color w:val="000000"/>
          <w:sz w:val="18"/>
          <w:szCs w:val="18"/>
        </w:rPr>
      </w:pPr>
      <w:r w:rsidRPr="0095555E">
        <w:rPr>
          <w:color w:val="000000"/>
          <w:sz w:val="18"/>
          <w:szCs w:val="18"/>
        </w:rPr>
        <w:t>3.1.3 проведение общественных обсуждений или публичных слушаний;</w:t>
      </w:r>
    </w:p>
    <w:p w:rsidR="0095555E" w:rsidRPr="0095555E" w:rsidRDefault="0095555E" w:rsidP="0095555E">
      <w:pPr>
        <w:jc w:val="both"/>
        <w:rPr>
          <w:sz w:val="18"/>
          <w:szCs w:val="18"/>
        </w:rPr>
      </w:pPr>
      <w:r w:rsidRPr="0095555E">
        <w:rPr>
          <w:color w:val="000000"/>
          <w:sz w:val="18"/>
          <w:szCs w:val="18"/>
        </w:rPr>
        <w:t xml:space="preserve">3.1.4 </w:t>
      </w:r>
      <w:r w:rsidRPr="0095555E">
        <w:rPr>
          <w:sz w:val="18"/>
          <w:szCs w:val="18"/>
        </w:rPr>
        <w:t>подготовка:</w:t>
      </w:r>
    </w:p>
    <w:p w:rsidR="0095555E" w:rsidRPr="0095555E" w:rsidRDefault="0095555E" w:rsidP="0095555E">
      <w:pPr>
        <w:jc w:val="both"/>
        <w:rPr>
          <w:sz w:val="18"/>
          <w:szCs w:val="18"/>
        </w:rPr>
      </w:pPr>
      <w:r w:rsidRPr="0095555E">
        <w:rPr>
          <w:sz w:val="18"/>
          <w:szCs w:val="18"/>
        </w:rPr>
        <w:t xml:space="preserve">- постановления </w:t>
      </w:r>
      <w:r w:rsidRPr="0095555E">
        <w:rPr>
          <w:color w:val="000000"/>
          <w:sz w:val="18"/>
          <w:szCs w:val="18"/>
        </w:rPr>
        <w:t>о предоставлении разрешения на отклонение от предельных параметров</w:t>
      </w:r>
      <w:r w:rsidRPr="0095555E">
        <w:rPr>
          <w:sz w:val="18"/>
          <w:szCs w:val="18"/>
        </w:rPr>
        <w:t>;</w:t>
      </w:r>
    </w:p>
    <w:p w:rsidR="0095555E" w:rsidRPr="0095555E" w:rsidRDefault="0095555E" w:rsidP="0095555E">
      <w:pPr>
        <w:jc w:val="both"/>
        <w:rPr>
          <w:sz w:val="18"/>
          <w:szCs w:val="18"/>
        </w:rPr>
      </w:pPr>
      <w:r w:rsidRPr="0095555E">
        <w:rPr>
          <w:sz w:val="18"/>
          <w:szCs w:val="18"/>
        </w:rPr>
        <w:t xml:space="preserve">- постановления </w:t>
      </w:r>
      <w:r w:rsidRPr="0095555E">
        <w:rPr>
          <w:color w:val="000000"/>
          <w:sz w:val="18"/>
          <w:szCs w:val="18"/>
        </w:rPr>
        <w:t>об отказе в предоставлении разрешения на отклонение от предельных параметров</w:t>
      </w:r>
      <w:r w:rsidRPr="0095555E">
        <w:rPr>
          <w:sz w:val="18"/>
          <w:szCs w:val="18"/>
        </w:rPr>
        <w:t>;</w:t>
      </w:r>
    </w:p>
    <w:p w:rsidR="0095555E" w:rsidRPr="0095555E" w:rsidRDefault="0095555E" w:rsidP="0095555E">
      <w:pPr>
        <w:jc w:val="both"/>
        <w:rPr>
          <w:color w:val="000000"/>
          <w:sz w:val="18"/>
          <w:szCs w:val="18"/>
        </w:rPr>
      </w:pPr>
      <w:r w:rsidRPr="0095555E">
        <w:rPr>
          <w:color w:val="000000"/>
          <w:sz w:val="18"/>
          <w:szCs w:val="18"/>
        </w:rPr>
        <w:t>3.1.5 выдача результата предоставления муниципальной услуги;</w:t>
      </w:r>
    </w:p>
    <w:p w:rsidR="0095555E" w:rsidRPr="0095555E" w:rsidRDefault="0095555E" w:rsidP="0095555E">
      <w:pPr>
        <w:jc w:val="both"/>
        <w:rPr>
          <w:sz w:val="18"/>
          <w:szCs w:val="18"/>
        </w:rPr>
      </w:pPr>
      <w:r w:rsidRPr="0095555E">
        <w:rPr>
          <w:sz w:val="18"/>
          <w:szCs w:val="18"/>
        </w:rPr>
        <w:t>3.1.6 порядок исправления допущенных опечаток и ошибок в выданных в результате предоставления муниципальной услуги документах.</w:t>
      </w:r>
    </w:p>
    <w:p w:rsidR="0095555E" w:rsidRPr="0095555E" w:rsidRDefault="0095555E" w:rsidP="0095555E">
      <w:pPr>
        <w:ind w:firstLine="540"/>
        <w:jc w:val="center"/>
        <w:rPr>
          <w:b/>
          <w:sz w:val="18"/>
          <w:szCs w:val="18"/>
        </w:rPr>
      </w:pPr>
      <w:bookmarkStart w:id="14" w:name="_Hlk8648005"/>
      <w:r w:rsidRPr="0095555E">
        <w:rPr>
          <w:b/>
          <w:sz w:val="18"/>
          <w:szCs w:val="18"/>
        </w:rPr>
        <w:t>Прием и регистрация заявления и (или) документов, необходимых для предоставления муниципальной услуги</w:t>
      </w:r>
    </w:p>
    <w:bookmarkEnd w:id="14"/>
    <w:p w:rsidR="0095555E" w:rsidRPr="0095555E" w:rsidRDefault="0095555E" w:rsidP="0095555E">
      <w:pPr>
        <w:jc w:val="both"/>
        <w:rPr>
          <w:sz w:val="18"/>
          <w:szCs w:val="18"/>
        </w:rPr>
      </w:pPr>
      <w:r w:rsidRPr="0095555E">
        <w:rPr>
          <w:sz w:val="18"/>
          <w:szCs w:val="18"/>
        </w:rPr>
        <w:t xml:space="preserve">3.2. Основанием для начала административной процедуры является обращение заявителя (представителя заявителя) с </w:t>
      </w:r>
      <w:r w:rsidRPr="0095555E">
        <w:rPr>
          <w:bCs/>
          <w:color w:val="000000"/>
          <w:sz w:val="18"/>
          <w:szCs w:val="18"/>
        </w:rPr>
        <w:t>заявлением</w:t>
      </w:r>
      <w:r w:rsidRPr="0095555E">
        <w:rPr>
          <w:sz w:val="18"/>
          <w:szCs w:val="18"/>
        </w:rPr>
        <w:t>.</w:t>
      </w:r>
    </w:p>
    <w:p w:rsidR="0095555E" w:rsidRPr="0095555E" w:rsidRDefault="0095555E" w:rsidP="0095555E">
      <w:pPr>
        <w:jc w:val="both"/>
        <w:rPr>
          <w:sz w:val="18"/>
          <w:szCs w:val="18"/>
        </w:rPr>
      </w:pPr>
      <w:r w:rsidRPr="0095555E">
        <w:rPr>
          <w:sz w:val="18"/>
          <w:szCs w:val="18"/>
        </w:rPr>
        <w:t>3.3. Заявление представляется заявителем (представителем заявителя) в Администрацию.</w:t>
      </w:r>
    </w:p>
    <w:p w:rsidR="0095555E" w:rsidRPr="0095555E" w:rsidRDefault="0095555E" w:rsidP="0095555E">
      <w:pPr>
        <w:jc w:val="both"/>
        <w:rPr>
          <w:sz w:val="18"/>
          <w:szCs w:val="18"/>
        </w:rPr>
      </w:pPr>
      <w:r w:rsidRPr="0095555E">
        <w:rPr>
          <w:sz w:val="18"/>
          <w:szCs w:val="18"/>
        </w:rPr>
        <w:t>Заявление направляется заявителем (представителем заявителя) в Администрацию на бумажном носителе, посредством почты или представляется лично или в форме электронного документа.</w:t>
      </w:r>
    </w:p>
    <w:p w:rsidR="0095555E" w:rsidRPr="0095555E" w:rsidRDefault="0095555E" w:rsidP="0095555E">
      <w:pPr>
        <w:jc w:val="both"/>
        <w:rPr>
          <w:sz w:val="18"/>
          <w:szCs w:val="18"/>
        </w:rPr>
      </w:pPr>
      <w:r w:rsidRPr="0095555E">
        <w:rPr>
          <w:sz w:val="18"/>
          <w:szCs w:val="18"/>
        </w:rPr>
        <w:t>Заявление подписывается заявителем либо представителем заявителя.</w:t>
      </w:r>
    </w:p>
    <w:p w:rsidR="0095555E" w:rsidRPr="0095555E" w:rsidRDefault="0095555E" w:rsidP="0095555E">
      <w:pPr>
        <w:jc w:val="both"/>
        <w:rPr>
          <w:sz w:val="18"/>
          <w:szCs w:val="18"/>
        </w:rPr>
      </w:pPr>
      <w:r w:rsidRPr="0095555E">
        <w:rPr>
          <w:sz w:val="18"/>
          <w:szCs w:val="1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95555E" w:rsidRPr="0095555E" w:rsidRDefault="0095555E" w:rsidP="0095555E">
      <w:pPr>
        <w:jc w:val="both"/>
        <w:rPr>
          <w:sz w:val="18"/>
          <w:szCs w:val="18"/>
        </w:rPr>
      </w:pPr>
      <w:r w:rsidRPr="0095555E">
        <w:rPr>
          <w:sz w:val="18"/>
          <w:szCs w:val="1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95555E" w:rsidRPr="0095555E" w:rsidRDefault="0095555E" w:rsidP="0095555E">
      <w:pPr>
        <w:jc w:val="both"/>
        <w:rPr>
          <w:sz w:val="18"/>
          <w:szCs w:val="18"/>
        </w:rPr>
      </w:pPr>
      <w:r w:rsidRPr="0095555E">
        <w:rPr>
          <w:sz w:val="18"/>
          <w:szCs w:val="18"/>
        </w:rPr>
        <w:t xml:space="preserve">3.5. При приеме заявления </w:t>
      </w:r>
      <w:r w:rsidRPr="0095555E">
        <w:rPr>
          <w:position w:val="2"/>
          <w:sz w:val="18"/>
          <w:szCs w:val="18"/>
        </w:rPr>
        <w:t>специалист Администрации, ответственный</w:t>
      </w:r>
      <w:r w:rsidRPr="0095555E">
        <w:rPr>
          <w:sz w:val="18"/>
          <w:szCs w:val="18"/>
        </w:rPr>
        <w:t xml:space="preserve"> за прием и регистрацию документов по предоставлению муниципальной услуги, проверяет:</w:t>
      </w:r>
    </w:p>
    <w:p w:rsidR="0095555E" w:rsidRPr="0095555E" w:rsidRDefault="0095555E" w:rsidP="0095555E">
      <w:pPr>
        <w:jc w:val="both"/>
        <w:rPr>
          <w:sz w:val="18"/>
          <w:szCs w:val="18"/>
        </w:rPr>
      </w:pPr>
      <w:r w:rsidRPr="0095555E">
        <w:rPr>
          <w:sz w:val="18"/>
          <w:szCs w:val="18"/>
        </w:rPr>
        <w:t>- правильность заполнения заявления;</w:t>
      </w:r>
    </w:p>
    <w:p w:rsidR="0095555E" w:rsidRPr="0095555E" w:rsidRDefault="0095555E" w:rsidP="0095555E">
      <w:pPr>
        <w:jc w:val="both"/>
        <w:rPr>
          <w:sz w:val="18"/>
          <w:szCs w:val="18"/>
        </w:rPr>
      </w:pPr>
      <w:r w:rsidRPr="0095555E">
        <w:rPr>
          <w:sz w:val="18"/>
          <w:szCs w:val="18"/>
        </w:rPr>
        <w:t>- действительность основного документа, удостоверяющего личность заявителя, и (или) доверенности от его представителя;</w:t>
      </w:r>
    </w:p>
    <w:p w:rsidR="0095555E" w:rsidRPr="0095555E" w:rsidRDefault="0095555E" w:rsidP="0095555E">
      <w:pPr>
        <w:jc w:val="both"/>
        <w:rPr>
          <w:sz w:val="18"/>
          <w:szCs w:val="18"/>
        </w:rPr>
      </w:pPr>
      <w:r w:rsidRPr="0095555E">
        <w:rPr>
          <w:sz w:val="18"/>
          <w:szCs w:val="18"/>
        </w:rPr>
        <w:t>- осуществляет сверку сведений, указанных заявителем (представителем заявителя)  в заявлении, со сведениями, содержащимися в паспорте и других представленных документах.</w:t>
      </w:r>
    </w:p>
    <w:p w:rsidR="0095555E" w:rsidRPr="0095555E" w:rsidRDefault="0095555E" w:rsidP="0095555E">
      <w:pPr>
        <w:pStyle w:val="1ff4"/>
        <w:spacing w:before="0" w:after="0" w:line="240" w:lineRule="auto"/>
        <w:rPr>
          <w:rFonts w:cs="Times New Roman"/>
          <w:sz w:val="18"/>
          <w:szCs w:val="18"/>
          <w:lang w:val="ru-RU"/>
        </w:rPr>
      </w:pPr>
      <w:r w:rsidRPr="0095555E">
        <w:rPr>
          <w:rFonts w:cs="Times New Roman"/>
          <w:sz w:val="18"/>
          <w:szCs w:val="18"/>
          <w:lang w:val="ru-RU"/>
        </w:rPr>
        <w:t>3.6. Поступившие заявление и (или) документы регистрируются с присвоением входящего номера и указанием даты получения.</w:t>
      </w:r>
    </w:p>
    <w:p w:rsidR="0095555E" w:rsidRPr="0095555E" w:rsidRDefault="0095555E" w:rsidP="0095555E">
      <w:pPr>
        <w:jc w:val="both"/>
        <w:rPr>
          <w:sz w:val="18"/>
          <w:szCs w:val="18"/>
        </w:rPr>
      </w:pPr>
      <w:r w:rsidRPr="0095555E">
        <w:rPr>
          <w:sz w:val="18"/>
          <w:szCs w:val="18"/>
        </w:rPr>
        <w:t>3.7. Если заявление и (или) документы представляются заявителем в Администрацию лично, то заявителю выдается копия заявления с отметкой о получении.</w:t>
      </w:r>
    </w:p>
    <w:p w:rsidR="0095555E" w:rsidRPr="0095555E" w:rsidRDefault="0095555E" w:rsidP="0095555E">
      <w:pPr>
        <w:jc w:val="both"/>
        <w:rPr>
          <w:sz w:val="18"/>
          <w:szCs w:val="18"/>
        </w:rPr>
      </w:pPr>
      <w:r w:rsidRPr="0095555E">
        <w:rPr>
          <w:sz w:val="18"/>
          <w:szCs w:val="18"/>
        </w:rPr>
        <w:t>3.8. В случае, если заявление и (или)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95555E" w:rsidRPr="0095555E" w:rsidRDefault="0095555E" w:rsidP="0095555E">
      <w:pPr>
        <w:jc w:val="both"/>
        <w:rPr>
          <w:sz w:val="18"/>
          <w:szCs w:val="18"/>
        </w:rPr>
      </w:pPr>
      <w:r w:rsidRPr="0095555E">
        <w:rPr>
          <w:sz w:val="18"/>
          <w:szCs w:val="18"/>
        </w:rPr>
        <w:t>3.9. При получении заявления и (или) документов в электронной форме в автоматическом режиме осуществляется форматно-логический контроль заявления, проверка действительности усиленной квалифицированной электронной подписи, которой подписаны заявление и (или) документы (в случае поступления заявления, подписанного усиленной квалифицированной электронной подписью) для установления отсутствия (наличия) основания для отказа в предоставлении муниципальной услуги, указанного в пункте 2.10 Административного регламента.</w:t>
      </w:r>
    </w:p>
    <w:p w:rsidR="0095555E" w:rsidRPr="0095555E" w:rsidRDefault="0095555E" w:rsidP="0095555E">
      <w:pPr>
        <w:jc w:val="both"/>
        <w:rPr>
          <w:sz w:val="18"/>
          <w:szCs w:val="18"/>
        </w:rPr>
      </w:pPr>
      <w:r w:rsidRPr="0095555E">
        <w:rPr>
          <w:sz w:val="18"/>
          <w:szCs w:val="18"/>
        </w:rPr>
        <w:t>3.10. При наличии оснований для отказа в предоставлении муниципальной услуги заявителю (представителю заявителя) направляется уведомление об отказе в приеме к рассмотрению заявления указанным заявителем (представителем заявителя) в заявлении способом.</w:t>
      </w:r>
    </w:p>
    <w:p w:rsidR="0095555E" w:rsidRPr="0095555E" w:rsidRDefault="0095555E" w:rsidP="0095555E">
      <w:pPr>
        <w:pStyle w:val="a1"/>
        <w:spacing w:after="0"/>
        <w:ind w:left="57"/>
        <w:jc w:val="both"/>
        <w:rPr>
          <w:b w:val="0"/>
          <w:i w:val="0"/>
          <w:sz w:val="18"/>
          <w:szCs w:val="18"/>
        </w:rPr>
      </w:pPr>
      <w:r w:rsidRPr="0095555E">
        <w:rPr>
          <w:b w:val="0"/>
          <w:i w:val="0"/>
          <w:sz w:val="18"/>
          <w:szCs w:val="18"/>
        </w:rPr>
        <w:t>Максимальный срок выполнения данного административного действия составляет не более трех рабочих дней со дня поступления заявления в Комиссию.</w:t>
      </w:r>
    </w:p>
    <w:p w:rsidR="0095555E" w:rsidRPr="0095555E" w:rsidRDefault="0095555E" w:rsidP="0095555E">
      <w:pPr>
        <w:jc w:val="both"/>
        <w:rPr>
          <w:sz w:val="18"/>
          <w:szCs w:val="18"/>
        </w:rPr>
      </w:pPr>
      <w:r w:rsidRPr="0095555E">
        <w:rPr>
          <w:sz w:val="18"/>
          <w:szCs w:val="18"/>
        </w:rPr>
        <w:t>3.11. При отсутствии оснований для отказа в приеме заявления заявителю (представителю заявителя) направляется указанным заявителем (представителем заявителя) в заявлении способом заявление о его приеме с указанием присвоенного в электронной форме уникального номера, по которому на Региональном портале заявителю (представителю заявителя) будет представлена информация о ходе его рассмотрения.</w:t>
      </w:r>
    </w:p>
    <w:p w:rsidR="0095555E" w:rsidRPr="0095555E" w:rsidRDefault="0095555E" w:rsidP="0095555E">
      <w:pPr>
        <w:jc w:val="both"/>
        <w:rPr>
          <w:sz w:val="18"/>
          <w:szCs w:val="18"/>
        </w:rPr>
      </w:pPr>
      <w:r w:rsidRPr="0095555E">
        <w:rPr>
          <w:sz w:val="18"/>
          <w:szCs w:val="18"/>
        </w:rPr>
        <w:t>После принятия заявления статус запроса заявителя (представителя заявителя) в личном кабинете на Региональном портале обновляется до статуса «принято».</w:t>
      </w:r>
    </w:p>
    <w:p w:rsidR="0095555E" w:rsidRPr="0095555E" w:rsidRDefault="0095555E" w:rsidP="0095555E">
      <w:pPr>
        <w:jc w:val="both"/>
        <w:rPr>
          <w:sz w:val="18"/>
          <w:szCs w:val="18"/>
        </w:rPr>
      </w:pPr>
      <w:r w:rsidRPr="0095555E">
        <w:rPr>
          <w:sz w:val="18"/>
          <w:szCs w:val="18"/>
        </w:rPr>
        <w:t>Зарегистрированное заявление и (или) документы, при отсутствии оснований, предусмотренных пунктом 2.10 Административного регламента, передаются на рассмотрение председателя Комиссии, который определяет исполнителя, ответственного за работу с поступившим заявлением (далее - ответственный исполнитель).</w:t>
      </w:r>
    </w:p>
    <w:p w:rsidR="0095555E" w:rsidRPr="0095555E" w:rsidRDefault="0095555E" w:rsidP="0095555E">
      <w:pPr>
        <w:jc w:val="both"/>
        <w:rPr>
          <w:sz w:val="18"/>
          <w:szCs w:val="18"/>
        </w:rPr>
      </w:pPr>
      <w:r w:rsidRPr="0095555E">
        <w:rPr>
          <w:sz w:val="18"/>
          <w:szCs w:val="18"/>
        </w:rPr>
        <w:t>3.12. Продолжительность административной процедуры (максимальный срок ее выполнения) составляет 1 рабочий день со дня поступления заявления в Комиссию.</w:t>
      </w:r>
    </w:p>
    <w:p w:rsidR="0095555E" w:rsidRPr="0095555E" w:rsidRDefault="0095555E" w:rsidP="0095555E">
      <w:pPr>
        <w:jc w:val="both"/>
        <w:rPr>
          <w:sz w:val="18"/>
          <w:szCs w:val="18"/>
        </w:rPr>
      </w:pPr>
      <w:r w:rsidRPr="0095555E">
        <w:rPr>
          <w:sz w:val="18"/>
          <w:szCs w:val="18"/>
        </w:rPr>
        <w:t>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(представителю заявителя) отказа в приеме к рассмотрению документов.</w:t>
      </w:r>
    </w:p>
    <w:p w:rsidR="0095555E" w:rsidRPr="0095555E" w:rsidRDefault="0095555E" w:rsidP="0095555E">
      <w:pPr>
        <w:pStyle w:val="ConsPlusNormal2"/>
        <w:ind w:left="57" w:right="57" w:firstLine="539"/>
        <w:jc w:val="center"/>
        <w:rPr>
          <w:rFonts w:ascii="Times New Roman" w:hAnsi="Times New Roman"/>
          <w:b/>
          <w:color w:val="000000"/>
          <w:sz w:val="18"/>
          <w:szCs w:val="18"/>
        </w:rPr>
      </w:pPr>
      <w:bookmarkStart w:id="15" w:name="__DdeLink__2951_91139366042"/>
      <w:bookmarkStart w:id="16" w:name="_Hlk8648167"/>
      <w:bookmarkEnd w:id="15"/>
      <w:r w:rsidRPr="0095555E">
        <w:rPr>
          <w:rFonts w:ascii="Times New Roman" w:hAnsi="Times New Roman"/>
          <w:b/>
          <w:color w:val="000000"/>
          <w:sz w:val="18"/>
          <w:szCs w:val="18"/>
        </w:rPr>
        <w:t>Рассмотрение (проверка) заявления и документов, необходимых для предоставления муниципальной услуги</w:t>
      </w:r>
      <w:bookmarkEnd w:id="16"/>
    </w:p>
    <w:p w:rsidR="0095555E" w:rsidRPr="0095555E" w:rsidRDefault="0095555E" w:rsidP="0095555E">
      <w:pPr>
        <w:jc w:val="both"/>
        <w:rPr>
          <w:sz w:val="18"/>
          <w:szCs w:val="18"/>
        </w:rPr>
      </w:pPr>
      <w:r w:rsidRPr="0095555E">
        <w:rPr>
          <w:sz w:val="18"/>
          <w:szCs w:val="18"/>
        </w:rPr>
        <w:lastRenderedPageBreak/>
        <w:t>3.13. Основанием для начала административной процедуры является поступление зарегистрированного заявления и (или) документов на рассмотрение ответственному исполнителю.</w:t>
      </w:r>
    </w:p>
    <w:p w:rsidR="0095555E" w:rsidRPr="0095555E" w:rsidRDefault="0095555E" w:rsidP="0095555E">
      <w:pPr>
        <w:jc w:val="both"/>
        <w:rPr>
          <w:sz w:val="18"/>
          <w:szCs w:val="18"/>
        </w:rPr>
      </w:pPr>
      <w:r w:rsidRPr="0095555E">
        <w:rPr>
          <w:sz w:val="18"/>
          <w:szCs w:val="18"/>
        </w:rPr>
        <w:t>Фамилия, имя и отчество (при наличии) ответственного исполнителя, телефон сообщаются заявителю (представителю заявителя) по его обращению.</w:t>
      </w:r>
    </w:p>
    <w:p w:rsidR="0095555E" w:rsidRPr="0095555E" w:rsidRDefault="0095555E" w:rsidP="0095555E">
      <w:pPr>
        <w:jc w:val="both"/>
        <w:rPr>
          <w:sz w:val="18"/>
          <w:szCs w:val="18"/>
        </w:rPr>
      </w:pPr>
      <w:r w:rsidRPr="0095555E">
        <w:rPr>
          <w:sz w:val="18"/>
          <w:szCs w:val="18"/>
        </w:rPr>
        <w:t>Ответственный исполнитель осуществляет проверку полноты и достоверности сведений, содержащихся в представленных документах.</w:t>
      </w:r>
    </w:p>
    <w:p w:rsidR="0095555E" w:rsidRPr="0095555E" w:rsidRDefault="0095555E" w:rsidP="0095555E">
      <w:pPr>
        <w:jc w:val="both"/>
        <w:rPr>
          <w:sz w:val="18"/>
          <w:szCs w:val="18"/>
        </w:rPr>
      </w:pPr>
      <w:r w:rsidRPr="0095555E">
        <w:rPr>
          <w:sz w:val="18"/>
          <w:szCs w:val="18"/>
        </w:rPr>
        <w:t>В случае непредставления заявителем (представителем заявителя) документов, предусмотренных пунктом 2.8 Административного регламента, ответственным исполнителем направляются межведомственные запросы в течение двух дней со дня поступления заявления в Комиссию.</w:t>
      </w:r>
    </w:p>
    <w:p w:rsidR="0095555E" w:rsidRPr="0095555E" w:rsidRDefault="0095555E" w:rsidP="0095555E">
      <w:pPr>
        <w:pStyle w:val="ConsPlusNormal2"/>
        <w:ind w:right="-2"/>
        <w:jc w:val="both"/>
        <w:rPr>
          <w:rFonts w:ascii="Times New Roman" w:hAnsi="Times New Roman"/>
          <w:sz w:val="18"/>
          <w:szCs w:val="18"/>
        </w:rPr>
      </w:pPr>
      <w:r w:rsidRPr="0095555E">
        <w:rPr>
          <w:rFonts w:ascii="Times New Roman" w:hAnsi="Times New Roman"/>
          <w:sz w:val="18"/>
          <w:szCs w:val="18"/>
        </w:rPr>
        <w:t>3.14. Целью направления межведомственных запросов является выявление оснований, которые могут повлечь нарушение условий оказания муниципальной услуги.</w:t>
      </w:r>
    </w:p>
    <w:p w:rsidR="0095555E" w:rsidRPr="0095555E" w:rsidRDefault="0095555E" w:rsidP="0095555E">
      <w:pPr>
        <w:pStyle w:val="ConsPlusNormal2"/>
        <w:ind w:right="-2"/>
        <w:jc w:val="both"/>
        <w:rPr>
          <w:rFonts w:ascii="Times New Roman" w:hAnsi="Times New Roman"/>
          <w:sz w:val="18"/>
          <w:szCs w:val="18"/>
        </w:rPr>
      </w:pPr>
      <w:r w:rsidRPr="0095555E">
        <w:rPr>
          <w:rFonts w:ascii="Times New Roman" w:hAnsi="Times New Roman"/>
          <w:sz w:val="18"/>
          <w:szCs w:val="18"/>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5555E" w:rsidRPr="0095555E" w:rsidRDefault="0095555E" w:rsidP="0095555E">
      <w:pPr>
        <w:pStyle w:val="ConsPlusNormal2"/>
        <w:ind w:right="-2"/>
        <w:jc w:val="both"/>
        <w:rPr>
          <w:rFonts w:ascii="Times New Roman" w:hAnsi="Times New Roman"/>
          <w:sz w:val="18"/>
          <w:szCs w:val="18"/>
        </w:rPr>
      </w:pPr>
      <w:r w:rsidRPr="0095555E">
        <w:rPr>
          <w:rFonts w:ascii="Times New Roman" w:hAnsi="Times New Roman"/>
          <w:sz w:val="18"/>
          <w:szCs w:val="18"/>
        </w:rPr>
        <w:t>Межведомственные запросы в форме электронного документа подписываются электронной подписью.</w:t>
      </w:r>
    </w:p>
    <w:p w:rsidR="0095555E" w:rsidRPr="0095555E" w:rsidRDefault="0095555E" w:rsidP="0095555E">
      <w:pPr>
        <w:pStyle w:val="ConsPlusNormal2"/>
        <w:ind w:right="-2"/>
        <w:jc w:val="both"/>
        <w:rPr>
          <w:rFonts w:ascii="Times New Roman" w:hAnsi="Times New Roman"/>
          <w:sz w:val="18"/>
          <w:szCs w:val="18"/>
        </w:rPr>
      </w:pPr>
      <w:r w:rsidRPr="0095555E">
        <w:rPr>
          <w:rFonts w:ascii="Times New Roman" w:hAnsi="Times New Roman"/>
          <w:sz w:val="18"/>
          <w:szCs w:val="18"/>
        </w:rPr>
        <w:t>В случае отсутствия технической возможности межведомственные запросы направляются на бумажном носителе.</w:t>
      </w:r>
    </w:p>
    <w:p w:rsidR="0095555E" w:rsidRPr="0095555E" w:rsidRDefault="0095555E" w:rsidP="0095555E">
      <w:pPr>
        <w:pStyle w:val="ConsPlusNormal2"/>
        <w:ind w:right="-2"/>
        <w:jc w:val="both"/>
        <w:rPr>
          <w:rFonts w:ascii="Times New Roman" w:hAnsi="Times New Roman"/>
          <w:sz w:val="18"/>
          <w:szCs w:val="18"/>
        </w:rPr>
      </w:pPr>
      <w:r w:rsidRPr="0095555E">
        <w:rPr>
          <w:rFonts w:ascii="Times New Roman" w:hAnsi="Times New Roman"/>
          <w:sz w:val="18"/>
          <w:szCs w:val="18"/>
        </w:rPr>
        <w:t>3.15. Результатом административного действия является направление межведомственного запроса с целью получения документа и (или) информации, необходимых для выдачи результата предоставления муниципальной услуги.</w:t>
      </w:r>
    </w:p>
    <w:p w:rsidR="0095555E" w:rsidRPr="0095555E" w:rsidRDefault="0095555E" w:rsidP="0095555E">
      <w:pPr>
        <w:pStyle w:val="ConsPlusNormal2"/>
        <w:ind w:right="-2"/>
        <w:jc w:val="both"/>
        <w:rPr>
          <w:rFonts w:ascii="Times New Roman" w:hAnsi="Times New Roman"/>
          <w:sz w:val="18"/>
          <w:szCs w:val="18"/>
        </w:rPr>
      </w:pPr>
      <w:r w:rsidRPr="0095555E">
        <w:rPr>
          <w:rFonts w:ascii="Times New Roman" w:hAnsi="Times New Roman"/>
          <w:sz w:val="18"/>
          <w:szCs w:val="18"/>
        </w:rPr>
        <w:t>Максимальный срок выполнения указанного административного действия не должен превышать двух дней со дня поступления заявления в Комиссию.</w:t>
      </w:r>
    </w:p>
    <w:p w:rsidR="0095555E" w:rsidRPr="0095555E" w:rsidRDefault="0095555E" w:rsidP="0095555E">
      <w:pPr>
        <w:pStyle w:val="a1"/>
        <w:spacing w:after="0"/>
        <w:jc w:val="both"/>
        <w:rPr>
          <w:b w:val="0"/>
          <w:i w:val="0"/>
          <w:sz w:val="18"/>
          <w:szCs w:val="18"/>
        </w:rPr>
      </w:pPr>
      <w:r w:rsidRPr="0095555E">
        <w:rPr>
          <w:b w:val="0"/>
          <w:i w:val="0"/>
          <w:sz w:val="18"/>
          <w:szCs w:val="18"/>
        </w:rPr>
        <w:t xml:space="preserve">3.16. После получения по результатам межведомственных запросов документов, предусмотренных пунктом 2.8 Административного регламента, ответственный исполнитель готовит проект письма с предложением о назначении публичных слушаний или общественных обсуждений на имя Главы Мошковского сельсовета Бековского района Пензенской области за подписью председателя Комиссии с приложением проекта постановления </w:t>
      </w:r>
      <w:r w:rsidRPr="0095555E">
        <w:rPr>
          <w:b w:val="0"/>
          <w:i w:val="0"/>
          <w:color w:val="000000"/>
          <w:sz w:val="18"/>
          <w:szCs w:val="18"/>
        </w:rPr>
        <w:t>о предоставлении разрешения на отклонение от предельных параметров</w:t>
      </w:r>
      <w:r w:rsidRPr="0095555E">
        <w:rPr>
          <w:b w:val="0"/>
          <w:i w:val="0"/>
          <w:sz w:val="18"/>
          <w:szCs w:val="18"/>
        </w:rPr>
        <w:t>, копий заявления заявителя (представителя заявителя) и документов, полученных по результатам межведомственных запросов, предусмотренных пунктом 2.8 Административного регламента, и передает на подпись председателю Комиссии.</w:t>
      </w:r>
    </w:p>
    <w:p w:rsidR="0095555E" w:rsidRPr="0095555E" w:rsidRDefault="0095555E" w:rsidP="0095555E">
      <w:pPr>
        <w:pStyle w:val="a1"/>
        <w:spacing w:after="0"/>
        <w:jc w:val="both"/>
        <w:rPr>
          <w:b w:val="0"/>
          <w:i w:val="0"/>
          <w:sz w:val="18"/>
          <w:szCs w:val="18"/>
        </w:rPr>
      </w:pPr>
      <w:r w:rsidRPr="0095555E">
        <w:rPr>
          <w:b w:val="0"/>
          <w:i w:val="0"/>
          <w:sz w:val="18"/>
          <w:szCs w:val="18"/>
        </w:rPr>
        <w:t xml:space="preserve">3.17. Председатель Комиссии рассматривает подготовленный проект письма и подписывает его. </w:t>
      </w:r>
    </w:p>
    <w:p w:rsidR="0095555E" w:rsidRPr="0095555E" w:rsidRDefault="0095555E" w:rsidP="0095555E">
      <w:pPr>
        <w:pStyle w:val="a1"/>
        <w:spacing w:after="0"/>
        <w:jc w:val="both"/>
        <w:rPr>
          <w:b w:val="0"/>
          <w:i w:val="0"/>
          <w:sz w:val="18"/>
          <w:szCs w:val="18"/>
        </w:rPr>
      </w:pPr>
      <w:r w:rsidRPr="0095555E">
        <w:rPr>
          <w:b w:val="0"/>
          <w:i w:val="0"/>
          <w:sz w:val="18"/>
          <w:szCs w:val="18"/>
        </w:rPr>
        <w:t>В случае несогласия с подготовленным проектов документов, обнаружения ошибок и недочетов в них, замечания исправляются ответственным исполнителем незамедлительно в течение срока административной процедуры.</w:t>
      </w:r>
    </w:p>
    <w:p w:rsidR="0095555E" w:rsidRPr="0095555E" w:rsidRDefault="0095555E" w:rsidP="0095555E">
      <w:pPr>
        <w:pStyle w:val="a1"/>
        <w:spacing w:after="0"/>
        <w:jc w:val="both"/>
        <w:rPr>
          <w:b w:val="0"/>
          <w:i w:val="0"/>
          <w:sz w:val="18"/>
          <w:szCs w:val="18"/>
        </w:rPr>
      </w:pPr>
      <w:r w:rsidRPr="0095555E">
        <w:rPr>
          <w:b w:val="0"/>
          <w:i w:val="0"/>
          <w:sz w:val="18"/>
          <w:szCs w:val="18"/>
        </w:rPr>
        <w:t xml:space="preserve">3.18. Результатом административной процедуры является направление письма с предложением о назначении публичных слушаний или общественных обсуждений на имя Главы Мошковского сельсовета Бековского района Пензенской области за подписью председателя Комиссии с приложением проекта постановления </w:t>
      </w:r>
      <w:r w:rsidRPr="0095555E">
        <w:rPr>
          <w:b w:val="0"/>
          <w:i w:val="0"/>
          <w:color w:val="000000"/>
          <w:sz w:val="18"/>
          <w:szCs w:val="18"/>
        </w:rPr>
        <w:t>о предоставлении разрешения на отклонение от предельных параметров</w:t>
      </w:r>
      <w:r w:rsidRPr="0095555E">
        <w:rPr>
          <w:b w:val="0"/>
          <w:i w:val="0"/>
          <w:sz w:val="18"/>
          <w:szCs w:val="18"/>
        </w:rPr>
        <w:t>, копий заявления заявителя (представителя заявителя) и документов, полученных по результатам межведомственных запросов, предусмотренных пунктом 2.8 Административного регламента, с одновременным уведомлением заявителя (представителя заявителя) об этом способом, указанным им в заявлении, с соблюдением срока административной процедуры, предусмотренного пунктом 3.19 Административного регламента.</w:t>
      </w:r>
    </w:p>
    <w:p w:rsidR="0095555E" w:rsidRPr="0095555E" w:rsidRDefault="0095555E" w:rsidP="0095555E">
      <w:pPr>
        <w:jc w:val="both"/>
        <w:rPr>
          <w:color w:val="000000"/>
          <w:sz w:val="18"/>
          <w:szCs w:val="18"/>
        </w:rPr>
      </w:pPr>
      <w:r w:rsidRPr="0095555E">
        <w:rPr>
          <w:color w:val="000000"/>
          <w:sz w:val="18"/>
          <w:szCs w:val="18"/>
        </w:rPr>
        <w:t xml:space="preserve">3.19. Максимальный срок выполнения административной процедуры составляет 10 дней, следующие за днем приема и регистрации заявления и (или) документов, необходимых для предоставления муниципальной услуги. </w:t>
      </w:r>
    </w:p>
    <w:p w:rsidR="0095555E" w:rsidRPr="0095555E" w:rsidRDefault="0095555E" w:rsidP="0095555E">
      <w:pPr>
        <w:pStyle w:val="ConsPlusNormal2"/>
        <w:jc w:val="center"/>
        <w:rPr>
          <w:rFonts w:ascii="Times New Roman" w:hAnsi="Times New Roman"/>
          <w:b/>
          <w:sz w:val="18"/>
          <w:szCs w:val="18"/>
        </w:rPr>
      </w:pPr>
      <w:bookmarkStart w:id="17" w:name="_Hlk8648324"/>
      <w:r w:rsidRPr="0095555E">
        <w:rPr>
          <w:rFonts w:ascii="Times New Roman" w:hAnsi="Times New Roman"/>
          <w:b/>
          <w:sz w:val="18"/>
          <w:szCs w:val="18"/>
        </w:rPr>
        <w:t xml:space="preserve">Проведение </w:t>
      </w:r>
      <w:r w:rsidRPr="0095555E">
        <w:rPr>
          <w:rFonts w:ascii="Times New Roman" w:hAnsi="Times New Roman"/>
          <w:b/>
          <w:color w:val="000000"/>
          <w:sz w:val="18"/>
          <w:szCs w:val="18"/>
        </w:rPr>
        <w:t xml:space="preserve">общественных обсуждений или </w:t>
      </w:r>
      <w:r w:rsidRPr="0095555E">
        <w:rPr>
          <w:rFonts w:ascii="Times New Roman" w:hAnsi="Times New Roman"/>
          <w:b/>
          <w:sz w:val="18"/>
          <w:szCs w:val="18"/>
        </w:rPr>
        <w:t>публичных слушаний</w:t>
      </w:r>
    </w:p>
    <w:bookmarkEnd w:id="17"/>
    <w:p w:rsidR="0095555E" w:rsidRPr="0095555E" w:rsidRDefault="0095555E" w:rsidP="0095555E">
      <w:pPr>
        <w:pStyle w:val="a1"/>
        <w:spacing w:after="0"/>
        <w:jc w:val="both"/>
        <w:rPr>
          <w:b w:val="0"/>
          <w:i w:val="0"/>
          <w:sz w:val="18"/>
          <w:szCs w:val="18"/>
        </w:rPr>
      </w:pPr>
      <w:r w:rsidRPr="0095555E">
        <w:rPr>
          <w:b w:val="0"/>
          <w:i w:val="0"/>
          <w:sz w:val="18"/>
          <w:szCs w:val="18"/>
        </w:rPr>
        <w:t xml:space="preserve">3.20. Основанием для начала административной процедуры является поступление письма с предложением о назначении публичных слушаний или общественных обсуждений за подписью председателя Комиссии с приложением проекта постановления </w:t>
      </w:r>
      <w:r w:rsidRPr="0095555E">
        <w:rPr>
          <w:b w:val="0"/>
          <w:i w:val="0"/>
          <w:color w:val="000000"/>
          <w:sz w:val="18"/>
          <w:szCs w:val="18"/>
        </w:rPr>
        <w:t>о предоставлении разрешения на отклонение от предельных параметров</w:t>
      </w:r>
      <w:r w:rsidRPr="0095555E">
        <w:rPr>
          <w:b w:val="0"/>
          <w:i w:val="0"/>
          <w:sz w:val="18"/>
          <w:szCs w:val="18"/>
        </w:rPr>
        <w:t>, копий заявления заявителя (представителя заявителя) и документов, полученных по результатам межведомственных запросов, предусмотренных пунктом 2.8 Административного регламента, главе Мошковского сельсовета Бековского района для проведения публичных слушаний или общественных обсуждений.</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Организация и проведение </w:t>
      </w:r>
      <w:r w:rsidRPr="0095555E">
        <w:rPr>
          <w:rFonts w:ascii="Times New Roman" w:hAnsi="Times New Roman"/>
          <w:color w:val="000000"/>
          <w:sz w:val="18"/>
          <w:szCs w:val="18"/>
        </w:rPr>
        <w:t xml:space="preserve">общественных обсуждений или </w:t>
      </w:r>
      <w:r w:rsidRPr="0095555E">
        <w:rPr>
          <w:rFonts w:ascii="Times New Roman" w:hAnsi="Times New Roman"/>
          <w:sz w:val="18"/>
          <w:szCs w:val="18"/>
        </w:rPr>
        <w:t xml:space="preserve">публичных слушаний осуществляется в порядке, предусмотренном статьей 5.1 </w:t>
      </w:r>
      <w:proofErr w:type="spellStart"/>
      <w:r w:rsidRPr="0095555E">
        <w:rPr>
          <w:rFonts w:ascii="Times New Roman" w:hAnsi="Times New Roman"/>
          <w:sz w:val="18"/>
          <w:szCs w:val="18"/>
        </w:rPr>
        <w:t>ГрК</w:t>
      </w:r>
      <w:proofErr w:type="spellEnd"/>
      <w:r w:rsidRPr="0095555E">
        <w:rPr>
          <w:rFonts w:ascii="Times New Roman" w:hAnsi="Times New Roman"/>
          <w:sz w:val="18"/>
          <w:szCs w:val="18"/>
        </w:rPr>
        <w:t xml:space="preserve"> РФ с учетом положений статьи 39 </w:t>
      </w:r>
      <w:proofErr w:type="spellStart"/>
      <w:r w:rsidRPr="0095555E">
        <w:rPr>
          <w:rFonts w:ascii="Times New Roman" w:hAnsi="Times New Roman"/>
          <w:sz w:val="18"/>
          <w:szCs w:val="18"/>
        </w:rPr>
        <w:t>ГрК</w:t>
      </w:r>
      <w:proofErr w:type="spellEnd"/>
      <w:r w:rsidRPr="0095555E">
        <w:rPr>
          <w:rFonts w:ascii="Times New Roman" w:hAnsi="Times New Roman"/>
          <w:sz w:val="18"/>
          <w:szCs w:val="18"/>
        </w:rPr>
        <w:t xml:space="preserve"> РФ.</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Организатор проведения публичных слушаний или общественных обсуждений</w:t>
      </w:r>
      <w:r w:rsidRPr="0095555E">
        <w:rPr>
          <w:rFonts w:ascii="Times New Roman" w:hAnsi="Times New Roman"/>
          <w:i/>
          <w:sz w:val="18"/>
          <w:szCs w:val="18"/>
        </w:rPr>
        <w:t xml:space="preserve"> </w:t>
      </w:r>
      <w:r w:rsidRPr="0095555E">
        <w:rPr>
          <w:rFonts w:ascii="Times New Roman" w:hAnsi="Times New Roman"/>
          <w:sz w:val="18"/>
          <w:szCs w:val="18"/>
        </w:rPr>
        <w:t>направляет председателю Комиссии</w:t>
      </w:r>
      <w:r w:rsidRPr="0095555E">
        <w:rPr>
          <w:rFonts w:ascii="Times New Roman" w:hAnsi="Times New Roman"/>
          <w:i/>
          <w:sz w:val="18"/>
          <w:szCs w:val="18"/>
        </w:rPr>
        <w:t xml:space="preserve"> </w:t>
      </w:r>
      <w:r w:rsidRPr="0095555E">
        <w:rPr>
          <w:rFonts w:ascii="Times New Roman" w:hAnsi="Times New Roman"/>
          <w:sz w:val="18"/>
          <w:szCs w:val="18"/>
        </w:rPr>
        <w:t xml:space="preserve">заключение о результатах общественных обсуждений или публичных слушаний по проекту постановления </w:t>
      </w:r>
      <w:r w:rsidRPr="0095555E">
        <w:rPr>
          <w:rFonts w:ascii="Times New Roman" w:hAnsi="Times New Roman"/>
          <w:color w:val="000000"/>
          <w:sz w:val="18"/>
          <w:szCs w:val="18"/>
        </w:rPr>
        <w:t>о предоставлении разрешения на отклонение от предельных параметров</w:t>
      </w:r>
      <w:r w:rsidRPr="0095555E">
        <w:rPr>
          <w:rFonts w:ascii="Times New Roman" w:hAnsi="Times New Roman"/>
          <w:sz w:val="18"/>
          <w:szCs w:val="18"/>
        </w:rPr>
        <w:t xml:space="preserve"> не позднее чем через три дней со дня их проведения.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3.21. Максимальный срок выполнения административной процедуры составляет не более 40 дней, следующих за днем окончания административной процедуры рассмотрения (проверки) заявления и документов, необходимых для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3.22. Результатом административной процедуры является поступление председателю Комиссии</w:t>
      </w:r>
      <w:r w:rsidRPr="0095555E">
        <w:rPr>
          <w:rFonts w:ascii="Times New Roman" w:hAnsi="Times New Roman"/>
          <w:i/>
          <w:sz w:val="18"/>
          <w:szCs w:val="18"/>
        </w:rPr>
        <w:t xml:space="preserve"> </w:t>
      </w:r>
      <w:r w:rsidRPr="0095555E">
        <w:rPr>
          <w:rFonts w:ascii="Times New Roman" w:hAnsi="Times New Roman"/>
          <w:sz w:val="18"/>
          <w:szCs w:val="18"/>
        </w:rPr>
        <w:t xml:space="preserve">заключения о результатах общественных обсуждений или публичных слушаний по проекту постановления </w:t>
      </w:r>
      <w:r w:rsidRPr="0095555E">
        <w:rPr>
          <w:rFonts w:ascii="Times New Roman" w:hAnsi="Times New Roman"/>
          <w:color w:val="000000"/>
          <w:sz w:val="18"/>
          <w:szCs w:val="18"/>
        </w:rPr>
        <w:t>о предоставлении разрешения на отклонение от предельных параметров</w:t>
      </w:r>
      <w:r w:rsidRPr="0095555E">
        <w:rPr>
          <w:rFonts w:ascii="Times New Roman" w:hAnsi="Times New Roman"/>
          <w:sz w:val="18"/>
          <w:szCs w:val="18"/>
        </w:rPr>
        <w:t>.</w:t>
      </w:r>
    </w:p>
    <w:p w:rsidR="003E3597"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 xml:space="preserve">Подготовка постановления о предоставлении разрешения на отклонение от предельных параметров или </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постановления об отказе в предоставлении разрешения на отклонение от предельных параметров</w:t>
      </w:r>
    </w:p>
    <w:p w:rsidR="0095555E" w:rsidRPr="0095555E" w:rsidRDefault="0095555E" w:rsidP="0095555E">
      <w:pPr>
        <w:jc w:val="both"/>
        <w:rPr>
          <w:sz w:val="18"/>
          <w:szCs w:val="18"/>
        </w:rPr>
      </w:pPr>
      <w:r w:rsidRPr="0095555E">
        <w:rPr>
          <w:sz w:val="18"/>
          <w:szCs w:val="18"/>
        </w:rPr>
        <w:t>3.23. Основанием для начала административной процедуры является поступление председателю Комиссии</w:t>
      </w:r>
      <w:r w:rsidRPr="0095555E">
        <w:rPr>
          <w:i/>
          <w:sz w:val="18"/>
          <w:szCs w:val="18"/>
        </w:rPr>
        <w:t xml:space="preserve"> </w:t>
      </w:r>
      <w:r w:rsidRPr="0095555E">
        <w:rPr>
          <w:sz w:val="18"/>
          <w:szCs w:val="18"/>
        </w:rPr>
        <w:t xml:space="preserve">заключения о результатах общественных обсуждений или публичных слушаний по проекту постановления о предоставлении разрешения на отклонение от предельных параметров, который в свою очередь в течение 1 дня со дня поступления такого документа передает их ответственному исполнителю для организации рассмотрения заявления заявителя (представителя заявителя) на заседании Комиссии. </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3.24. По итогам заседания Комиссии готовятся рекомендации о предоставлении разрешения на отклонение от предельных параметров или об отказе в предоставлении разрешения на отклонение от предельных параметров, которые направляются главе Администрации.</w:t>
      </w:r>
    </w:p>
    <w:p w:rsidR="0095555E" w:rsidRPr="0095555E" w:rsidRDefault="0095555E" w:rsidP="0095555E">
      <w:pPr>
        <w:pStyle w:val="a1"/>
        <w:spacing w:after="0"/>
        <w:jc w:val="both"/>
        <w:rPr>
          <w:b w:val="0"/>
          <w:i w:val="0"/>
          <w:sz w:val="18"/>
          <w:szCs w:val="18"/>
        </w:rPr>
      </w:pPr>
      <w:r w:rsidRPr="0095555E">
        <w:rPr>
          <w:b w:val="0"/>
          <w:i w:val="0"/>
          <w:sz w:val="18"/>
          <w:szCs w:val="18"/>
        </w:rPr>
        <w:lastRenderedPageBreak/>
        <w:t xml:space="preserve">3.25. Ответственный исполнитель с учетом оснований для отказа в выдаче результата муниципальной услуги, предусмотренных пунктом 2.11 Административного регламента, подготавливает проект постановления о предоставлении </w:t>
      </w:r>
      <w:r w:rsidRPr="0095555E">
        <w:rPr>
          <w:b w:val="0"/>
          <w:i w:val="0"/>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p>
    <w:p w:rsidR="0095555E" w:rsidRPr="0095555E" w:rsidRDefault="0095555E" w:rsidP="0095555E">
      <w:pPr>
        <w:pStyle w:val="a1"/>
        <w:spacing w:after="0"/>
        <w:jc w:val="both"/>
        <w:rPr>
          <w:b w:val="0"/>
          <w:i w:val="0"/>
          <w:sz w:val="18"/>
          <w:szCs w:val="18"/>
        </w:rPr>
      </w:pPr>
      <w:r w:rsidRPr="0095555E">
        <w:rPr>
          <w:b w:val="0"/>
          <w:i w:val="0"/>
          <w:sz w:val="18"/>
          <w:szCs w:val="18"/>
        </w:rPr>
        <w:t>3.26. Проект постановления, указанный в пункте 3.25 Административного регламента, оформляется в двух экземплярах.</w:t>
      </w:r>
    </w:p>
    <w:p w:rsidR="0095555E" w:rsidRPr="0095555E" w:rsidRDefault="0095555E" w:rsidP="0095555E">
      <w:pPr>
        <w:jc w:val="both"/>
        <w:rPr>
          <w:sz w:val="18"/>
          <w:szCs w:val="18"/>
        </w:rPr>
      </w:pPr>
      <w:r w:rsidRPr="0095555E">
        <w:rPr>
          <w:sz w:val="18"/>
          <w:szCs w:val="18"/>
        </w:rPr>
        <w:t xml:space="preserve">3.27. Подготовленный проект постановления, указанный в пункте 3.25 Административного регламента, вместе с заявлением заявителя (представителем заявителя) и документами, предусмотренными пунктом 2.8 Административного регламента, с приложением рекомендаций о предоставлении </w:t>
      </w:r>
      <w:r w:rsidRPr="0095555E">
        <w:rPr>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sz w:val="18"/>
          <w:szCs w:val="18"/>
        </w:rPr>
        <w:t xml:space="preserve"> с указанием причин принятого решения, заключения о результатах общественных обсуждений или публичных слушаний по проекту постановления о предоставлении </w:t>
      </w:r>
      <w:r w:rsidRPr="0095555E">
        <w:rPr>
          <w:color w:val="000000"/>
          <w:sz w:val="18"/>
          <w:szCs w:val="18"/>
        </w:rPr>
        <w:t>разрешения на отклонение от предельных параметров</w:t>
      </w:r>
      <w:r w:rsidRPr="0095555E">
        <w:rPr>
          <w:sz w:val="18"/>
          <w:szCs w:val="18"/>
        </w:rPr>
        <w:t>, направляются ответственным исполнителем на подпись главе Администрации.</w:t>
      </w:r>
    </w:p>
    <w:p w:rsidR="0095555E" w:rsidRPr="0095555E" w:rsidRDefault="0095555E" w:rsidP="0095555E">
      <w:pPr>
        <w:jc w:val="both"/>
        <w:rPr>
          <w:sz w:val="18"/>
          <w:szCs w:val="18"/>
        </w:rPr>
      </w:pPr>
      <w:r w:rsidRPr="0095555E">
        <w:rPr>
          <w:sz w:val="18"/>
          <w:szCs w:val="18"/>
        </w:rPr>
        <w:t>Глава Администрации рассматривает подготовленный проект документа и подписывает его.</w:t>
      </w:r>
    </w:p>
    <w:p w:rsidR="0095555E" w:rsidRPr="0095555E" w:rsidRDefault="0095555E" w:rsidP="0095555E">
      <w:pPr>
        <w:jc w:val="both"/>
        <w:rPr>
          <w:sz w:val="18"/>
          <w:szCs w:val="18"/>
        </w:rPr>
      </w:pPr>
      <w:r w:rsidRPr="0095555E">
        <w:rPr>
          <w:sz w:val="18"/>
          <w:szCs w:val="1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95555E" w:rsidRPr="0095555E" w:rsidRDefault="0095555E" w:rsidP="0095555E">
      <w:pPr>
        <w:pStyle w:val="a1"/>
        <w:spacing w:after="0"/>
        <w:jc w:val="both"/>
        <w:rPr>
          <w:b w:val="0"/>
          <w:i w:val="0"/>
          <w:sz w:val="18"/>
          <w:szCs w:val="18"/>
        </w:rPr>
      </w:pPr>
      <w:r w:rsidRPr="0095555E">
        <w:rPr>
          <w:b w:val="0"/>
          <w:i w:val="0"/>
          <w:sz w:val="18"/>
          <w:szCs w:val="18"/>
        </w:rPr>
        <w:t xml:space="preserve">3.28. Результатом административной процедуры является подписанное постановление о предоставлении </w:t>
      </w:r>
      <w:r w:rsidRPr="0095555E">
        <w:rPr>
          <w:b w:val="0"/>
          <w:i w:val="0"/>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b w:val="0"/>
          <w:i w:val="0"/>
          <w:sz w:val="18"/>
          <w:szCs w:val="18"/>
        </w:rPr>
        <w:t>.</w:t>
      </w:r>
    </w:p>
    <w:p w:rsidR="0095555E" w:rsidRPr="0095555E" w:rsidRDefault="0095555E" w:rsidP="0095555E">
      <w:pPr>
        <w:jc w:val="both"/>
        <w:rPr>
          <w:color w:val="000000"/>
          <w:sz w:val="18"/>
          <w:szCs w:val="18"/>
        </w:rPr>
      </w:pPr>
      <w:r w:rsidRPr="0095555E">
        <w:rPr>
          <w:color w:val="000000"/>
          <w:sz w:val="18"/>
          <w:szCs w:val="18"/>
        </w:rPr>
        <w:t>3.29. Максимальный срок выполнения административной процедуры составляет</w:t>
      </w:r>
      <w:r w:rsidRPr="0095555E">
        <w:rPr>
          <w:sz w:val="18"/>
          <w:szCs w:val="18"/>
        </w:rPr>
        <w:t xml:space="preserve"> </w:t>
      </w:r>
      <w:r w:rsidRPr="0095555E">
        <w:rPr>
          <w:color w:val="000000"/>
          <w:sz w:val="18"/>
          <w:szCs w:val="18"/>
        </w:rPr>
        <w:t>три дня, следующих за днем окончания административной процедуры</w:t>
      </w:r>
      <w:r w:rsidRPr="0095555E">
        <w:rPr>
          <w:sz w:val="18"/>
          <w:szCs w:val="18"/>
        </w:rPr>
        <w:t xml:space="preserve"> </w:t>
      </w:r>
      <w:r w:rsidRPr="0095555E">
        <w:rPr>
          <w:color w:val="000000"/>
          <w:sz w:val="18"/>
          <w:szCs w:val="18"/>
        </w:rPr>
        <w:t>проведения общественных обсуждений или публичных слушаний.</w:t>
      </w:r>
    </w:p>
    <w:p w:rsidR="0095555E" w:rsidRPr="0095555E" w:rsidRDefault="0095555E" w:rsidP="0095555E">
      <w:pPr>
        <w:pStyle w:val="a1"/>
        <w:spacing w:after="0"/>
        <w:ind w:firstLine="567"/>
        <w:jc w:val="center"/>
        <w:rPr>
          <w:i w:val="0"/>
          <w:sz w:val="18"/>
          <w:szCs w:val="18"/>
        </w:rPr>
      </w:pPr>
      <w:r w:rsidRPr="0095555E">
        <w:rPr>
          <w:i w:val="0"/>
          <w:sz w:val="18"/>
          <w:szCs w:val="18"/>
        </w:rPr>
        <w:t>Выдача результата муниципальной услуги</w:t>
      </w:r>
    </w:p>
    <w:p w:rsidR="0095555E" w:rsidRPr="0095555E" w:rsidRDefault="0095555E" w:rsidP="0095555E">
      <w:pPr>
        <w:jc w:val="both"/>
        <w:rPr>
          <w:sz w:val="18"/>
          <w:szCs w:val="18"/>
        </w:rPr>
      </w:pPr>
      <w:r w:rsidRPr="0095555E">
        <w:rPr>
          <w:sz w:val="18"/>
          <w:szCs w:val="18"/>
        </w:rPr>
        <w:t>3.30. Основанием для начала административной процедуры является подписанное главой Администрации постановление, указанное в пункте 3.28 Административного регламента.</w:t>
      </w:r>
    </w:p>
    <w:p w:rsidR="0095555E" w:rsidRPr="0095555E" w:rsidRDefault="0095555E" w:rsidP="0095555E">
      <w:pPr>
        <w:jc w:val="both"/>
        <w:rPr>
          <w:sz w:val="18"/>
          <w:szCs w:val="18"/>
        </w:rPr>
      </w:pPr>
      <w:r w:rsidRPr="0095555E">
        <w:rPr>
          <w:sz w:val="18"/>
          <w:szCs w:val="18"/>
        </w:rPr>
        <w:t>3.31. Результат предоставления муниципальной услуги выдается непосредственно заявителю (представителю заявителя) либо направляются им способом, указанным в заявлении, в течение двух дней, предшествующих последнему дню срока, предусмотренного пунктом 2.4. Административного регламента.</w:t>
      </w:r>
    </w:p>
    <w:p w:rsidR="0095555E" w:rsidRPr="0095555E" w:rsidRDefault="0095555E" w:rsidP="0095555E">
      <w:pPr>
        <w:jc w:val="both"/>
        <w:rPr>
          <w:sz w:val="18"/>
          <w:szCs w:val="18"/>
        </w:rPr>
      </w:pPr>
      <w:r w:rsidRPr="0095555E">
        <w:rPr>
          <w:sz w:val="18"/>
          <w:szCs w:val="18"/>
        </w:rPr>
        <w:t>3.32.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(представителю заявителя) в течение двух дней, предшествующих последнему дню срока, предусмотренного пунктом 2.4. Административного 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3.33. Продолжительность административной процедуры (максимальный срок ее выполнения) составляет 2 дня.</w:t>
      </w:r>
    </w:p>
    <w:p w:rsidR="0095555E" w:rsidRPr="0095555E" w:rsidRDefault="0095555E" w:rsidP="0095555E">
      <w:pPr>
        <w:jc w:val="both"/>
        <w:rPr>
          <w:sz w:val="18"/>
          <w:szCs w:val="18"/>
        </w:rPr>
      </w:pPr>
      <w:r w:rsidRPr="0095555E">
        <w:rPr>
          <w:sz w:val="18"/>
          <w:szCs w:val="18"/>
        </w:rPr>
        <w:t>3.34. Результатом административной процедуры является выдача заявителю (представителю заявителя) документов, указанных в пункте 3.28 Административного регламента.</w:t>
      </w:r>
    </w:p>
    <w:p w:rsidR="0095555E" w:rsidRPr="0095555E" w:rsidRDefault="0095555E" w:rsidP="0095555E">
      <w:pPr>
        <w:pStyle w:val="ConsPlusNormal2"/>
        <w:ind w:firstLine="709"/>
        <w:jc w:val="center"/>
        <w:rPr>
          <w:rFonts w:ascii="Times New Roman" w:hAnsi="Times New Roman"/>
          <w:b/>
          <w:sz w:val="18"/>
          <w:szCs w:val="18"/>
        </w:rPr>
      </w:pPr>
      <w:r w:rsidRPr="0095555E">
        <w:rPr>
          <w:rFonts w:ascii="Times New Roman" w:hAnsi="Times New Roman"/>
          <w:b/>
          <w:sz w:val="18"/>
          <w:szCs w:val="18"/>
        </w:rPr>
        <w:t>Особенности предоставления муниципальной услуги в МФЦ</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3.35. Заявление может быть подано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95555E" w:rsidRPr="0095555E" w:rsidRDefault="0095555E" w:rsidP="0095555E">
      <w:pPr>
        <w:jc w:val="both"/>
        <w:rPr>
          <w:sz w:val="18"/>
          <w:szCs w:val="18"/>
        </w:rPr>
      </w:pPr>
      <w:r w:rsidRPr="0095555E">
        <w:rPr>
          <w:sz w:val="18"/>
          <w:szCs w:val="18"/>
        </w:rPr>
        <w:t xml:space="preserve">Специалист МФЦ принимает от заявителя (представителя заявителя) заявление и (или) документы, указанные в пункте 2.8 Административного регламента, и регистрирует их. </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При приеме у заявителя (представителя заявителя) заявления и (или) документов, указанных в пункте 2.8 Административного регламента, специалист МФЦ:</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проверяет правильность заполнения заявления в соответствии с требованиями, установленными законодательством;</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3.36. Срок выполнения данного административного действия не более 30 минут.</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3.37. Передачу и доставку заявления и (или) документов, указанных в пункте 2.8 Административного регламента, из МФЦ в Администрацию осуществляет специалист МФЦ - курьер. Он передает документы специалисту Администрации, ответственному за прием и регистрацию документов по предоставлению муниципальной услуги, в течение семи рабочих дней с момента принятия заявления и (или) документов, указанных в пункте 2.8 Административного регламента, от заявителя (представителя заявителя).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Передача документов из МФЦ в Администрацию осуществляется курьером МФЦ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Администрации, ответственный за прием и регистрацию документов по предоставлению муниципальной услуги, возвращает курьеру МФЦ с отметкой о получении указанных документов по описи с указанием даты, подписи, расшифровки подписи.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3.38. Специалист Администрации, ответственный за прием и регистрацию документов по предоставлению муниципальной услуги, регистрирует заявление в установленном порядке в день передачи курьером документов заявителя (представителя заявителя) из МФЦ в Администрацию.</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3.39. Результат предоставления муниципальной услуги направляется заявителю (представителю заявителя) одним из способов, указанным им в заявлении.</w:t>
      </w:r>
    </w:p>
    <w:p w:rsidR="0095555E" w:rsidRPr="0095555E" w:rsidRDefault="0095555E" w:rsidP="0095555E">
      <w:pPr>
        <w:jc w:val="both"/>
        <w:rPr>
          <w:sz w:val="18"/>
          <w:szCs w:val="18"/>
        </w:rPr>
      </w:pPr>
      <w:r w:rsidRPr="0095555E">
        <w:rPr>
          <w:sz w:val="18"/>
          <w:szCs w:val="18"/>
        </w:rPr>
        <w:t>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передачу документа в МФЦ для выдачи заявителю (представителю заявителя) в течение двух дней, предшествующих последнему дню срока, предусмотренного пунктом 2.4 Административного 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3.40. После получения из Администрации информации о принятии решения специалист МФЦ в течение одного рабочего дня, следующего за днем получения информации, получает в Администрации результат оказания услуги, указанный в пункте 3.28 Административного регламента. О получении результата оказания услуги курьером МФЦ делается соответствующая отметка в системе документооборота.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3.41. При выдаче заявителю (представителю заявителя) результата предоставления муниципальной услуги специалист МФЦ проверяет документ, удостоверяющий личность, и (или) доверенность (в случае подачи заявления представителем заявителя). Заявителю (представителю заявителя) выдается результат предоставления муниципальной услуги под подпись с указанием даты его получения.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3.42. В случае неявки заявителя (представителя заявителя) в МФЦ в течение 30 дней с момента окончания срока получения результата предоставления муниципальной услуги, МФЦ курьером отправляет документы в Администрацию под подпись с сопроводительным письмом.</w:t>
      </w:r>
    </w:p>
    <w:p w:rsidR="003E3597"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 xml:space="preserve">Порядок исправления допущенных опечаток и ошибок в выданных в результате предоставления </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муниципальной услуги документах</w:t>
      </w:r>
    </w:p>
    <w:p w:rsidR="0095555E" w:rsidRPr="0095555E" w:rsidRDefault="0095555E" w:rsidP="0095555E">
      <w:pPr>
        <w:jc w:val="both"/>
        <w:rPr>
          <w:sz w:val="18"/>
          <w:szCs w:val="18"/>
        </w:rPr>
      </w:pPr>
      <w:r w:rsidRPr="0095555E">
        <w:rPr>
          <w:sz w:val="18"/>
          <w:szCs w:val="18"/>
        </w:rPr>
        <w:lastRenderedPageBreak/>
        <w:t xml:space="preserve">3.43.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постановлении о предоставлении </w:t>
      </w:r>
      <w:r w:rsidRPr="0095555E">
        <w:rPr>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sz w:val="18"/>
          <w:szCs w:val="18"/>
        </w:rPr>
        <w:t xml:space="preserve">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3.44. При обращении об исправлении технической ошибки заявитель (представитель заявителя) представляет:</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заявление об исправлении технической ошибки;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Заявление об исправлении технической ошибки подается заявителем (представителем заявителя) лично или по почте в Администрацию.</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3.45. 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3.46.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3.47.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3.48.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постановления о внесении изменений в постановление о предоставлении </w:t>
      </w:r>
      <w:r w:rsidRPr="0095555E">
        <w:rPr>
          <w:rFonts w:ascii="Times New Roman" w:hAnsi="Times New Roman"/>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rFonts w:ascii="Times New Roman" w:hAnsi="Times New Roman"/>
          <w:sz w:val="18"/>
          <w:szCs w:val="18"/>
        </w:rPr>
        <w:t>.</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3.49.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3.50. Ответственный исполнитель передает подготовленный проект постановления о внесении изменений в постановление о предоставлении </w:t>
      </w:r>
      <w:r w:rsidRPr="0095555E">
        <w:rPr>
          <w:rFonts w:ascii="Times New Roman" w:hAnsi="Times New Roman"/>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rFonts w:ascii="Times New Roman" w:hAnsi="Times New Roman"/>
          <w:sz w:val="18"/>
          <w:szCs w:val="18"/>
        </w:rPr>
        <w:t xml:space="preserve">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3.51. Глава Администрации подписывает постановление о внесении изменений в постановление о предоставлении </w:t>
      </w:r>
      <w:r w:rsidRPr="0095555E">
        <w:rPr>
          <w:rFonts w:ascii="Times New Roman" w:hAnsi="Times New Roman"/>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rFonts w:ascii="Times New Roman" w:hAnsi="Times New Roman"/>
          <w:sz w:val="18"/>
          <w:szCs w:val="18"/>
        </w:rPr>
        <w:t xml:space="preserve">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 (представителю заявителя).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3.52.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3.53.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а) в случае наличия технической ошибки в выданном в результате предоставления муниципальной услуги документе – постановление о внесении изменений в постановление о предоставлении </w:t>
      </w:r>
      <w:r w:rsidRPr="0095555E">
        <w:rPr>
          <w:rFonts w:ascii="Times New Roman" w:hAnsi="Times New Roman"/>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rFonts w:ascii="Times New Roman" w:hAnsi="Times New Roman"/>
          <w:sz w:val="18"/>
          <w:szCs w:val="18"/>
        </w:rPr>
        <w:t>;</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3.54.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 xml:space="preserve">а) в случае наличия технической ошибки в выданном в результате предоставления муниципальной услуги документе - постановления о внесении изменений в постановление о предоставлении </w:t>
      </w:r>
      <w:r w:rsidRPr="0095555E">
        <w:rPr>
          <w:rFonts w:ascii="Times New Roman" w:hAnsi="Times New Roman"/>
          <w:color w:val="000000"/>
          <w:sz w:val="18"/>
          <w:szCs w:val="18"/>
        </w:rPr>
        <w:t>разрешения на отклонение от предельных параметров или об отказе в предоставлении разрешения на отклонение от предельных параметров</w:t>
      </w:r>
      <w:r w:rsidRPr="0095555E">
        <w:rPr>
          <w:rFonts w:ascii="Times New Roman" w:hAnsi="Times New Roman"/>
          <w:sz w:val="18"/>
          <w:szCs w:val="18"/>
        </w:rPr>
        <w:t>;</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95555E" w:rsidRPr="0095555E" w:rsidRDefault="0095555E" w:rsidP="0095555E">
      <w:pPr>
        <w:pStyle w:val="ConsPlusNormal2"/>
        <w:jc w:val="center"/>
        <w:rPr>
          <w:rFonts w:ascii="Times New Roman" w:hAnsi="Times New Roman"/>
          <w:b/>
          <w:bCs/>
          <w:sz w:val="18"/>
          <w:szCs w:val="18"/>
        </w:rPr>
      </w:pPr>
      <w:r w:rsidRPr="0095555E">
        <w:rPr>
          <w:rFonts w:ascii="Times New Roman" w:hAnsi="Times New Roman"/>
          <w:b/>
          <w:sz w:val="18"/>
          <w:szCs w:val="18"/>
          <w:lang w:val="en-US"/>
        </w:rPr>
        <w:t>I</w:t>
      </w:r>
      <w:r w:rsidRPr="0095555E">
        <w:rPr>
          <w:rFonts w:ascii="Times New Roman" w:hAnsi="Times New Roman"/>
          <w:b/>
          <w:sz w:val="18"/>
          <w:szCs w:val="18"/>
        </w:rPr>
        <w:t>V. Формы контроля за исполнением Административного</w:t>
      </w:r>
      <w:r w:rsidR="007165E9">
        <w:rPr>
          <w:rFonts w:ascii="Times New Roman" w:hAnsi="Times New Roman"/>
          <w:b/>
          <w:sz w:val="18"/>
          <w:szCs w:val="18"/>
        </w:rPr>
        <w:t xml:space="preserve"> </w:t>
      </w:r>
      <w:r w:rsidRPr="0095555E">
        <w:rPr>
          <w:rFonts w:ascii="Times New Roman" w:hAnsi="Times New Roman"/>
          <w:b/>
          <w:sz w:val="18"/>
          <w:szCs w:val="18"/>
        </w:rPr>
        <w:t>регламента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лицом ответственным за текущий контроль,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Текущий контроль осуществляется путем проведения проверок</w:t>
      </w:r>
      <w:r w:rsidRPr="0095555E">
        <w:rPr>
          <w:rFonts w:ascii="Times New Roman" w:hAnsi="Times New Roman"/>
          <w:color w:val="92D050"/>
          <w:sz w:val="18"/>
          <w:szCs w:val="18"/>
        </w:rPr>
        <w:t xml:space="preserve"> </w:t>
      </w:r>
      <w:r w:rsidRPr="0095555E">
        <w:rPr>
          <w:rFonts w:ascii="Times New Roman" w:hAnsi="Times New Roman"/>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4.2. В Администрации проводятся плановые и внеплановые проверки полноты и качества исполнения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Периодичность осуществления проверок определяется главой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граждан и юридических лиц, связанных с нарушениями при предоставлении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Плановые и внеплановые проверки проводятся на основании распоряжений главы Администрации.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4.3. По результатам проведенных проверок в случае выявления нарушений прав заявителей (представителей заявителей) виновные лица привлекаются к ответственности в порядке, установленном законодательством Российской Федерации.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lastRenderedPageBreak/>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4.5. Ответственные исполнители несут персональную ответственность за:</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4.5.1 соответствие результатов рассмотрения документов требованиям законодательства Российской Федерации;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4.5.2 соблюдение сроков выполнения административных процедур при предоставлении муниципальной услуги.</w:t>
      </w:r>
    </w:p>
    <w:p w:rsidR="0095555E" w:rsidRPr="0095555E" w:rsidRDefault="0095555E" w:rsidP="0095555E">
      <w:pPr>
        <w:pStyle w:val="ConsPlusNormal2"/>
        <w:jc w:val="both"/>
        <w:rPr>
          <w:rFonts w:ascii="Times New Roman" w:hAnsi="Times New Roman"/>
          <w:sz w:val="18"/>
          <w:szCs w:val="18"/>
        </w:rPr>
      </w:pPr>
      <w:r w:rsidRPr="0095555E">
        <w:rPr>
          <w:rFonts w:ascii="Times New Roman" w:hAnsi="Times New Roman"/>
          <w:sz w:val="18"/>
          <w:szCs w:val="1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 (или) Региональный портал.</w:t>
      </w:r>
    </w:p>
    <w:p w:rsidR="0095555E" w:rsidRPr="0095555E" w:rsidRDefault="0095555E" w:rsidP="0095555E">
      <w:pPr>
        <w:autoSpaceDE w:val="0"/>
        <w:autoSpaceDN w:val="0"/>
        <w:adjustRightInd w:val="0"/>
        <w:jc w:val="center"/>
        <w:rPr>
          <w:b/>
          <w:sz w:val="18"/>
          <w:szCs w:val="18"/>
        </w:rPr>
      </w:pPr>
      <w:r w:rsidRPr="0095555E">
        <w:rPr>
          <w:b/>
          <w:sz w:val="18"/>
          <w:szCs w:val="18"/>
          <w:lang w:val="en-US"/>
        </w:rPr>
        <w:t>V</w:t>
      </w:r>
      <w:r w:rsidRPr="0095555E">
        <w:rPr>
          <w:b/>
          <w:sz w:val="18"/>
          <w:szCs w:val="1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E3597"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 xml:space="preserve">Информация для заявителей об их праве на досудебное (внесудебное) обжалование действий (бездействия) </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и (или) решений, принятых (осуществленных) в ходе предоставления муниципальной услуги</w:t>
      </w:r>
    </w:p>
    <w:p w:rsidR="0095555E" w:rsidRPr="0095555E" w:rsidRDefault="0095555E" w:rsidP="0095555E">
      <w:pPr>
        <w:autoSpaceDE w:val="0"/>
        <w:autoSpaceDN w:val="0"/>
        <w:adjustRightInd w:val="0"/>
        <w:jc w:val="both"/>
        <w:rPr>
          <w:sz w:val="18"/>
          <w:szCs w:val="18"/>
        </w:rPr>
      </w:pPr>
      <w:r w:rsidRPr="0095555E">
        <w:rPr>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95555E" w:rsidRPr="0095555E" w:rsidRDefault="0095555E" w:rsidP="0095555E">
      <w:pPr>
        <w:autoSpaceDE w:val="0"/>
        <w:autoSpaceDN w:val="0"/>
        <w:adjustRightInd w:val="0"/>
        <w:jc w:val="both"/>
        <w:rPr>
          <w:sz w:val="18"/>
          <w:szCs w:val="18"/>
        </w:rPr>
      </w:pPr>
      <w:r w:rsidRPr="0095555E">
        <w:rPr>
          <w:sz w:val="18"/>
          <w:szCs w:val="18"/>
        </w:rPr>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95555E" w:rsidRPr="0095555E" w:rsidRDefault="0095555E" w:rsidP="0095555E">
      <w:pPr>
        <w:autoSpaceDE w:val="0"/>
        <w:autoSpaceDN w:val="0"/>
        <w:adjustRightInd w:val="0"/>
        <w:jc w:val="both"/>
        <w:rPr>
          <w:sz w:val="18"/>
          <w:szCs w:val="18"/>
        </w:rPr>
      </w:pPr>
      <w:r w:rsidRPr="0095555E">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95555E" w:rsidRPr="0095555E" w:rsidRDefault="0095555E" w:rsidP="0095555E">
      <w:pPr>
        <w:autoSpaceDE w:val="0"/>
        <w:autoSpaceDN w:val="0"/>
        <w:adjustRightInd w:val="0"/>
        <w:jc w:val="both"/>
        <w:rPr>
          <w:sz w:val="18"/>
          <w:szCs w:val="18"/>
        </w:rPr>
      </w:pPr>
      <w:r w:rsidRPr="0095555E">
        <w:rPr>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95555E" w:rsidRPr="0095555E" w:rsidRDefault="0095555E" w:rsidP="0095555E">
      <w:pPr>
        <w:jc w:val="both"/>
        <w:rPr>
          <w:sz w:val="18"/>
          <w:szCs w:val="18"/>
        </w:rPr>
      </w:pPr>
      <w:r w:rsidRPr="0095555E">
        <w:rPr>
          <w:sz w:val="18"/>
          <w:szCs w:val="1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5555E" w:rsidRPr="0095555E" w:rsidRDefault="0095555E" w:rsidP="0095555E">
      <w:pPr>
        <w:autoSpaceDE w:val="0"/>
        <w:autoSpaceDN w:val="0"/>
        <w:adjustRightInd w:val="0"/>
        <w:jc w:val="both"/>
        <w:rPr>
          <w:sz w:val="18"/>
          <w:szCs w:val="18"/>
        </w:rPr>
      </w:pPr>
      <w:r w:rsidRPr="0095555E">
        <w:rPr>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95555E" w:rsidRPr="0095555E" w:rsidRDefault="0095555E" w:rsidP="0095555E">
      <w:pPr>
        <w:autoSpaceDE w:val="0"/>
        <w:autoSpaceDN w:val="0"/>
        <w:adjustRightInd w:val="0"/>
        <w:jc w:val="both"/>
        <w:rPr>
          <w:sz w:val="18"/>
          <w:szCs w:val="18"/>
        </w:rPr>
      </w:pPr>
      <w:r w:rsidRPr="0095555E">
        <w:rPr>
          <w:sz w:val="18"/>
          <w:szCs w:val="18"/>
        </w:rPr>
        <w:t xml:space="preserve">5.6. Жалоба на решения и действия (бездействие) главы Администрации подается главе Администрации. </w:t>
      </w:r>
    </w:p>
    <w:p w:rsidR="0095555E" w:rsidRPr="0095555E" w:rsidRDefault="0095555E" w:rsidP="0095555E">
      <w:pPr>
        <w:autoSpaceDE w:val="0"/>
        <w:autoSpaceDN w:val="0"/>
        <w:adjustRightInd w:val="0"/>
        <w:jc w:val="both"/>
        <w:rPr>
          <w:sz w:val="18"/>
          <w:szCs w:val="18"/>
        </w:rPr>
      </w:pPr>
      <w:r w:rsidRPr="0095555E">
        <w:rPr>
          <w:sz w:val="18"/>
          <w:szCs w:val="18"/>
        </w:rPr>
        <w:t>5.7. Жалоба на решения, принятые главой Администрации, подается в порядке, установленном законодательством Российской Федерации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95555E" w:rsidRPr="0095555E" w:rsidRDefault="0095555E" w:rsidP="0095555E">
      <w:pPr>
        <w:autoSpaceDE w:val="0"/>
        <w:autoSpaceDN w:val="0"/>
        <w:adjustRightInd w:val="0"/>
        <w:jc w:val="both"/>
        <w:rPr>
          <w:sz w:val="18"/>
          <w:szCs w:val="18"/>
        </w:rPr>
      </w:pPr>
      <w:r w:rsidRPr="0095555E">
        <w:rPr>
          <w:sz w:val="18"/>
          <w:szCs w:val="18"/>
        </w:rPr>
        <w:t>5.8. 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95555E" w:rsidRPr="0095555E" w:rsidRDefault="0095555E" w:rsidP="0095555E">
      <w:pPr>
        <w:autoSpaceDE w:val="0"/>
        <w:autoSpaceDN w:val="0"/>
        <w:adjustRightInd w:val="0"/>
        <w:jc w:val="both"/>
        <w:rPr>
          <w:sz w:val="18"/>
          <w:szCs w:val="18"/>
        </w:rPr>
      </w:pPr>
      <w:r w:rsidRPr="0095555E">
        <w:rPr>
          <w:sz w:val="18"/>
          <w:szCs w:val="18"/>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Едином портале, Региональном портале.</w:t>
      </w:r>
      <w:r w:rsidR="007E7D28">
        <w:rPr>
          <w:sz w:val="18"/>
          <w:szCs w:val="18"/>
        </w:rPr>
        <w:t xml:space="preserve"> </w:t>
      </w:r>
      <w:r w:rsidRPr="0095555E">
        <w:rPr>
          <w:sz w:val="18"/>
          <w:szCs w:val="18"/>
        </w:rPr>
        <w:t>Указанная информация также может быть сообщена заявителю в устной и (или) в письменной форме.</w:t>
      </w:r>
    </w:p>
    <w:p w:rsidR="003E3597"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 xml:space="preserve">Перечень нормативных правовых актов, регулирующих порядок досудебного (внесудебного) обжалования </w:t>
      </w:r>
    </w:p>
    <w:p w:rsidR="003E3597"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 xml:space="preserve">решений и действий (бездействия) органа, предоставляющего муниципальную услугу, а также его </w:t>
      </w: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должностных лиц, муниципальных служащих</w:t>
      </w:r>
    </w:p>
    <w:p w:rsidR="0095555E" w:rsidRPr="0095555E" w:rsidRDefault="0095555E" w:rsidP="0095555E">
      <w:pPr>
        <w:autoSpaceDE w:val="0"/>
        <w:autoSpaceDN w:val="0"/>
        <w:adjustRightInd w:val="0"/>
        <w:jc w:val="both"/>
        <w:rPr>
          <w:sz w:val="18"/>
          <w:szCs w:val="18"/>
        </w:rPr>
      </w:pPr>
      <w:r w:rsidRPr="0095555E">
        <w:rPr>
          <w:sz w:val="18"/>
          <w:szCs w:val="18"/>
        </w:rPr>
        <w:t>5.10.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95555E" w:rsidRPr="0095555E" w:rsidRDefault="0095555E" w:rsidP="0095555E">
      <w:pPr>
        <w:jc w:val="both"/>
        <w:rPr>
          <w:sz w:val="18"/>
          <w:szCs w:val="18"/>
        </w:rPr>
      </w:pPr>
      <w:r w:rsidRPr="0095555E">
        <w:rPr>
          <w:sz w:val="18"/>
          <w:szCs w:val="18"/>
        </w:rPr>
        <w:t>- ФЗ № 210-ФЗ;</w:t>
      </w:r>
    </w:p>
    <w:p w:rsidR="0095555E" w:rsidRPr="0095555E" w:rsidRDefault="0095555E" w:rsidP="0095555E">
      <w:pPr>
        <w:jc w:val="both"/>
        <w:rPr>
          <w:sz w:val="18"/>
          <w:szCs w:val="18"/>
        </w:rPr>
      </w:pPr>
      <w:r w:rsidRPr="0095555E">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5555E" w:rsidRPr="0095555E" w:rsidRDefault="0095555E" w:rsidP="0095555E">
      <w:pPr>
        <w:jc w:val="both"/>
        <w:rPr>
          <w:position w:val="-2"/>
          <w:sz w:val="18"/>
          <w:szCs w:val="18"/>
        </w:rPr>
      </w:pPr>
      <w:r w:rsidRPr="0095555E">
        <w:rPr>
          <w:sz w:val="18"/>
          <w:szCs w:val="18"/>
        </w:rPr>
        <w:t xml:space="preserve">- постановление Администрации </w:t>
      </w:r>
      <w:r w:rsidRPr="0095555E">
        <w:rPr>
          <w:position w:val="-2"/>
          <w:sz w:val="18"/>
          <w:szCs w:val="18"/>
        </w:rPr>
        <w:t>от 23.11.2018 № 80 «</w:t>
      </w:r>
      <w:r w:rsidRPr="0095555E">
        <w:rPr>
          <w:sz w:val="18"/>
          <w:szCs w:val="18"/>
        </w:rPr>
        <w:t>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r w:rsidRPr="0095555E">
        <w:rPr>
          <w:position w:val="-2"/>
          <w:sz w:val="18"/>
          <w:szCs w:val="18"/>
        </w:rPr>
        <w:t>».</w:t>
      </w:r>
    </w:p>
    <w:p w:rsidR="0095555E" w:rsidRPr="0095555E" w:rsidRDefault="0095555E" w:rsidP="0095555E">
      <w:pPr>
        <w:jc w:val="both"/>
        <w:rPr>
          <w:sz w:val="18"/>
          <w:szCs w:val="18"/>
        </w:rPr>
      </w:pPr>
      <w:r w:rsidRPr="0095555E">
        <w:rPr>
          <w:sz w:val="18"/>
          <w:szCs w:val="18"/>
        </w:rPr>
        <w:t>5.11. 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p>
    <w:p w:rsidR="007E7D28" w:rsidRDefault="007E7D28" w:rsidP="0095555E">
      <w:pPr>
        <w:pStyle w:val="ConsPlusNormal2"/>
        <w:jc w:val="center"/>
        <w:rPr>
          <w:rFonts w:ascii="Times New Roman" w:hAnsi="Times New Roman"/>
          <w:sz w:val="18"/>
          <w:szCs w:val="18"/>
        </w:rPr>
      </w:pPr>
    </w:p>
    <w:p w:rsidR="0095555E" w:rsidRPr="0095555E" w:rsidRDefault="0095555E" w:rsidP="0095555E">
      <w:pPr>
        <w:pStyle w:val="ConsPlusNormal2"/>
        <w:jc w:val="center"/>
        <w:rPr>
          <w:rFonts w:ascii="Times New Roman" w:hAnsi="Times New Roman"/>
          <w:sz w:val="18"/>
          <w:szCs w:val="18"/>
        </w:rPr>
      </w:pPr>
      <w:r w:rsidRPr="0095555E">
        <w:rPr>
          <w:rFonts w:ascii="Times New Roman" w:hAnsi="Times New Roman"/>
          <w:sz w:val="18"/>
          <w:szCs w:val="18"/>
        </w:rPr>
        <w:t>Приложение к</w:t>
      </w:r>
      <w:r>
        <w:rPr>
          <w:rFonts w:ascii="Times New Roman" w:hAnsi="Times New Roman"/>
          <w:sz w:val="18"/>
          <w:szCs w:val="18"/>
        </w:rPr>
        <w:t xml:space="preserve"> </w:t>
      </w:r>
      <w:r w:rsidRPr="0095555E">
        <w:rPr>
          <w:rFonts w:ascii="Times New Roman" w:hAnsi="Times New Roman"/>
          <w:sz w:val="18"/>
          <w:szCs w:val="18"/>
        </w:rPr>
        <w:t xml:space="preserve"> Административному регламенту</w:t>
      </w:r>
    </w:p>
    <w:p w:rsidR="0095555E" w:rsidRPr="0095555E" w:rsidRDefault="0095555E" w:rsidP="0095555E">
      <w:pPr>
        <w:pStyle w:val="ConsPlusNonformat"/>
        <w:jc w:val="right"/>
        <w:rPr>
          <w:rFonts w:ascii="Times New Roman" w:hAnsi="Times New Roman" w:cs="Times New Roman"/>
          <w:sz w:val="18"/>
          <w:szCs w:val="18"/>
        </w:rPr>
      </w:pPr>
      <w:r w:rsidRPr="0095555E">
        <w:rPr>
          <w:rFonts w:ascii="Times New Roman" w:hAnsi="Times New Roman" w:cs="Times New Roman"/>
          <w:sz w:val="18"/>
          <w:szCs w:val="18"/>
        </w:rPr>
        <w:t xml:space="preserve">                                        Председателю комиссии </w:t>
      </w:r>
    </w:p>
    <w:p w:rsidR="0095555E" w:rsidRPr="0095555E" w:rsidRDefault="0095555E" w:rsidP="0095555E">
      <w:pPr>
        <w:pStyle w:val="ConsPlusNonformat"/>
        <w:jc w:val="right"/>
        <w:rPr>
          <w:rFonts w:ascii="Times New Roman" w:hAnsi="Times New Roman" w:cs="Times New Roman"/>
          <w:sz w:val="18"/>
          <w:szCs w:val="18"/>
        </w:rPr>
      </w:pPr>
      <w:r w:rsidRPr="0095555E">
        <w:rPr>
          <w:rFonts w:ascii="Times New Roman" w:hAnsi="Times New Roman" w:cs="Times New Roman"/>
          <w:sz w:val="18"/>
          <w:szCs w:val="18"/>
        </w:rPr>
        <w:t>по подготовке проекта правил</w:t>
      </w:r>
      <w:r w:rsidR="003E3597">
        <w:rPr>
          <w:rFonts w:ascii="Times New Roman" w:hAnsi="Times New Roman" w:cs="Times New Roman"/>
          <w:sz w:val="18"/>
          <w:szCs w:val="18"/>
        </w:rPr>
        <w:t xml:space="preserve"> </w:t>
      </w:r>
      <w:r w:rsidRPr="0095555E">
        <w:rPr>
          <w:rFonts w:ascii="Times New Roman" w:hAnsi="Times New Roman" w:cs="Times New Roman"/>
          <w:sz w:val="18"/>
          <w:szCs w:val="18"/>
        </w:rPr>
        <w:t>землепользования и застройки</w:t>
      </w:r>
    </w:p>
    <w:p w:rsidR="0095555E" w:rsidRPr="0095555E" w:rsidRDefault="0095555E" w:rsidP="0095555E">
      <w:pPr>
        <w:pStyle w:val="ConsPlusNonformat"/>
        <w:jc w:val="right"/>
        <w:rPr>
          <w:rFonts w:ascii="Times New Roman" w:hAnsi="Times New Roman" w:cs="Times New Roman"/>
          <w:i/>
          <w:sz w:val="18"/>
          <w:szCs w:val="18"/>
        </w:rPr>
      </w:pPr>
      <w:r w:rsidRPr="0095555E">
        <w:rPr>
          <w:rFonts w:ascii="Times New Roman" w:hAnsi="Times New Roman" w:cs="Times New Roman"/>
          <w:sz w:val="18"/>
          <w:szCs w:val="18"/>
        </w:rPr>
        <w:t>Мошковского сельсовета</w:t>
      </w:r>
      <w:r w:rsidR="003E3597">
        <w:rPr>
          <w:rFonts w:ascii="Times New Roman" w:hAnsi="Times New Roman" w:cs="Times New Roman"/>
          <w:sz w:val="18"/>
          <w:szCs w:val="18"/>
        </w:rPr>
        <w:t xml:space="preserve"> </w:t>
      </w:r>
      <w:r w:rsidRPr="0095555E">
        <w:rPr>
          <w:rFonts w:ascii="Times New Roman" w:hAnsi="Times New Roman" w:cs="Times New Roman"/>
          <w:sz w:val="18"/>
          <w:szCs w:val="18"/>
        </w:rPr>
        <w:t>Бековского района Пензенской области</w:t>
      </w:r>
    </w:p>
    <w:p w:rsidR="0095555E" w:rsidRPr="0095555E" w:rsidRDefault="0095555E" w:rsidP="0095555E">
      <w:pPr>
        <w:jc w:val="right"/>
        <w:rPr>
          <w:sz w:val="18"/>
          <w:szCs w:val="18"/>
        </w:rPr>
      </w:pPr>
      <w:r w:rsidRPr="0095555E">
        <w:rPr>
          <w:sz w:val="18"/>
          <w:szCs w:val="18"/>
        </w:rPr>
        <w:t>______________________________</w:t>
      </w:r>
    </w:p>
    <w:p w:rsidR="0095555E" w:rsidRPr="0095555E" w:rsidRDefault="0095555E" w:rsidP="0095555E">
      <w:pPr>
        <w:jc w:val="right"/>
        <w:rPr>
          <w:sz w:val="18"/>
          <w:szCs w:val="18"/>
        </w:rPr>
      </w:pPr>
      <w:r w:rsidRPr="0095555E">
        <w:rPr>
          <w:sz w:val="18"/>
          <w:szCs w:val="18"/>
        </w:rPr>
        <w:t xml:space="preserve">(ф.и.о. </w:t>
      </w:r>
      <w:bookmarkStart w:id="18" w:name="_Hlk8652270"/>
      <w:r w:rsidRPr="0095555E">
        <w:rPr>
          <w:sz w:val="18"/>
          <w:szCs w:val="18"/>
        </w:rPr>
        <w:t>(отчество при наличии)</w:t>
      </w:r>
      <w:bookmarkEnd w:id="18"/>
    </w:p>
    <w:p w:rsidR="0095555E" w:rsidRPr="0095555E" w:rsidRDefault="0095555E" w:rsidP="0095555E">
      <w:pPr>
        <w:autoSpaceDE w:val="0"/>
        <w:autoSpaceDN w:val="0"/>
        <w:jc w:val="both"/>
        <w:rPr>
          <w:sz w:val="18"/>
          <w:szCs w:val="18"/>
        </w:rPr>
      </w:pPr>
    </w:p>
    <w:p w:rsidR="0095555E" w:rsidRPr="0095555E" w:rsidRDefault="0095555E" w:rsidP="0095555E">
      <w:pPr>
        <w:autoSpaceDE w:val="0"/>
        <w:autoSpaceDN w:val="0"/>
        <w:jc w:val="right"/>
        <w:rPr>
          <w:sz w:val="18"/>
          <w:szCs w:val="18"/>
        </w:rPr>
      </w:pPr>
      <w:r w:rsidRPr="0095555E">
        <w:rPr>
          <w:sz w:val="18"/>
          <w:szCs w:val="18"/>
        </w:rPr>
        <w:t xml:space="preserve">                                          от ______________________________</w:t>
      </w:r>
    </w:p>
    <w:p w:rsidR="0095555E" w:rsidRPr="0095555E" w:rsidRDefault="0095555E" w:rsidP="0095555E">
      <w:pPr>
        <w:autoSpaceDE w:val="0"/>
        <w:autoSpaceDN w:val="0"/>
        <w:jc w:val="right"/>
        <w:rPr>
          <w:sz w:val="18"/>
          <w:szCs w:val="18"/>
        </w:rPr>
      </w:pPr>
      <w:r w:rsidRPr="0095555E">
        <w:rPr>
          <w:sz w:val="18"/>
          <w:szCs w:val="18"/>
        </w:rPr>
        <w:t xml:space="preserve">                                          _________________________________</w:t>
      </w:r>
    </w:p>
    <w:p w:rsidR="0095555E" w:rsidRPr="0095555E" w:rsidRDefault="0095555E" w:rsidP="0095555E">
      <w:pPr>
        <w:autoSpaceDE w:val="0"/>
        <w:autoSpaceDN w:val="0"/>
        <w:jc w:val="right"/>
        <w:rPr>
          <w:sz w:val="18"/>
          <w:szCs w:val="18"/>
        </w:rPr>
      </w:pPr>
      <w:r w:rsidRPr="0095555E">
        <w:rPr>
          <w:sz w:val="18"/>
          <w:szCs w:val="18"/>
        </w:rPr>
        <w:t xml:space="preserve">                                           (Ф.И.О. (отчество при наличии)</w:t>
      </w:r>
    </w:p>
    <w:p w:rsidR="0095555E" w:rsidRPr="0095555E" w:rsidRDefault="0095555E" w:rsidP="0095555E">
      <w:pPr>
        <w:autoSpaceDE w:val="0"/>
        <w:autoSpaceDN w:val="0"/>
        <w:jc w:val="right"/>
        <w:rPr>
          <w:sz w:val="18"/>
          <w:szCs w:val="18"/>
        </w:rPr>
      </w:pPr>
      <w:r w:rsidRPr="0095555E">
        <w:rPr>
          <w:sz w:val="18"/>
          <w:szCs w:val="18"/>
        </w:rPr>
        <w:t>заявителя (представителя заявителя))</w:t>
      </w:r>
    </w:p>
    <w:p w:rsidR="0095555E" w:rsidRPr="0095555E" w:rsidRDefault="0095555E" w:rsidP="0095555E">
      <w:pPr>
        <w:autoSpaceDE w:val="0"/>
        <w:autoSpaceDN w:val="0"/>
        <w:jc w:val="right"/>
        <w:rPr>
          <w:sz w:val="18"/>
          <w:szCs w:val="18"/>
        </w:rPr>
      </w:pPr>
    </w:p>
    <w:p w:rsidR="0095555E" w:rsidRPr="0095555E" w:rsidRDefault="0095555E" w:rsidP="0095555E">
      <w:pPr>
        <w:autoSpaceDE w:val="0"/>
        <w:autoSpaceDN w:val="0"/>
        <w:jc w:val="right"/>
        <w:rPr>
          <w:sz w:val="18"/>
          <w:szCs w:val="18"/>
        </w:rPr>
      </w:pPr>
      <w:r w:rsidRPr="0095555E">
        <w:rPr>
          <w:sz w:val="18"/>
          <w:szCs w:val="18"/>
        </w:rPr>
        <w:t>Адрес:____________________________</w:t>
      </w:r>
    </w:p>
    <w:p w:rsidR="0095555E" w:rsidRPr="0095555E" w:rsidRDefault="0095555E" w:rsidP="0095555E">
      <w:pPr>
        <w:autoSpaceDE w:val="0"/>
        <w:autoSpaceDN w:val="0"/>
        <w:jc w:val="right"/>
        <w:rPr>
          <w:sz w:val="18"/>
          <w:szCs w:val="18"/>
        </w:rPr>
      </w:pPr>
      <w:r w:rsidRPr="0095555E">
        <w:rPr>
          <w:sz w:val="18"/>
          <w:szCs w:val="18"/>
        </w:rPr>
        <w:t xml:space="preserve">                                          _________________________________</w:t>
      </w:r>
    </w:p>
    <w:p w:rsidR="0095555E" w:rsidRPr="0095555E" w:rsidRDefault="0095555E" w:rsidP="0095555E">
      <w:pPr>
        <w:autoSpaceDE w:val="0"/>
        <w:autoSpaceDN w:val="0"/>
        <w:jc w:val="right"/>
        <w:rPr>
          <w:sz w:val="18"/>
          <w:szCs w:val="18"/>
        </w:rPr>
      </w:pPr>
      <w:r w:rsidRPr="0095555E">
        <w:rPr>
          <w:sz w:val="18"/>
          <w:szCs w:val="18"/>
        </w:rPr>
        <w:t xml:space="preserve">                                          Телефон: ________________________</w:t>
      </w:r>
    </w:p>
    <w:p w:rsidR="0095555E" w:rsidRPr="0095555E" w:rsidRDefault="0095555E" w:rsidP="0095555E">
      <w:pPr>
        <w:pStyle w:val="ConsPlusNonformat"/>
        <w:jc w:val="right"/>
        <w:rPr>
          <w:rFonts w:ascii="Times New Roman" w:hAnsi="Times New Roman" w:cs="Times New Roman"/>
          <w:i/>
          <w:sz w:val="18"/>
          <w:szCs w:val="18"/>
        </w:rPr>
      </w:pPr>
    </w:p>
    <w:p w:rsidR="0095555E" w:rsidRPr="0095555E" w:rsidRDefault="0095555E" w:rsidP="0095555E">
      <w:pPr>
        <w:pStyle w:val="ConsPlusNormal2"/>
        <w:jc w:val="center"/>
        <w:rPr>
          <w:rFonts w:ascii="Times New Roman" w:hAnsi="Times New Roman"/>
          <w:b/>
          <w:sz w:val="18"/>
          <w:szCs w:val="18"/>
        </w:rPr>
      </w:pPr>
      <w:r w:rsidRPr="0095555E">
        <w:rPr>
          <w:rFonts w:ascii="Times New Roman" w:hAnsi="Times New Roman"/>
          <w:b/>
          <w:sz w:val="18"/>
          <w:szCs w:val="18"/>
        </w:rPr>
        <w:t>Заявление</w:t>
      </w:r>
    </w:p>
    <w:p w:rsidR="0095555E" w:rsidRPr="0095555E" w:rsidRDefault="0095555E" w:rsidP="0095555E">
      <w:pPr>
        <w:pStyle w:val="ConsPlusNonformat"/>
        <w:jc w:val="both"/>
        <w:rPr>
          <w:rFonts w:ascii="Times New Roman" w:hAnsi="Times New Roman" w:cs="Times New Roman"/>
          <w:sz w:val="18"/>
          <w:szCs w:val="18"/>
        </w:rPr>
      </w:pP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 с кадастровым номером __________________________________________________</w:t>
      </w:r>
      <w:r w:rsidR="003559F1">
        <w:rPr>
          <w:rFonts w:ascii="Times New Roman" w:hAnsi="Times New Roman" w:cs="Times New Roman"/>
          <w:sz w:val="18"/>
          <w:szCs w:val="18"/>
        </w:rPr>
        <w:t>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площадью _____ кв. м., в  территориальной  зоне_____________________________</w:t>
      </w:r>
      <w:r w:rsidR="003559F1">
        <w:rPr>
          <w:rFonts w:ascii="Times New Roman" w:hAnsi="Times New Roman" w:cs="Times New Roman"/>
          <w:sz w:val="18"/>
          <w:szCs w:val="18"/>
        </w:rPr>
        <w:t>_________</w:t>
      </w:r>
      <w:r w:rsidR="007E7D28">
        <w:rPr>
          <w:rFonts w:ascii="Times New Roman" w:hAnsi="Times New Roman" w:cs="Times New Roman"/>
          <w:sz w:val="18"/>
          <w:szCs w:val="18"/>
        </w:rPr>
        <w:t xml:space="preserve">_______________________________ по адресу: </w:t>
      </w:r>
      <w:r w:rsidRPr="0095555E">
        <w:rPr>
          <w:rFonts w:ascii="Times New Roman" w:hAnsi="Times New Roman" w:cs="Times New Roman"/>
          <w:sz w:val="18"/>
          <w:szCs w:val="18"/>
        </w:rPr>
        <w:t>______________________________________________________</w:t>
      </w:r>
      <w:r w:rsidR="003559F1">
        <w:rPr>
          <w:rFonts w:ascii="Times New Roman" w:hAnsi="Times New Roman" w:cs="Times New Roman"/>
          <w:sz w:val="18"/>
          <w:szCs w:val="18"/>
        </w:rPr>
        <w:t>__________________________________________________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существующий вид разрешенного использования земельного участка:___________________________________________________________</w:t>
      </w:r>
      <w:r w:rsidR="003559F1">
        <w:rPr>
          <w:rFonts w:ascii="Times New Roman" w:hAnsi="Times New Roman" w:cs="Times New Roman"/>
          <w:sz w:val="18"/>
          <w:szCs w:val="18"/>
        </w:rPr>
        <w:t>_______________________________________________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Заявляемые на отклонение предельные параметры разрешенного строительства (реконструкции) объекта капитального строительства:</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3559F1">
        <w:rPr>
          <w:rFonts w:ascii="Times New Roman" w:hAnsi="Times New Roman" w:cs="Times New Roman"/>
          <w:sz w:val="18"/>
          <w:szCs w:val="18"/>
        </w:rPr>
        <w:t>_________________________________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____________________________________________________________________</w:t>
      </w:r>
      <w:r w:rsidR="003559F1">
        <w:rPr>
          <w:rFonts w:ascii="Times New Roman" w:hAnsi="Times New Roman" w:cs="Times New Roman"/>
          <w:sz w:val="18"/>
          <w:szCs w:val="18"/>
        </w:rPr>
        <w:t>____________________________________________</w:t>
      </w:r>
      <w:r w:rsidRPr="0095555E">
        <w:rPr>
          <w:rFonts w:ascii="Times New Roman" w:hAnsi="Times New Roman" w:cs="Times New Roman"/>
          <w:sz w:val="18"/>
          <w:szCs w:val="18"/>
        </w:rPr>
        <w:t>;</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предельное количество этажей или предельная высота зданий, строений, сооружений ______________________________________________________</w:t>
      </w:r>
      <w:r w:rsidR="003559F1">
        <w:rPr>
          <w:rFonts w:ascii="Times New Roman" w:hAnsi="Times New Roman" w:cs="Times New Roman"/>
          <w:sz w:val="18"/>
          <w:szCs w:val="18"/>
        </w:rPr>
        <w:t>__________________________________________________________</w:t>
      </w:r>
      <w:r w:rsidRPr="0095555E">
        <w:rPr>
          <w:rFonts w:ascii="Times New Roman" w:hAnsi="Times New Roman" w:cs="Times New Roman"/>
          <w:sz w:val="18"/>
          <w:szCs w:val="18"/>
        </w:rPr>
        <w:t>;</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___________________________;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 xml:space="preserve"> Иные показатели _________________________________________________.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К заявлению прилагаю следующие документы:</w:t>
      </w:r>
    </w:p>
    <w:p w:rsidR="0095555E" w:rsidRPr="0095555E" w:rsidRDefault="0095555E" w:rsidP="003559F1">
      <w:pPr>
        <w:rPr>
          <w:sz w:val="18"/>
          <w:szCs w:val="18"/>
        </w:rPr>
      </w:pPr>
      <w:r w:rsidRPr="0095555E">
        <w:rPr>
          <w:sz w:val="18"/>
          <w:szCs w:val="18"/>
        </w:rPr>
        <w:t>1) ….</w:t>
      </w:r>
    </w:p>
    <w:p w:rsidR="0095555E" w:rsidRPr="0095555E" w:rsidRDefault="0095555E" w:rsidP="003559F1">
      <w:pPr>
        <w:rPr>
          <w:sz w:val="18"/>
          <w:szCs w:val="18"/>
        </w:rPr>
      </w:pPr>
      <w:r w:rsidRPr="0095555E">
        <w:rPr>
          <w:sz w:val="18"/>
          <w:szCs w:val="18"/>
        </w:rPr>
        <w:t>2)…..</w:t>
      </w:r>
    </w:p>
    <w:p w:rsidR="0095555E" w:rsidRPr="0095555E" w:rsidRDefault="0095555E" w:rsidP="003559F1">
      <w:pPr>
        <w:rPr>
          <w:sz w:val="18"/>
          <w:szCs w:val="18"/>
        </w:rPr>
      </w:pPr>
      <w:r w:rsidRPr="0095555E">
        <w:rPr>
          <w:sz w:val="18"/>
          <w:szCs w:val="18"/>
        </w:rPr>
        <w:t>Постановления, уведомления, письма и иные результаты рассмотрения документов прошу (нужное отметить в квадрате)</w:t>
      </w:r>
    </w:p>
    <w:p w:rsidR="0095555E" w:rsidRPr="0095555E" w:rsidRDefault="0095555E" w:rsidP="003559F1">
      <w:pPr>
        <w:rPr>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050"/>
      </w:tblGrid>
      <w:tr w:rsidR="0095555E" w:rsidRPr="0095555E" w:rsidTr="003559F1">
        <w:trPr>
          <w:trHeight w:val="335"/>
        </w:trPr>
        <w:tc>
          <w:tcPr>
            <w:tcW w:w="964" w:type="dxa"/>
            <w:tcBorders>
              <w:top w:val="single" w:sz="4" w:space="0" w:color="auto"/>
              <w:left w:val="single" w:sz="4" w:space="0" w:color="auto"/>
              <w:bottom w:val="single" w:sz="4" w:space="0" w:color="auto"/>
              <w:right w:val="single" w:sz="4" w:space="0" w:color="auto"/>
            </w:tcBorders>
          </w:tcPr>
          <w:p w:rsidR="0095555E" w:rsidRPr="0095555E" w:rsidRDefault="0095555E" w:rsidP="003559F1">
            <w:pPr>
              <w:pStyle w:val="ConsPlusNormal2"/>
              <w:rPr>
                <w:rFonts w:ascii="Times New Roman" w:hAnsi="Times New Roman"/>
                <w:sz w:val="18"/>
                <w:szCs w:val="18"/>
              </w:rPr>
            </w:pPr>
          </w:p>
        </w:tc>
        <w:tc>
          <w:tcPr>
            <w:tcW w:w="8050" w:type="dxa"/>
            <w:tcBorders>
              <w:top w:val="single" w:sz="4" w:space="0" w:color="auto"/>
              <w:left w:val="single" w:sz="4" w:space="0" w:color="auto"/>
              <w:bottom w:val="single" w:sz="4" w:space="0" w:color="auto"/>
              <w:right w:val="single" w:sz="4" w:space="0" w:color="auto"/>
            </w:tcBorders>
          </w:tcPr>
          <w:p w:rsidR="0095555E" w:rsidRPr="0095555E" w:rsidRDefault="0095555E" w:rsidP="003559F1">
            <w:pPr>
              <w:pStyle w:val="ConsPlusNormal2"/>
              <w:jc w:val="both"/>
              <w:rPr>
                <w:rFonts w:ascii="Times New Roman" w:hAnsi="Times New Roman"/>
                <w:sz w:val="18"/>
                <w:szCs w:val="18"/>
              </w:rPr>
            </w:pPr>
            <w:r w:rsidRPr="0095555E">
              <w:rPr>
                <w:rFonts w:ascii="Times New Roman" w:hAnsi="Times New Roman"/>
                <w:sz w:val="18"/>
                <w:szCs w:val="18"/>
              </w:rPr>
              <w:t>выдать на бумажном носителе непосредственно при личном обращении заявителя (представителя заявителя) в администрацию</w:t>
            </w:r>
          </w:p>
        </w:tc>
      </w:tr>
      <w:tr w:rsidR="0095555E" w:rsidRPr="0095555E" w:rsidTr="00087639">
        <w:tc>
          <w:tcPr>
            <w:tcW w:w="964" w:type="dxa"/>
            <w:tcBorders>
              <w:top w:val="single" w:sz="4" w:space="0" w:color="auto"/>
              <w:left w:val="single" w:sz="4" w:space="0" w:color="auto"/>
              <w:bottom w:val="single" w:sz="4" w:space="0" w:color="auto"/>
              <w:right w:val="single" w:sz="4" w:space="0" w:color="auto"/>
            </w:tcBorders>
          </w:tcPr>
          <w:p w:rsidR="0095555E" w:rsidRPr="0095555E" w:rsidRDefault="0095555E" w:rsidP="003559F1">
            <w:pPr>
              <w:pStyle w:val="ConsPlusNormal2"/>
              <w:rPr>
                <w:rFonts w:ascii="Times New Roman" w:hAnsi="Times New Roman"/>
                <w:sz w:val="18"/>
                <w:szCs w:val="18"/>
              </w:rPr>
            </w:pPr>
          </w:p>
        </w:tc>
        <w:tc>
          <w:tcPr>
            <w:tcW w:w="8050" w:type="dxa"/>
            <w:tcBorders>
              <w:top w:val="single" w:sz="4" w:space="0" w:color="auto"/>
              <w:left w:val="single" w:sz="4" w:space="0" w:color="auto"/>
              <w:bottom w:val="single" w:sz="4" w:space="0" w:color="auto"/>
              <w:right w:val="single" w:sz="4" w:space="0" w:color="auto"/>
            </w:tcBorders>
          </w:tcPr>
          <w:p w:rsidR="0095555E" w:rsidRPr="0095555E" w:rsidRDefault="0095555E" w:rsidP="003559F1">
            <w:pPr>
              <w:pStyle w:val="ConsPlusNormal2"/>
              <w:jc w:val="both"/>
              <w:rPr>
                <w:rFonts w:ascii="Times New Roman" w:hAnsi="Times New Roman"/>
                <w:sz w:val="18"/>
                <w:szCs w:val="18"/>
              </w:rPr>
            </w:pPr>
            <w:r w:rsidRPr="0095555E">
              <w:rPr>
                <w:rFonts w:ascii="Times New Roman" w:hAnsi="Times New Roman"/>
                <w:sz w:val="18"/>
                <w:szCs w:val="18"/>
              </w:rPr>
              <w:t>выдать на бумажном носителе через МФЦ, в случае обращения за предоставлением муниципальной услуги через МФЦ</w:t>
            </w:r>
          </w:p>
        </w:tc>
      </w:tr>
      <w:tr w:rsidR="0095555E" w:rsidRPr="0095555E" w:rsidTr="00087639">
        <w:tc>
          <w:tcPr>
            <w:tcW w:w="964" w:type="dxa"/>
            <w:tcBorders>
              <w:top w:val="single" w:sz="4" w:space="0" w:color="auto"/>
              <w:left w:val="single" w:sz="4" w:space="0" w:color="auto"/>
              <w:bottom w:val="single" w:sz="4" w:space="0" w:color="auto"/>
              <w:right w:val="single" w:sz="4" w:space="0" w:color="auto"/>
            </w:tcBorders>
          </w:tcPr>
          <w:p w:rsidR="0095555E" w:rsidRPr="0095555E" w:rsidRDefault="0095555E" w:rsidP="003559F1">
            <w:pPr>
              <w:pStyle w:val="ConsPlusNormal2"/>
              <w:rPr>
                <w:rFonts w:ascii="Times New Roman" w:hAnsi="Times New Roman"/>
                <w:sz w:val="18"/>
                <w:szCs w:val="18"/>
              </w:rPr>
            </w:pPr>
          </w:p>
        </w:tc>
        <w:tc>
          <w:tcPr>
            <w:tcW w:w="8050" w:type="dxa"/>
            <w:tcBorders>
              <w:top w:val="single" w:sz="4" w:space="0" w:color="auto"/>
              <w:left w:val="single" w:sz="4" w:space="0" w:color="auto"/>
              <w:bottom w:val="single" w:sz="4" w:space="0" w:color="auto"/>
              <w:right w:val="single" w:sz="4" w:space="0" w:color="auto"/>
            </w:tcBorders>
          </w:tcPr>
          <w:p w:rsidR="0095555E" w:rsidRPr="0095555E" w:rsidRDefault="0095555E" w:rsidP="003559F1">
            <w:pPr>
              <w:pStyle w:val="ConsPlusNormal2"/>
              <w:jc w:val="both"/>
              <w:rPr>
                <w:rFonts w:ascii="Times New Roman" w:hAnsi="Times New Roman"/>
                <w:sz w:val="18"/>
                <w:szCs w:val="18"/>
              </w:rPr>
            </w:pPr>
            <w:r w:rsidRPr="0095555E">
              <w:rPr>
                <w:rFonts w:ascii="Times New Roman" w:hAnsi="Times New Roman"/>
                <w:sz w:val="18"/>
                <w:szCs w:val="18"/>
              </w:rPr>
              <w:t>направить на бумажном носителе посредством почтового отправления</w:t>
            </w:r>
          </w:p>
        </w:tc>
      </w:tr>
    </w:tbl>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Заявитель ___________________________________________________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 xml:space="preserve">                                              (фамилия, имя, отчество (при наличии))</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__________</w:t>
      </w:r>
    </w:p>
    <w:p w:rsidR="0095555E" w:rsidRPr="0095555E" w:rsidRDefault="0095555E" w:rsidP="003559F1">
      <w:pPr>
        <w:pStyle w:val="ConsPlusNonformat"/>
        <w:jc w:val="both"/>
        <w:rPr>
          <w:rFonts w:ascii="Times New Roman" w:hAnsi="Times New Roman" w:cs="Times New Roman"/>
          <w:sz w:val="18"/>
          <w:szCs w:val="18"/>
        </w:rPr>
      </w:pPr>
      <w:r w:rsidRPr="0095555E">
        <w:rPr>
          <w:rFonts w:ascii="Times New Roman" w:hAnsi="Times New Roman" w:cs="Times New Roman"/>
          <w:sz w:val="18"/>
          <w:szCs w:val="18"/>
        </w:rPr>
        <w:t xml:space="preserve">  (подпись)                                                                        «____» _____________ 20___ г.</w:t>
      </w:r>
    </w:p>
    <w:p w:rsidR="0095555E" w:rsidRDefault="003559F1" w:rsidP="0095555E">
      <w:pPr>
        <w:jc w:val="both"/>
        <w:rPr>
          <w:sz w:val="18"/>
          <w:szCs w:val="18"/>
        </w:rPr>
      </w:pPr>
      <w:r>
        <w:rPr>
          <w:sz w:val="18"/>
          <w:szCs w:val="18"/>
        </w:rPr>
        <w:t>_________________________________________________________________________________________________________________</w:t>
      </w:r>
    </w:p>
    <w:p w:rsidR="003559F1" w:rsidRDefault="003559F1" w:rsidP="0095555E">
      <w:pPr>
        <w:jc w:val="both"/>
        <w:rPr>
          <w:sz w:val="18"/>
          <w:szCs w:val="18"/>
        </w:rPr>
      </w:pPr>
    </w:p>
    <w:p w:rsidR="007165E9" w:rsidRDefault="007165E9" w:rsidP="007165E9">
      <w:pPr>
        <w:jc w:val="center"/>
        <w:rPr>
          <w:b/>
          <w:sz w:val="18"/>
          <w:szCs w:val="18"/>
        </w:rPr>
      </w:pPr>
      <w:r w:rsidRPr="003E3597">
        <w:rPr>
          <w:b/>
          <w:sz w:val="18"/>
          <w:szCs w:val="18"/>
        </w:rPr>
        <w:t>Постановление администрации Мошковского сельсовета Бековского района Пензенской области от 10.12.2020 № 96</w:t>
      </w:r>
      <w:r>
        <w:rPr>
          <w:sz w:val="18"/>
          <w:szCs w:val="18"/>
        </w:rPr>
        <w:t xml:space="preserve"> «</w:t>
      </w:r>
      <w:r w:rsidRPr="007165E9">
        <w:rPr>
          <w:b/>
          <w:sz w:val="18"/>
          <w:szCs w:val="18"/>
        </w:rPr>
        <w:t>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r>
        <w:rPr>
          <w:b/>
          <w:sz w:val="18"/>
          <w:szCs w:val="18"/>
        </w:rPr>
        <w:t>»</w:t>
      </w:r>
    </w:p>
    <w:p w:rsidR="007165E9" w:rsidRPr="007165E9" w:rsidRDefault="007165E9" w:rsidP="007165E9">
      <w:pPr>
        <w:jc w:val="both"/>
        <w:rPr>
          <w:sz w:val="18"/>
          <w:szCs w:val="18"/>
        </w:rPr>
      </w:pPr>
      <w:r w:rsidRPr="007165E9">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 </w:t>
      </w:r>
    </w:p>
    <w:p w:rsidR="007165E9" w:rsidRPr="007165E9" w:rsidRDefault="007165E9" w:rsidP="007165E9">
      <w:pPr>
        <w:pStyle w:val="a6"/>
        <w:ind w:firstLine="0"/>
        <w:outlineLvl w:val="0"/>
        <w:rPr>
          <w:rFonts w:ascii="Times New Roman" w:hAnsi="Times New Roman"/>
          <w:b/>
          <w:sz w:val="18"/>
          <w:szCs w:val="18"/>
        </w:rPr>
      </w:pPr>
      <w:r w:rsidRPr="007165E9">
        <w:rPr>
          <w:rFonts w:ascii="Times New Roman" w:hAnsi="Times New Roman"/>
          <w:sz w:val="18"/>
          <w:szCs w:val="18"/>
        </w:rPr>
        <w:t>администрация Мошковского сельсовета</w:t>
      </w:r>
      <w:r w:rsidRPr="007165E9">
        <w:rPr>
          <w:rFonts w:ascii="Times New Roman" w:hAnsi="Times New Roman"/>
          <w:b/>
          <w:sz w:val="18"/>
          <w:szCs w:val="18"/>
        </w:rPr>
        <w:t xml:space="preserve"> постановляет:</w:t>
      </w:r>
    </w:p>
    <w:p w:rsidR="007165E9" w:rsidRPr="007165E9" w:rsidRDefault="007165E9" w:rsidP="007165E9">
      <w:pPr>
        <w:jc w:val="both"/>
        <w:rPr>
          <w:sz w:val="18"/>
          <w:szCs w:val="18"/>
        </w:rPr>
      </w:pPr>
      <w:r w:rsidRPr="007165E9">
        <w:rPr>
          <w:sz w:val="18"/>
          <w:szCs w:val="18"/>
        </w:rPr>
        <w:t xml:space="preserve">  1. Утвердить прилагаемый административный </w:t>
      </w:r>
      <w:hyperlink r:id="rId10" w:history="1">
        <w:r w:rsidRPr="007165E9">
          <w:rPr>
            <w:sz w:val="18"/>
            <w:szCs w:val="18"/>
          </w:rPr>
          <w:t>регламент</w:t>
        </w:r>
      </w:hyperlink>
      <w:r w:rsidRPr="007165E9">
        <w:rPr>
          <w:sz w:val="18"/>
          <w:szCs w:val="18"/>
        </w:rPr>
        <w:t xml:space="preserve">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7165E9" w:rsidRPr="007165E9" w:rsidRDefault="007165E9" w:rsidP="007165E9">
      <w:pPr>
        <w:jc w:val="both"/>
        <w:rPr>
          <w:sz w:val="18"/>
          <w:szCs w:val="18"/>
        </w:rPr>
      </w:pPr>
      <w:r w:rsidRPr="007165E9">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7165E9" w:rsidRPr="007165E9" w:rsidRDefault="007165E9" w:rsidP="007165E9">
      <w:pPr>
        <w:jc w:val="both"/>
        <w:rPr>
          <w:sz w:val="18"/>
          <w:szCs w:val="18"/>
        </w:rPr>
      </w:pPr>
      <w:r w:rsidRPr="007165E9">
        <w:rPr>
          <w:sz w:val="18"/>
          <w:szCs w:val="18"/>
        </w:rPr>
        <w:t>3. Настоящее постановление вступает в силу после его официального опубликования.</w:t>
      </w:r>
    </w:p>
    <w:p w:rsidR="007165E9" w:rsidRPr="007165E9" w:rsidRDefault="007165E9" w:rsidP="007165E9">
      <w:pPr>
        <w:jc w:val="both"/>
        <w:rPr>
          <w:sz w:val="18"/>
          <w:szCs w:val="18"/>
        </w:rPr>
      </w:pPr>
      <w:r w:rsidRPr="007165E9">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Глава администрации </w:t>
      </w:r>
    </w:p>
    <w:p w:rsidR="007165E9" w:rsidRDefault="007165E9" w:rsidP="007165E9">
      <w:pPr>
        <w:rPr>
          <w:sz w:val="18"/>
          <w:szCs w:val="18"/>
        </w:rPr>
      </w:pPr>
      <w:r w:rsidRPr="007165E9">
        <w:rPr>
          <w:sz w:val="18"/>
          <w:szCs w:val="18"/>
        </w:rPr>
        <w:t>Мошковского сельсовета                                                                    И.Б. Гнивковский</w:t>
      </w:r>
    </w:p>
    <w:p w:rsidR="007165E9" w:rsidRDefault="007165E9" w:rsidP="007165E9">
      <w:pPr>
        <w:pStyle w:val="ConsPlusNormal2"/>
        <w:jc w:val="right"/>
        <w:rPr>
          <w:rFonts w:ascii="Times New Roman" w:hAnsi="Times New Roman"/>
          <w:color w:val="000000"/>
          <w:sz w:val="18"/>
          <w:szCs w:val="18"/>
        </w:rPr>
      </w:pPr>
    </w:p>
    <w:p w:rsidR="007165E9" w:rsidRPr="007165E9" w:rsidRDefault="007165E9" w:rsidP="007165E9">
      <w:pPr>
        <w:pStyle w:val="ConsPlusNormal2"/>
        <w:jc w:val="center"/>
        <w:rPr>
          <w:rFonts w:ascii="Times New Roman" w:hAnsi="Times New Roman"/>
          <w:color w:val="000000"/>
          <w:sz w:val="18"/>
          <w:szCs w:val="18"/>
        </w:rPr>
      </w:pPr>
      <w:r w:rsidRPr="007165E9">
        <w:rPr>
          <w:rFonts w:ascii="Times New Roman" w:hAnsi="Times New Roman"/>
          <w:color w:val="000000"/>
          <w:sz w:val="18"/>
          <w:szCs w:val="18"/>
        </w:rPr>
        <w:t>Приложение Утвержден</w:t>
      </w:r>
      <w:r>
        <w:rPr>
          <w:rFonts w:ascii="Times New Roman" w:hAnsi="Times New Roman"/>
          <w:color w:val="000000"/>
          <w:sz w:val="18"/>
          <w:szCs w:val="18"/>
        </w:rPr>
        <w:t xml:space="preserve"> </w:t>
      </w:r>
      <w:r w:rsidRPr="007165E9">
        <w:rPr>
          <w:rFonts w:ascii="Times New Roman" w:hAnsi="Times New Roman"/>
          <w:color w:val="000000"/>
          <w:sz w:val="18"/>
          <w:szCs w:val="18"/>
        </w:rPr>
        <w:t>постановлением администрации</w:t>
      </w:r>
      <w:r>
        <w:rPr>
          <w:rFonts w:ascii="Times New Roman" w:hAnsi="Times New Roman"/>
          <w:color w:val="000000"/>
          <w:sz w:val="18"/>
          <w:szCs w:val="18"/>
        </w:rPr>
        <w:t xml:space="preserve"> </w:t>
      </w:r>
      <w:r w:rsidRPr="007165E9">
        <w:rPr>
          <w:rFonts w:ascii="Times New Roman" w:hAnsi="Times New Roman"/>
          <w:sz w:val="18"/>
          <w:szCs w:val="18"/>
        </w:rPr>
        <w:t>Мошковского</w:t>
      </w:r>
      <w:r w:rsidRPr="007165E9">
        <w:rPr>
          <w:rFonts w:ascii="Times New Roman" w:hAnsi="Times New Roman"/>
          <w:color w:val="000000"/>
          <w:sz w:val="18"/>
          <w:szCs w:val="18"/>
        </w:rPr>
        <w:t xml:space="preserve"> сельсовета</w:t>
      </w:r>
      <w:r>
        <w:rPr>
          <w:rFonts w:ascii="Times New Roman" w:hAnsi="Times New Roman"/>
          <w:color w:val="000000"/>
          <w:sz w:val="18"/>
          <w:szCs w:val="18"/>
        </w:rPr>
        <w:t xml:space="preserve"> </w:t>
      </w:r>
      <w:r w:rsidRPr="007165E9">
        <w:rPr>
          <w:rFonts w:ascii="Times New Roman" w:hAnsi="Times New Roman"/>
          <w:color w:val="000000"/>
          <w:sz w:val="18"/>
          <w:szCs w:val="18"/>
        </w:rPr>
        <w:t>от 10.12.2020 № 96</w:t>
      </w:r>
    </w:p>
    <w:p w:rsidR="007165E9" w:rsidRPr="007165E9" w:rsidRDefault="007165E9" w:rsidP="007165E9">
      <w:pPr>
        <w:pStyle w:val="ConsPlusNormal2"/>
        <w:jc w:val="center"/>
        <w:rPr>
          <w:rFonts w:ascii="Times New Roman" w:hAnsi="Times New Roman"/>
          <w:color w:val="000000"/>
          <w:sz w:val="18"/>
          <w:szCs w:val="18"/>
        </w:rPr>
      </w:pPr>
    </w:p>
    <w:p w:rsidR="007165E9" w:rsidRPr="007165E9" w:rsidRDefault="007165E9" w:rsidP="007165E9">
      <w:pPr>
        <w:jc w:val="center"/>
        <w:rPr>
          <w:sz w:val="18"/>
          <w:szCs w:val="18"/>
        </w:rPr>
      </w:pPr>
      <w:r w:rsidRPr="007165E9">
        <w:rPr>
          <w:b/>
          <w:sz w:val="18"/>
          <w:szCs w:val="18"/>
        </w:rPr>
        <w:t>Административный регламент</w:t>
      </w:r>
      <w:r>
        <w:rPr>
          <w:b/>
          <w:sz w:val="18"/>
          <w:szCs w:val="18"/>
        </w:rPr>
        <w:t xml:space="preserve"> </w:t>
      </w:r>
      <w:r w:rsidRPr="007165E9">
        <w:rPr>
          <w:b/>
          <w:sz w:val="18"/>
          <w:szCs w:val="18"/>
        </w:rPr>
        <w:t xml:space="preserve">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I. Общие положения</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Предмет регулирования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1.1.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устанавливает порядок и стандарт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муниципальная услуга), определяет сроки и последовательность административных процедур (действий) администрации Мошковского</w:t>
      </w:r>
      <w:r w:rsidRPr="007165E9">
        <w:rPr>
          <w:rFonts w:ascii="Times New Roman" w:hAnsi="Times New Roman"/>
          <w:color w:val="000000"/>
          <w:sz w:val="18"/>
          <w:szCs w:val="18"/>
        </w:rPr>
        <w:t xml:space="preserve"> сельсовета </w:t>
      </w:r>
      <w:r w:rsidRPr="007165E9">
        <w:rPr>
          <w:rFonts w:ascii="Times New Roman" w:hAnsi="Times New Roman"/>
          <w:sz w:val="18"/>
          <w:szCs w:val="18"/>
        </w:rPr>
        <w:t>Бековского района Пензенской области (далее - Администрация) при предоставлении муниципальной услуги.</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Круг заявителей</w:t>
      </w:r>
    </w:p>
    <w:p w:rsidR="007165E9" w:rsidRPr="007165E9" w:rsidRDefault="007165E9" w:rsidP="007165E9">
      <w:pPr>
        <w:jc w:val="both"/>
        <w:rPr>
          <w:sz w:val="18"/>
          <w:szCs w:val="18"/>
        </w:rPr>
      </w:pPr>
      <w:r w:rsidRPr="007165E9">
        <w:rPr>
          <w:sz w:val="18"/>
          <w:szCs w:val="18"/>
        </w:rPr>
        <w:t>1.2. Заявителями при предоставлении муниципальной услуги являются 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их уполномоченные представители (далее – заявители).</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Требования к порядку информирования</w:t>
      </w:r>
      <w:r>
        <w:rPr>
          <w:rFonts w:ascii="Times New Roman" w:hAnsi="Times New Roman"/>
          <w:b/>
          <w:sz w:val="18"/>
          <w:szCs w:val="18"/>
        </w:rPr>
        <w:t xml:space="preserve"> </w:t>
      </w:r>
      <w:r w:rsidRPr="007165E9">
        <w:rPr>
          <w:rFonts w:ascii="Times New Roman" w:hAnsi="Times New Roman"/>
          <w:b/>
          <w:sz w:val="18"/>
          <w:szCs w:val="18"/>
        </w:rPr>
        <w:t>о предоставлении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1.3. Информирование заявителя о предоставлении муниципальной услуги осуществляется: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1.3.1. Лично;</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1.3.3. Посредством использования телефонной, почтовой связи, а также электронной почты;</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1.3.4. Посредством размещения информации на официальном сайте Администрации в информационно-телекоммуникационной сети «Интернет» http://moshkovo.bekovo.pnzreg.ru/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165E9" w:rsidRPr="007165E9" w:rsidRDefault="007165E9" w:rsidP="007165E9">
      <w:pPr>
        <w:jc w:val="both"/>
        <w:rPr>
          <w:sz w:val="18"/>
          <w:szCs w:val="18"/>
        </w:rPr>
      </w:pPr>
      <w:r w:rsidRPr="007165E9">
        <w:rPr>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7165E9" w:rsidRPr="007165E9" w:rsidRDefault="007165E9" w:rsidP="007165E9">
      <w:pPr>
        <w:jc w:val="both"/>
        <w:rPr>
          <w:sz w:val="18"/>
          <w:szCs w:val="18"/>
        </w:rPr>
      </w:pPr>
      <w:r w:rsidRPr="007165E9">
        <w:rPr>
          <w:sz w:val="18"/>
          <w:szCs w:val="18"/>
        </w:rPr>
        <w:t>а) при личном обращении заявителя;</w:t>
      </w:r>
    </w:p>
    <w:p w:rsidR="007165E9" w:rsidRPr="007165E9" w:rsidRDefault="007165E9" w:rsidP="007165E9">
      <w:pPr>
        <w:pStyle w:val="a1"/>
        <w:spacing w:after="0"/>
        <w:jc w:val="both"/>
        <w:rPr>
          <w:b w:val="0"/>
          <w:i w:val="0"/>
          <w:sz w:val="18"/>
          <w:szCs w:val="18"/>
        </w:rPr>
      </w:pPr>
      <w:r w:rsidRPr="007165E9">
        <w:rPr>
          <w:b w:val="0"/>
          <w:i w:val="0"/>
          <w:sz w:val="18"/>
          <w:szCs w:val="18"/>
        </w:rPr>
        <w:t>б) при поступлении обращений в письменной форме или в форме электронного документа, ответ на которые направляется в адрес заявителя в срок, не превышающий двух рабочих дней со дня регистрации обращения;</w:t>
      </w:r>
    </w:p>
    <w:p w:rsidR="007165E9" w:rsidRPr="007165E9" w:rsidRDefault="007165E9" w:rsidP="007165E9">
      <w:pPr>
        <w:jc w:val="both"/>
        <w:rPr>
          <w:sz w:val="18"/>
          <w:szCs w:val="18"/>
        </w:rPr>
      </w:pPr>
      <w:r w:rsidRPr="007165E9">
        <w:rPr>
          <w:sz w:val="18"/>
          <w:szCs w:val="18"/>
        </w:rPr>
        <w:t>в) по телефону.</w:t>
      </w:r>
    </w:p>
    <w:p w:rsidR="007165E9" w:rsidRPr="007165E9" w:rsidRDefault="007165E9" w:rsidP="007165E9">
      <w:pPr>
        <w:jc w:val="both"/>
        <w:rPr>
          <w:sz w:val="18"/>
          <w:szCs w:val="18"/>
        </w:rPr>
      </w:pPr>
      <w:r w:rsidRPr="007165E9">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7165E9" w:rsidRPr="007165E9" w:rsidRDefault="007165E9" w:rsidP="007165E9">
      <w:pPr>
        <w:jc w:val="both"/>
        <w:rPr>
          <w:sz w:val="18"/>
          <w:szCs w:val="18"/>
        </w:rPr>
      </w:pPr>
      <w:r w:rsidRPr="007165E9">
        <w:rPr>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7165E9" w:rsidRPr="007165E9" w:rsidRDefault="007165E9" w:rsidP="007165E9">
      <w:pPr>
        <w:jc w:val="both"/>
        <w:rPr>
          <w:sz w:val="18"/>
          <w:szCs w:val="18"/>
        </w:rPr>
      </w:pPr>
      <w:r w:rsidRPr="007165E9">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7165E9" w:rsidRPr="007165E9" w:rsidRDefault="007165E9" w:rsidP="007165E9">
      <w:pPr>
        <w:jc w:val="both"/>
        <w:rPr>
          <w:sz w:val="18"/>
          <w:szCs w:val="18"/>
        </w:rPr>
      </w:pPr>
      <w:r w:rsidRPr="007165E9">
        <w:rPr>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7165E9" w:rsidRPr="007165E9" w:rsidRDefault="007165E9" w:rsidP="007165E9">
      <w:pPr>
        <w:jc w:val="both"/>
        <w:rPr>
          <w:sz w:val="18"/>
          <w:szCs w:val="18"/>
        </w:rPr>
      </w:pPr>
      <w:r w:rsidRPr="007165E9">
        <w:rPr>
          <w:sz w:val="18"/>
          <w:szCs w:val="18"/>
        </w:rPr>
        <w:t>г) заявитель имеет право на получение информации о предоставлении муниципальной услуги посредством Единого портала и Регионального портала.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1.5. Информация по вопросам предоставления муниципальной услуги включает в себя следующие сведения: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 круг заявителей, которым предоставляется муниципальная услуга;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 срок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5) порядок и способы подачи документов, представляемых заявителем для получения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Мошковского</w:t>
      </w:r>
      <w:r w:rsidRPr="007165E9">
        <w:rPr>
          <w:rFonts w:ascii="Times New Roman" w:hAnsi="Times New Roman"/>
          <w:position w:val="-2"/>
          <w:sz w:val="18"/>
          <w:szCs w:val="18"/>
        </w:rPr>
        <w:t xml:space="preserve"> сельсовета Бековского района Пензенской области</w:t>
      </w:r>
      <w:r w:rsidRPr="007165E9">
        <w:rPr>
          <w:rFonts w:ascii="Times New Roman" w:hAnsi="Times New Roman"/>
          <w:sz w:val="18"/>
          <w:szCs w:val="18"/>
        </w:rPr>
        <w:t>;</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10) сведения о месте нахождения, графике работы, телефонах, адресе официального сайта Администрации, а также электронной почты;</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lastRenderedPageBreak/>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1.7. Информация по вопросам предоставления муниципальной услуги предоставляется заявителю бесплатно.</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1.8. Доступ к информации о сроках и порядке предоставления муниципальной услуги осуществляется без выполнения заявителем</w:t>
      </w:r>
      <w:r w:rsidRPr="007165E9">
        <w:rPr>
          <w:rFonts w:ascii="Times New Roman" w:hAnsi="Times New Roman"/>
          <w:sz w:val="18"/>
          <w:szCs w:val="18"/>
        </w:rPr>
        <w:b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1.9. Порядок, форма, место размещения и способы получения справочной информации.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К справочной информации относится следующая информация: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место нахождения и график работы Администрации и организаций, обращение в которые необходимо для получения муниципальной услуги, а также МФЦ;</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справочные телефоны Администрации, МФЦ, организаций, участвующих в предоставлении муниципальной услуги, в том числе номер телефона-автоинформатора (при наличии);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адреса официальных сайтов Администрации, МФЦ, организаций, участвующих в предоставлении муниципальной услуги, адреса их электронной почты.</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Требования к информационным стендам МФЦ установлены пунктом 2.17 Административного 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МФЦ обеспечивает размещение и актуализацию справочной информации на информационных стендах и официальном сайте МФЦ.</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II. Стандарт предоставления муниципальной услуги</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Наименование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 Наименование муниципальной услуги - Предоставление разрешения на условно разрешенный вид использования земельного участка или объекта капитального строительства.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Краткое наименование муниципальной услуги не предусмотрено.</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Наименование органа местного самоуправления,</w:t>
      </w:r>
      <w:r>
        <w:rPr>
          <w:rFonts w:ascii="Times New Roman" w:hAnsi="Times New Roman"/>
          <w:b/>
          <w:sz w:val="18"/>
          <w:szCs w:val="18"/>
        </w:rPr>
        <w:t xml:space="preserve"> </w:t>
      </w:r>
      <w:r w:rsidRPr="007165E9">
        <w:rPr>
          <w:rFonts w:ascii="Times New Roman" w:hAnsi="Times New Roman"/>
          <w:b/>
          <w:sz w:val="18"/>
          <w:szCs w:val="18"/>
        </w:rPr>
        <w:t xml:space="preserve"> предоставляющего муниципальную услугу</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2.2. </w:t>
      </w:r>
      <w:r w:rsidRPr="007165E9">
        <w:rPr>
          <w:rFonts w:ascii="Times New Roman" w:hAnsi="Times New Roman"/>
          <w:spacing w:val="2"/>
          <w:sz w:val="18"/>
          <w:szCs w:val="18"/>
        </w:rPr>
        <w:t xml:space="preserve">Предоставление муниципальной услуги осуществляет </w:t>
      </w:r>
      <w:r w:rsidRPr="007165E9">
        <w:rPr>
          <w:rFonts w:ascii="Times New Roman" w:hAnsi="Times New Roman"/>
          <w:sz w:val="18"/>
          <w:szCs w:val="18"/>
        </w:rPr>
        <w:t>Администрация.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В предоставлении муниципальной услуги принимает участие комиссия по подготовке проекта правил землепользования и застройки Мошковского сельсовета Бековского района Пензенской области (далее – Комиссия).</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Результат предоставления муниципальной услуги</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sz w:val="18"/>
          <w:szCs w:val="18"/>
        </w:rPr>
        <w:t>2.3. Результ</w:t>
      </w:r>
      <w:r w:rsidRPr="007165E9">
        <w:rPr>
          <w:rFonts w:ascii="Times New Roman" w:hAnsi="Times New Roman"/>
          <w:color w:val="000000"/>
          <w:sz w:val="18"/>
          <w:szCs w:val="18"/>
        </w:rPr>
        <w:t>атом предоставления муниципальной услуги является:</w:t>
      </w:r>
    </w:p>
    <w:p w:rsidR="007165E9" w:rsidRPr="007165E9" w:rsidRDefault="007165E9" w:rsidP="007165E9">
      <w:pPr>
        <w:jc w:val="both"/>
        <w:rPr>
          <w:color w:val="000000"/>
          <w:sz w:val="18"/>
          <w:szCs w:val="18"/>
        </w:rPr>
      </w:pPr>
      <w:r w:rsidRPr="007165E9">
        <w:rPr>
          <w:color w:val="000000"/>
          <w:sz w:val="18"/>
          <w:szCs w:val="18"/>
        </w:rPr>
        <w:t>1) постановление Администрации о предоставлении разрешения на условно разрешенный вид использования земельного участка или объекта капитального строительства (далее - постановление о предоставлении разрешения на условно разрешенный вид использования);</w:t>
      </w:r>
    </w:p>
    <w:p w:rsidR="007165E9" w:rsidRPr="007165E9" w:rsidRDefault="007165E9" w:rsidP="007165E9">
      <w:pPr>
        <w:jc w:val="both"/>
        <w:rPr>
          <w:color w:val="000000"/>
          <w:sz w:val="18"/>
          <w:szCs w:val="18"/>
        </w:rPr>
      </w:pPr>
      <w:r w:rsidRPr="007165E9">
        <w:rPr>
          <w:color w:val="000000"/>
          <w:sz w:val="18"/>
          <w:szCs w:val="18"/>
        </w:rPr>
        <w:t>2) постановление Администрации об отказе в предоставлении разрешения на условно разрешенный вид использования земельного участка или объекта капитального строительства (далее – постановление об отказе в предоставлении разрешения на условно разрешенный вид использования).</w:t>
      </w:r>
    </w:p>
    <w:p w:rsidR="007165E9" w:rsidRPr="007165E9" w:rsidRDefault="007165E9" w:rsidP="007165E9">
      <w:pPr>
        <w:jc w:val="center"/>
        <w:rPr>
          <w:b/>
          <w:sz w:val="18"/>
          <w:szCs w:val="18"/>
        </w:rPr>
      </w:pPr>
      <w:r w:rsidRPr="007165E9">
        <w:rPr>
          <w:b/>
          <w:sz w:val="18"/>
          <w:szCs w:val="18"/>
        </w:rPr>
        <w:t>Срок предоставления муниципальной услуги</w:t>
      </w:r>
    </w:p>
    <w:p w:rsidR="007165E9" w:rsidRPr="007165E9" w:rsidRDefault="007165E9" w:rsidP="007165E9">
      <w:pPr>
        <w:autoSpaceDE w:val="0"/>
        <w:autoSpaceDN w:val="0"/>
        <w:adjustRightInd w:val="0"/>
        <w:jc w:val="both"/>
        <w:rPr>
          <w:sz w:val="18"/>
          <w:szCs w:val="18"/>
        </w:rPr>
      </w:pPr>
      <w:r w:rsidRPr="007165E9">
        <w:rPr>
          <w:sz w:val="18"/>
          <w:szCs w:val="18"/>
        </w:rPr>
        <w:t>2.4. Максимальный срок предоставления муниципальной услуги не может превышать:</w:t>
      </w:r>
    </w:p>
    <w:p w:rsidR="007165E9" w:rsidRPr="007165E9" w:rsidRDefault="007165E9" w:rsidP="007165E9">
      <w:pPr>
        <w:autoSpaceDE w:val="0"/>
        <w:autoSpaceDN w:val="0"/>
        <w:adjustRightInd w:val="0"/>
        <w:jc w:val="both"/>
        <w:rPr>
          <w:sz w:val="18"/>
          <w:szCs w:val="18"/>
        </w:rPr>
      </w:pPr>
      <w:r w:rsidRPr="007165E9">
        <w:rPr>
          <w:sz w:val="18"/>
          <w:szCs w:val="18"/>
        </w:rPr>
        <w:t xml:space="preserve">1) 14 дней со дня поступления в Администрацию заявления о предоставлении разрешения на условно разрешенный вид использования (далее – заявление), в случае, если не требуется проведение общественных обсуждений или публичных слушаний, проводимых в порядке, установленном статьей 5.1 Градостроительного кодекса Российской Федерации (далее – </w:t>
      </w:r>
      <w:proofErr w:type="spellStart"/>
      <w:r w:rsidRPr="007165E9">
        <w:rPr>
          <w:sz w:val="18"/>
          <w:szCs w:val="18"/>
        </w:rPr>
        <w:t>ГрК</w:t>
      </w:r>
      <w:proofErr w:type="spellEnd"/>
      <w:r w:rsidRPr="007165E9">
        <w:rPr>
          <w:sz w:val="18"/>
          <w:szCs w:val="18"/>
        </w:rPr>
        <w:t xml:space="preserve"> РФ), с учетом положений статьи 39 </w:t>
      </w:r>
      <w:proofErr w:type="spellStart"/>
      <w:r w:rsidRPr="007165E9">
        <w:rPr>
          <w:sz w:val="18"/>
          <w:szCs w:val="18"/>
        </w:rPr>
        <w:t>ГрК</w:t>
      </w:r>
      <w:proofErr w:type="spellEnd"/>
      <w:r w:rsidRPr="007165E9">
        <w:rPr>
          <w:sz w:val="18"/>
          <w:szCs w:val="18"/>
        </w:rPr>
        <w:t xml:space="preserve"> РФ.</w:t>
      </w:r>
    </w:p>
    <w:p w:rsidR="007165E9" w:rsidRPr="007165E9" w:rsidRDefault="007165E9" w:rsidP="007165E9">
      <w:pPr>
        <w:autoSpaceDE w:val="0"/>
        <w:autoSpaceDN w:val="0"/>
        <w:adjustRightInd w:val="0"/>
        <w:jc w:val="both"/>
        <w:rPr>
          <w:sz w:val="18"/>
          <w:szCs w:val="18"/>
        </w:rPr>
      </w:pPr>
      <w:r w:rsidRPr="007165E9">
        <w:rPr>
          <w:sz w:val="18"/>
          <w:szCs w:val="18"/>
        </w:rPr>
        <w:t>2) 55</w:t>
      </w:r>
      <w:r w:rsidRPr="007165E9">
        <w:rPr>
          <w:i/>
          <w:iCs/>
          <w:sz w:val="18"/>
          <w:szCs w:val="18"/>
        </w:rPr>
        <w:t xml:space="preserve"> </w:t>
      </w:r>
      <w:r w:rsidRPr="007165E9">
        <w:rPr>
          <w:sz w:val="18"/>
          <w:szCs w:val="18"/>
        </w:rPr>
        <w:t xml:space="preserve">дней со дня поступления в Администрацию заявления, в случае, если требуется проведение общественных обсуждений или публичных слушаний, проводимых в порядке, установленном статьей 5.1 </w:t>
      </w:r>
      <w:proofErr w:type="spellStart"/>
      <w:r w:rsidRPr="007165E9">
        <w:rPr>
          <w:sz w:val="18"/>
          <w:szCs w:val="18"/>
        </w:rPr>
        <w:t>ГрК</w:t>
      </w:r>
      <w:proofErr w:type="spellEnd"/>
      <w:r w:rsidRPr="007165E9">
        <w:rPr>
          <w:sz w:val="18"/>
          <w:szCs w:val="18"/>
        </w:rPr>
        <w:t xml:space="preserve"> РФ, с учетом положений статьи 39 </w:t>
      </w:r>
      <w:proofErr w:type="spellStart"/>
      <w:r w:rsidRPr="007165E9">
        <w:rPr>
          <w:sz w:val="18"/>
          <w:szCs w:val="18"/>
        </w:rPr>
        <w:t>ГрК</w:t>
      </w:r>
      <w:proofErr w:type="spellEnd"/>
      <w:r w:rsidRPr="007165E9">
        <w:rPr>
          <w:sz w:val="18"/>
          <w:szCs w:val="18"/>
        </w:rPr>
        <w:t xml:space="preserve"> РФ.</w:t>
      </w:r>
    </w:p>
    <w:p w:rsidR="007165E9" w:rsidRPr="007165E9" w:rsidRDefault="007165E9" w:rsidP="007165E9">
      <w:pPr>
        <w:jc w:val="center"/>
        <w:rPr>
          <w:b/>
          <w:sz w:val="18"/>
          <w:szCs w:val="18"/>
        </w:rPr>
      </w:pPr>
      <w:r w:rsidRPr="007165E9">
        <w:rPr>
          <w:b/>
          <w:sz w:val="18"/>
          <w:szCs w:val="18"/>
        </w:rPr>
        <w:t>Правовые основания для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 </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w:t>
      </w:r>
    </w:p>
    <w:p w:rsidR="007165E9" w:rsidRPr="007165E9" w:rsidRDefault="007165E9" w:rsidP="007165E9">
      <w:pPr>
        <w:jc w:val="center"/>
        <w:rPr>
          <w:b/>
          <w:sz w:val="18"/>
          <w:szCs w:val="18"/>
        </w:rPr>
      </w:pPr>
      <w:r w:rsidRPr="007165E9">
        <w:rPr>
          <w:b/>
          <w:sz w:val="18"/>
          <w:szCs w:val="1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w:t>
      </w:r>
      <w:r w:rsidRPr="007165E9">
        <w:rPr>
          <w:b/>
          <w:sz w:val="18"/>
          <w:szCs w:val="18"/>
        </w:rPr>
        <w:lastRenderedPageBreak/>
        <w:t>инициативе, так как они подлежат представлению в рамках межведомственного информационного взаимодействия, способы их представления</w:t>
      </w:r>
    </w:p>
    <w:p w:rsidR="007165E9" w:rsidRPr="007165E9" w:rsidRDefault="007165E9" w:rsidP="007165E9">
      <w:pPr>
        <w:jc w:val="both"/>
        <w:rPr>
          <w:sz w:val="18"/>
          <w:szCs w:val="18"/>
        </w:rPr>
      </w:pPr>
      <w:r w:rsidRPr="007165E9">
        <w:rPr>
          <w:sz w:val="18"/>
          <w:szCs w:val="1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7165E9" w:rsidRPr="007165E9" w:rsidRDefault="007165E9" w:rsidP="007165E9">
      <w:pPr>
        <w:jc w:val="both"/>
        <w:rPr>
          <w:sz w:val="18"/>
          <w:szCs w:val="18"/>
        </w:rPr>
      </w:pPr>
      <w:r w:rsidRPr="007165E9">
        <w:rPr>
          <w:sz w:val="18"/>
          <w:szCs w:val="18"/>
        </w:rPr>
        <w:t xml:space="preserve">- </w:t>
      </w:r>
      <w:r w:rsidRPr="007165E9">
        <w:rPr>
          <w:bCs/>
          <w:sz w:val="18"/>
          <w:szCs w:val="18"/>
        </w:rPr>
        <w:t xml:space="preserve">заявление, </w:t>
      </w:r>
      <w:r w:rsidRPr="007165E9">
        <w:rPr>
          <w:sz w:val="18"/>
          <w:szCs w:val="18"/>
        </w:rPr>
        <w:t>составленное по форме в соответствии с приложением к Административному регламенту;</w:t>
      </w:r>
    </w:p>
    <w:p w:rsidR="007165E9" w:rsidRPr="007165E9" w:rsidRDefault="007165E9" w:rsidP="007165E9">
      <w:pPr>
        <w:jc w:val="both"/>
        <w:rPr>
          <w:sz w:val="18"/>
          <w:szCs w:val="18"/>
        </w:rPr>
      </w:pPr>
      <w:r w:rsidRPr="007165E9">
        <w:rPr>
          <w:sz w:val="18"/>
          <w:szCs w:val="18"/>
        </w:rPr>
        <w:t>- документ, удостоверяющий личность заявителя;</w:t>
      </w:r>
    </w:p>
    <w:p w:rsidR="007165E9" w:rsidRPr="007165E9" w:rsidRDefault="007165E9" w:rsidP="007165E9">
      <w:pPr>
        <w:jc w:val="both"/>
        <w:rPr>
          <w:sz w:val="18"/>
          <w:szCs w:val="18"/>
        </w:rPr>
      </w:pPr>
      <w:r w:rsidRPr="007165E9">
        <w:rPr>
          <w:sz w:val="18"/>
          <w:szCs w:val="18"/>
        </w:rPr>
        <w:t>- документ, подтверждающий полномочия представителя заявителя, действовать от его имени.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2.7. Заявитель может подать заявление и (или) документы, необходимые для предоставления муниципальной услуги, следующими способами: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1) лично по местонахождению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 по почте по местонахождению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 в форме электронного документа, подписанного простой электронной подписью или усиленной квалифицированной электронной подписью, посредством Регионального портала;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 на бумажном носителе посредством личного обращения через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2.8. Документы, которые необходимы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исполнительной власти, органов местного самоуправления и подведомственных им организаций, и которые заявитель вправе представить по собственной инициативе:</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2.8.1 выписка из Единого государственного реестра недвижимости об основных характеристиках и зарегистрированных правах на объект недвижимости в отношении:</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 земельного участка или объекта капитального строительства, применительно к которому запрашивается разрешение на условно разрешенный вид использования, являющиеся смежными по отношению к нему;</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 объектов недвижимости, расположенных на территории земельного участка (при наличии объектов капитального строительства), применительно к которому запрашивается разрешение на условно разрешенный вид использования, расположенных на территории земельных участков (при наличии объектов капитального строительства), являющихся смежными по отношению к нему;</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2.8.2 выписка из Единого государственного реестра юридических лиц (в случае, если заявителем является юридическое лицо) или 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2.8.3 копия кадастрового плана соответствующей территории с указанием земельных участков, смежных к земельному участку заявителя.</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Исчерпывающий перечень оснований для отказа в приеме документов, необходимых для предоставления муниципальной услуги</w:t>
      </w:r>
    </w:p>
    <w:p w:rsidR="007165E9" w:rsidRPr="007165E9" w:rsidRDefault="007165E9" w:rsidP="007165E9">
      <w:pPr>
        <w:jc w:val="both"/>
        <w:rPr>
          <w:sz w:val="18"/>
          <w:szCs w:val="18"/>
        </w:rPr>
      </w:pPr>
      <w:r w:rsidRPr="007165E9">
        <w:rPr>
          <w:sz w:val="18"/>
          <w:szCs w:val="18"/>
        </w:rPr>
        <w:t>2.9.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65E9" w:rsidRPr="007165E9" w:rsidRDefault="007165E9" w:rsidP="007165E9">
      <w:pPr>
        <w:pStyle w:val="a1"/>
        <w:spacing w:after="0"/>
        <w:jc w:val="both"/>
        <w:rPr>
          <w:b w:val="0"/>
          <w:i w:val="0"/>
          <w:sz w:val="18"/>
          <w:szCs w:val="18"/>
        </w:rPr>
      </w:pPr>
      <w:r w:rsidRPr="007165E9">
        <w:rPr>
          <w:b w:val="0"/>
          <w:i w:val="0"/>
          <w:sz w:val="18"/>
          <w:szCs w:val="18"/>
        </w:rPr>
        <w:t>2.10. В предоставлении муниципальной услуги отказывается в следующих случаях:</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2.10.1 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2.10.2 запрашиваемый вид разрешенного использования не соответствует документации по планировке территории, утвержденной для территории в которую входит земельный участок;</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2.10.3 поступление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7165E9">
        <w:rPr>
          <w:rFonts w:ascii="Times New Roman" w:hAnsi="Times New Roman"/>
          <w:sz w:val="18"/>
          <w:szCs w:val="18"/>
        </w:rPr>
        <w:t>ГрК</w:t>
      </w:r>
      <w:proofErr w:type="spellEnd"/>
      <w:r w:rsidRPr="007165E9">
        <w:rPr>
          <w:rFonts w:ascii="Times New Roman" w:hAnsi="Times New Roman"/>
          <w:sz w:val="18"/>
          <w:szCs w:val="18"/>
        </w:rPr>
        <w:t xml:space="preserve"> РФ,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2.10.4 рекомендации Комиссии об отказе в предоставлении разрешения на условно разрешенный вид использования.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2.11. Основания для приостановления муниципальной услуги не предусмотрены.</w:t>
      </w:r>
    </w:p>
    <w:p w:rsidR="007165E9" w:rsidRPr="007165E9" w:rsidRDefault="007165E9" w:rsidP="007165E9">
      <w:pPr>
        <w:pStyle w:val="40"/>
        <w:keepNext w:val="0"/>
        <w:numPr>
          <w:ilvl w:val="3"/>
          <w:numId w:val="0"/>
        </w:numPr>
        <w:tabs>
          <w:tab w:val="num" w:pos="0"/>
        </w:tabs>
        <w:spacing w:before="0"/>
        <w:jc w:val="center"/>
        <w:rPr>
          <w:spacing w:val="2"/>
          <w:sz w:val="18"/>
          <w:szCs w:val="18"/>
        </w:rPr>
      </w:pPr>
      <w:r w:rsidRPr="007165E9">
        <w:rPr>
          <w:spacing w:val="2"/>
          <w:sz w:val="18"/>
          <w:szCs w:val="18"/>
        </w:rPr>
        <w:t>Перечень услуг, которые являются необходимыми и обязательными для предоставления муниципальной услуги</w:t>
      </w:r>
    </w:p>
    <w:p w:rsidR="007165E9" w:rsidRPr="007165E9" w:rsidRDefault="007165E9" w:rsidP="007165E9">
      <w:pPr>
        <w:pStyle w:val="formattext0"/>
        <w:shd w:val="clear" w:color="auto" w:fill="FFFFFF"/>
        <w:spacing w:before="0" w:beforeAutospacing="0" w:after="0" w:afterAutospacing="0"/>
        <w:jc w:val="both"/>
        <w:rPr>
          <w:sz w:val="18"/>
          <w:szCs w:val="18"/>
        </w:rPr>
      </w:pPr>
      <w:r w:rsidRPr="007165E9">
        <w:rPr>
          <w:spacing w:val="2"/>
          <w:sz w:val="18"/>
          <w:szCs w:val="18"/>
        </w:rPr>
        <w:t>2.12. Оказание иных услуг, необходимых и обязательных для предоставления муниципальной услуги, не предусмотрено.</w:t>
      </w:r>
    </w:p>
    <w:p w:rsidR="007165E9" w:rsidRPr="007165E9" w:rsidRDefault="007165E9" w:rsidP="007165E9">
      <w:pPr>
        <w:autoSpaceDE w:val="0"/>
        <w:autoSpaceDN w:val="0"/>
        <w:adjustRightInd w:val="0"/>
        <w:jc w:val="center"/>
        <w:rPr>
          <w:b/>
          <w:sz w:val="18"/>
          <w:szCs w:val="18"/>
        </w:rPr>
      </w:pPr>
      <w:r w:rsidRPr="007165E9">
        <w:rPr>
          <w:b/>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2.13. Муниципальная услуга предоставляется бесплатно.</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заявитель.</w:t>
      </w:r>
    </w:p>
    <w:p w:rsidR="007165E9" w:rsidRPr="007165E9" w:rsidRDefault="007165E9" w:rsidP="007165E9">
      <w:pPr>
        <w:jc w:val="center"/>
        <w:rPr>
          <w:b/>
          <w:sz w:val="18"/>
          <w:szCs w:val="18"/>
        </w:rPr>
      </w:pPr>
      <w:r w:rsidRPr="007165E9">
        <w:rPr>
          <w:b/>
          <w:sz w:val="18"/>
          <w:szCs w:val="1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7165E9" w:rsidRPr="007165E9" w:rsidRDefault="007165E9" w:rsidP="007165E9">
      <w:pPr>
        <w:pStyle w:val="ConsPlusNormal2"/>
        <w:jc w:val="both"/>
        <w:rPr>
          <w:rFonts w:ascii="Times New Roman" w:hAnsi="Times New Roman"/>
          <w:position w:val="-2"/>
          <w:sz w:val="18"/>
          <w:szCs w:val="18"/>
        </w:rPr>
      </w:pPr>
      <w:r w:rsidRPr="007165E9">
        <w:rPr>
          <w:rFonts w:ascii="Times New Roman" w:hAnsi="Times New Roman"/>
          <w:sz w:val="18"/>
          <w:szCs w:val="18"/>
        </w:rPr>
        <w:t xml:space="preserve">2.14. </w:t>
      </w:r>
      <w:r w:rsidRPr="007165E9">
        <w:rPr>
          <w:rFonts w:ascii="Times New Roman" w:hAnsi="Times New Roman"/>
          <w:position w:val="-2"/>
          <w:sz w:val="18"/>
          <w:szCs w:val="18"/>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7165E9" w:rsidRPr="007165E9" w:rsidRDefault="007165E9" w:rsidP="007165E9">
      <w:pPr>
        <w:jc w:val="center"/>
        <w:rPr>
          <w:b/>
          <w:sz w:val="18"/>
          <w:szCs w:val="18"/>
        </w:rPr>
      </w:pPr>
      <w:r w:rsidRPr="007165E9">
        <w:rPr>
          <w:b/>
          <w:sz w:val="18"/>
          <w:szCs w:val="18"/>
        </w:rPr>
        <w:t>Срок регистрации заявления заявителя о предоставлении муниципальной услуги</w:t>
      </w:r>
    </w:p>
    <w:p w:rsidR="007165E9" w:rsidRPr="007165E9" w:rsidRDefault="007165E9" w:rsidP="007165E9">
      <w:pPr>
        <w:pStyle w:val="1ff4"/>
        <w:spacing w:before="0" w:after="0" w:line="240" w:lineRule="auto"/>
        <w:rPr>
          <w:rFonts w:cs="Times New Roman"/>
          <w:sz w:val="18"/>
          <w:szCs w:val="18"/>
          <w:lang w:val="ru-RU"/>
        </w:rPr>
      </w:pPr>
      <w:r w:rsidRPr="007165E9">
        <w:rPr>
          <w:rFonts w:cs="Times New Roman"/>
          <w:sz w:val="18"/>
          <w:szCs w:val="18"/>
          <w:lang w:val="ru-RU"/>
        </w:rPr>
        <w:t>2.15. Регистрация заявления заявителя о предоставлении муниципальной услуги, в том числе в электронной форме, осуществляется в день его получения.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Заявление заявителя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lastRenderedPageBreak/>
        <w:t>Регистрация заявления заявителя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7165E9" w:rsidRPr="007165E9" w:rsidRDefault="007165E9" w:rsidP="007165E9">
      <w:pPr>
        <w:jc w:val="center"/>
        <w:rPr>
          <w:b/>
          <w:sz w:val="18"/>
          <w:szCs w:val="18"/>
        </w:rPr>
      </w:pPr>
      <w:r w:rsidRPr="007165E9">
        <w:rPr>
          <w:b/>
          <w:sz w:val="18"/>
          <w:szCs w:val="1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165E9" w:rsidRPr="007165E9" w:rsidRDefault="007165E9" w:rsidP="007165E9">
      <w:pPr>
        <w:pStyle w:val="ConsPlusNormal2"/>
        <w:jc w:val="both"/>
        <w:rPr>
          <w:rFonts w:ascii="Times New Roman" w:hAnsi="Times New Roman"/>
          <w:spacing w:val="2"/>
          <w:sz w:val="18"/>
          <w:szCs w:val="18"/>
        </w:rPr>
      </w:pPr>
      <w:r w:rsidRPr="007165E9">
        <w:rPr>
          <w:rFonts w:ascii="Times New Roman" w:hAnsi="Times New Roman"/>
          <w:sz w:val="18"/>
          <w:szCs w:val="18"/>
        </w:rPr>
        <w:t>2.16. З</w:t>
      </w:r>
      <w:r w:rsidRPr="007165E9">
        <w:rPr>
          <w:rFonts w:ascii="Times New Roman" w:hAnsi="Times New Roman"/>
          <w:spacing w:val="2"/>
          <w:sz w:val="18"/>
          <w:szCs w:val="18"/>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pacing w:val="2"/>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2.17. Предоставление муниципальной услуги осуществляется в специально выделенных для этой цели помещениях.</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Помещения, в которых осуществляется предоставление муниципальной услуги, оборудуются: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информационными стендами, содержащими визуальную и текстовую информацию;</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стульями и столами для возможности оформления документов.</w:t>
      </w:r>
    </w:p>
    <w:p w:rsidR="007165E9" w:rsidRPr="007165E9" w:rsidRDefault="007165E9" w:rsidP="007165E9">
      <w:pPr>
        <w:pStyle w:val="a1"/>
        <w:spacing w:after="0"/>
        <w:jc w:val="both"/>
        <w:rPr>
          <w:b w:val="0"/>
          <w:i w:val="0"/>
          <w:sz w:val="18"/>
          <w:szCs w:val="18"/>
        </w:rPr>
      </w:pPr>
      <w:r w:rsidRPr="007165E9">
        <w:rPr>
          <w:b w:val="0"/>
          <w:i w:val="0"/>
          <w:color w:val="000000"/>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2.18. Количество мест ожидания определяется исходя из фактической нагрузки и возможностей для их размещения в здании.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Места ожидания должны соответствовать комфортным условиям для заявителей и оптимальным условиям работы специалистов.</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2.19. Места для заполнения документов оборудуются стульями, столами (стойками) и обеспечиваются бланками заявлений и образцами их заполнения.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2.20. Кабинеты приема заявителей должны иметь информационные таблички (вывески) с указанием:</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номера кабинета;</w:t>
      </w:r>
    </w:p>
    <w:p w:rsidR="007165E9" w:rsidRPr="007165E9" w:rsidRDefault="007165E9" w:rsidP="007165E9">
      <w:pPr>
        <w:pStyle w:val="a1"/>
        <w:widowControl w:val="0"/>
        <w:numPr>
          <w:ilvl w:val="0"/>
          <w:numId w:val="20"/>
        </w:numPr>
        <w:tabs>
          <w:tab w:val="left" w:pos="624"/>
          <w:tab w:val="left" w:pos="1080"/>
        </w:tabs>
        <w:spacing w:after="0"/>
        <w:ind w:left="0" w:firstLine="0"/>
        <w:jc w:val="both"/>
        <w:rPr>
          <w:b w:val="0"/>
          <w:i w:val="0"/>
          <w:sz w:val="18"/>
          <w:szCs w:val="18"/>
        </w:rPr>
      </w:pPr>
      <w:r w:rsidRPr="007165E9">
        <w:rPr>
          <w:b w:val="0"/>
          <w:i w:val="0"/>
          <w:color w:val="000000"/>
          <w:sz w:val="18"/>
          <w:szCs w:val="18"/>
        </w:rPr>
        <w:t>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7165E9" w:rsidRPr="007165E9" w:rsidRDefault="007165E9" w:rsidP="007165E9">
      <w:pPr>
        <w:pStyle w:val="a1"/>
        <w:spacing w:after="0"/>
        <w:jc w:val="both"/>
        <w:rPr>
          <w:b w:val="0"/>
          <w:i w:val="0"/>
          <w:sz w:val="18"/>
          <w:szCs w:val="18"/>
        </w:rPr>
      </w:pPr>
      <w:r w:rsidRPr="007165E9">
        <w:rPr>
          <w:b w:val="0"/>
          <w:i w:val="0"/>
          <w:color w:val="000000"/>
          <w:sz w:val="18"/>
          <w:szCs w:val="18"/>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7165E9" w:rsidRPr="007165E9" w:rsidRDefault="007165E9" w:rsidP="007165E9">
      <w:pPr>
        <w:pStyle w:val="a1"/>
        <w:spacing w:after="0"/>
        <w:jc w:val="both"/>
        <w:rPr>
          <w:b w:val="0"/>
          <w:i w:val="0"/>
          <w:sz w:val="18"/>
          <w:szCs w:val="18"/>
        </w:rPr>
      </w:pPr>
      <w:r w:rsidRPr="007165E9">
        <w:rPr>
          <w:b w:val="0"/>
          <w:i w:val="0"/>
          <w:color w:val="000000"/>
          <w:sz w:val="18"/>
          <w:szCs w:val="18"/>
        </w:rPr>
        <w:t>Специалисты Администрации и МФЦ обеспечиваются личными нагрудными карточками (</w:t>
      </w:r>
      <w:proofErr w:type="spellStart"/>
      <w:r w:rsidRPr="007165E9">
        <w:rPr>
          <w:b w:val="0"/>
          <w:i w:val="0"/>
          <w:color w:val="000000"/>
          <w:sz w:val="18"/>
          <w:szCs w:val="18"/>
        </w:rPr>
        <w:t>бейджами</w:t>
      </w:r>
      <w:proofErr w:type="spellEnd"/>
      <w:r w:rsidRPr="007165E9">
        <w:rPr>
          <w:b w:val="0"/>
          <w:i w:val="0"/>
          <w:color w:val="000000"/>
          <w:sz w:val="18"/>
          <w:szCs w:val="18"/>
        </w:rPr>
        <w:t>) с указанием фамилии, имени, отчества (при его наличии) и должности.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2.21.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2.22.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7165E9" w:rsidRPr="007165E9" w:rsidRDefault="007165E9" w:rsidP="007165E9">
      <w:pPr>
        <w:autoSpaceDE w:val="0"/>
        <w:autoSpaceDN w:val="0"/>
        <w:adjustRightInd w:val="0"/>
        <w:jc w:val="both"/>
        <w:rPr>
          <w:color w:val="000000"/>
          <w:sz w:val="18"/>
          <w:szCs w:val="18"/>
        </w:rPr>
      </w:pPr>
      <w:r w:rsidRPr="007165E9">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w:t>
      </w:r>
      <w:r w:rsidRPr="007165E9">
        <w:rPr>
          <w:color w:val="000000"/>
          <w:sz w:val="18"/>
          <w:szCs w:val="18"/>
        </w:rPr>
        <w:t>и предусматривают возможность самостоятельного передвижения инвалидов по территории.</w:t>
      </w:r>
    </w:p>
    <w:p w:rsidR="007165E9" w:rsidRPr="007165E9" w:rsidRDefault="007165E9" w:rsidP="007165E9">
      <w:pPr>
        <w:autoSpaceDE w:val="0"/>
        <w:autoSpaceDN w:val="0"/>
        <w:adjustRightInd w:val="0"/>
        <w:jc w:val="both"/>
        <w:rPr>
          <w:sz w:val="18"/>
          <w:szCs w:val="18"/>
        </w:rPr>
      </w:pPr>
      <w:r w:rsidRPr="007165E9">
        <w:rPr>
          <w:position w:val="-2"/>
          <w:sz w:val="18"/>
          <w:szCs w:val="18"/>
        </w:rPr>
        <w:t xml:space="preserve">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 </w:t>
      </w:r>
      <w:r w:rsidRPr="007165E9">
        <w:rPr>
          <w:sz w:val="18"/>
          <w:szCs w:val="18"/>
        </w:rPr>
        <w:t>Указанные места для парковки не должны занимать иные транспортные средства.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sz w:val="18"/>
          <w:szCs w:val="1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7165E9">
        <w:rPr>
          <w:rFonts w:ascii="Times New Roman" w:hAnsi="Times New Roman"/>
          <w:color w:val="000000"/>
          <w:sz w:val="18"/>
          <w:szCs w:val="18"/>
        </w:rPr>
        <w:t>Администрации, МФЦ.</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7165E9">
        <w:rPr>
          <w:rFonts w:ascii="Times New Roman" w:hAnsi="Times New Roman"/>
          <w:color w:val="000000"/>
          <w:sz w:val="18"/>
          <w:szCs w:val="18"/>
        </w:rPr>
        <w:t>сурдопереводчика</w:t>
      </w:r>
      <w:proofErr w:type="spellEnd"/>
      <w:r w:rsidRPr="007165E9">
        <w:rPr>
          <w:rFonts w:ascii="Times New Roman" w:hAnsi="Times New Roman"/>
          <w:color w:val="000000"/>
          <w:sz w:val="18"/>
          <w:szCs w:val="18"/>
        </w:rPr>
        <w:t xml:space="preserve"> и </w:t>
      </w:r>
      <w:proofErr w:type="spellStart"/>
      <w:r w:rsidRPr="007165E9">
        <w:rPr>
          <w:rFonts w:ascii="Times New Roman" w:hAnsi="Times New Roman"/>
          <w:color w:val="000000"/>
          <w:sz w:val="18"/>
          <w:szCs w:val="18"/>
        </w:rPr>
        <w:t>тифлосурдопереводчика</w:t>
      </w:r>
      <w:proofErr w:type="spellEnd"/>
      <w:r w:rsidRPr="007165E9">
        <w:rPr>
          <w:rFonts w:ascii="Times New Roman" w:hAnsi="Times New Roman"/>
          <w:color w:val="000000"/>
          <w:sz w:val="18"/>
          <w:szCs w:val="18"/>
        </w:rPr>
        <w:t>.</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Места предоставления муниципальной услуги оборудуются с учетом стандарта комфортности предоставления муниципальных услуг.</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Показатели доступности и качества муниципальной услуги</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2.23. Показателями доступности предоставления муниципальной услуги являются:</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 транспортная доступность к месту предоставления муниципальной услуги;</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 обеспечение беспрепятственного доступа лиц к помещениям, в которых предоставляется муниципальная услуга;</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 размещение информации о порядке предоставления муниципальной услуги на официальном сайте Администрации, на Едином портале и (или) Региональном портале;</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 размещение информации о порядке предоставления муниципальной услуги на информационных стендах;</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lastRenderedPageBreak/>
        <w:t>- размещение информации о порядке предоставления муниципальной услуги в средствах массовой информации;</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 возможность получения заявителем информации о ходе предоставления муниципальной услуги с использованием Регионального портала.</w:t>
      </w:r>
    </w:p>
    <w:p w:rsidR="007165E9" w:rsidRPr="007165E9" w:rsidRDefault="007165E9" w:rsidP="007165E9">
      <w:pPr>
        <w:pStyle w:val="40"/>
        <w:keepNext w:val="0"/>
        <w:numPr>
          <w:ilvl w:val="3"/>
          <w:numId w:val="0"/>
        </w:numPr>
        <w:spacing w:before="0"/>
        <w:jc w:val="both"/>
        <w:rPr>
          <w:rFonts w:eastAsia="SimSun"/>
          <w:b w:val="0"/>
          <w:color w:val="000000"/>
          <w:kern w:val="1"/>
          <w:sz w:val="18"/>
          <w:szCs w:val="18"/>
          <w:lang w:eastAsia="hi-IN" w:bidi="hi-IN"/>
        </w:rPr>
      </w:pPr>
      <w:r w:rsidRPr="007165E9">
        <w:rPr>
          <w:rFonts w:eastAsia="SimSun"/>
          <w:b w:val="0"/>
          <w:color w:val="000000"/>
          <w:kern w:val="1"/>
          <w:sz w:val="18"/>
          <w:szCs w:val="18"/>
          <w:lang w:eastAsia="hi-IN" w:bidi="hi-IN"/>
        </w:rPr>
        <w:t>2.24. Показателями качества предоставления муниципальной услуги являются отсутствие: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очередей при приеме и выдаче документов заявителям;</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нарушений сроков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обоснованных жалоб на действия (бездействие) муниципальных служащих и должностных лиц, предоставляющих муниципальную услугу,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7165E9" w:rsidRPr="007165E9" w:rsidRDefault="007165E9" w:rsidP="007165E9">
      <w:pPr>
        <w:pStyle w:val="1ff4"/>
        <w:spacing w:before="0" w:after="0" w:line="240" w:lineRule="auto"/>
        <w:rPr>
          <w:rFonts w:cs="Times New Roman"/>
          <w:position w:val="-2"/>
          <w:sz w:val="18"/>
          <w:szCs w:val="18"/>
          <w:lang w:val="ru-RU"/>
        </w:rPr>
      </w:pPr>
      <w:r w:rsidRPr="007165E9">
        <w:rPr>
          <w:rFonts w:cs="Times New Roman"/>
          <w:sz w:val="18"/>
          <w:szCs w:val="18"/>
          <w:lang w:val="ru-RU"/>
        </w:rPr>
        <w:t>2.25.</w:t>
      </w:r>
      <w:r w:rsidRPr="007165E9">
        <w:rPr>
          <w:rFonts w:cs="Times New Roman"/>
          <w:b/>
          <w:sz w:val="18"/>
          <w:szCs w:val="18"/>
          <w:lang w:val="ru-RU"/>
        </w:rPr>
        <w:t xml:space="preserve"> </w:t>
      </w:r>
      <w:r w:rsidRPr="007165E9">
        <w:rPr>
          <w:rFonts w:cs="Times New Roman"/>
          <w:position w:val="-2"/>
          <w:sz w:val="18"/>
          <w:szCs w:val="18"/>
          <w:lang w:val="ru-RU"/>
        </w:rPr>
        <w:t>В процессе предоставления муниципальной услуги заявитель взаимодействует со специалистами Администрации, МФЦ:</w:t>
      </w:r>
    </w:p>
    <w:p w:rsidR="007165E9" w:rsidRPr="007165E9" w:rsidRDefault="007165E9" w:rsidP="007165E9">
      <w:pPr>
        <w:pStyle w:val="1ff4"/>
        <w:spacing w:before="0" w:after="0" w:line="240" w:lineRule="auto"/>
        <w:rPr>
          <w:rFonts w:cs="Times New Roman"/>
          <w:position w:val="-2"/>
          <w:sz w:val="18"/>
          <w:szCs w:val="18"/>
          <w:lang w:val="ru-RU"/>
        </w:rPr>
      </w:pPr>
      <w:r w:rsidRPr="007165E9">
        <w:rPr>
          <w:rFonts w:cs="Times New Roman"/>
          <w:position w:val="-2"/>
          <w:sz w:val="18"/>
          <w:szCs w:val="18"/>
          <w:lang w:val="ru-RU"/>
        </w:rPr>
        <w:t>- при подаче документов для получения муниципальной услуги;</w:t>
      </w:r>
    </w:p>
    <w:p w:rsidR="007165E9" w:rsidRPr="007165E9" w:rsidRDefault="007165E9" w:rsidP="007165E9">
      <w:pPr>
        <w:pStyle w:val="1ff4"/>
        <w:spacing w:before="0" w:after="0" w:line="240" w:lineRule="auto"/>
        <w:rPr>
          <w:rFonts w:cs="Times New Roman"/>
          <w:position w:val="-2"/>
          <w:sz w:val="18"/>
          <w:szCs w:val="18"/>
          <w:lang w:val="ru-RU"/>
        </w:rPr>
      </w:pPr>
      <w:r w:rsidRPr="007165E9">
        <w:rPr>
          <w:rFonts w:cs="Times New Roman"/>
          <w:position w:val="-2"/>
          <w:sz w:val="18"/>
          <w:szCs w:val="18"/>
          <w:lang w:val="ru-RU"/>
        </w:rPr>
        <w:t>- при получении результата предоставления муниципальной услуги.</w:t>
      </w:r>
    </w:p>
    <w:p w:rsidR="007165E9" w:rsidRPr="007165E9" w:rsidRDefault="007165E9" w:rsidP="007165E9">
      <w:pPr>
        <w:pStyle w:val="a1"/>
        <w:spacing w:after="0"/>
        <w:jc w:val="center"/>
        <w:rPr>
          <w:i w:val="0"/>
          <w:position w:val="-2"/>
          <w:sz w:val="18"/>
          <w:szCs w:val="18"/>
        </w:rPr>
      </w:pPr>
      <w:r w:rsidRPr="007165E9">
        <w:rPr>
          <w:i w:val="0"/>
          <w:position w:val="-2"/>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165E9" w:rsidRPr="007165E9" w:rsidRDefault="007165E9" w:rsidP="007165E9">
      <w:pPr>
        <w:autoSpaceDE w:val="0"/>
        <w:autoSpaceDN w:val="0"/>
        <w:adjustRightInd w:val="0"/>
        <w:jc w:val="both"/>
        <w:rPr>
          <w:position w:val="-2"/>
          <w:sz w:val="18"/>
          <w:szCs w:val="18"/>
        </w:rPr>
      </w:pPr>
      <w:r w:rsidRPr="007165E9">
        <w:rPr>
          <w:position w:val="-2"/>
          <w:sz w:val="18"/>
          <w:szCs w:val="18"/>
        </w:rPr>
        <w:t>2.26. При предоставлении муниципальной услуги в электронной форме посредством Регионального портала заявителю обеспечивается:</w:t>
      </w:r>
    </w:p>
    <w:p w:rsidR="007165E9" w:rsidRPr="007165E9" w:rsidRDefault="007165E9" w:rsidP="007165E9">
      <w:pPr>
        <w:autoSpaceDE w:val="0"/>
        <w:autoSpaceDN w:val="0"/>
        <w:adjustRightInd w:val="0"/>
        <w:jc w:val="both"/>
        <w:rPr>
          <w:position w:val="-2"/>
          <w:sz w:val="18"/>
          <w:szCs w:val="18"/>
        </w:rPr>
      </w:pPr>
      <w:r w:rsidRPr="007165E9">
        <w:rPr>
          <w:position w:val="-2"/>
          <w:sz w:val="18"/>
          <w:szCs w:val="18"/>
        </w:rPr>
        <w:t>а) получение информации о порядке и сроках предоставления услуги;</w:t>
      </w:r>
    </w:p>
    <w:p w:rsidR="007165E9" w:rsidRPr="007165E9" w:rsidRDefault="007165E9" w:rsidP="007165E9">
      <w:pPr>
        <w:autoSpaceDE w:val="0"/>
        <w:autoSpaceDN w:val="0"/>
        <w:adjustRightInd w:val="0"/>
        <w:jc w:val="both"/>
        <w:rPr>
          <w:position w:val="-2"/>
          <w:sz w:val="18"/>
          <w:szCs w:val="18"/>
        </w:rPr>
      </w:pPr>
      <w:r w:rsidRPr="007165E9">
        <w:rPr>
          <w:position w:val="-2"/>
          <w:sz w:val="18"/>
          <w:szCs w:val="18"/>
        </w:rPr>
        <w:t>б)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7165E9" w:rsidRPr="007165E9" w:rsidRDefault="007165E9" w:rsidP="007165E9">
      <w:pPr>
        <w:autoSpaceDE w:val="0"/>
        <w:autoSpaceDN w:val="0"/>
        <w:adjustRightInd w:val="0"/>
        <w:jc w:val="both"/>
        <w:rPr>
          <w:position w:val="-2"/>
          <w:sz w:val="18"/>
          <w:szCs w:val="18"/>
        </w:rPr>
      </w:pPr>
      <w:r w:rsidRPr="007165E9">
        <w:rPr>
          <w:position w:val="-2"/>
          <w:sz w:val="18"/>
          <w:szCs w:val="18"/>
        </w:rPr>
        <w:t>2.27.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7165E9" w:rsidRPr="007165E9" w:rsidRDefault="007165E9" w:rsidP="007165E9">
      <w:pPr>
        <w:autoSpaceDE w:val="0"/>
        <w:autoSpaceDN w:val="0"/>
        <w:adjustRightInd w:val="0"/>
        <w:jc w:val="both"/>
        <w:rPr>
          <w:position w:val="-2"/>
          <w:sz w:val="18"/>
          <w:szCs w:val="18"/>
        </w:rPr>
      </w:pPr>
      <w:r w:rsidRPr="007165E9">
        <w:rPr>
          <w:position w:val="-2"/>
          <w:sz w:val="18"/>
          <w:szCs w:val="18"/>
        </w:rPr>
        <w:t>При обращении заявителя в МФЦ обеспечивается передача заявления в Администрацию в порядке и сроки, установленные соглашением о взаимодействии, заключенным между МФЦ и Администрацией, с момента вступления в силу соглашения о взаимодействии.</w:t>
      </w:r>
    </w:p>
    <w:p w:rsidR="007165E9" w:rsidRPr="007165E9" w:rsidRDefault="007165E9" w:rsidP="007165E9">
      <w:pPr>
        <w:pStyle w:val="ConsPlusNormal2"/>
        <w:tabs>
          <w:tab w:val="num" w:pos="0"/>
        </w:tabs>
        <w:jc w:val="center"/>
        <w:rPr>
          <w:rFonts w:ascii="Times New Roman" w:hAnsi="Times New Roman"/>
          <w:b/>
          <w:sz w:val="18"/>
          <w:szCs w:val="18"/>
        </w:rPr>
      </w:pPr>
      <w:r w:rsidRPr="007165E9">
        <w:rPr>
          <w:rFonts w:ascii="Times New Roman" w:hAnsi="Times New Roman"/>
          <w:b/>
          <w:sz w:val="18"/>
          <w:szCs w:val="1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3.1. Предоставление муниципальной услуги включает в себя следующие административные процедуры:</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sz w:val="18"/>
          <w:szCs w:val="18"/>
        </w:rPr>
        <w:t xml:space="preserve">3.1.1 прием и регистрация </w:t>
      </w:r>
      <w:r w:rsidRPr="007165E9">
        <w:rPr>
          <w:rFonts w:ascii="Times New Roman" w:hAnsi="Times New Roman"/>
          <w:bCs/>
          <w:color w:val="000000"/>
          <w:sz w:val="18"/>
          <w:szCs w:val="18"/>
        </w:rPr>
        <w:t xml:space="preserve">заявления </w:t>
      </w:r>
      <w:r w:rsidRPr="007165E9">
        <w:rPr>
          <w:rFonts w:ascii="Times New Roman" w:hAnsi="Times New Roman"/>
          <w:sz w:val="18"/>
          <w:szCs w:val="18"/>
        </w:rPr>
        <w:t xml:space="preserve">и (или) документов, </w:t>
      </w:r>
      <w:r w:rsidRPr="007165E9">
        <w:rPr>
          <w:rFonts w:ascii="Times New Roman" w:hAnsi="Times New Roman"/>
          <w:color w:val="000000"/>
          <w:sz w:val="18"/>
          <w:szCs w:val="18"/>
        </w:rPr>
        <w:t>необходимых для предоставления муниципальной услуги;</w:t>
      </w:r>
    </w:p>
    <w:p w:rsidR="007165E9" w:rsidRPr="007165E9" w:rsidRDefault="007165E9" w:rsidP="007165E9">
      <w:pPr>
        <w:pStyle w:val="ConsPlusNormal2"/>
        <w:jc w:val="both"/>
        <w:rPr>
          <w:rFonts w:ascii="Times New Roman" w:hAnsi="Times New Roman"/>
          <w:color w:val="000000"/>
          <w:sz w:val="18"/>
          <w:szCs w:val="18"/>
        </w:rPr>
      </w:pPr>
      <w:r w:rsidRPr="007165E9">
        <w:rPr>
          <w:rFonts w:ascii="Times New Roman" w:hAnsi="Times New Roman"/>
          <w:color w:val="000000"/>
          <w:sz w:val="18"/>
          <w:szCs w:val="18"/>
        </w:rPr>
        <w:t xml:space="preserve">3.1.2 рассмотрение (проверка) </w:t>
      </w:r>
      <w:r w:rsidRPr="007165E9">
        <w:rPr>
          <w:rFonts w:ascii="Times New Roman" w:hAnsi="Times New Roman"/>
          <w:sz w:val="18"/>
          <w:szCs w:val="18"/>
        </w:rPr>
        <w:t>заявления и документов, необходимых для предоставления муниципальной услуги</w:t>
      </w:r>
      <w:r w:rsidRPr="007165E9">
        <w:rPr>
          <w:rFonts w:ascii="Times New Roman" w:hAnsi="Times New Roman"/>
          <w:color w:val="000000"/>
          <w:sz w:val="18"/>
          <w:szCs w:val="18"/>
        </w:rPr>
        <w:t>;</w:t>
      </w:r>
    </w:p>
    <w:p w:rsidR="007165E9" w:rsidRPr="007165E9" w:rsidRDefault="007165E9" w:rsidP="007165E9">
      <w:pPr>
        <w:jc w:val="both"/>
        <w:rPr>
          <w:color w:val="000000"/>
          <w:sz w:val="18"/>
          <w:szCs w:val="18"/>
        </w:rPr>
      </w:pPr>
      <w:r w:rsidRPr="007165E9">
        <w:rPr>
          <w:color w:val="000000"/>
          <w:sz w:val="18"/>
          <w:szCs w:val="18"/>
        </w:rPr>
        <w:t>3.1.3 проведение общественных обсуждений или публичных слушаний;</w:t>
      </w:r>
    </w:p>
    <w:p w:rsidR="007165E9" w:rsidRPr="007165E9" w:rsidRDefault="007165E9" w:rsidP="007165E9">
      <w:pPr>
        <w:jc w:val="both"/>
        <w:rPr>
          <w:sz w:val="18"/>
          <w:szCs w:val="18"/>
        </w:rPr>
      </w:pPr>
      <w:r w:rsidRPr="007165E9">
        <w:rPr>
          <w:color w:val="000000"/>
          <w:sz w:val="18"/>
          <w:szCs w:val="18"/>
        </w:rPr>
        <w:t xml:space="preserve">3.1.4 </w:t>
      </w:r>
      <w:r w:rsidRPr="007165E9">
        <w:rPr>
          <w:sz w:val="18"/>
          <w:szCs w:val="18"/>
        </w:rPr>
        <w:t>подготовка:</w:t>
      </w:r>
    </w:p>
    <w:p w:rsidR="007165E9" w:rsidRPr="007165E9" w:rsidRDefault="007165E9" w:rsidP="007165E9">
      <w:pPr>
        <w:jc w:val="both"/>
        <w:rPr>
          <w:sz w:val="18"/>
          <w:szCs w:val="18"/>
        </w:rPr>
      </w:pPr>
      <w:r w:rsidRPr="007165E9">
        <w:rPr>
          <w:sz w:val="18"/>
          <w:szCs w:val="18"/>
        </w:rPr>
        <w:t>- постановления о предоставлении разрешения на условно разрешенный вид использования;</w:t>
      </w:r>
    </w:p>
    <w:p w:rsidR="007165E9" w:rsidRPr="007165E9" w:rsidRDefault="007165E9" w:rsidP="007165E9">
      <w:pPr>
        <w:jc w:val="both"/>
        <w:rPr>
          <w:sz w:val="18"/>
          <w:szCs w:val="18"/>
        </w:rPr>
      </w:pPr>
      <w:r w:rsidRPr="007165E9">
        <w:rPr>
          <w:sz w:val="18"/>
          <w:szCs w:val="18"/>
        </w:rPr>
        <w:t>- постановления об отказе в предоставлении разрешения на условно разрешенный вид использования;</w:t>
      </w:r>
    </w:p>
    <w:p w:rsidR="007165E9" w:rsidRPr="007165E9" w:rsidRDefault="007165E9" w:rsidP="007165E9">
      <w:pPr>
        <w:jc w:val="both"/>
        <w:rPr>
          <w:color w:val="000000"/>
          <w:sz w:val="18"/>
          <w:szCs w:val="18"/>
        </w:rPr>
      </w:pPr>
      <w:r w:rsidRPr="007165E9">
        <w:rPr>
          <w:color w:val="000000"/>
          <w:sz w:val="18"/>
          <w:szCs w:val="18"/>
        </w:rPr>
        <w:t>3.1.5 выдача результата предоставления муниципальной услуги;</w:t>
      </w:r>
    </w:p>
    <w:p w:rsidR="007165E9" w:rsidRPr="007165E9" w:rsidRDefault="007165E9" w:rsidP="007165E9">
      <w:pPr>
        <w:jc w:val="both"/>
        <w:rPr>
          <w:sz w:val="18"/>
          <w:szCs w:val="18"/>
        </w:rPr>
      </w:pPr>
      <w:r w:rsidRPr="007165E9">
        <w:rPr>
          <w:sz w:val="18"/>
          <w:szCs w:val="18"/>
        </w:rPr>
        <w:t>3.1.6 порядок исправления допущенных опечаток и ошибок в выданных в результате предоставления муниципальной услуги документах.</w:t>
      </w:r>
    </w:p>
    <w:p w:rsidR="007165E9" w:rsidRPr="007165E9" w:rsidRDefault="007165E9" w:rsidP="007165E9">
      <w:pPr>
        <w:jc w:val="center"/>
        <w:rPr>
          <w:b/>
          <w:sz w:val="18"/>
          <w:szCs w:val="18"/>
        </w:rPr>
      </w:pPr>
      <w:r w:rsidRPr="007165E9">
        <w:rPr>
          <w:b/>
          <w:sz w:val="18"/>
          <w:szCs w:val="18"/>
        </w:rPr>
        <w:t>Прием и регистрация заявления и (или) документов, необходимых для предоставления муниципальной услуги</w:t>
      </w:r>
    </w:p>
    <w:p w:rsidR="007165E9" w:rsidRPr="007165E9" w:rsidRDefault="007165E9" w:rsidP="007165E9">
      <w:pPr>
        <w:jc w:val="both"/>
        <w:rPr>
          <w:sz w:val="18"/>
          <w:szCs w:val="18"/>
        </w:rPr>
      </w:pPr>
      <w:r w:rsidRPr="007165E9">
        <w:rPr>
          <w:sz w:val="18"/>
          <w:szCs w:val="18"/>
        </w:rPr>
        <w:t xml:space="preserve">3.2. Основанием для начала административной процедуры является обращение заявителя с </w:t>
      </w:r>
      <w:r w:rsidRPr="007165E9">
        <w:rPr>
          <w:bCs/>
          <w:color w:val="000000"/>
          <w:sz w:val="18"/>
          <w:szCs w:val="18"/>
        </w:rPr>
        <w:t>заявлением</w:t>
      </w:r>
      <w:r w:rsidRPr="007165E9">
        <w:rPr>
          <w:sz w:val="18"/>
          <w:szCs w:val="18"/>
        </w:rPr>
        <w:t>.</w:t>
      </w:r>
    </w:p>
    <w:p w:rsidR="007165E9" w:rsidRPr="007165E9" w:rsidRDefault="007165E9" w:rsidP="007165E9">
      <w:pPr>
        <w:jc w:val="both"/>
        <w:rPr>
          <w:sz w:val="18"/>
          <w:szCs w:val="18"/>
        </w:rPr>
      </w:pPr>
      <w:r w:rsidRPr="007165E9">
        <w:rPr>
          <w:sz w:val="18"/>
          <w:szCs w:val="18"/>
        </w:rPr>
        <w:t>3.3. Заявление представляется заявителем в Администрацию.</w:t>
      </w:r>
    </w:p>
    <w:p w:rsidR="007165E9" w:rsidRPr="007165E9" w:rsidRDefault="007165E9" w:rsidP="007165E9">
      <w:pPr>
        <w:jc w:val="both"/>
        <w:rPr>
          <w:sz w:val="18"/>
          <w:szCs w:val="18"/>
        </w:rPr>
      </w:pPr>
      <w:r w:rsidRPr="007165E9">
        <w:rPr>
          <w:sz w:val="18"/>
          <w:szCs w:val="18"/>
        </w:rPr>
        <w:t>Заявление направляется заявителем в Администрацию на бумажном носителе, посредством почты или представляется лично или в форме электронного документа.</w:t>
      </w:r>
    </w:p>
    <w:p w:rsidR="007165E9" w:rsidRPr="007165E9" w:rsidRDefault="007165E9" w:rsidP="007165E9">
      <w:pPr>
        <w:jc w:val="both"/>
        <w:rPr>
          <w:sz w:val="18"/>
          <w:szCs w:val="18"/>
        </w:rPr>
      </w:pPr>
      <w:r w:rsidRPr="007165E9">
        <w:rPr>
          <w:sz w:val="18"/>
          <w:szCs w:val="18"/>
        </w:rPr>
        <w:t>Заявление подписывается заявителем либо представителем заявителя.</w:t>
      </w:r>
    </w:p>
    <w:p w:rsidR="007165E9" w:rsidRPr="007165E9" w:rsidRDefault="007165E9" w:rsidP="007165E9">
      <w:pPr>
        <w:jc w:val="both"/>
        <w:rPr>
          <w:sz w:val="18"/>
          <w:szCs w:val="18"/>
        </w:rPr>
      </w:pPr>
      <w:r w:rsidRPr="007165E9">
        <w:rPr>
          <w:sz w:val="18"/>
          <w:szCs w:val="1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7165E9" w:rsidRPr="007165E9" w:rsidRDefault="007165E9" w:rsidP="007165E9">
      <w:pPr>
        <w:jc w:val="both"/>
        <w:rPr>
          <w:sz w:val="18"/>
          <w:szCs w:val="18"/>
        </w:rPr>
      </w:pPr>
      <w:r w:rsidRPr="007165E9">
        <w:rPr>
          <w:sz w:val="18"/>
          <w:szCs w:val="1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7165E9" w:rsidRPr="007165E9" w:rsidRDefault="007165E9" w:rsidP="007165E9">
      <w:pPr>
        <w:jc w:val="both"/>
        <w:rPr>
          <w:sz w:val="18"/>
          <w:szCs w:val="18"/>
        </w:rPr>
      </w:pPr>
      <w:r w:rsidRPr="007165E9">
        <w:rPr>
          <w:sz w:val="18"/>
          <w:szCs w:val="18"/>
        </w:rPr>
        <w:t xml:space="preserve">3.5. При приеме заявления </w:t>
      </w:r>
      <w:r w:rsidRPr="007165E9">
        <w:rPr>
          <w:position w:val="2"/>
          <w:sz w:val="18"/>
          <w:szCs w:val="18"/>
        </w:rPr>
        <w:t>сотрудник Администрации, ответственный</w:t>
      </w:r>
      <w:r w:rsidRPr="007165E9">
        <w:rPr>
          <w:sz w:val="18"/>
          <w:szCs w:val="18"/>
        </w:rPr>
        <w:t xml:space="preserve"> за прием и регистрацию документов по предоставлению муниципальной услуги, проверяет:</w:t>
      </w:r>
    </w:p>
    <w:p w:rsidR="007165E9" w:rsidRPr="007165E9" w:rsidRDefault="007165E9" w:rsidP="007165E9">
      <w:pPr>
        <w:jc w:val="both"/>
        <w:rPr>
          <w:sz w:val="18"/>
          <w:szCs w:val="18"/>
        </w:rPr>
      </w:pPr>
      <w:r w:rsidRPr="007165E9">
        <w:rPr>
          <w:sz w:val="18"/>
          <w:szCs w:val="18"/>
        </w:rPr>
        <w:t>- правильность заполнения заявления;</w:t>
      </w:r>
    </w:p>
    <w:p w:rsidR="007165E9" w:rsidRPr="007165E9" w:rsidRDefault="007165E9" w:rsidP="007165E9">
      <w:pPr>
        <w:jc w:val="both"/>
        <w:rPr>
          <w:sz w:val="18"/>
          <w:szCs w:val="18"/>
        </w:rPr>
      </w:pPr>
      <w:r w:rsidRPr="007165E9">
        <w:rPr>
          <w:sz w:val="18"/>
          <w:szCs w:val="18"/>
        </w:rPr>
        <w:t>- действительность основного документа, удостоверяющего личность заявителя, и (или) доверенности от уполномоченного им лица;</w:t>
      </w:r>
    </w:p>
    <w:p w:rsidR="007165E9" w:rsidRPr="007165E9" w:rsidRDefault="007165E9" w:rsidP="007165E9">
      <w:pPr>
        <w:jc w:val="both"/>
        <w:rPr>
          <w:sz w:val="18"/>
          <w:szCs w:val="18"/>
        </w:rPr>
      </w:pPr>
      <w:r w:rsidRPr="007165E9">
        <w:rPr>
          <w:sz w:val="18"/>
          <w:szCs w:val="1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7165E9" w:rsidRPr="007165E9" w:rsidRDefault="007165E9" w:rsidP="007165E9">
      <w:pPr>
        <w:pStyle w:val="1ff4"/>
        <w:spacing w:before="0" w:after="0" w:line="240" w:lineRule="auto"/>
        <w:rPr>
          <w:rFonts w:cs="Times New Roman"/>
          <w:sz w:val="18"/>
          <w:szCs w:val="18"/>
          <w:lang w:val="ru-RU"/>
        </w:rPr>
      </w:pPr>
      <w:r w:rsidRPr="007165E9">
        <w:rPr>
          <w:rFonts w:cs="Times New Roman"/>
          <w:sz w:val="18"/>
          <w:szCs w:val="18"/>
          <w:lang w:val="ru-RU"/>
        </w:rPr>
        <w:t>3.6. Поступившие заявление и (или) документы регистрируются с присвоением входящего номера и указанием даты получения.</w:t>
      </w:r>
    </w:p>
    <w:p w:rsidR="007165E9" w:rsidRPr="007165E9" w:rsidRDefault="007165E9" w:rsidP="007165E9">
      <w:pPr>
        <w:jc w:val="both"/>
        <w:rPr>
          <w:sz w:val="18"/>
          <w:szCs w:val="18"/>
        </w:rPr>
      </w:pPr>
      <w:r w:rsidRPr="007165E9">
        <w:rPr>
          <w:sz w:val="18"/>
          <w:szCs w:val="18"/>
        </w:rPr>
        <w:t>3.7. Если заявление и (или) документы представляются заявителем в Администрацию лично, то заявителю выдается копия заявления с отметкой о получении.</w:t>
      </w:r>
    </w:p>
    <w:p w:rsidR="007165E9" w:rsidRPr="007165E9" w:rsidRDefault="007165E9" w:rsidP="007165E9">
      <w:pPr>
        <w:jc w:val="both"/>
        <w:rPr>
          <w:sz w:val="18"/>
          <w:szCs w:val="18"/>
        </w:rPr>
      </w:pPr>
      <w:r w:rsidRPr="007165E9">
        <w:rPr>
          <w:sz w:val="18"/>
          <w:szCs w:val="18"/>
        </w:rPr>
        <w:t>3.8. В случае, если заявление и (или)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7165E9" w:rsidRPr="007165E9" w:rsidRDefault="007165E9" w:rsidP="007165E9">
      <w:pPr>
        <w:jc w:val="both"/>
        <w:rPr>
          <w:sz w:val="18"/>
          <w:szCs w:val="18"/>
        </w:rPr>
      </w:pPr>
      <w:r w:rsidRPr="007165E9">
        <w:rPr>
          <w:sz w:val="18"/>
          <w:szCs w:val="18"/>
        </w:rPr>
        <w:t xml:space="preserve">3.9. Получение заявления и (или) документов, представляемых в форме электронных документов, подтверждается Администрацией путем направления заявителю уведомления о получении заявления и (или) документов с указанием входящего регистрационного номера заявления, даты получения Администрацией заявления и (или) документов, а также перечень наименований файлов, </w:t>
      </w:r>
      <w:r w:rsidRPr="007165E9">
        <w:rPr>
          <w:sz w:val="18"/>
          <w:szCs w:val="18"/>
        </w:rPr>
        <w:lastRenderedPageBreak/>
        <w:t>представленных в форме электронных документов, с указанием их объема. Уведомление о получении направляется указанным заявителем в заявлении способом в день его поступления в Администрацию.</w:t>
      </w:r>
    </w:p>
    <w:p w:rsidR="007165E9" w:rsidRPr="007165E9" w:rsidRDefault="007165E9" w:rsidP="007165E9">
      <w:pPr>
        <w:jc w:val="both"/>
        <w:rPr>
          <w:position w:val="2"/>
          <w:sz w:val="18"/>
          <w:szCs w:val="18"/>
        </w:rPr>
      </w:pPr>
      <w:r w:rsidRPr="007165E9">
        <w:rPr>
          <w:sz w:val="18"/>
          <w:szCs w:val="18"/>
        </w:rPr>
        <w:t>3.10.</w:t>
      </w:r>
      <w:r w:rsidRPr="007165E9">
        <w:rPr>
          <w:position w:val="2"/>
          <w:sz w:val="18"/>
          <w:szCs w:val="18"/>
        </w:rPr>
        <w:t xml:space="preserve"> При поступлении заявления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ФЗ № 63-ФЗ.</w:t>
      </w:r>
    </w:p>
    <w:p w:rsidR="007165E9" w:rsidRPr="007165E9" w:rsidRDefault="007165E9" w:rsidP="007165E9">
      <w:pPr>
        <w:jc w:val="both"/>
        <w:rPr>
          <w:position w:val="2"/>
          <w:sz w:val="18"/>
          <w:szCs w:val="18"/>
        </w:rPr>
      </w:pPr>
      <w:r w:rsidRPr="007165E9">
        <w:rPr>
          <w:position w:val="2"/>
          <w:sz w:val="18"/>
          <w:szCs w:val="18"/>
        </w:rPr>
        <w:t>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с указанием пунктов статьи 11 ФЗ № 63-ФЗ, которые послужили основанием для принятия указанного решения указанным заявителем в заявлении способом.</w:t>
      </w:r>
    </w:p>
    <w:p w:rsidR="007165E9" w:rsidRPr="007165E9" w:rsidRDefault="007165E9" w:rsidP="007165E9">
      <w:pPr>
        <w:jc w:val="both"/>
        <w:rPr>
          <w:sz w:val="18"/>
          <w:szCs w:val="18"/>
        </w:rPr>
      </w:pPr>
      <w:r w:rsidRPr="007165E9">
        <w:rPr>
          <w:sz w:val="18"/>
          <w:szCs w:val="18"/>
        </w:rPr>
        <w:t>3.11. Зарегистрированное заявление и (или) документы, при отсутствии оснований, предусмотренных пунктом 2.9 Административного регламента, передаются на рассмотрение председателя Комиссии, который определяет исполнителя, ответственного за работу с поступившим заявлением (далее - ответственный исполнитель).</w:t>
      </w:r>
    </w:p>
    <w:p w:rsidR="007165E9" w:rsidRPr="007165E9" w:rsidRDefault="007165E9" w:rsidP="007165E9">
      <w:pPr>
        <w:jc w:val="both"/>
        <w:rPr>
          <w:sz w:val="18"/>
          <w:szCs w:val="18"/>
        </w:rPr>
      </w:pPr>
      <w:r w:rsidRPr="007165E9">
        <w:rPr>
          <w:sz w:val="18"/>
          <w:szCs w:val="18"/>
        </w:rPr>
        <w:t>3.12. Продолжительность административной процедуры (максимальный срок ее выполнения) составляет 1 рабочий день.</w:t>
      </w:r>
    </w:p>
    <w:p w:rsidR="007165E9" w:rsidRPr="007165E9" w:rsidRDefault="007165E9" w:rsidP="007165E9">
      <w:pPr>
        <w:jc w:val="both"/>
        <w:rPr>
          <w:sz w:val="18"/>
          <w:szCs w:val="18"/>
        </w:rPr>
      </w:pPr>
      <w:r w:rsidRPr="007165E9">
        <w:rPr>
          <w:sz w:val="18"/>
          <w:szCs w:val="18"/>
        </w:rPr>
        <w:t>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7165E9" w:rsidRPr="007165E9" w:rsidRDefault="007165E9" w:rsidP="007165E9">
      <w:pPr>
        <w:pStyle w:val="ConsPlusNormal2"/>
        <w:ind w:right="57"/>
        <w:jc w:val="center"/>
        <w:rPr>
          <w:rFonts w:ascii="Times New Roman" w:hAnsi="Times New Roman"/>
          <w:b/>
          <w:color w:val="000000"/>
          <w:sz w:val="18"/>
          <w:szCs w:val="18"/>
        </w:rPr>
      </w:pPr>
      <w:r w:rsidRPr="007165E9">
        <w:rPr>
          <w:rFonts w:ascii="Times New Roman" w:hAnsi="Times New Roman"/>
          <w:b/>
          <w:color w:val="000000"/>
          <w:sz w:val="18"/>
          <w:szCs w:val="18"/>
        </w:rPr>
        <w:t>Рассмотрение (проверка) заявления и документов, необходимых для предоставления муниципальной услуги</w:t>
      </w:r>
    </w:p>
    <w:p w:rsidR="007165E9" w:rsidRPr="007165E9" w:rsidRDefault="007165E9" w:rsidP="007165E9">
      <w:pPr>
        <w:jc w:val="both"/>
        <w:rPr>
          <w:sz w:val="18"/>
          <w:szCs w:val="18"/>
        </w:rPr>
      </w:pPr>
      <w:r w:rsidRPr="007165E9">
        <w:rPr>
          <w:sz w:val="18"/>
          <w:szCs w:val="18"/>
        </w:rPr>
        <w:t>3.13. Основанием для начала административной процедуры является поступление зарегистрированного заявления и (или) документов на рассмотрение ответственному исполнителю.</w:t>
      </w:r>
    </w:p>
    <w:p w:rsidR="007165E9" w:rsidRPr="007165E9" w:rsidRDefault="007165E9" w:rsidP="007165E9">
      <w:pPr>
        <w:jc w:val="both"/>
        <w:rPr>
          <w:sz w:val="18"/>
          <w:szCs w:val="18"/>
        </w:rPr>
      </w:pPr>
      <w:r w:rsidRPr="007165E9">
        <w:rPr>
          <w:sz w:val="18"/>
          <w:szCs w:val="18"/>
        </w:rPr>
        <w:t>Фамилия, имя и отчество (при наличии) ответственного исполнителя, телефон сообщаются заявителю по его обращению.</w:t>
      </w:r>
    </w:p>
    <w:p w:rsidR="007165E9" w:rsidRPr="007165E9" w:rsidRDefault="007165E9" w:rsidP="007165E9">
      <w:pPr>
        <w:jc w:val="both"/>
        <w:rPr>
          <w:sz w:val="18"/>
          <w:szCs w:val="18"/>
        </w:rPr>
      </w:pPr>
      <w:r w:rsidRPr="007165E9">
        <w:rPr>
          <w:sz w:val="18"/>
          <w:szCs w:val="18"/>
        </w:rPr>
        <w:t>Ответственный исполнитель осуществляет проверку полноты и достоверности сведений, содержащихся в представленных документах.</w:t>
      </w:r>
    </w:p>
    <w:p w:rsidR="007165E9" w:rsidRPr="007165E9" w:rsidRDefault="007165E9" w:rsidP="007165E9">
      <w:pPr>
        <w:jc w:val="both"/>
        <w:rPr>
          <w:sz w:val="18"/>
          <w:szCs w:val="18"/>
        </w:rPr>
      </w:pPr>
      <w:r w:rsidRPr="007165E9">
        <w:rPr>
          <w:sz w:val="18"/>
          <w:szCs w:val="18"/>
        </w:rPr>
        <w:t>В случае непредставления заявителем документов, предусмотренных пунктом 2.8 Административного регламента, ответственным исполнителем направляются межведомственные запросы в течение двух рабочих дней со дня поступления заявления в Администрацию.</w:t>
      </w:r>
    </w:p>
    <w:p w:rsidR="007165E9" w:rsidRPr="007165E9" w:rsidRDefault="007165E9" w:rsidP="007165E9">
      <w:pPr>
        <w:pStyle w:val="ConsPlusNormal2"/>
        <w:ind w:right="-2"/>
        <w:jc w:val="both"/>
        <w:rPr>
          <w:rFonts w:ascii="Times New Roman" w:hAnsi="Times New Roman"/>
          <w:sz w:val="18"/>
          <w:szCs w:val="18"/>
        </w:rPr>
      </w:pPr>
      <w:r w:rsidRPr="007165E9">
        <w:rPr>
          <w:rFonts w:ascii="Times New Roman" w:hAnsi="Times New Roman"/>
          <w:sz w:val="18"/>
          <w:szCs w:val="18"/>
        </w:rPr>
        <w:t>3.14. Целью направления межведомственных запросов является выявление оснований, которые могут повлечь нарушение условий оказания муниципальной услуги.</w:t>
      </w:r>
    </w:p>
    <w:p w:rsidR="007165E9" w:rsidRPr="007165E9" w:rsidRDefault="007165E9" w:rsidP="007165E9">
      <w:pPr>
        <w:pStyle w:val="ConsPlusNormal2"/>
        <w:ind w:right="-2"/>
        <w:jc w:val="both"/>
        <w:rPr>
          <w:rFonts w:ascii="Times New Roman" w:hAnsi="Times New Roman"/>
          <w:sz w:val="18"/>
          <w:szCs w:val="18"/>
        </w:rPr>
      </w:pPr>
      <w:r w:rsidRPr="007165E9">
        <w:rPr>
          <w:rFonts w:ascii="Times New Roman" w:hAnsi="Times New Roman"/>
          <w:sz w:val="18"/>
          <w:szCs w:val="18"/>
        </w:rPr>
        <w:t>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165E9" w:rsidRPr="007165E9" w:rsidRDefault="007165E9" w:rsidP="007165E9">
      <w:pPr>
        <w:pStyle w:val="ConsPlusNormal2"/>
        <w:ind w:right="-2"/>
        <w:jc w:val="both"/>
        <w:rPr>
          <w:rFonts w:ascii="Times New Roman" w:hAnsi="Times New Roman"/>
          <w:sz w:val="18"/>
          <w:szCs w:val="18"/>
        </w:rPr>
      </w:pPr>
      <w:r w:rsidRPr="007165E9">
        <w:rPr>
          <w:rFonts w:ascii="Times New Roman" w:hAnsi="Times New Roman"/>
          <w:sz w:val="18"/>
          <w:szCs w:val="18"/>
        </w:rPr>
        <w:t>Межведомственные запросы в форме электронного документа подписываются электронной подписью.</w:t>
      </w:r>
    </w:p>
    <w:p w:rsidR="007165E9" w:rsidRPr="007165E9" w:rsidRDefault="007165E9" w:rsidP="007165E9">
      <w:pPr>
        <w:pStyle w:val="ConsPlusNormal2"/>
        <w:ind w:right="-2"/>
        <w:jc w:val="both"/>
        <w:rPr>
          <w:rFonts w:ascii="Times New Roman" w:hAnsi="Times New Roman"/>
          <w:sz w:val="18"/>
          <w:szCs w:val="18"/>
        </w:rPr>
      </w:pPr>
      <w:r w:rsidRPr="007165E9">
        <w:rPr>
          <w:rFonts w:ascii="Times New Roman" w:hAnsi="Times New Roman"/>
          <w:sz w:val="18"/>
          <w:szCs w:val="18"/>
        </w:rPr>
        <w:t>В случае отсутствия технической возможности межведомственные запросы направляются на бумажном носителе.</w:t>
      </w:r>
    </w:p>
    <w:p w:rsidR="007165E9" w:rsidRPr="007165E9" w:rsidRDefault="007165E9" w:rsidP="007165E9">
      <w:pPr>
        <w:pStyle w:val="ConsPlusNormal2"/>
        <w:ind w:right="-2"/>
        <w:jc w:val="both"/>
        <w:rPr>
          <w:rFonts w:ascii="Times New Roman" w:hAnsi="Times New Roman"/>
          <w:sz w:val="18"/>
          <w:szCs w:val="18"/>
        </w:rPr>
      </w:pPr>
      <w:r w:rsidRPr="007165E9">
        <w:rPr>
          <w:rFonts w:ascii="Times New Roman" w:hAnsi="Times New Roman"/>
          <w:sz w:val="18"/>
          <w:szCs w:val="18"/>
        </w:rPr>
        <w:t>3.15. Результатом административного действия является направление межведомственного запроса с целью получения документа и (или) информации, необходимых для выдачи результата предоставления муниципальной услуги.</w:t>
      </w:r>
    </w:p>
    <w:p w:rsidR="007165E9" w:rsidRPr="007165E9" w:rsidRDefault="007165E9" w:rsidP="007165E9">
      <w:pPr>
        <w:pStyle w:val="ConsPlusNormal2"/>
        <w:ind w:right="-2"/>
        <w:jc w:val="both"/>
        <w:rPr>
          <w:rFonts w:ascii="Times New Roman" w:hAnsi="Times New Roman"/>
          <w:sz w:val="18"/>
          <w:szCs w:val="18"/>
        </w:rPr>
      </w:pPr>
      <w:r w:rsidRPr="007165E9">
        <w:rPr>
          <w:rFonts w:ascii="Times New Roman" w:hAnsi="Times New Roman"/>
          <w:sz w:val="18"/>
          <w:szCs w:val="18"/>
        </w:rPr>
        <w:t>Максимальный срок выполнения указанного административного действия не должен превышать двух рабочих дней со дня поступления заявления в Администрацию.</w:t>
      </w:r>
    </w:p>
    <w:p w:rsidR="007165E9" w:rsidRPr="007165E9" w:rsidRDefault="007165E9" w:rsidP="007165E9">
      <w:pPr>
        <w:pStyle w:val="a1"/>
        <w:spacing w:after="0"/>
        <w:jc w:val="both"/>
        <w:rPr>
          <w:b w:val="0"/>
          <w:i w:val="0"/>
          <w:sz w:val="18"/>
          <w:szCs w:val="18"/>
        </w:rPr>
      </w:pPr>
      <w:r w:rsidRPr="007165E9">
        <w:rPr>
          <w:b w:val="0"/>
          <w:i w:val="0"/>
          <w:sz w:val="18"/>
          <w:szCs w:val="18"/>
        </w:rPr>
        <w:t>3.16. После получения по результатам межведомственных запросов документов, предусмотренных пунктом 2.8 Административного регламента, ответственный исполнитель осуществляет проверку:</w:t>
      </w:r>
    </w:p>
    <w:p w:rsidR="007165E9" w:rsidRPr="007165E9" w:rsidRDefault="007165E9" w:rsidP="007165E9">
      <w:pPr>
        <w:jc w:val="both"/>
        <w:rPr>
          <w:sz w:val="18"/>
          <w:szCs w:val="18"/>
        </w:rPr>
      </w:pPr>
      <w:r w:rsidRPr="007165E9">
        <w:rPr>
          <w:sz w:val="18"/>
          <w:szCs w:val="18"/>
        </w:rPr>
        <w:t>- наличия (отсутствия) оснований для проведения общественных обсуждений или публичных слушаний, предусмотренных действующим законодательством.</w:t>
      </w:r>
    </w:p>
    <w:p w:rsidR="007165E9" w:rsidRPr="007165E9" w:rsidRDefault="007165E9" w:rsidP="007165E9">
      <w:pPr>
        <w:pStyle w:val="a1"/>
        <w:spacing w:after="0"/>
        <w:jc w:val="both"/>
        <w:rPr>
          <w:b w:val="0"/>
          <w:i w:val="0"/>
          <w:sz w:val="18"/>
          <w:szCs w:val="18"/>
        </w:rPr>
      </w:pPr>
      <w:r w:rsidRPr="007165E9">
        <w:rPr>
          <w:b w:val="0"/>
          <w:i w:val="0"/>
          <w:color w:val="000000"/>
          <w:sz w:val="18"/>
          <w:szCs w:val="18"/>
        </w:rPr>
        <w:t>3.17. В</w:t>
      </w:r>
      <w:r w:rsidRPr="007165E9">
        <w:rPr>
          <w:b w:val="0"/>
          <w:i w:val="0"/>
          <w:sz w:val="18"/>
          <w:szCs w:val="18"/>
        </w:rPr>
        <w:t xml:space="preserve"> случае если проведение публичных слушаний или общественных обсуждений является обязательным,</w:t>
      </w:r>
      <w:r w:rsidRPr="007165E9">
        <w:rPr>
          <w:b w:val="0"/>
          <w:i w:val="0"/>
          <w:color w:val="000000"/>
          <w:sz w:val="18"/>
          <w:szCs w:val="18"/>
        </w:rPr>
        <w:t xml:space="preserve"> </w:t>
      </w:r>
      <w:r w:rsidRPr="007165E9">
        <w:rPr>
          <w:b w:val="0"/>
          <w:i w:val="0"/>
          <w:sz w:val="18"/>
          <w:szCs w:val="18"/>
        </w:rPr>
        <w:t xml:space="preserve">ответственный исполнитель готовит проект письма с предложением о назначении публичных слушаний или общественных обсуждений на имя главы Мошковского сельсовета Бековского района Пензенской области за подписью председателя Комиссии с приложением проекта постановления о предоставлении разрешения на условно разрешенный вид использования, копий заявления заявителя и документов, полученных по результатам межведомственных запросов, предусмотренных пунктом 2.8 Административного регламента, и передает на подпись председателю Комиссии, который рассматривает подготовленный проект письма и подписывает его. </w:t>
      </w:r>
    </w:p>
    <w:p w:rsidR="007165E9" w:rsidRPr="007165E9" w:rsidRDefault="007165E9" w:rsidP="007165E9">
      <w:pPr>
        <w:pStyle w:val="a1"/>
        <w:spacing w:after="0"/>
        <w:jc w:val="both"/>
        <w:rPr>
          <w:b w:val="0"/>
          <w:i w:val="0"/>
          <w:sz w:val="18"/>
          <w:szCs w:val="18"/>
        </w:rPr>
      </w:pPr>
      <w:r w:rsidRPr="007165E9">
        <w:rPr>
          <w:b w:val="0"/>
          <w:i w:val="0"/>
          <w:sz w:val="18"/>
          <w:szCs w:val="18"/>
        </w:rPr>
        <w:t>В случае несогласия с подготовленным проектов документов, обнаружения ошибок и недочетов в них, замечания исправляются ответственным исполнителем незамедлительно в течение срока административной процедуры.</w:t>
      </w:r>
    </w:p>
    <w:p w:rsidR="007165E9" w:rsidRPr="007165E9" w:rsidRDefault="007165E9" w:rsidP="007165E9">
      <w:pPr>
        <w:pStyle w:val="a1"/>
        <w:spacing w:after="0"/>
        <w:jc w:val="both"/>
        <w:rPr>
          <w:b w:val="0"/>
          <w:i w:val="0"/>
          <w:sz w:val="18"/>
          <w:szCs w:val="18"/>
        </w:rPr>
      </w:pPr>
      <w:r w:rsidRPr="007165E9">
        <w:rPr>
          <w:b w:val="0"/>
          <w:i w:val="0"/>
          <w:sz w:val="18"/>
          <w:szCs w:val="18"/>
        </w:rPr>
        <w:t>3.18. Результатом административной процедуры является:</w:t>
      </w:r>
    </w:p>
    <w:p w:rsidR="007165E9" w:rsidRPr="007165E9" w:rsidRDefault="007165E9" w:rsidP="007165E9">
      <w:pPr>
        <w:jc w:val="both"/>
        <w:rPr>
          <w:sz w:val="18"/>
          <w:szCs w:val="18"/>
        </w:rPr>
      </w:pPr>
      <w:r w:rsidRPr="007165E9">
        <w:rPr>
          <w:sz w:val="18"/>
          <w:szCs w:val="18"/>
        </w:rPr>
        <w:t xml:space="preserve">3.18.1 завершение процедуры рассмотрения (проверки) заявления и документов, необходимых для предоставления муниципальной услуги, когда не требуется проведение процедуры </w:t>
      </w:r>
      <w:r w:rsidRPr="007165E9">
        <w:rPr>
          <w:color w:val="000000"/>
          <w:sz w:val="18"/>
          <w:szCs w:val="18"/>
        </w:rPr>
        <w:t>общественных обсуждений или</w:t>
      </w:r>
      <w:r w:rsidRPr="007165E9">
        <w:rPr>
          <w:sz w:val="18"/>
          <w:szCs w:val="18"/>
        </w:rPr>
        <w:t xml:space="preserve"> публичных слушаний в случае, предусмотренном частью 11 статьи 39 </w:t>
      </w:r>
      <w:proofErr w:type="spellStart"/>
      <w:r w:rsidRPr="007165E9">
        <w:rPr>
          <w:sz w:val="18"/>
          <w:szCs w:val="18"/>
        </w:rPr>
        <w:t>ГрК</w:t>
      </w:r>
      <w:proofErr w:type="spellEnd"/>
      <w:r w:rsidRPr="007165E9">
        <w:rPr>
          <w:sz w:val="18"/>
          <w:szCs w:val="18"/>
        </w:rPr>
        <w:t xml:space="preserve"> РФ;</w:t>
      </w:r>
    </w:p>
    <w:p w:rsidR="007165E9" w:rsidRPr="007165E9" w:rsidRDefault="007165E9" w:rsidP="007165E9">
      <w:pPr>
        <w:pStyle w:val="a1"/>
        <w:spacing w:after="0"/>
        <w:jc w:val="both"/>
        <w:rPr>
          <w:b w:val="0"/>
          <w:i w:val="0"/>
          <w:sz w:val="18"/>
          <w:szCs w:val="18"/>
        </w:rPr>
      </w:pPr>
      <w:r w:rsidRPr="007165E9">
        <w:rPr>
          <w:b w:val="0"/>
          <w:i w:val="0"/>
          <w:sz w:val="18"/>
          <w:szCs w:val="18"/>
        </w:rPr>
        <w:t xml:space="preserve">3.18.2 направление письма с предложением о назначении публичных слушаний или общественных обсуждений на имя главы Мошковского сельсовета Бековского района Пензенской области за подписью председателя Комиссии с приложением проекта постановления о предоставлении разрешения на условно разрешенный вид использования, копий заявления заявителя и документов, полученных по результатам межведомственных запросов, предусмотренных пунктом 2.8 Административного регламента, </w:t>
      </w:r>
      <w:r w:rsidRPr="007165E9">
        <w:rPr>
          <w:b w:val="0"/>
          <w:i w:val="0"/>
          <w:color w:val="000000"/>
          <w:sz w:val="18"/>
          <w:szCs w:val="18"/>
        </w:rPr>
        <w:t>(в</w:t>
      </w:r>
      <w:r w:rsidRPr="007165E9">
        <w:rPr>
          <w:b w:val="0"/>
          <w:i w:val="0"/>
          <w:sz w:val="18"/>
          <w:szCs w:val="18"/>
        </w:rPr>
        <w:t xml:space="preserve"> случае если проведение публичных слушаний или общественных обсуждений является обязательным в соответствии с требованиями действующего законодательства), с одновременным уведомлением заявителя об этом способом, указанным им в заявлении, с соблюдением срока административной процедуры, предусмотренного в абзаце втором пункта 3.19 Административного регламента.</w:t>
      </w:r>
    </w:p>
    <w:p w:rsidR="007165E9" w:rsidRPr="007165E9" w:rsidRDefault="007165E9" w:rsidP="007165E9">
      <w:pPr>
        <w:jc w:val="both"/>
        <w:rPr>
          <w:color w:val="000000"/>
          <w:sz w:val="18"/>
          <w:szCs w:val="18"/>
        </w:rPr>
      </w:pPr>
      <w:r w:rsidRPr="007165E9">
        <w:rPr>
          <w:color w:val="000000"/>
          <w:sz w:val="18"/>
          <w:szCs w:val="18"/>
        </w:rPr>
        <w:t xml:space="preserve">3.19. Максимальный срок выполнения административной процедуры, в случае, когда не требуется проведение </w:t>
      </w:r>
      <w:r w:rsidRPr="007165E9">
        <w:rPr>
          <w:sz w:val="18"/>
          <w:szCs w:val="18"/>
        </w:rPr>
        <w:t xml:space="preserve">общественных обсуждений или публичных слушаний в случае, предусмотренном частью 11 статьи 39 </w:t>
      </w:r>
      <w:proofErr w:type="spellStart"/>
      <w:r w:rsidRPr="007165E9">
        <w:rPr>
          <w:sz w:val="18"/>
          <w:szCs w:val="18"/>
        </w:rPr>
        <w:t>ГрК</w:t>
      </w:r>
      <w:proofErr w:type="spellEnd"/>
      <w:r w:rsidRPr="007165E9">
        <w:rPr>
          <w:sz w:val="18"/>
          <w:szCs w:val="18"/>
        </w:rPr>
        <w:t xml:space="preserve"> РФ</w:t>
      </w:r>
      <w:r w:rsidRPr="007165E9">
        <w:rPr>
          <w:color w:val="000000"/>
          <w:sz w:val="18"/>
          <w:szCs w:val="18"/>
        </w:rPr>
        <w:t xml:space="preserve"> - 9 дней со дня поступления заявления в Администрацию.</w:t>
      </w:r>
    </w:p>
    <w:p w:rsidR="007165E9" w:rsidRPr="007165E9" w:rsidRDefault="007165E9" w:rsidP="007165E9">
      <w:pPr>
        <w:jc w:val="both"/>
        <w:rPr>
          <w:color w:val="000000"/>
          <w:sz w:val="18"/>
          <w:szCs w:val="18"/>
        </w:rPr>
      </w:pPr>
      <w:r w:rsidRPr="007165E9">
        <w:rPr>
          <w:color w:val="000000"/>
          <w:sz w:val="18"/>
          <w:szCs w:val="18"/>
        </w:rPr>
        <w:t xml:space="preserve">Максимальный срок выполнения административной процедуры, в случае, когда требуется проведение </w:t>
      </w:r>
      <w:r w:rsidRPr="007165E9">
        <w:rPr>
          <w:sz w:val="18"/>
          <w:szCs w:val="18"/>
        </w:rPr>
        <w:t>общественных обсуждений или публичных слушаний, предусмотренных действующим законодательством</w:t>
      </w:r>
      <w:r w:rsidRPr="007165E9">
        <w:rPr>
          <w:color w:val="000000"/>
          <w:sz w:val="18"/>
          <w:szCs w:val="18"/>
        </w:rPr>
        <w:t xml:space="preserve"> - 49</w:t>
      </w:r>
      <w:r w:rsidRPr="007165E9">
        <w:rPr>
          <w:i/>
          <w:iCs/>
          <w:sz w:val="18"/>
          <w:szCs w:val="18"/>
        </w:rPr>
        <w:t xml:space="preserve"> </w:t>
      </w:r>
      <w:r w:rsidRPr="007165E9">
        <w:rPr>
          <w:color w:val="000000"/>
          <w:sz w:val="18"/>
          <w:szCs w:val="18"/>
        </w:rPr>
        <w:t>дней со дня поступления заявления в Администрацию.</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 xml:space="preserve">Проведение </w:t>
      </w:r>
      <w:r w:rsidRPr="007165E9">
        <w:rPr>
          <w:rFonts w:ascii="Times New Roman" w:hAnsi="Times New Roman"/>
          <w:b/>
          <w:color w:val="000000"/>
          <w:sz w:val="18"/>
          <w:szCs w:val="18"/>
        </w:rPr>
        <w:t xml:space="preserve">общественных обсуждений или </w:t>
      </w:r>
      <w:r w:rsidRPr="007165E9">
        <w:rPr>
          <w:rFonts w:ascii="Times New Roman" w:hAnsi="Times New Roman"/>
          <w:b/>
          <w:sz w:val="18"/>
          <w:szCs w:val="18"/>
        </w:rPr>
        <w:t>публичных слушаний</w:t>
      </w:r>
    </w:p>
    <w:p w:rsidR="007165E9" w:rsidRPr="007165E9" w:rsidRDefault="007165E9" w:rsidP="007165E9">
      <w:pPr>
        <w:pStyle w:val="a1"/>
        <w:spacing w:after="0"/>
        <w:jc w:val="both"/>
        <w:rPr>
          <w:b w:val="0"/>
          <w:i w:val="0"/>
          <w:sz w:val="18"/>
          <w:szCs w:val="18"/>
        </w:rPr>
      </w:pPr>
      <w:r w:rsidRPr="007165E9">
        <w:rPr>
          <w:b w:val="0"/>
          <w:i w:val="0"/>
          <w:sz w:val="18"/>
          <w:szCs w:val="18"/>
        </w:rPr>
        <w:lastRenderedPageBreak/>
        <w:t>3.20. Основанием для начала административной процедуры является поступление письма с предложением о назначении публичных слушаний или общественных обсуждений за подписью председателя Комиссии с приложением проекта постановления о предоставлении разрешения на условно разрешенный вид использования, копий заявления заявителя и документов, полученных по результатам межведомственных запросов, предусмотренных пунктом 2.8 Административного регламента, главе Мошковского сельсовета Бековского района Пензенской области для проведения публичных слушаний или общественных обсуждений.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Организатор проведения публичных слушаний или общественных обсуждений</w:t>
      </w:r>
      <w:r w:rsidRPr="007165E9">
        <w:rPr>
          <w:rFonts w:ascii="Times New Roman" w:hAnsi="Times New Roman"/>
          <w:i/>
          <w:sz w:val="18"/>
          <w:szCs w:val="18"/>
        </w:rPr>
        <w:t xml:space="preserve"> </w:t>
      </w:r>
      <w:r w:rsidRPr="007165E9">
        <w:rPr>
          <w:rFonts w:ascii="Times New Roman" w:hAnsi="Times New Roman"/>
          <w:sz w:val="18"/>
          <w:szCs w:val="18"/>
        </w:rPr>
        <w:t>направляет председателю Комиссии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w:t>
      </w:r>
      <w:r w:rsidRPr="007165E9">
        <w:rPr>
          <w:rFonts w:ascii="Times New Roman" w:hAnsi="Times New Roman"/>
          <w:i/>
          <w:sz w:val="18"/>
          <w:szCs w:val="18"/>
        </w:rPr>
        <w:t xml:space="preserve"> </w:t>
      </w:r>
      <w:r w:rsidRPr="007165E9">
        <w:rPr>
          <w:rFonts w:ascii="Times New Roman" w:hAnsi="Times New Roman"/>
          <w:sz w:val="18"/>
          <w:szCs w:val="18"/>
        </w:rPr>
        <w:t>не позднее чем через три дней со дня их проведения.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3.21. Максимальный срок выполнения административной процедуры составляет не более 49</w:t>
      </w:r>
      <w:r w:rsidRPr="007165E9">
        <w:rPr>
          <w:rFonts w:ascii="Times New Roman" w:hAnsi="Times New Roman"/>
          <w:i/>
          <w:iCs/>
          <w:sz w:val="18"/>
          <w:szCs w:val="18"/>
        </w:rPr>
        <w:t xml:space="preserve"> </w:t>
      </w:r>
      <w:r w:rsidRPr="007165E9">
        <w:rPr>
          <w:rFonts w:ascii="Times New Roman" w:hAnsi="Times New Roman"/>
          <w:sz w:val="18"/>
          <w:szCs w:val="18"/>
        </w:rPr>
        <w:t>дней.</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3.22. Результатом административной процедуры является поступление председателю Комиссии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w:t>
      </w:r>
    </w:p>
    <w:p w:rsidR="003E3597"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 xml:space="preserve">Подготовка постановления о предоставлении разрешения на условно разрешенный вид использования или </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постановления об отказе в предоставлении разрешения на условно разрешенный вид использования</w:t>
      </w:r>
    </w:p>
    <w:p w:rsidR="007165E9" w:rsidRPr="007165E9" w:rsidRDefault="007165E9" w:rsidP="007165E9">
      <w:pPr>
        <w:jc w:val="both"/>
        <w:rPr>
          <w:sz w:val="18"/>
          <w:szCs w:val="18"/>
        </w:rPr>
      </w:pPr>
      <w:r w:rsidRPr="007165E9">
        <w:rPr>
          <w:sz w:val="18"/>
          <w:szCs w:val="18"/>
        </w:rPr>
        <w:t>3.23. Основанием для начала административной процедуры является: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3.23.1 поступление председателю Комиссии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который в свою очередь в течение 1 дня со дня поступления такого документа передает их ответственному исполнителю для организации рассмотрения заявления заявителя на заседании Комиссии, либо</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3.23.2 завершение процедуры рассмотрения (проверки) заявления и документов, необходимых для предоставления муниципальной услуги, когда не требуется проведение процедуры </w:t>
      </w:r>
      <w:r w:rsidRPr="007165E9">
        <w:rPr>
          <w:rFonts w:ascii="Times New Roman" w:hAnsi="Times New Roman"/>
          <w:color w:val="000000"/>
          <w:sz w:val="18"/>
          <w:szCs w:val="18"/>
        </w:rPr>
        <w:t>общественных обсуждений или</w:t>
      </w:r>
      <w:r w:rsidRPr="007165E9">
        <w:rPr>
          <w:rFonts w:ascii="Times New Roman" w:hAnsi="Times New Roman"/>
          <w:sz w:val="18"/>
          <w:szCs w:val="18"/>
        </w:rPr>
        <w:t xml:space="preserve"> публичных слушаний в случае, предусмотренном частью 11 статьи 39 </w:t>
      </w:r>
      <w:proofErr w:type="spellStart"/>
      <w:r w:rsidRPr="007165E9">
        <w:rPr>
          <w:rFonts w:ascii="Times New Roman" w:hAnsi="Times New Roman"/>
          <w:sz w:val="18"/>
          <w:szCs w:val="18"/>
        </w:rPr>
        <w:t>ГрК</w:t>
      </w:r>
      <w:proofErr w:type="spellEnd"/>
      <w:r w:rsidRPr="007165E9">
        <w:rPr>
          <w:rFonts w:ascii="Times New Roman" w:hAnsi="Times New Roman"/>
          <w:sz w:val="18"/>
          <w:szCs w:val="18"/>
        </w:rPr>
        <w:t xml:space="preserve"> РФ, и организация ответственным исполнителем рассмотрения заявления заявителя на заседании Комиссии.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3.24. По итогам заседания Комиссии готовятся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которые направляются главе Администрации.</w:t>
      </w:r>
    </w:p>
    <w:p w:rsidR="007165E9" w:rsidRPr="007165E9" w:rsidRDefault="007165E9" w:rsidP="007165E9">
      <w:pPr>
        <w:pStyle w:val="a1"/>
        <w:spacing w:after="0"/>
        <w:jc w:val="both"/>
        <w:rPr>
          <w:b w:val="0"/>
          <w:i w:val="0"/>
          <w:sz w:val="18"/>
          <w:szCs w:val="18"/>
        </w:rPr>
      </w:pPr>
      <w:r w:rsidRPr="007165E9">
        <w:rPr>
          <w:b w:val="0"/>
          <w:i w:val="0"/>
          <w:sz w:val="18"/>
          <w:szCs w:val="18"/>
        </w:rPr>
        <w:t xml:space="preserve">3.25. Ответственный исполнитель с учетом оснований для отказа в выдаче результата муниципальной услуги, предусмотренных пунктом 2.10 Административного регламента, подготавливает проект постановления </w:t>
      </w:r>
      <w:r w:rsidRPr="007165E9">
        <w:rPr>
          <w:b w:val="0"/>
          <w:i w:val="0"/>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p>
    <w:p w:rsidR="007165E9" w:rsidRPr="007165E9" w:rsidRDefault="007165E9" w:rsidP="007165E9">
      <w:pPr>
        <w:pStyle w:val="a1"/>
        <w:spacing w:after="0"/>
        <w:jc w:val="both"/>
        <w:rPr>
          <w:b w:val="0"/>
          <w:i w:val="0"/>
          <w:sz w:val="18"/>
          <w:szCs w:val="18"/>
        </w:rPr>
      </w:pPr>
      <w:r w:rsidRPr="007165E9">
        <w:rPr>
          <w:b w:val="0"/>
          <w:i w:val="0"/>
          <w:sz w:val="18"/>
          <w:szCs w:val="18"/>
        </w:rPr>
        <w:t>3.26. Проект постановления, указанный в пункте 3.25 Административного регламента, оформляется в двух экземплярах.</w:t>
      </w:r>
    </w:p>
    <w:p w:rsidR="007165E9" w:rsidRPr="007165E9" w:rsidRDefault="007165E9" w:rsidP="007165E9">
      <w:pPr>
        <w:jc w:val="both"/>
        <w:rPr>
          <w:sz w:val="18"/>
          <w:szCs w:val="18"/>
        </w:rPr>
      </w:pPr>
      <w:r w:rsidRPr="007165E9">
        <w:rPr>
          <w:sz w:val="18"/>
          <w:szCs w:val="18"/>
        </w:rPr>
        <w:t>3.27. Подготовленный проект постановления, указанный в пункте 3.25 Административного регламента, вместе с заявлением заявителя и документами, предусмотренными пунктом 2.8 Административного регламента, с приложением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а в случаях</w:t>
      </w:r>
      <w:r w:rsidRPr="007165E9">
        <w:rPr>
          <w:color w:val="000000"/>
          <w:sz w:val="18"/>
          <w:szCs w:val="18"/>
        </w:rPr>
        <w:t xml:space="preserve"> общественных обсуждений или</w:t>
      </w:r>
      <w:r w:rsidRPr="007165E9">
        <w:rPr>
          <w:sz w:val="18"/>
          <w:szCs w:val="18"/>
        </w:rPr>
        <w:t xml:space="preserve"> публичных слушаний с приложением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направляются ответственным исполнителем на подпись главе Администрации.</w:t>
      </w:r>
    </w:p>
    <w:p w:rsidR="007165E9" w:rsidRPr="007165E9" w:rsidRDefault="007165E9" w:rsidP="007165E9">
      <w:pPr>
        <w:jc w:val="both"/>
        <w:rPr>
          <w:sz w:val="18"/>
          <w:szCs w:val="18"/>
        </w:rPr>
      </w:pPr>
      <w:r w:rsidRPr="007165E9">
        <w:rPr>
          <w:sz w:val="18"/>
          <w:szCs w:val="18"/>
        </w:rPr>
        <w:t>Глава Администрации рассматривает подготовленный проект документа и подписывает его.</w:t>
      </w:r>
    </w:p>
    <w:p w:rsidR="007165E9" w:rsidRPr="007165E9" w:rsidRDefault="007165E9" w:rsidP="007165E9">
      <w:pPr>
        <w:jc w:val="both"/>
        <w:rPr>
          <w:sz w:val="18"/>
          <w:szCs w:val="18"/>
        </w:rPr>
      </w:pPr>
      <w:r w:rsidRPr="007165E9">
        <w:rPr>
          <w:sz w:val="18"/>
          <w:szCs w:val="1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7165E9" w:rsidRPr="007165E9" w:rsidRDefault="007165E9" w:rsidP="007165E9">
      <w:pPr>
        <w:pStyle w:val="a1"/>
        <w:spacing w:after="0"/>
        <w:jc w:val="both"/>
        <w:rPr>
          <w:b w:val="0"/>
          <w:i w:val="0"/>
          <w:sz w:val="18"/>
          <w:szCs w:val="18"/>
        </w:rPr>
      </w:pPr>
      <w:r w:rsidRPr="007165E9">
        <w:rPr>
          <w:b w:val="0"/>
          <w:i w:val="0"/>
          <w:sz w:val="18"/>
          <w:szCs w:val="18"/>
        </w:rPr>
        <w:t xml:space="preserve">3.28. Результатом административной процедуры является подписанное постановление </w:t>
      </w:r>
      <w:r w:rsidRPr="007165E9">
        <w:rPr>
          <w:b w:val="0"/>
          <w:i w:val="0"/>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b w:val="0"/>
          <w:i w:val="0"/>
          <w:sz w:val="18"/>
          <w:szCs w:val="18"/>
        </w:rPr>
        <w:t>.</w:t>
      </w:r>
    </w:p>
    <w:p w:rsidR="007165E9" w:rsidRPr="007165E9" w:rsidRDefault="007165E9" w:rsidP="007165E9">
      <w:pPr>
        <w:jc w:val="both"/>
        <w:rPr>
          <w:color w:val="000000"/>
          <w:sz w:val="18"/>
          <w:szCs w:val="18"/>
        </w:rPr>
      </w:pPr>
      <w:r w:rsidRPr="007165E9">
        <w:rPr>
          <w:color w:val="000000"/>
          <w:sz w:val="18"/>
          <w:szCs w:val="18"/>
        </w:rPr>
        <w:t>3.29. Максимальный срок выполнения административной процедуры составляет</w:t>
      </w:r>
      <w:r w:rsidRPr="007165E9">
        <w:rPr>
          <w:sz w:val="18"/>
          <w:szCs w:val="18"/>
        </w:rPr>
        <w:t xml:space="preserve"> </w:t>
      </w:r>
      <w:r w:rsidRPr="007165E9">
        <w:rPr>
          <w:color w:val="000000"/>
          <w:sz w:val="18"/>
          <w:szCs w:val="18"/>
        </w:rPr>
        <w:t>три дня.</w:t>
      </w:r>
    </w:p>
    <w:p w:rsidR="007165E9" w:rsidRPr="007165E9" w:rsidRDefault="007165E9" w:rsidP="007165E9">
      <w:pPr>
        <w:pStyle w:val="a1"/>
        <w:spacing w:after="0"/>
        <w:jc w:val="center"/>
        <w:rPr>
          <w:i w:val="0"/>
          <w:sz w:val="18"/>
          <w:szCs w:val="18"/>
        </w:rPr>
      </w:pPr>
      <w:r w:rsidRPr="007165E9">
        <w:rPr>
          <w:i w:val="0"/>
          <w:sz w:val="18"/>
          <w:szCs w:val="18"/>
        </w:rPr>
        <w:t>Выдача результата муниципальной услуги</w:t>
      </w:r>
    </w:p>
    <w:p w:rsidR="007165E9" w:rsidRPr="007165E9" w:rsidRDefault="007165E9" w:rsidP="007165E9">
      <w:pPr>
        <w:jc w:val="both"/>
        <w:rPr>
          <w:sz w:val="18"/>
          <w:szCs w:val="18"/>
        </w:rPr>
      </w:pPr>
      <w:r w:rsidRPr="007165E9">
        <w:rPr>
          <w:sz w:val="18"/>
          <w:szCs w:val="18"/>
        </w:rPr>
        <w:t>3.30. Основанием для начала административной процедуры является подписанное постановление, указанное в пункте 3.28 Административного регламента.</w:t>
      </w:r>
    </w:p>
    <w:p w:rsidR="007165E9" w:rsidRPr="007165E9" w:rsidRDefault="007165E9" w:rsidP="007165E9">
      <w:pPr>
        <w:jc w:val="both"/>
        <w:rPr>
          <w:sz w:val="18"/>
          <w:szCs w:val="18"/>
        </w:rPr>
      </w:pPr>
      <w:r w:rsidRPr="007165E9">
        <w:rPr>
          <w:sz w:val="18"/>
          <w:szCs w:val="18"/>
        </w:rPr>
        <w:t>3.31. Результат предоставления муниципальной услуги выдается непосредственно заявителю либо направляются им способом, указанным в заявлении, в течение двух дней, предшествующих последнему дню срока, предусмотренного пунктом 2.4. Административного регламента.</w:t>
      </w:r>
    </w:p>
    <w:p w:rsidR="007165E9" w:rsidRPr="007165E9" w:rsidRDefault="007165E9" w:rsidP="007165E9">
      <w:pPr>
        <w:jc w:val="both"/>
        <w:rPr>
          <w:sz w:val="18"/>
          <w:szCs w:val="18"/>
        </w:rPr>
      </w:pPr>
      <w:r w:rsidRPr="007165E9">
        <w:rPr>
          <w:sz w:val="18"/>
          <w:szCs w:val="18"/>
        </w:rPr>
        <w:t>3.32.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 в течение двух дней, предшествующих последнему дню срока, предусмотренного пунктом 2.4. Административного 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3.33. Продолжительность административной процедуры (максимальный срок ее выполнения) составляет 2 дня.</w:t>
      </w:r>
    </w:p>
    <w:p w:rsidR="007165E9" w:rsidRPr="007165E9" w:rsidRDefault="007165E9" w:rsidP="007165E9">
      <w:pPr>
        <w:jc w:val="both"/>
        <w:rPr>
          <w:sz w:val="18"/>
          <w:szCs w:val="18"/>
        </w:rPr>
      </w:pPr>
      <w:r w:rsidRPr="007165E9">
        <w:rPr>
          <w:sz w:val="18"/>
          <w:szCs w:val="18"/>
        </w:rPr>
        <w:t>3.34. Результатом административной процедуры является выдача заявителю документов, указанных в пункте 3.28 Административного регламента.</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Особенности предоставления муниципальной услуги в МФЦ</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3.35. Заявление может быть подано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7165E9" w:rsidRPr="007165E9" w:rsidRDefault="007165E9" w:rsidP="007165E9">
      <w:pPr>
        <w:jc w:val="both"/>
        <w:rPr>
          <w:sz w:val="18"/>
          <w:szCs w:val="18"/>
        </w:rPr>
      </w:pPr>
      <w:r w:rsidRPr="007165E9">
        <w:rPr>
          <w:sz w:val="18"/>
          <w:szCs w:val="18"/>
        </w:rPr>
        <w:t xml:space="preserve">Специалист МФЦ принимает от заявителя заявление и (или) документы, указанные в пункте 2.8 Административного регламента, и регистрирует их. </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При приеме у заявителя заявления и (или) документов, указанных в пункте 2.8 Административного регламента, специалист МФЦ:</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проверяет правильность заполнения заявления в соответствии с требованиями, установленными законодательством;</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выдает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3.36. Срок выполнения данного административного действия не более 30 минут.</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3.37. Передачу и доставку заявления и (или) документов, указанных в пункте 2.8 Административного регламента, из МФЦ в Администрацию осуществляет специалист МФЦ - курьер. Он передает документы сотруднику Администрации, ответственному за прием и регистрацию документов по предоставлению муниципальной услуги, в течение семи рабочих дней с момента принятия заявления и (или) документов, указанных в пункте 2.8 Административного регламента, от заявителя.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Передача документов из МФЦ в Администрацию осуществляется курьером МФЦ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w:t>
      </w:r>
      <w:r w:rsidRPr="007165E9">
        <w:rPr>
          <w:rFonts w:ascii="Times New Roman" w:hAnsi="Times New Roman"/>
          <w:sz w:val="18"/>
          <w:szCs w:val="18"/>
        </w:rPr>
        <w:lastRenderedPageBreak/>
        <w:t>сотрудник Администрации, ответственный за прием и регистрацию документов по предоставлению муниципальной услуги, возвращает курьеру МФЦ с отметкой о получении указанных документов по описи с указанием даты, подписи, расшифровки подписи.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3.38. Сотрудник Администрации, ответственный за прием и регистрацию документов по предоставлению муниципальной услуги, регистрирует заявление в установленном порядке в день передачи курьером документов заявителя из МФЦ в Администрацию.</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3.39. Результат предоставления муниципальной услуги направляется заявителю одним из способов, указанным им в заявлении.</w:t>
      </w:r>
    </w:p>
    <w:p w:rsidR="007165E9" w:rsidRPr="007165E9" w:rsidRDefault="007165E9" w:rsidP="007165E9">
      <w:pPr>
        <w:jc w:val="both"/>
        <w:rPr>
          <w:sz w:val="18"/>
          <w:szCs w:val="18"/>
        </w:rPr>
      </w:pPr>
      <w:r w:rsidRPr="007165E9">
        <w:rPr>
          <w:sz w:val="18"/>
          <w:szCs w:val="18"/>
        </w:rPr>
        <w:t>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передачу документа в МФЦ для выдачи заявителю в течение двух дней, предшествующих последнему дню срока, предусмотренного пунктом 2.4 Административного 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3.40. После получения из Администрации информации о принятии решения специалист МФЦ в течение одного рабочего дня, следующего за днем получения информации, получает в Администрации результат оказания услуги, указанный в пункте 3.28 Административного регламента. О получении результата оказания услуги курьером МФЦ делается соответствующая отметка в системе документооборота.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3.41. При выдаче заявителю результата предоставления муниципальной услуги специалист МФЦ проверяет документ, удостоверяющий личность, и (или) доверенность (в случае подачи заявления представителем заявителя). Заявителю выдается результат предоставления муниципальной услуги под подпись с указанием даты его получения.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3.42. В случае неявки заявителя в МФЦ в течение 30 дней с момента окончания срока получения результата предоставления муниципальной услуги, МФЦ курьером отправляет документы в Администрацию под подпись с сопроводительным письмом.</w:t>
      </w:r>
    </w:p>
    <w:p w:rsidR="003E3597"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 xml:space="preserve">Порядок исправления допущенных опечаток и ошибок в выданных в результате предоставления </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муниципальной услуги документах</w:t>
      </w:r>
    </w:p>
    <w:p w:rsidR="007165E9" w:rsidRPr="007165E9" w:rsidRDefault="007165E9" w:rsidP="007165E9">
      <w:pPr>
        <w:jc w:val="both"/>
        <w:rPr>
          <w:sz w:val="18"/>
          <w:szCs w:val="18"/>
        </w:rPr>
      </w:pPr>
      <w:r w:rsidRPr="007165E9">
        <w:rPr>
          <w:sz w:val="18"/>
          <w:szCs w:val="18"/>
        </w:rPr>
        <w:t xml:space="preserve">3.43.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постановлении </w:t>
      </w:r>
      <w:r w:rsidRPr="007165E9">
        <w:rPr>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sz w:val="18"/>
          <w:szCs w:val="18"/>
        </w:rPr>
        <w:t xml:space="preserve">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3.44. При обращении об исправлении технической ошибки заявитель представляет:</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заявление об исправлении технической ошибки;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Заявление об исправлении технической ошибки подается заявителем лично или по почте в Администрацию.</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3.45. Заявление об исправлении технической ошибки регистрируется сотрудником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3.46.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3.47.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3.48.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проекта постановления о внесении изменений в постановление </w:t>
      </w:r>
      <w:r w:rsidRPr="007165E9">
        <w:rPr>
          <w:rFonts w:ascii="Times New Roman" w:hAnsi="Times New Roman"/>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rFonts w:ascii="Times New Roman" w:hAnsi="Times New Roman"/>
          <w:sz w:val="18"/>
          <w:szCs w:val="18"/>
        </w:rPr>
        <w:t>.</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3.49.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3.50. Ответственный исполнитель передает подготовленный проект постановления о внесении изменений в постановление </w:t>
      </w:r>
      <w:r w:rsidRPr="007165E9">
        <w:rPr>
          <w:rFonts w:ascii="Times New Roman" w:hAnsi="Times New Roman"/>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rFonts w:ascii="Times New Roman" w:hAnsi="Times New Roman"/>
          <w:sz w:val="18"/>
          <w:szCs w:val="18"/>
        </w:rPr>
        <w:t xml:space="preserve">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3.51. Глава Администрации подписывает постановление о внесении изменений в постановление </w:t>
      </w:r>
      <w:r w:rsidRPr="007165E9">
        <w:rPr>
          <w:rFonts w:ascii="Times New Roman" w:hAnsi="Times New Roman"/>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rFonts w:ascii="Times New Roman" w:hAnsi="Times New Roman"/>
          <w:sz w:val="18"/>
          <w:szCs w:val="18"/>
        </w:rPr>
        <w:t xml:space="preserve">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3.52.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3.53.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а) в случае наличия технической ошибки в выданном в результате предоставления муниципальной услуги документе – постановление о внесении изменений в постановление </w:t>
      </w:r>
      <w:r w:rsidRPr="007165E9">
        <w:rPr>
          <w:rFonts w:ascii="Times New Roman" w:hAnsi="Times New Roman"/>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rFonts w:ascii="Times New Roman" w:hAnsi="Times New Roman"/>
          <w:sz w:val="18"/>
          <w:szCs w:val="18"/>
        </w:rPr>
        <w:t>;</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3.54.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а) в случае наличия технической ошибки в выданном в результате предоставления муниципальной услуги документе - постановления о внесении изменений в постановление </w:t>
      </w:r>
      <w:r w:rsidRPr="007165E9">
        <w:rPr>
          <w:rFonts w:ascii="Times New Roman" w:hAnsi="Times New Roman"/>
          <w:color w:val="000000"/>
          <w:sz w:val="18"/>
          <w:szCs w:val="18"/>
        </w:rPr>
        <w:t>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w:t>
      </w:r>
      <w:r w:rsidRPr="007165E9">
        <w:rPr>
          <w:rFonts w:ascii="Times New Roman" w:hAnsi="Times New Roman"/>
          <w:sz w:val="18"/>
          <w:szCs w:val="18"/>
        </w:rPr>
        <w:t>;</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7165E9" w:rsidRPr="007165E9" w:rsidRDefault="007165E9" w:rsidP="007165E9">
      <w:pPr>
        <w:pStyle w:val="ConsPlusNormal2"/>
        <w:jc w:val="center"/>
        <w:rPr>
          <w:rFonts w:ascii="Times New Roman" w:hAnsi="Times New Roman"/>
          <w:b/>
          <w:bCs/>
          <w:sz w:val="18"/>
          <w:szCs w:val="18"/>
        </w:rPr>
      </w:pPr>
      <w:r w:rsidRPr="007165E9">
        <w:rPr>
          <w:rFonts w:ascii="Times New Roman" w:hAnsi="Times New Roman"/>
          <w:b/>
          <w:sz w:val="18"/>
          <w:szCs w:val="18"/>
          <w:lang w:val="en-US"/>
        </w:rPr>
        <w:lastRenderedPageBreak/>
        <w:t>I</w:t>
      </w:r>
      <w:r w:rsidRPr="007165E9">
        <w:rPr>
          <w:rFonts w:ascii="Times New Roman" w:hAnsi="Times New Roman"/>
          <w:b/>
          <w:sz w:val="18"/>
          <w:szCs w:val="18"/>
        </w:rPr>
        <w:t>V. Формы контроля за исполнением Административного</w:t>
      </w:r>
      <w:r w:rsidR="003E3597">
        <w:rPr>
          <w:rFonts w:ascii="Times New Roman" w:hAnsi="Times New Roman"/>
          <w:b/>
          <w:sz w:val="18"/>
          <w:szCs w:val="18"/>
        </w:rPr>
        <w:t xml:space="preserve"> </w:t>
      </w:r>
      <w:r w:rsidRPr="007165E9">
        <w:rPr>
          <w:rFonts w:ascii="Times New Roman" w:hAnsi="Times New Roman"/>
          <w:b/>
          <w:sz w:val="18"/>
          <w:szCs w:val="18"/>
        </w:rPr>
        <w:t>регламента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sidRPr="007165E9">
        <w:rPr>
          <w:rFonts w:ascii="Times New Roman" w:hAnsi="Times New Roman"/>
          <w:i/>
          <w:sz w:val="18"/>
          <w:szCs w:val="18"/>
        </w:rPr>
        <w:t xml:space="preserve"> </w:t>
      </w:r>
      <w:r w:rsidRPr="007165E9">
        <w:rPr>
          <w:rFonts w:ascii="Times New Roman" w:hAnsi="Times New Roman"/>
          <w:sz w:val="18"/>
          <w:szCs w:val="18"/>
        </w:rPr>
        <w:t>ответственным за текущий контроль,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Текущий контроль осуществляется путем проведения проверок</w:t>
      </w:r>
      <w:r w:rsidRPr="007165E9">
        <w:rPr>
          <w:rFonts w:ascii="Times New Roman" w:hAnsi="Times New Roman"/>
          <w:color w:val="92D050"/>
          <w:sz w:val="18"/>
          <w:szCs w:val="18"/>
        </w:rPr>
        <w:t xml:space="preserve"> </w:t>
      </w:r>
      <w:r w:rsidRPr="007165E9">
        <w:rPr>
          <w:rFonts w:ascii="Times New Roman" w:hAnsi="Times New Roman"/>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4.2. В Администрации проводятся плановые и внеплановые проверки полноты и качества исполнения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Периодичность осуществления проверок определяется главой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граждан и юридических лиц, связанных с нарушениями при предоставлении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Плановые и внеплановые проверки проводятся на основании распоряжений Администрации.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4.5. Ответственные исполнители несут персональную ответственность за:</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4.5.1 соответствие результатов рассмотрения документов требованиям законодательства Российской Федерации;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4.5.2 соблюдение сроков выполнения административных процедур при предоставлении муниципальной услуги.</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 (или) Региональный портал.</w:t>
      </w:r>
    </w:p>
    <w:p w:rsidR="007165E9" w:rsidRPr="007165E9" w:rsidRDefault="007165E9" w:rsidP="007165E9">
      <w:pPr>
        <w:autoSpaceDE w:val="0"/>
        <w:autoSpaceDN w:val="0"/>
        <w:adjustRightInd w:val="0"/>
        <w:jc w:val="center"/>
        <w:rPr>
          <w:b/>
          <w:sz w:val="18"/>
          <w:szCs w:val="18"/>
        </w:rPr>
      </w:pPr>
      <w:r w:rsidRPr="007165E9">
        <w:rPr>
          <w:b/>
          <w:sz w:val="18"/>
          <w:szCs w:val="18"/>
          <w:lang w:val="en-US"/>
        </w:rPr>
        <w:t>V</w:t>
      </w:r>
      <w:r w:rsidRPr="007165E9">
        <w:rPr>
          <w:b/>
          <w:sz w:val="18"/>
          <w:szCs w:val="1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7165E9" w:rsidRPr="007165E9" w:rsidRDefault="007165E9" w:rsidP="007165E9">
      <w:pPr>
        <w:autoSpaceDE w:val="0"/>
        <w:autoSpaceDN w:val="0"/>
        <w:adjustRightInd w:val="0"/>
        <w:jc w:val="both"/>
        <w:rPr>
          <w:sz w:val="18"/>
          <w:szCs w:val="18"/>
        </w:rPr>
      </w:pPr>
      <w:r w:rsidRPr="007165E9">
        <w:rPr>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7165E9" w:rsidRPr="007165E9" w:rsidRDefault="007165E9" w:rsidP="007165E9">
      <w:pPr>
        <w:autoSpaceDE w:val="0"/>
        <w:autoSpaceDN w:val="0"/>
        <w:adjustRightInd w:val="0"/>
        <w:jc w:val="both"/>
        <w:rPr>
          <w:sz w:val="18"/>
          <w:szCs w:val="18"/>
        </w:rPr>
      </w:pPr>
      <w:r w:rsidRPr="007165E9">
        <w:rPr>
          <w:sz w:val="18"/>
          <w:szCs w:val="18"/>
        </w:rPr>
        <w:t>5.2. Заявитель вправе подать жалобу на решение и (или) действие (бездействие), принятые и осуществляемые в ходе предоставления муниципальной услуги.</w:t>
      </w:r>
    </w:p>
    <w:p w:rsidR="007165E9" w:rsidRPr="007165E9" w:rsidRDefault="007165E9" w:rsidP="007165E9">
      <w:pPr>
        <w:autoSpaceDE w:val="0"/>
        <w:autoSpaceDN w:val="0"/>
        <w:adjustRightInd w:val="0"/>
        <w:jc w:val="both"/>
        <w:rPr>
          <w:sz w:val="18"/>
          <w:szCs w:val="18"/>
        </w:rPr>
      </w:pPr>
      <w:r w:rsidRPr="007165E9">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7165E9" w:rsidRPr="007165E9" w:rsidRDefault="007165E9" w:rsidP="007165E9">
      <w:pPr>
        <w:autoSpaceDE w:val="0"/>
        <w:autoSpaceDN w:val="0"/>
        <w:adjustRightInd w:val="0"/>
        <w:jc w:val="both"/>
        <w:rPr>
          <w:sz w:val="18"/>
          <w:szCs w:val="18"/>
        </w:rPr>
      </w:pPr>
      <w:r w:rsidRPr="007165E9">
        <w:rPr>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165E9" w:rsidRPr="007165E9" w:rsidRDefault="007165E9" w:rsidP="007165E9">
      <w:pPr>
        <w:jc w:val="both"/>
        <w:rPr>
          <w:sz w:val="18"/>
          <w:szCs w:val="18"/>
        </w:rPr>
      </w:pPr>
      <w:r w:rsidRPr="007165E9">
        <w:rPr>
          <w:sz w:val="18"/>
          <w:szCs w:val="1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165E9" w:rsidRPr="007165E9" w:rsidRDefault="007165E9" w:rsidP="007165E9">
      <w:pPr>
        <w:autoSpaceDE w:val="0"/>
        <w:autoSpaceDN w:val="0"/>
        <w:adjustRightInd w:val="0"/>
        <w:jc w:val="both"/>
        <w:rPr>
          <w:sz w:val="18"/>
          <w:szCs w:val="18"/>
        </w:rPr>
      </w:pPr>
      <w:r w:rsidRPr="007165E9">
        <w:rPr>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7165E9" w:rsidRPr="007165E9" w:rsidRDefault="007165E9" w:rsidP="007165E9">
      <w:pPr>
        <w:autoSpaceDE w:val="0"/>
        <w:autoSpaceDN w:val="0"/>
        <w:adjustRightInd w:val="0"/>
        <w:jc w:val="both"/>
        <w:rPr>
          <w:sz w:val="18"/>
          <w:szCs w:val="18"/>
        </w:rPr>
      </w:pPr>
      <w:r w:rsidRPr="007165E9">
        <w:rPr>
          <w:sz w:val="18"/>
          <w:szCs w:val="18"/>
        </w:rPr>
        <w:t xml:space="preserve">5.6. Жалоба на решения и действия (бездействие) главы Администрации подается главе Администрации. </w:t>
      </w:r>
    </w:p>
    <w:p w:rsidR="007165E9" w:rsidRPr="007165E9" w:rsidRDefault="007165E9" w:rsidP="007165E9">
      <w:pPr>
        <w:autoSpaceDE w:val="0"/>
        <w:autoSpaceDN w:val="0"/>
        <w:adjustRightInd w:val="0"/>
        <w:jc w:val="both"/>
        <w:rPr>
          <w:sz w:val="18"/>
          <w:szCs w:val="18"/>
        </w:rPr>
      </w:pPr>
      <w:r w:rsidRPr="007165E9">
        <w:rPr>
          <w:sz w:val="18"/>
          <w:szCs w:val="18"/>
        </w:rPr>
        <w:t>5.7. Жалоба на решения, принятые главой Администрации, подается в порядке, установленном законодательством Российской Федерации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7165E9" w:rsidRPr="007165E9" w:rsidRDefault="007165E9" w:rsidP="007165E9">
      <w:pPr>
        <w:autoSpaceDE w:val="0"/>
        <w:autoSpaceDN w:val="0"/>
        <w:adjustRightInd w:val="0"/>
        <w:jc w:val="both"/>
        <w:rPr>
          <w:sz w:val="18"/>
          <w:szCs w:val="18"/>
        </w:rPr>
      </w:pPr>
      <w:r w:rsidRPr="007165E9">
        <w:rPr>
          <w:sz w:val="18"/>
          <w:szCs w:val="18"/>
        </w:rPr>
        <w:t>5.8. 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7165E9" w:rsidRPr="007165E9" w:rsidRDefault="007165E9" w:rsidP="007165E9">
      <w:pPr>
        <w:autoSpaceDE w:val="0"/>
        <w:autoSpaceDN w:val="0"/>
        <w:adjustRightInd w:val="0"/>
        <w:jc w:val="both"/>
        <w:rPr>
          <w:sz w:val="18"/>
          <w:szCs w:val="18"/>
        </w:rPr>
      </w:pPr>
      <w:r w:rsidRPr="007165E9">
        <w:rPr>
          <w:sz w:val="18"/>
          <w:szCs w:val="18"/>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Едином портале, Региональном портале.</w:t>
      </w:r>
      <w:r w:rsidR="003E3597">
        <w:rPr>
          <w:sz w:val="18"/>
          <w:szCs w:val="18"/>
        </w:rPr>
        <w:t xml:space="preserve"> </w:t>
      </w:r>
      <w:r w:rsidRPr="007165E9">
        <w:rPr>
          <w:sz w:val="18"/>
          <w:szCs w:val="18"/>
        </w:rPr>
        <w:t>Указанная информация также может быть сообщена заявителю в устной и (или) в письменной форме.</w:t>
      </w:r>
    </w:p>
    <w:p w:rsidR="003E3597"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муниципальных служащих</w:t>
      </w:r>
    </w:p>
    <w:p w:rsidR="007165E9" w:rsidRPr="007165E9" w:rsidRDefault="007165E9" w:rsidP="007165E9">
      <w:pPr>
        <w:autoSpaceDE w:val="0"/>
        <w:autoSpaceDN w:val="0"/>
        <w:adjustRightInd w:val="0"/>
        <w:jc w:val="both"/>
        <w:rPr>
          <w:sz w:val="18"/>
          <w:szCs w:val="18"/>
        </w:rPr>
      </w:pPr>
      <w:r w:rsidRPr="007165E9">
        <w:rPr>
          <w:sz w:val="18"/>
          <w:szCs w:val="18"/>
        </w:rPr>
        <w:lastRenderedPageBreak/>
        <w:t>5.10.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7165E9" w:rsidRPr="007165E9" w:rsidRDefault="007165E9" w:rsidP="007165E9">
      <w:pPr>
        <w:jc w:val="both"/>
        <w:rPr>
          <w:sz w:val="18"/>
          <w:szCs w:val="18"/>
        </w:rPr>
      </w:pPr>
      <w:r w:rsidRPr="007165E9">
        <w:rPr>
          <w:sz w:val="18"/>
          <w:szCs w:val="18"/>
        </w:rPr>
        <w:t>- ФЗ № 210-ФЗ;</w:t>
      </w:r>
    </w:p>
    <w:p w:rsidR="007165E9" w:rsidRPr="007165E9" w:rsidRDefault="007165E9" w:rsidP="007165E9">
      <w:pPr>
        <w:jc w:val="both"/>
        <w:rPr>
          <w:sz w:val="18"/>
          <w:szCs w:val="18"/>
        </w:rPr>
      </w:pPr>
      <w:r w:rsidRPr="007165E9">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165E9" w:rsidRPr="007165E9" w:rsidRDefault="007165E9" w:rsidP="007165E9">
      <w:pPr>
        <w:jc w:val="both"/>
        <w:rPr>
          <w:position w:val="-2"/>
          <w:sz w:val="18"/>
          <w:szCs w:val="18"/>
        </w:rPr>
      </w:pPr>
      <w:r w:rsidRPr="007165E9">
        <w:rPr>
          <w:sz w:val="18"/>
          <w:szCs w:val="18"/>
        </w:rPr>
        <w:t xml:space="preserve">- постановление Администрации </w:t>
      </w:r>
      <w:r w:rsidRPr="007165E9">
        <w:rPr>
          <w:position w:val="-2"/>
          <w:sz w:val="18"/>
          <w:szCs w:val="18"/>
        </w:rPr>
        <w:t>от 23.11.2018 № 80 «</w:t>
      </w:r>
      <w:r w:rsidRPr="007165E9">
        <w:rPr>
          <w:sz w:val="18"/>
          <w:szCs w:val="18"/>
        </w:rPr>
        <w:t>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r w:rsidRPr="007165E9">
        <w:rPr>
          <w:position w:val="-2"/>
          <w:sz w:val="18"/>
          <w:szCs w:val="18"/>
        </w:rPr>
        <w:t>».</w:t>
      </w:r>
    </w:p>
    <w:p w:rsidR="007165E9" w:rsidRPr="007165E9" w:rsidRDefault="007165E9" w:rsidP="007165E9">
      <w:pPr>
        <w:jc w:val="both"/>
        <w:rPr>
          <w:sz w:val="18"/>
          <w:szCs w:val="18"/>
        </w:rPr>
      </w:pPr>
      <w:r w:rsidRPr="007165E9">
        <w:rPr>
          <w:sz w:val="18"/>
          <w:szCs w:val="18"/>
        </w:rPr>
        <w:t>5.11. 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p>
    <w:p w:rsidR="007165E9" w:rsidRPr="007165E9" w:rsidRDefault="007165E9" w:rsidP="007165E9">
      <w:pPr>
        <w:pStyle w:val="ConsPlusNormal2"/>
        <w:jc w:val="right"/>
        <w:rPr>
          <w:rFonts w:ascii="Times New Roman" w:hAnsi="Times New Roman"/>
          <w:sz w:val="18"/>
          <w:szCs w:val="18"/>
        </w:rPr>
      </w:pPr>
    </w:p>
    <w:p w:rsidR="007165E9" w:rsidRPr="007165E9" w:rsidRDefault="007165E9" w:rsidP="007165E9">
      <w:pPr>
        <w:pStyle w:val="ConsPlusNormal2"/>
        <w:jc w:val="center"/>
        <w:rPr>
          <w:rFonts w:ascii="Times New Roman" w:hAnsi="Times New Roman"/>
          <w:sz w:val="18"/>
          <w:szCs w:val="18"/>
        </w:rPr>
      </w:pPr>
      <w:r w:rsidRPr="007165E9">
        <w:rPr>
          <w:rFonts w:ascii="Times New Roman" w:hAnsi="Times New Roman"/>
          <w:sz w:val="18"/>
          <w:szCs w:val="18"/>
        </w:rPr>
        <w:t>Приложение к административному регламенту предоставления муниципальной услуги «Предоставление разрешения на условно разрешенный вид использования</w:t>
      </w:r>
      <w:r>
        <w:rPr>
          <w:rFonts w:ascii="Times New Roman" w:hAnsi="Times New Roman"/>
          <w:sz w:val="18"/>
          <w:szCs w:val="18"/>
        </w:rPr>
        <w:t xml:space="preserve"> </w:t>
      </w:r>
      <w:r w:rsidRPr="007165E9">
        <w:rPr>
          <w:rFonts w:ascii="Times New Roman" w:hAnsi="Times New Roman"/>
          <w:sz w:val="18"/>
          <w:szCs w:val="18"/>
        </w:rPr>
        <w:t>земельного участка или объекта капитального строительства»</w:t>
      </w:r>
    </w:p>
    <w:p w:rsidR="007165E9" w:rsidRPr="007165E9" w:rsidRDefault="007165E9" w:rsidP="007165E9">
      <w:pPr>
        <w:pStyle w:val="ConsPlusNormal2"/>
        <w:jc w:val="right"/>
        <w:rPr>
          <w:rFonts w:ascii="Times New Roman" w:hAnsi="Times New Roman"/>
          <w:sz w:val="18"/>
          <w:szCs w:val="18"/>
        </w:rPr>
      </w:pPr>
    </w:p>
    <w:p w:rsidR="003E3597" w:rsidRDefault="007165E9" w:rsidP="007165E9">
      <w:pPr>
        <w:pStyle w:val="ConsPlusNonformat"/>
        <w:jc w:val="right"/>
        <w:rPr>
          <w:rFonts w:ascii="Times New Roman" w:hAnsi="Times New Roman" w:cs="Times New Roman"/>
          <w:sz w:val="18"/>
          <w:szCs w:val="18"/>
        </w:rPr>
      </w:pPr>
      <w:r w:rsidRPr="007165E9">
        <w:rPr>
          <w:rFonts w:ascii="Times New Roman" w:hAnsi="Times New Roman" w:cs="Times New Roman"/>
          <w:sz w:val="18"/>
          <w:szCs w:val="18"/>
        </w:rPr>
        <w:t xml:space="preserve">                                        Председателю комиссии по подготовке</w:t>
      </w:r>
      <w:r w:rsidR="003E3597">
        <w:rPr>
          <w:rFonts w:ascii="Times New Roman" w:hAnsi="Times New Roman" w:cs="Times New Roman"/>
          <w:sz w:val="18"/>
          <w:szCs w:val="18"/>
        </w:rPr>
        <w:t xml:space="preserve"> </w:t>
      </w:r>
      <w:r w:rsidRPr="007165E9">
        <w:rPr>
          <w:rFonts w:ascii="Times New Roman" w:hAnsi="Times New Roman" w:cs="Times New Roman"/>
          <w:sz w:val="18"/>
          <w:szCs w:val="18"/>
        </w:rPr>
        <w:t xml:space="preserve">проекта </w:t>
      </w:r>
    </w:p>
    <w:p w:rsidR="003E3597" w:rsidRDefault="007165E9" w:rsidP="007165E9">
      <w:pPr>
        <w:pStyle w:val="ConsPlusNonformat"/>
        <w:jc w:val="right"/>
        <w:rPr>
          <w:rFonts w:ascii="Times New Roman" w:hAnsi="Times New Roman" w:cs="Times New Roman"/>
          <w:sz w:val="18"/>
          <w:szCs w:val="18"/>
        </w:rPr>
      </w:pPr>
      <w:r w:rsidRPr="007165E9">
        <w:rPr>
          <w:rFonts w:ascii="Times New Roman" w:hAnsi="Times New Roman" w:cs="Times New Roman"/>
          <w:sz w:val="18"/>
          <w:szCs w:val="18"/>
        </w:rPr>
        <w:t>правил землепользования и</w:t>
      </w:r>
      <w:r w:rsidR="003E3597">
        <w:rPr>
          <w:rFonts w:ascii="Times New Roman" w:hAnsi="Times New Roman" w:cs="Times New Roman"/>
          <w:sz w:val="18"/>
          <w:szCs w:val="18"/>
        </w:rPr>
        <w:t xml:space="preserve"> </w:t>
      </w:r>
      <w:r w:rsidRPr="007165E9">
        <w:rPr>
          <w:rFonts w:ascii="Times New Roman" w:hAnsi="Times New Roman" w:cs="Times New Roman"/>
          <w:sz w:val="18"/>
          <w:szCs w:val="18"/>
        </w:rPr>
        <w:t>застройки Мошковского сельсовета</w:t>
      </w:r>
      <w:r w:rsidR="003E3597">
        <w:rPr>
          <w:rFonts w:ascii="Times New Roman" w:hAnsi="Times New Roman" w:cs="Times New Roman"/>
          <w:sz w:val="18"/>
          <w:szCs w:val="18"/>
        </w:rPr>
        <w:t xml:space="preserve"> </w:t>
      </w:r>
    </w:p>
    <w:p w:rsidR="007165E9" w:rsidRPr="007165E9" w:rsidRDefault="007165E9" w:rsidP="007165E9">
      <w:pPr>
        <w:pStyle w:val="ConsPlusNonformat"/>
        <w:jc w:val="right"/>
        <w:rPr>
          <w:rFonts w:ascii="Times New Roman" w:hAnsi="Times New Roman" w:cs="Times New Roman"/>
          <w:i/>
          <w:sz w:val="18"/>
          <w:szCs w:val="18"/>
        </w:rPr>
      </w:pPr>
      <w:r w:rsidRPr="007165E9">
        <w:rPr>
          <w:rFonts w:ascii="Times New Roman" w:hAnsi="Times New Roman" w:cs="Times New Roman"/>
          <w:sz w:val="18"/>
          <w:szCs w:val="18"/>
        </w:rPr>
        <w:t>Бековского района Пензенской области</w:t>
      </w:r>
    </w:p>
    <w:p w:rsidR="007165E9" w:rsidRPr="007165E9" w:rsidRDefault="007165E9" w:rsidP="007165E9">
      <w:pPr>
        <w:jc w:val="right"/>
        <w:rPr>
          <w:sz w:val="18"/>
          <w:szCs w:val="18"/>
        </w:rPr>
      </w:pPr>
      <w:r w:rsidRPr="007165E9">
        <w:rPr>
          <w:sz w:val="18"/>
          <w:szCs w:val="18"/>
        </w:rPr>
        <w:t>______________________________</w:t>
      </w:r>
    </w:p>
    <w:p w:rsidR="007165E9" w:rsidRPr="007165E9" w:rsidRDefault="007165E9" w:rsidP="007165E9">
      <w:pPr>
        <w:jc w:val="right"/>
        <w:rPr>
          <w:sz w:val="18"/>
          <w:szCs w:val="18"/>
        </w:rPr>
      </w:pPr>
      <w:r w:rsidRPr="007165E9">
        <w:rPr>
          <w:sz w:val="18"/>
          <w:szCs w:val="18"/>
        </w:rPr>
        <w:t>(ф.и.о. (отчество при наличии)</w:t>
      </w:r>
    </w:p>
    <w:p w:rsidR="007165E9" w:rsidRPr="007165E9" w:rsidRDefault="007165E9" w:rsidP="007165E9">
      <w:pPr>
        <w:pStyle w:val="ConsPlusNormal2"/>
        <w:jc w:val="center"/>
        <w:rPr>
          <w:rFonts w:ascii="Times New Roman" w:hAnsi="Times New Roman"/>
          <w:b/>
          <w:sz w:val="18"/>
          <w:szCs w:val="18"/>
        </w:rPr>
      </w:pPr>
      <w:r w:rsidRPr="007165E9">
        <w:rPr>
          <w:rFonts w:ascii="Times New Roman" w:hAnsi="Times New Roman"/>
          <w:b/>
          <w:sz w:val="18"/>
          <w:szCs w:val="18"/>
        </w:rPr>
        <w:t>Заявление</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 xml:space="preserve">Прошу предоставить разрешение на условно разрешенный вид использования земельного участка или объекта капитального строительства, с кадастровым номером </w:t>
      </w:r>
      <w:r>
        <w:rPr>
          <w:rFonts w:ascii="Times New Roman" w:hAnsi="Times New Roman" w:cs="Times New Roman"/>
          <w:sz w:val="18"/>
          <w:szCs w:val="18"/>
        </w:rPr>
        <w:t>_______________</w:t>
      </w:r>
      <w:r w:rsidRPr="007165E9">
        <w:rPr>
          <w:rFonts w:ascii="Times New Roman" w:hAnsi="Times New Roman" w:cs="Times New Roman"/>
          <w:sz w:val="18"/>
          <w:szCs w:val="18"/>
        </w:rPr>
        <w:t xml:space="preserve"> площадью _____ кв. м., в территориальной зоне_____________________</w:t>
      </w:r>
      <w:r w:rsidR="007E7D28">
        <w:rPr>
          <w:rFonts w:ascii="Times New Roman" w:hAnsi="Times New Roman" w:cs="Times New Roman"/>
          <w:sz w:val="18"/>
          <w:szCs w:val="18"/>
        </w:rPr>
        <w:t>_</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__</w:t>
      </w:r>
      <w:r>
        <w:rPr>
          <w:rFonts w:ascii="Times New Roman" w:hAnsi="Times New Roman" w:cs="Times New Roman"/>
          <w:sz w:val="18"/>
          <w:szCs w:val="18"/>
        </w:rPr>
        <w:t>_____________________________</w:t>
      </w:r>
      <w:r w:rsidRPr="007165E9">
        <w:rPr>
          <w:rFonts w:ascii="Times New Roman" w:hAnsi="Times New Roman" w:cs="Times New Roman"/>
          <w:sz w:val="18"/>
          <w:szCs w:val="18"/>
        </w:rPr>
        <w:t xml:space="preserve"> по адресу: _____________________________________________________________</w:t>
      </w:r>
      <w:r>
        <w:rPr>
          <w:rFonts w:ascii="Times New Roman" w:hAnsi="Times New Roman" w:cs="Times New Roman"/>
          <w:sz w:val="18"/>
          <w:szCs w:val="18"/>
        </w:rPr>
        <w:t>________</w:t>
      </w:r>
      <w:r w:rsidRPr="007165E9">
        <w:rPr>
          <w:rFonts w:ascii="Times New Roman" w:hAnsi="Times New Roman" w:cs="Times New Roman"/>
          <w:sz w:val="18"/>
          <w:szCs w:val="18"/>
        </w:rPr>
        <w:t>_</w:t>
      </w:r>
      <w:r w:rsidR="007E7D28">
        <w:rPr>
          <w:rFonts w:ascii="Times New Roman" w:hAnsi="Times New Roman" w:cs="Times New Roman"/>
          <w:sz w:val="18"/>
          <w:szCs w:val="18"/>
        </w:rPr>
        <w:t>__</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существующий вид разрешенного использования земельного участка:__________</w:t>
      </w:r>
      <w:r>
        <w:rPr>
          <w:rFonts w:ascii="Times New Roman" w:hAnsi="Times New Roman" w:cs="Times New Roman"/>
          <w:sz w:val="18"/>
          <w:szCs w:val="18"/>
        </w:rPr>
        <w:t>_________________________________________</w:t>
      </w:r>
      <w:r w:rsidR="007E7D28">
        <w:rPr>
          <w:rFonts w:ascii="Times New Roman" w:hAnsi="Times New Roman" w:cs="Times New Roman"/>
          <w:sz w:val="18"/>
          <w:szCs w:val="18"/>
        </w:rPr>
        <w:t>__</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_____________________________________________________________________</w:t>
      </w:r>
      <w:r>
        <w:rPr>
          <w:rFonts w:ascii="Times New Roman" w:hAnsi="Times New Roman" w:cs="Times New Roman"/>
          <w:sz w:val="18"/>
          <w:szCs w:val="18"/>
        </w:rPr>
        <w:t>_________________________________________</w:t>
      </w:r>
      <w:r w:rsidR="007E7D28">
        <w:rPr>
          <w:rFonts w:ascii="Times New Roman" w:hAnsi="Times New Roman" w:cs="Times New Roman"/>
          <w:sz w:val="18"/>
          <w:szCs w:val="18"/>
        </w:rPr>
        <w:t>___</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запрашиваемый вид разрешенного использования земельного участка:__________</w:t>
      </w:r>
      <w:r>
        <w:rPr>
          <w:rFonts w:ascii="Times New Roman" w:hAnsi="Times New Roman" w:cs="Times New Roman"/>
          <w:sz w:val="18"/>
          <w:szCs w:val="18"/>
        </w:rPr>
        <w:t>________________________________________</w:t>
      </w:r>
      <w:r w:rsidR="007E7D28">
        <w:rPr>
          <w:rFonts w:ascii="Times New Roman" w:hAnsi="Times New Roman" w:cs="Times New Roman"/>
          <w:sz w:val="18"/>
          <w:szCs w:val="18"/>
        </w:rPr>
        <w:t>__</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_____________________________________________________________________</w:t>
      </w:r>
      <w:r>
        <w:rPr>
          <w:rFonts w:ascii="Times New Roman" w:hAnsi="Times New Roman" w:cs="Times New Roman"/>
          <w:sz w:val="18"/>
          <w:szCs w:val="18"/>
        </w:rPr>
        <w:t>_________________________________________</w:t>
      </w:r>
      <w:r w:rsidR="007E7D28">
        <w:rPr>
          <w:rFonts w:ascii="Times New Roman" w:hAnsi="Times New Roman" w:cs="Times New Roman"/>
          <w:sz w:val="18"/>
          <w:szCs w:val="18"/>
        </w:rPr>
        <w:t>__</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К заявлению прилагаю следующие документы:</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1) ….</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2)…..</w:t>
      </w:r>
    </w:p>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Постановления, уведомления, письма и иные результаты рассмотрения документов прошу (нужное отметить в квадрате)</w:t>
      </w:r>
    </w:p>
    <w:p w:rsidR="007165E9" w:rsidRPr="007165E9" w:rsidRDefault="007165E9" w:rsidP="007165E9">
      <w:pPr>
        <w:pStyle w:val="ConsPlusNormal2"/>
        <w:jc w:val="both"/>
        <w:rPr>
          <w:rFonts w:ascii="Times New Roman" w:hAnsi="Times New Roman"/>
          <w:sz w:val="18"/>
          <w:szCs w:val="1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050"/>
      </w:tblGrid>
      <w:tr w:rsidR="007165E9" w:rsidRPr="007165E9" w:rsidTr="003E3597">
        <w:trPr>
          <w:trHeight w:hRule="exact" w:val="375"/>
        </w:trPr>
        <w:tc>
          <w:tcPr>
            <w:tcW w:w="964" w:type="dxa"/>
            <w:tcBorders>
              <w:top w:val="single" w:sz="4" w:space="0" w:color="auto"/>
              <w:left w:val="single" w:sz="4" w:space="0" w:color="auto"/>
              <w:bottom w:val="single" w:sz="4" w:space="0" w:color="auto"/>
              <w:right w:val="single" w:sz="4" w:space="0" w:color="auto"/>
            </w:tcBorders>
          </w:tcPr>
          <w:p w:rsidR="007165E9" w:rsidRPr="007165E9" w:rsidRDefault="007165E9" w:rsidP="007165E9">
            <w:pPr>
              <w:pStyle w:val="ConsPlusNormal2"/>
              <w:rPr>
                <w:rFonts w:ascii="Times New Roman" w:hAnsi="Times New Roman"/>
                <w:sz w:val="18"/>
                <w:szCs w:val="18"/>
              </w:rPr>
            </w:pPr>
          </w:p>
        </w:tc>
        <w:tc>
          <w:tcPr>
            <w:tcW w:w="8050" w:type="dxa"/>
            <w:tcBorders>
              <w:top w:val="single" w:sz="4" w:space="0" w:color="auto"/>
              <w:left w:val="single" w:sz="4" w:space="0" w:color="auto"/>
              <w:bottom w:val="single" w:sz="4" w:space="0" w:color="auto"/>
              <w:right w:val="single" w:sz="4" w:space="0" w:color="auto"/>
            </w:tcBorders>
          </w:tcPr>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выдать на бумажном носителе непосредственно при личном обращении заявителя в администрацию</w:t>
            </w:r>
          </w:p>
        </w:tc>
      </w:tr>
      <w:tr w:rsidR="007165E9" w:rsidRPr="007165E9" w:rsidTr="00087639">
        <w:tc>
          <w:tcPr>
            <w:tcW w:w="964" w:type="dxa"/>
            <w:tcBorders>
              <w:top w:val="single" w:sz="4" w:space="0" w:color="auto"/>
              <w:left w:val="single" w:sz="4" w:space="0" w:color="auto"/>
              <w:bottom w:val="single" w:sz="4" w:space="0" w:color="auto"/>
              <w:right w:val="single" w:sz="4" w:space="0" w:color="auto"/>
            </w:tcBorders>
          </w:tcPr>
          <w:p w:rsidR="007165E9" w:rsidRPr="007165E9" w:rsidRDefault="007165E9" w:rsidP="007165E9">
            <w:pPr>
              <w:pStyle w:val="ConsPlusNormal2"/>
              <w:rPr>
                <w:rFonts w:ascii="Times New Roman" w:hAnsi="Times New Roman"/>
                <w:sz w:val="18"/>
                <w:szCs w:val="18"/>
              </w:rPr>
            </w:pPr>
          </w:p>
        </w:tc>
        <w:tc>
          <w:tcPr>
            <w:tcW w:w="8050" w:type="dxa"/>
            <w:tcBorders>
              <w:top w:val="single" w:sz="4" w:space="0" w:color="auto"/>
              <w:left w:val="single" w:sz="4" w:space="0" w:color="auto"/>
              <w:bottom w:val="single" w:sz="4" w:space="0" w:color="auto"/>
              <w:right w:val="single" w:sz="4" w:space="0" w:color="auto"/>
            </w:tcBorders>
          </w:tcPr>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выдать на бумажном носителе через МФЦ, в случае обращения за предоставлением муниципальной услуги через МФЦ</w:t>
            </w:r>
          </w:p>
        </w:tc>
      </w:tr>
      <w:tr w:rsidR="007165E9" w:rsidRPr="007165E9" w:rsidTr="00087639">
        <w:tc>
          <w:tcPr>
            <w:tcW w:w="964" w:type="dxa"/>
            <w:tcBorders>
              <w:top w:val="single" w:sz="4" w:space="0" w:color="auto"/>
              <w:left w:val="single" w:sz="4" w:space="0" w:color="auto"/>
              <w:bottom w:val="single" w:sz="4" w:space="0" w:color="auto"/>
              <w:right w:val="single" w:sz="4" w:space="0" w:color="auto"/>
            </w:tcBorders>
          </w:tcPr>
          <w:p w:rsidR="007165E9" w:rsidRPr="007165E9" w:rsidRDefault="007165E9" w:rsidP="007165E9">
            <w:pPr>
              <w:pStyle w:val="ConsPlusNormal2"/>
              <w:rPr>
                <w:rFonts w:ascii="Times New Roman" w:hAnsi="Times New Roman"/>
                <w:sz w:val="18"/>
                <w:szCs w:val="18"/>
              </w:rPr>
            </w:pPr>
          </w:p>
        </w:tc>
        <w:tc>
          <w:tcPr>
            <w:tcW w:w="8050" w:type="dxa"/>
            <w:tcBorders>
              <w:top w:val="single" w:sz="4" w:space="0" w:color="auto"/>
              <w:left w:val="single" w:sz="4" w:space="0" w:color="auto"/>
              <w:bottom w:val="single" w:sz="4" w:space="0" w:color="auto"/>
              <w:right w:val="single" w:sz="4" w:space="0" w:color="auto"/>
            </w:tcBorders>
          </w:tcPr>
          <w:p w:rsidR="007165E9" w:rsidRPr="007165E9" w:rsidRDefault="007165E9" w:rsidP="007165E9">
            <w:pPr>
              <w:pStyle w:val="ConsPlusNormal2"/>
              <w:jc w:val="both"/>
              <w:rPr>
                <w:rFonts w:ascii="Times New Roman" w:hAnsi="Times New Roman"/>
                <w:sz w:val="18"/>
                <w:szCs w:val="18"/>
              </w:rPr>
            </w:pPr>
            <w:r w:rsidRPr="007165E9">
              <w:rPr>
                <w:rFonts w:ascii="Times New Roman" w:hAnsi="Times New Roman"/>
                <w:sz w:val="18"/>
                <w:szCs w:val="18"/>
              </w:rPr>
              <w:t>направить на бумажном носителе посредством почтового отправления</w:t>
            </w:r>
          </w:p>
        </w:tc>
      </w:tr>
    </w:tbl>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Заявитель____________________________________________________</w:t>
      </w:r>
    </w:p>
    <w:p w:rsidR="007165E9" w:rsidRPr="007165E9" w:rsidRDefault="007165E9" w:rsidP="007165E9">
      <w:pPr>
        <w:pStyle w:val="ConsPlusNonformat"/>
        <w:jc w:val="center"/>
        <w:rPr>
          <w:rFonts w:ascii="Times New Roman" w:hAnsi="Times New Roman" w:cs="Times New Roman"/>
          <w:sz w:val="18"/>
          <w:szCs w:val="18"/>
        </w:rPr>
      </w:pPr>
      <w:r w:rsidRPr="007165E9">
        <w:rPr>
          <w:rFonts w:ascii="Times New Roman" w:hAnsi="Times New Roman" w:cs="Times New Roman"/>
          <w:sz w:val="18"/>
          <w:szCs w:val="18"/>
        </w:rPr>
        <w:t>(фамилия, имя, отчество (при наличии))</w:t>
      </w:r>
    </w:p>
    <w:p w:rsidR="007165E9" w:rsidRPr="007165E9" w:rsidRDefault="007165E9" w:rsidP="007165E9">
      <w:pPr>
        <w:pStyle w:val="ConsPlusNonformat"/>
        <w:jc w:val="both"/>
        <w:rPr>
          <w:rFonts w:ascii="Times New Roman" w:hAnsi="Times New Roman" w:cs="Times New Roman"/>
          <w:sz w:val="18"/>
          <w:szCs w:val="18"/>
        </w:rPr>
      </w:pPr>
      <w:r w:rsidRPr="007165E9">
        <w:rPr>
          <w:rFonts w:ascii="Times New Roman" w:hAnsi="Times New Roman" w:cs="Times New Roman"/>
          <w:sz w:val="18"/>
          <w:szCs w:val="18"/>
        </w:rPr>
        <w:t>_________</w:t>
      </w:r>
      <w:r w:rsidR="003E3597">
        <w:rPr>
          <w:rFonts w:ascii="Times New Roman" w:hAnsi="Times New Roman" w:cs="Times New Roman"/>
          <w:sz w:val="18"/>
          <w:szCs w:val="18"/>
        </w:rPr>
        <w:t xml:space="preserve">                                                                       </w:t>
      </w:r>
      <w:r w:rsidR="003E3597" w:rsidRPr="007165E9">
        <w:rPr>
          <w:sz w:val="18"/>
          <w:szCs w:val="18"/>
        </w:rPr>
        <w:t>«____» _____________ 20__ г.</w:t>
      </w:r>
    </w:p>
    <w:p w:rsidR="007165E9" w:rsidRPr="007165E9" w:rsidRDefault="007165E9" w:rsidP="007165E9">
      <w:pPr>
        <w:rPr>
          <w:sz w:val="18"/>
          <w:szCs w:val="18"/>
        </w:rPr>
      </w:pPr>
      <w:r w:rsidRPr="007165E9">
        <w:rPr>
          <w:sz w:val="18"/>
          <w:szCs w:val="18"/>
        </w:rPr>
        <w:t xml:space="preserve">(подпись)                                                                      </w:t>
      </w:r>
    </w:p>
    <w:p w:rsidR="007165E9" w:rsidRDefault="007165E9" w:rsidP="007165E9">
      <w:pPr>
        <w:rPr>
          <w:b/>
          <w:sz w:val="18"/>
          <w:szCs w:val="18"/>
        </w:rPr>
      </w:pPr>
      <w:r>
        <w:rPr>
          <w:b/>
          <w:sz w:val="18"/>
          <w:szCs w:val="18"/>
        </w:rPr>
        <w:t>_________________________________________________________________________________________________________________</w:t>
      </w:r>
    </w:p>
    <w:p w:rsidR="00087639" w:rsidRPr="00087639" w:rsidRDefault="00087639" w:rsidP="00087639">
      <w:pPr>
        <w:jc w:val="center"/>
        <w:rPr>
          <w:b/>
          <w:sz w:val="18"/>
          <w:szCs w:val="18"/>
        </w:rPr>
      </w:pPr>
      <w:r>
        <w:rPr>
          <w:b/>
          <w:sz w:val="18"/>
          <w:szCs w:val="18"/>
        </w:rPr>
        <w:t xml:space="preserve">Постановление администрации Мошковского сельсовета Бековского района Пензенской области от 10.12.2020 № 97 </w:t>
      </w:r>
      <w:r w:rsidRPr="00087639">
        <w:rPr>
          <w:b/>
          <w:sz w:val="18"/>
          <w:szCs w:val="18"/>
        </w:rPr>
        <w:t>«О внесении изменения в постановление администрации Мошковского сельсовета Бековского района Пензенской области от 19.11.2018 № 74«Об утверждении административного регламента предоставления муниципальной услуги «Присвоение и аннулирование адресов»»</w:t>
      </w:r>
    </w:p>
    <w:p w:rsidR="00087639" w:rsidRPr="00087639" w:rsidRDefault="00087639" w:rsidP="00087639">
      <w:pPr>
        <w:jc w:val="both"/>
        <w:rPr>
          <w:b/>
          <w:sz w:val="18"/>
          <w:szCs w:val="18"/>
        </w:rPr>
      </w:pPr>
      <w:r w:rsidRPr="00087639">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87639">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87639">
        <w:rPr>
          <w:sz w:val="18"/>
          <w:szCs w:val="18"/>
        </w:rPr>
        <w:t xml:space="preserve">сельсовета Бековского района Пензенской области, </w:t>
      </w:r>
    </w:p>
    <w:p w:rsidR="00087639" w:rsidRPr="00087639" w:rsidRDefault="00087639" w:rsidP="00087639">
      <w:pPr>
        <w:shd w:val="clear" w:color="auto" w:fill="FFFFFF"/>
        <w:jc w:val="center"/>
        <w:rPr>
          <w:sz w:val="18"/>
          <w:szCs w:val="18"/>
        </w:rPr>
      </w:pPr>
      <w:r w:rsidRPr="00087639">
        <w:rPr>
          <w:sz w:val="18"/>
          <w:szCs w:val="18"/>
        </w:rPr>
        <w:t>администрация Мошковского</w:t>
      </w:r>
      <w:r>
        <w:rPr>
          <w:sz w:val="18"/>
          <w:szCs w:val="18"/>
        </w:rPr>
        <w:t xml:space="preserve"> </w:t>
      </w:r>
      <w:r w:rsidRPr="00087639">
        <w:rPr>
          <w:sz w:val="18"/>
          <w:szCs w:val="18"/>
        </w:rPr>
        <w:t xml:space="preserve">сельсовета </w:t>
      </w:r>
      <w:r w:rsidRPr="00087639">
        <w:rPr>
          <w:b/>
          <w:sz w:val="18"/>
          <w:szCs w:val="18"/>
        </w:rPr>
        <w:t>постановляет:</w:t>
      </w:r>
    </w:p>
    <w:p w:rsidR="00087639" w:rsidRPr="00087639" w:rsidRDefault="00087639" w:rsidP="00087639">
      <w:pPr>
        <w:jc w:val="both"/>
        <w:rPr>
          <w:sz w:val="18"/>
          <w:szCs w:val="18"/>
        </w:rPr>
      </w:pPr>
      <w:r w:rsidRPr="00087639">
        <w:rPr>
          <w:sz w:val="18"/>
          <w:szCs w:val="18"/>
        </w:rPr>
        <w:t>1. Внести изменение в постановление администрации Мошковского</w:t>
      </w:r>
      <w:r>
        <w:rPr>
          <w:sz w:val="18"/>
          <w:szCs w:val="18"/>
        </w:rPr>
        <w:t xml:space="preserve"> </w:t>
      </w:r>
      <w:r w:rsidRPr="00087639">
        <w:rPr>
          <w:sz w:val="18"/>
          <w:szCs w:val="18"/>
        </w:rPr>
        <w:t>сельсовета Бековского района Пензенской области от 19.11.2018 № 74 «Об утверждении административного регламента предоставления муниципальной услуги «Присвоение и аннулирование адресов»</w:t>
      </w:r>
      <w:r w:rsidRPr="00087639">
        <w:rPr>
          <w:position w:val="-2"/>
          <w:sz w:val="18"/>
          <w:szCs w:val="18"/>
        </w:rPr>
        <w:t>, изложив абзац второй пункта 2.24 в следующей редакции:</w:t>
      </w:r>
    </w:p>
    <w:p w:rsidR="00087639" w:rsidRPr="00087639" w:rsidRDefault="00087639" w:rsidP="00087639">
      <w:pPr>
        <w:jc w:val="both"/>
        <w:rPr>
          <w:sz w:val="18"/>
          <w:szCs w:val="18"/>
        </w:rPr>
      </w:pPr>
      <w:r w:rsidRPr="00087639">
        <w:rPr>
          <w:sz w:val="18"/>
          <w:szCs w:val="18"/>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w:t>
      </w:r>
      <w:r>
        <w:rPr>
          <w:sz w:val="18"/>
          <w:szCs w:val="18"/>
        </w:rPr>
        <w:t xml:space="preserve"> </w:t>
      </w:r>
      <w:r w:rsidRPr="00087639">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87639">
        <w:rPr>
          <w:sz w:val="18"/>
          <w:szCs w:val="18"/>
        </w:rPr>
        <w:t>Указанные места для парковки не должны занимать иные транспортные средства.».</w:t>
      </w:r>
    </w:p>
    <w:p w:rsidR="00087639" w:rsidRPr="00087639" w:rsidRDefault="00087639" w:rsidP="00087639">
      <w:pPr>
        <w:jc w:val="both"/>
        <w:rPr>
          <w:sz w:val="18"/>
          <w:szCs w:val="18"/>
        </w:rPr>
      </w:pPr>
      <w:r w:rsidRPr="00087639">
        <w:rPr>
          <w:sz w:val="18"/>
          <w:szCs w:val="18"/>
        </w:rPr>
        <w:lastRenderedPageBreak/>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87639" w:rsidRPr="00087639" w:rsidRDefault="00087639" w:rsidP="00087639">
      <w:pPr>
        <w:jc w:val="both"/>
        <w:rPr>
          <w:sz w:val="18"/>
          <w:szCs w:val="18"/>
        </w:rPr>
      </w:pPr>
      <w:r w:rsidRPr="00087639">
        <w:rPr>
          <w:sz w:val="18"/>
          <w:szCs w:val="18"/>
        </w:rPr>
        <w:t>3. Настоящее постановление вступает в силу после его официального опубликования.</w:t>
      </w:r>
    </w:p>
    <w:p w:rsidR="00087639" w:rsidRPr="00087639" w:rsidRDefault="00087639" w:rsidP="00087639">
      <w:pPr>
        <w:jc w:val="both"/>
        <w:rPr>
          <w:sz w:val="18"/>
          <w:szCs w:val="18"/>
        </w:rPr>
      </w:pPr>
      <w:r w:rsidRPr="00087639">
        <w:rPr>
          <w:color w:val="000000"/>
          <w:spacing w:val="-7"/>
          <w:sz w:val="18"/>
          <w:szCs w:val="18"/>
        </w:rPr>
        <w:t xml:space="preserve">4. </w:t>
      </w:r>
      <w:r w:rsidRPr="00087639">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87639" w:rsidRPr="00087639" w:rsidRDefault="00087639" w:rsidP="00087639">
      <w:pPr>
        <w:jc w:val="both"/>
        <w:rPr>
          <w:sz w:val="18"/>
          <w:szCs w:val="18"/>
        </w:rPr>
      </w:pPr>
      <w:r w:rsidRPr="00087639">
        <w:rPr>
          <w:sz w:val="18"/>
          <w:szCs w:val="18"/>
        </w:rPr>
        <w:t xml:space="preserve">Глава администрации </w:t>
      </w:r>
    </w:p>
    <w:p w:rsidR="007165E9" w:rsidRDefault="00087639" w:rsidP="00087639">
      <w:pPr>
        <w:rPr>
          <w:sz w:val="18"/>
          <w:szCs w:val="18"/>
        </w:rPr>
      </w:pPr>
      <w:r w:rsidRPr="00087639">
        <w:rPr>
          <w:sz w:val="18"/>
          <w:szCs w:val="18"/>
        </w:rPr>
        <w:t xml:space="preserve">Мошковского сельсовета  </w:t>
      </w:r>
      <w:r w:rsidR="003E3597">
        <w:rPr>
          <w:sz w:val="18"/>
          <w:szCs w:val="18"/>
        </w:rPr>
        <w:t xml:space="preserve">                                                                     </w:t>
      </w:r>
      <w:r w:rsidRPr="00087639">
        <w:rPr>
          <w:sz w:val="18"/>
          <w:szCs w:val="18"/>
        </w:rPr>
        <w:t>И.Б. Гнивковский</w:t>
      </w:r>
    </w:p>
    <w:p w:rsidR="00087639" w:rsidRDefault="00087639" w:rsidP="00087639">
      <w:pPr>
        <w:rPr>
          <w:sz w:val="18"/>
          <w:szCs w:val="18"/>
        </w:rPr>
      </w:pPr>
      <w:r>
        <w:rPr>
          <w:sz w:val="18"/>
          <w:szCs w:val="18"/>
        </w:rPr>
        <w:t>_________________________________________________________________________________________________________________</w:t>
      </w:r>
    </w:p>
    <w:p w:rsidR="00087639" w:rsidRDefault="00087639" w:rsidP="00087639">
      <w:pPr>
        <w:jc w:val="center"/>
        <w:rPr>
          <w:b/>
          <w:sz w:val="18"/>
          <w:szCs w:val="18"/>
        </w:rPr>
      </w:pPr>
    </w:p>
    <w:p w:rsidR="00087639" w:rsidRPr="00087639" w:rsidRDefault="00087639" w:rsidP="00087639">
      <w:pPr>
        <w:jc w:val="center"/>
        <w:rPr>
          <w:b/>
          <w:sz w:val="18"/>
          <w:szCs w:val="18"/>
        </w:rPr>
      </w:pPr>
      <w:r>
        <w:rPr>
          <w:b/>
          <w:sz w:val="18"/>
          <w:szCs w:val="18"/>
        </w:rPr>
        <w:t>Постановление администрации Мошковского сельсовета Бековского района Пензенской области от 10.12.2020 № 98  «</w:t>
      </w:r>
      <w:r w:rsidRPr="00087639">
        <w:rPr>
          <w:b/>
          <w:sz w:val="18"/>
          <w:szCs w:val="18"/>
        </w:rPr>
        <w:t>О внесении изменения в постановление администрации Мошковского сельсовета Бековского района Пензенской области от 31.07.2019 № 66«Об утверждении административного регламента предоставления муниципальной услуги «Предоставление информации и выписок из Реестра муниципального имущества Мошковского сельсовета Бековского района Пензенской области»</w:t>
      </w:r>
      <w:r>
        <w:rPr>
          <w:b/>
          <w:sz w:val="18"/>
          <w:szCs w:val="18"/>
        </w:rPr>
        <w:t>»</w:t>
      </w:r>
    </w:p>
    <w:p w:rsidR="00087639" w:rsidRPr="00087639" w:rsidRDefault="00087639" w:rsidP="00087639">
      <w:pPr>
        <w:jc w:val="both"/>
        <w:rPr>
          <w:b/>
          <w:sz w:val="18"/>
          <w:szCs w:val="18"/>
        </w:rPr>
      </w:pPr>
      <w:r w:rsidRPr="00087639">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w:t>
      </w:r>
      <w:r>
        <w:rPr>
          <w:sz w:val="18"/>
          <w:szCs w:val="18"/>
        </w:rPr>
        <w:t xml:space="preserve"> </w:t>
      </w:r>
      <w:r w:rsidRPr="00087639">
        <w:rPr>
          <w:sz w:val="18"/>
          <w:szCs w:val="18"/>
        </w:rPr>
        <w:t>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руководствуясь статьей 23 Устава Мошковского</w:t>
      </w:r>
      <w:r>
        <w:rPr>
          <w:sz w:val="18"/>
          <w:szCs w:val="18"/>
        </w:rPr>
        <w:t xml:space="preserve"> </w:t>
      </w:r>
      <w:r w:rsidRPr="00087639">
        <w:rPr>
          <w:sz w:val="18"/>
          <w:szCs w:val="18"/>
        </w:rPr>
        <w:t xml:space="preserve">сельсовета Бековского района Пензенской области, </w:t>
      </w:r>
    </w:p>
    <w:p w:rsidR="00087639" w:rsidRPr="00087639" w:rsidRDefault="00087639" w:rsidP="00087639">
      <w:pPr>
        <w:shd w:val="clear" w:color="auto" w:fill="FFFFFF"/>
        <w:ind w:firstLine="709"/>
        <w:jc w:val="center"/>
        <w:rPr>
          <w:sz w:val="18"/>
          <w:szCs w:val="18"/>
        </w:rPr>
      </w:pPr>
      <w:r w:rsidRPr="00087639">
        <w:rPr>
          <w:sz w:val="18"/>
          <w:szCs w:val="18"/>
        </w:rPr>
        <w:t>администрация Мошковского</w:t>
      </w:r>
      <w:r>
        <w:rPr>
          <w:sz w:val="18"/>
          <w:szCs w:val="18"/>
        </w:rPr>
        <w:t xml:space="preserve"> </w:t>
      </w:r>
      <w:r w:rsidRPr="00087639">
        <w:rPr>
          <w:sz w:val="18"/>
          <w:szCs w:val="18"/>
        </w:rPr>
        <w:t xml:space="preserve">сельсовета </w:t>
      </w:r>
      <w:r w:rsidRPr="00087639">
        <w:rPr>
          <w:b/>
          <w:sz w:val="18"/>
          <w:szCs w:val="18"/>
        </w:rPr>
        <w:t>постановляет:</w:t>
      </w:r>
    </w:p>
    <w:p w:rsidR="00087639" w:rsidRPr="00087639" w:rsidRDefault="00087639" w:rsidP="00087639">
      <w:pPr>
        <w:jc w:val="both"/>
        <w:rPr>
          <w:sz w:val="18"/>
          <w:szCs w:val="18"/>
        </w:rPr>
      </w:pPr>
      <w:r w:rsidRPr="00087639">
        <w:rPr>
          <w:sz w:val="18"/>
          <w:szCs w:val="18"/>
        </w:rPr>
        <w:t>1. Внести изменение в постановление администрации Мошковского</w:t>
      </w:r>
      <w:r>
        <w:rPr>
          <w:sz w:val="18"/>
          <w:szCs w:val="18"/>
        </w:rPr>
        <w:t xml:space="preserve"> </w:t>
      </w:r>
      <w:r w:rsidRPr="00087639">
        <w:rPr>
          <w:sz w:val="18"/>
          <w:szCs w:val="18"/>
        </w:rPr>
        <w:t>сельсовета Бековского района Пензенской области от 31.07.2019 № 66 «Об утверждении административного регламента предоставления муниципальной услуги «Предоставление информации и выписок из Реестра муниципального имущества Мошковского</w:t>
      </w:r>
      <w:r>
        <w:rPr>
          <w:sz w:val="18"/>
          <w:szCs w:val="18"/>
        </w:rPr>
        <w:t xml:space="preserve"> </w:t>
      </w:r>
      <w:r w:rsidRPr="00087639">
        <w:rPr>
          <w:sz w:val="18"/>
          <w:szCs w:val="18"/>
        </w:rPr>
        <w:t>сельсовета Бековского района Пензенской области»</w:t>
      </w:r>
      <w:r w:rsidRPr="00087639">
        <w:rPr>
          <w:position w:val="-2"/>
          <w:sz w:val="18"/>
          <w:szCs w:val="18"/>
        </w:rPr>
        <w:t>, изложив абзац второй пункта 2.24 в следующей редакции:</w:t>
      </w:r>
    </w:p>
    <w:p w:rsidR="00087639" w:rsidRPr="00087639" w:rsidRDefault="00087639" w:rsidP="00087639">
      <w:pPr>
        <w:jc w:val="both"/>
        <w:rPr>
          <w:sz w:val="18"/>
          <w:szCs w:val="18"/>
        </w:rPr>
      </w:pPr>
      <w:r w:rsidRPr="00087639">
        <w:rPr>
          <w:sz w:val="18"/>
          <w:szCs w:val="18"/>
        </w:rPr>
        <w:t>«Помещения для предоставления муниципальной услуги размещаются на нижних этажах зданий, оборудованных отдельным входом, или в отдельно</w:t>
      </w:r>
      <w:r>
        <w:rPr>
          <w:sz w:val="18"/>
          <w:szCs w:val="18"/>
        </w:rPr>
        <w:t xml:space="preserve"> </w:t>
      </w:r>
      <w:r w:rsidRPr="00087639">
        <w:rPr>
          <w:sz w:val="18"/>
          <w:szCs w:val="18"/>
        </w:rPr>
        <w:t xml:space="preserve">стоящих зданиях. </w:t>
      </w:r>
      <w:r w:rsidRPr="00087639">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87639">
        <w:rPr>
          <w:sz w:val="18"/>
          <w:szCs w:val="18"/>
        </w:rPr>
        <w:t>Указанные места для парковки не должны занимать иные транспортные средства.».</w:t>
      </w:r>
    </w:p>
    <w:p w:rsidR="00087639" w:rsidRPr="00087639" w:rsidRDefault="00087639" w:rsidP="00087639">
      <w:pPr>
        <w:jc w:val="both"/>
        <w:rPr>
          <w:sz w:val="18"/>
          <w:szCs w:val="18"/>
        </w:rPr>
      </w:pPr>
      <w:r w:rsidRPr="00087639">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87639" w:rsidRPr="00087639" w:rsidRDefault="00087639" w:rsidP="00087639">
      <w:pPr>
        <w:jc w:val="both"/>
        <w:rPr>
          <w:sz w:val="18"/>
          <w:szCs w:val="18"/>
        </w:rPr>
      </w:pPr>
      <w:r w:rsidRPr="00087639">
        <w:rPr>
          <w:sz w:val="18"/>
          <w:szCs w:val="18"/>
        </w:rPr>
        <w:t>3. Настоящее постановление вступает в силу после его официального опубликования.</w:t>
      </w:r>
    </w:p>
    <w:p w:rsidR="00087639" w:rsidRPr="00087639" w:rsidRDefault="00087639" w:rsidP="00087639">
      <w:pPr>
        <w:jc w:val="both"/>
        <w:rPr>
          <w:sz w:val="18"/>
          <w:szCs w:val="18"/>
        </w:rPr>
      </w:pPr>
      <w:r w:rsidRPr="00087639">
        <w:rPr>
          <w:color w:val="000000"/>
          <w:spacing w:val="-7"/>
          <w:sz w:val="18"/>
          <w:szCs w:val="18"/>
        </w:rPr>
        <w:t xml:space="preserve">4. </w:t>
      </w:r>
      <w:r w:rsidRPr="00087639">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87639" w:rsidRPr="00087639" w:rsidRDefault="00087639" w:rsidP="00087639">
      <w:pPr>
        <w:jc w:val="both"/>
        <w:rPr>
          <w:sz w:val="18"/>
          <w:szCs w:val="18"/>
        </w:rPr>
      </w:pPr>
      <w:r w:rsidRPr="00087639">
        <w:rPr>
          <w:sz w:val="18"/>
          <w:szCs w:val="18"/>
        </w:rPr>
        <w:t xml:space="preserve">Глава администрации </w:t>
      </w:r>
    </w:p>
    <w:p w:rsidR="00087639" w:rsidRDefault="00087639" w:rsidP="00087639">
      <w:pPr>
        <w:rPr>
          <w:sz w:val="18"/>
          <w:szCs w:val="18"/>
        </w:rPr>
      </w:pPr>
      <w:r w:rsidRPr="00087639">
        <w:rPr>
          <w:sz w:val="18"/>
          <w:szCs w:val="18"/>
        </w:rPr>
        <w:t>Мошковского сельсовета</w:t>
      </w:r>
      <w:r>
        <w:rPr>
          <w:sz w:val="18"/>
          <w:szCs w:val="18"/>
        </w:rPr>
        <w:t xml:space="preserve"> </w:t>
      </w:r>
      <w:r w:rsidR="003E3597">
        <w:rPr>
          <w:sz w:val="18"/>
          <w:szCs w:val="18"/>
        </w:rPr>
        <w:t xml:space="preserve">                                                              </w:t>
      </w:r>
      <w:r w:rsidRPr="00087639">
        <w:rPr>
          <w:sz w:val="18"/>
          <w:szCs w:val="18"/>
        </w:rPr>
        <w:t>И.Б. Гнивковский</w:t>
      </w:r>
    </w:p>
    <w:p w:rsidR="00087639" w:rsidRDefault="00087639" w:rsidP="00087639">
      <w:pPr>
        <w:rPr>
          <w:sz w:val="18"/>
          <w:szCs w:val="18"/>
        </w:rPr>
      </w:pPr>
      <w:r>
        <w:rPr>
          <w:sz w:val="18"/>
          <w:szCs w:val="18"/>
        </w:rPr>
        <w:t>_________________________________________________________________________________________________________________</w:t>
      </w:r>
    </w:p>
    <w:p w:rsidR="00087639" w:rsidRPr="00087639" w:rsidRDefault="00087639" w:rsidP="00087639">
      <w:pPr>
        <w:rPr>
          <w:b/>
          <w:sz w:val="18"/>
          <w:szCs w:val="18"/>
        </w:rPr>
      </w:pPr>
    </w:p>
    <w:p w:rsidR="00087639" w:rsidRPr="00087639" w:rsidRDefault="00087639" w:rsidP="00087639">
      <w:pPr>
        <w:jc w:val="center"/>
        <w:rPr>
          <w:sz w:val="18"/>
          <w:szCs w:val="18"/>
        </w:rPr>
      </w:pPr>
      <w:r>
        <w:rPr>
          <w:b/>
          <w:sz w:val="18"/>
          <w:szCs w:val="18"/>
        </w:rPr>
        <w:t>Постановление администрации Мошковского сельсовета Бековского района Пензенской области от 10.12.2020 № 99 «</w:t>
      </w:r>
      <w:r w:rsidRPr="00087639">
        <w:rPr>
          <w:b/>
          <w:sz w:val="18"/>
          <w:szCs w:val="18"/>
        </w:rPr>
        <w:t>О внесении изменения в постановление администрации Мошковского сельсовета Бековского района Пензенской области от 31.07.2019 № 65«Об утверждении административного регламента предоставления муниципальной услуги «Предоставление муниципального имущества в аренду»</w:t>
      </w:r>
      <w:r>
        <w:rPr>
          <w:b/>
          <w:sz w:val="18"/>
          <w:szCs w:val="18"/>
        </w:rPr>
        <w:t>»</w:t>
      </w:r>
      <w:r w:rsidRPr="00087639">
        <w:rPr>
          <w:sz w:val="18"/>
          <w:szCs w:val="18"/>
        </w:rPr>
        <w:tab/>
      </w:r>
    </w:p>
    <w:p w:rsidR="00087639" w:rsidRPr="00087639" w:rsidRDefault="00087639" w:rsidP="00087639">
      <w:pPr>
        <w:jc w:val="both"/>
        <w:rPr>
          <w:b/>
          <w:sz w:val="18"/>
          <w:szCs w:val="18"/>
        </w:rPr>
      </w:pPr>
      <w:r w:rsidRPr="00087639">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87639">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87639">
        <w:rPr>
          <w:sz w:val="18"/>
          <w:szCs w:val="18"/>
        </w:rPr>
        <w:t xml:space="preserve">сельсовета Бековского района Пензенской области, </w:t>
      </w:r>
    </w:p>
    <w:p w:rsidR="00087639" w:rsidRPr="00087639" w:rsidRDefault="00087639" w:rsidP="00087639">
      <w:pPr>
        <w:shd w:val="clear" w:color="auto" w:fill="FFFFFF"/>
        <w:ind w:firstLine="709"/>
        <w:jc w:val="center"/>
        <w:rPr>
          <w:sz w:val="18"/>
          <w:szCs w:val="18"/>
        </w:rPr>
      </w:pPr>
      <w:r w:rsidRPr="00087639">
        <w:rPr>
          <w:sz w:val="18"/>
          <w:szCs w:val="18"/>
        </w:rPr>
        <w:t>администрация Мошковского</w:t>
      </w:r>
      <w:r>
        <w:rPr>
          <w:sz w:val="18"/>
          <w:szCs w:val="18"/>
        </w:rPr>
        <w:t xml:space="preserve"> </w:t>
      </w:r>
      <w:r w:rsidRPr="00087639">
        <w:rPr>
          <w:sz w:val="18"/>
          <w:szCs w:val="18"/>
        </w:rPr>
        <w:t xml:space="preserve">сельсовета </w:t>
      </w:r>
      <w:r w:rsidRPr="00087639">
        <w:rPr>
          <w:b/>
          <w:sz w:val="18"/>
          <w:szCs w:val="18"/>
        </w:rPr>
        <w:t>постановляет:</w:t>
      </w:r>
    </w:p>
    <w:p w:rsidR="00087639" w:rsidRPr="00087639" w:rsidRDefault="00087639" w:rsidP="00087639">
      <w:pPr>
        <w:jc w:val="both"/>
        <w:rPr>
          <w:sz w:val="18"/>
          <w:szCs w:val="18"/>
        </w:rPr>
      </w:pPr>
      <w:r w:rsidRPr="00087639">
        <w:rPr>
          <w:sz w:val="18"/>
          <w:szCs w:val="18"/>
        </w:rPr>
        <w:t>1. Внести изменение в постановление администрации Мошковского</w:t>
      </w:r>
      <w:r>
        <w:rPr>
          <w:sz w:val="18"/>
          <w:szCs w:val="18"/>
        </w:rPr>
        <w:t xml:space="preserve"> </w:t>
      </w:r>
      <w:r w:rsidRPr="00087639">
        <w:rPr>
          <w:sz w:val="18"/>
          <w:szCs w:val="18"/>
        </w:rPr>
        <w:t>сельсовета Бековского района Пензенской области от 31.07.2019 № 65 «Об утверждении административного регламента предоставления муниципальной услуги «Предоставление муниципального имущества в аренду»</w:t>
      </w:r>
      <w:r w:rsidRPr="00087639">
        <w:rPr>
          <w:position w:val="-2"/>
          <w:sz w:val="18"/>
          <w:szCs w:val="18"/>
        </w:rPr>
        <w:t>, изложив абзац второй пункта 2.28 в следующей редакции:</w:t>
      </w:r>
    </w:p>
    <w:p w:rsidR="00087639" w:rsidRPr="00087639" w:rsidRDefault="00087639" w:rsidP="00087639">
      <w:pPr>
        <w:jc w:val="both"/>
        <w:rPr>
          <w:sz w:val="18"/>
          <w:szCs w:val="18"/>
        </w:rPr>
      </w:pPr>
      <w:r w:rsidRPr="00087639">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087639">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87639">
        <w:rPr>
          <w:sz w:val="18"/>
          <w:szCs w:val="18"/>
        </w:rPr>
        <w:t>Указанные места для парковки не должны занимать иные транспортные средства.».</w:t>
      </w:r>
    </w:p>
    <w:p w:rsidR="00087639" w:rsidRPr="00087639" w:rsidRDefault="00087639" w:rsidP="00087639">
      <w:pPr>
        <w:jc w:val="both"/>
        <w:rPr>
          <w:sz w:val="18"/>
          <w:szCs w:val="18"/>
        </w:rPr>
      </w:pPr>
      <w:r w:rsidRPr="00087639">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87639" w:rsidRPr="00087639" w:rsidRDefault="00087639" w:rsidP="00087639">
      <w:pPr>
        <w:jc w:val="both"/>
        <w:rPr>
          <w:sz w:val="18"/>
          <w:szCs w:val="18"/>
        </w:rPr>
      </w:pPr>
      <w:r w:rsidRPr="00087639">
        <w:rPr>
          <w:sz w:val="18"/>
          <w:szCs w:val="18"/>
        </w:rPr>
        <w:t>3. Настоящее постановление вступает в силу после его официального опубликования.</w:t>
      </w:r>
    </w:p>
    <w:p w:rsidR="00087639" w:rsidRPr="00087639" w:rsidRDefault="00087639" w:rsidP="00087639">
      <w:pPr>
        <w:jc w:val="both"/>
        <w:rPr>
          <w:sz w:val="18"/>
          <w:szCs w:val="18"/>
        </w:rPr>
      </w:pPr>
      <w:r w:rsidRPr="00087639">
        <w:rPr>
          <w:color w:val="000000"/>
          <w:spacing w:val="-7"/>
          <w:sz w:val="18"/>
          <w:szCs w:val="18"/>
        </w:rPr>
        <w:t xml:space="preserve">4. </w:t>
      </w:r>
      <w:r w:rsidRPr="00087639">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87639" w:rsidRPr="00087639" w:rsidRDefault="00087639" w:rsidP="00087639">
      <w:pPr>
        <w:jc w:val="both"/>
        <w:rPr>
          <w:sz w:val="18"/>
          <w:szCs w:val="18"/>
        </w:rPr>
      </w:pPr>
      <w:r w:rsidRPr="00087639">
        <w:rPr>
          <w:sz w:val="18"/>
          <w:szCs w:val="18"/>
        </w:rPr>
        <w:t xml:space="preserve">Глава администрации </w:t>
      </w:r>
    </w:p>
    <w:p w:rsidR="007165E9" w:rsidRPr="0095555E" w:rsidRDefault="00087639" w:rsidP="00087639">
      <w:pPr>
        <w:jc w:val="both"/>
        <w:rPr>
          <w:sz w:val="18"/>
          <w:szCs w:val="18"/>
        </w:rPr>
      </w:pPr>
      <w:r w:rsidRPr="00087639">
        <w:rPr>
          <w:sz w:val="18"/>
          <w:szCs w:val="18"/>
        </w:rPr>
        <w:t xml:space="preserve">Мошковского сельсовета </w:t>
      </w:r>
      <w:r w:rsidR="003E3597">
        <w:rPr>
          <w:sz w:val="18"/>
          <w:szCs w:val="18"/>
        </w:rPr>
        <w:t xml:space="preserve">                                                      </w:t>
      </w:r>
      <w:r w:rsidRPr="00087639">
        <w:rPr>
          <w:sz w:val="18"/>
          <w:szCs w:val="18"/>
        </w:rPr>
        <w:t>И.Б. Гнивковский</w:t>
      </w:r>
      <w:r>
        <w:rPr>
          <w:b/>
          <w:sz w:val="18"/>
          <w:szCs w:val="18"/>
        </w:rPr>
        <w:t xml:space="preserve">  </w:t>
      </w:r>
    </w:p>
    <w:p w:rsidR="00A71DA0" w:rsidRDefault="00087639" w:rsidP="00087639">
      <w:pPr>
        <w:shd w:val="clear" w:color="auto" w:fill="FFFFFF"/>
        <w:jc w:val="both"/>
        <w:rPr>
          <w:sz w:val="18"/>
          <w:szCs w:val="18"/>
        </w:rPr>
      </w:pPr>
      <w:r>
        <w:rPr>
          <w:sz w:val="18"/>
          <w:szCs w:val="18"/>
        </w:rPr>
        <w:lastRenderedPageBreak/>
        <w:t>_________________________________________________________________________________________________________________</w:t>
      </w:r>
    </w:p>
    <w:p w:rsidR="00087639" w:rsidRPr="00A71DA0" w:rsidRDefault="00087639" w:rsidP="00087639">
      <w:pPr>
        <w:shd w:val="clear" w:color="auto" w:fill="FFFFFF"/>
        <w:jc w:val="both"/>
        <w:rPr>
          <w:sz w:val="18"/>
          <w:szCs w:val="18"/>
        </w:rPr>
      </w:pPr>
    </w:p>
    <w:p w:rsidR="00087639" w:rsidRPr="00087639" w:rsidRDefault="00087639" w:rsidP="00087639">
      <w:pPr>
        <w:jc w:val="center"/>
        <w:rPr>
          <w:b/>
          <w:sz w:val="18"/>
          <w:szCs w:val="18"/>
        </w:rPr>
      </w:pPr>
      <w:r>
        <w:rPr>
          <w:b/>
          <w:sz w:val="18"/>
          <w:szCs w:val="18"/>
        </w:rPr>
        <w:t>Постановление администрации Мошковского сельсовета Бековского района Пензенской области от 10.12.2020 № 100 «</w:t>
      </w:r>
      <w:r w:rsidRPr="00087639">
        <w:rPr>
          <w:b/>
          <w:sz w:val="18"/>
          <w:szCs w:val="18"/>
        </w:rPr>
        <w:t>О внесении изменения в постановление администрации Мошковского сельсовета Бековского района Пензенской области от 23.05.2019 № 48«Об утверждении административного регламента предоставления муниципальной услуги «Предоставление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r>
        <w:rPr>
          <w:b/>
          <w:sz w:val="18"/>
          <w:szCs w:val="18"/>
        </w:rPr>
        <w:t>»</w:t>
      </w:r>
    </w:p>
    <w:p w:rsidR="00087639" w:rsidRPr="00087639" w:rsidRDefault="00087639" w:rsidP="003E3597">
      <w:pPr>
        <w:jc w:val="both"/>
        <w:rPr>
          <w:b/>
          <w:sz w:val="18"/>
          <w:szCs w:val="18"/>
        </w:rPr>
      </w:pPr>
      <w:r w:rsidRPr="00087639">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w:t>
      </w:r>
      <w:r>
        <w:rPr>
          <w:sz w:val="18"/>
          <w:szCs w:val="18"/>
        </w:rPr>
        <w:t xml:space="preserve"> </w:t>
      </w:r>
      <w:r w:rsidRPr="00087639">
        <w:rPr>
          <w:sz w:val="18"/>
          <w:szCs w:val="18"/>
        </w:rPr>
        <w:t>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руководствуясь статьей 23 Устава Мошковского</w:t>
      </w:r>
      <w:r>
        <w:rPr>
          <w:sz w:val="18"/>
          <w:szCs w:val="18"/>
        </w:rPr>
        <w:t xml:space="preserve"> </w:t>
      </w:r>
      <w:r w:rsidRPr="00087639">
        <w:rPr>
          <w:sz w:val="18"/>
          <w:szCs w:val="18"/>
        </w:rPr>
        <w:t xml:space="preserve">сельсовета Бековского района Пензенской области, </w:t>
      </w:r>
    </w:p>
    <w:p w:rsidR="00087639" w:rsidRPr="00087639" w:rsidRDefault="00087639" w:rsidP="00087639">
      <w:pPr>
        <w:shd w:val="clear" w:color="auto" w:fill="FFFFFF"/>
        <w:ind w:firstLine="709"/>
        <w:jc w:val="center"/>
        <w:rPr>
          <w:sz w:val="18"/>
          <w:szCs w:val="18"/>
        </w:rPr>
      </w:pPr>
      <w:r w:rsidRPr="00087639">
        <w:rPr>
          <w:sz w:val="18"/>
          <w:szCs w:val="18"/>
        </w:rPr>
        <w:t>администрация Мошковского</w:t>
      </w:r>
      <w:r>
        <w:rPr>
          <w:sz w:val="18"/>
          <w:szCs w:val="18"/>
        </w:rPr>
        <w:t xml:space="preserve"> </w:t>
      </w:r>
      <w:r w:rsidRPr="00087639">
        <w:rPr>
          <w:sz w:val="18"/>
          <w:szCs w:val="18"/>
        </w:rPr>
        <w:t xml:space="preserve">сельсовета </w:t>
      </w:r>
      <w:r w:rsidRPr="00087639">
        <w:rPr>
          <w:b/>
          <w:sz w:val="18"/>
          <w:szCs w:val="18"/>
        </w:rPr>
        <w:t>постановляет:</w:t>
      </w:r>
    </w:p>
    <w:p w:rsidR="00087639" w:rsidRPr="00087639" w:rsidRDefault="00087639" w:rsidP="00087639">
      <w:pPr>
        <w:jc w:val="both"/>
        <w:rPr>
          <w:sz w:val="18"/>
          <w:szCs w:val="18"/>
        </w:rPr>
      </w:pPr>
      <w:r w:rsidRPr="00087639">
        <w:rPr>
          <w:sz w:val="18"/>
          <w:szCs w:val="18"/>
        </w:rPr>
        <w:t>1. Внести изменение в постановление администрации Мошковского</w:t>
      </w:r>
      <w:r>
        <w:rPr>
          <w:sz w:val="18"/>
          <w:szCs w:val="18"/>
        </w:rPr>
        <w:t xml:space="preserve"> </w:t>
      </w:r>
      <w:r w:rsidRPr="00087639">
        <w:rPr>
          <w:sz w:val="18"/>
          <w:szCs w:val="18"/>
        </w:rPr>
        <w:t>сельсовета Бековского района Пензенской области от 23.05.2019 № 48 «Об утверждении административного регламента предоставления муниципальной услуги «Предоставление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r w:rsidRPr="00087639">
        <w:rPr>
          <w:position w:val="-2"/>
          <w:sz w:val="18"/>
          <w:szCs w:val="18"/>
        </w:rPr>
        <w:t>, изложив абзац второй пункта 2.21 в следующей редакции:</w:t>
      </w:r>
    </w:p>
    <w:p w:rsidR="00087639" w:rsidRPr="00087639" w:rsidRDefault="00087639" w:rsidP="00087639">
      <w:pPr>
        <w:jc w:val="both"/>
        <w:rPr>
          <w:sz w:val="18"/>
          <w:szCs w:val="18"/>
        </w:rPr>
      </w:pPr>
      <w:r w:rsidRPr="00087639">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087639">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87639">
        <w:rPr>
          <w:sz w:val="18"/>
          <w:szCs w:val="18"/>
        </w:rPr>
        <w:t>Указанные места для парковки не должны занимать иные транспортные средства.».</w:t>
      </w:r>
    </w:p>
    <w:p w:rsidR="00087639" w:rsidRPr="00087639" w:rsidRDefault="00087639" w:rsidP="00087639">
      <w:pPr>
        <w:jc w:val="both"/>
        <w:rPr>
          <w:sz w:val="18"/>
          <w:szCs w:val="18"/>
        </w:rPr>
      </w:pPr>
      <w:r w:rsidRPr="00087639">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87639" w:rsidRPr="00087639" w:rsidRDefault="00087639" w:rsidP="00087639">
      <w:pPr>
        <w:jc w:val="both"/>
        <w:rPr>
          <w:sz w:val="18"/>
          <w:szCs w:val="18"/>
        </w:rPr>
      </w:pPr>
      <w:r w:rsidRPr="00087639">
        <w:rPr>
          <w:sz w:val="18"/>
          <w:szCs w:val="18"/>
        </w:rPr>
        <w:t>3. Настоящее постановление вступает в силу после его официального опубликования.</w:t>
      </w:r>
    </w:p>
    <w:p w:rsidR="00087639" w:rsidRPr="00087639" w:rsidRDefault="00087639" w:rsidP="00087639">
      <w:pPr>
        <w:jc w:val="both"/>
        <w:rPr>
          <w:sz w:val="18"/>
          <w:szCs w:val="18"/>
        </w:rPr>
      </w:pPr>
      <w:r w:rsidRPr="00087639">
        <w:rPr>
          <w:color w:val="000000"/>
          <w:spacing w:val="-7"/>
          <w:sz w:val="18"/>
          <w:szCs w:val="18"/>
        </w:rPr>
        <w:t xml:space="preserve">4. </w:t>
      </w:r>
      <w:r w:rsidRPr="00087639">
        <w:rPr>
          <w:sz w:val="18"/>
          <w:szCs w:val="18"/>
        </w:rPr>
        <w:t>Контроль за исполнением настоящего постановления возложить на главу администрации Мошковского сельсовета Гнивковского И.Б</w:t>
      </w:r>
      <w:r>
        <w:rPr>
          <w:sz w:val="18"/>
          <w:szCs w:val="18"/>
        </w:rPr>
        <w:t>.</w:t>
      </w:r>
    </w:p>
    <w:p w:rsidR="00087639" w:rsidRPr="00087639" w:rsidRDefault="00087639" w:rsidP="00087639">
      <w:pPr>
        <w:jc w:val="both"/>
        <w:rPr>
          <w:sz w:val="18"/>
          <w:szCs w:val="18"/>
        </w:rPr>
      </w:pPr>
      <w:r w:rsidRPr="00087639">
        <w:rPr>
          <w:sz w:val="18"/>
          <w:szCs w:val="18"/>
        </w:rPr>
        <w:t xml:space="preserve">Глава администрации </w:t>
      </w:r>
    </w:p>
    <w:p w:rsidR="00087639" w:rsidRDefault="00087639" w:rsidP="00087639">
      <w:pPr>
        <w:jc w:val="both"/>
        <w:rPr>
          <w:sz w:val="18"/>
          <w:szCs w:val="18"/>
        </w:rPr>
      </w:pPr>
      <w:r w:rsidRPr="00087639">
        <w:rPr>
          <w:sz w:val="18"/>
          <w:szCs w:val="18"/>
        </w:rPr>
        <w:t xml:space="preserve">Мошковского сельсовета                       </w:t>
      </w:r>
      <w:r w:rsidR="003E3597">
        <w:rPr>
          <w:sz w:val="18"/>
          <w:szCs w:val="18"/>
        </w:rPr>
        <w:t xml:space="preserve">                                       </w:t>
      </w:r>
      <w:r w:rsidRPr="00087639">
        <w:rPr>
          <w:sz w:val="18"/>
          <w:szCs w:val="18"/>
        </w:rPr>
        <w:t xml:space="preserve">   И.Б. Гнивковский</w:t>
      </w:r>
    </w:p>
    <w:p w:rsidR="00087639" w:rsidRDefault="00087639" w:rsidP="00087639">
      <w:pPr>
        <w:jc w:val="both"/>
        <w:rPr>
          <w:sz w:val="18"/>
          <w:szCs w:val="18"/>
        </w:rPr>
      </w:pPr>
      <w:r>
        <w:rPr>
          <w:sz w:val="18"/>
          <w:szCs w:val="18"/>
        </w:rPr>
        <w:t>_________________________________________________________________________________________________________________</w:t>
      </w:r>
    </w:p>
    <w:p w:rsidR="00087639" w:rsidRDefault="00087639" w:rsidP="00087639">
      <w:pPr>
        <w:jc w:val="both"/>
        <w:rPr>
          <w:sz w:val="18"/>
          <w:szCs w:val="18"/>
        </w:rPr>
      </w:pPr>
    </w:p>
    <w:p w:rsidR="00087639" w:rsidRPr="00087639" w:rsidRDefault="00087639" w:rsidP="00087639">
      <w:pPr>
        <w:autoSpaceDE w:val="0"/>
        <w:autoSpaceDN w:val="0"/>
        <w:adjustRightInd w:val="0"/>
        <w:jc w:val="center"/>
        <w:rPr>
          <w:b/>
          <w:bCs/>
          <w:sz w:val="18"/>
          <w:szCs w:val="18"/>
        </w:rPr>
      </w:pPr>
      <w:r w:rsidRPr="00087639">
        <w:rPr>
          <w:b/>
          <w:sz w:val="18"/>
          <w:szCs w:val="18"/>
        </w:rPr>
        <w:t>Постановление администрации Мошковского сельсовета Бековского района Пензенской области от 10.12.2020 № 10</w:t>
      </w:r>
      <w:r>
        <w:rPr>
          <w:b/>
          <w:sz w:val="18"/>
          <w:szCs w:val="18"/>
        </w:rPr>
        <w:t>1</w:t>
      </w:r>
      <w:r w:rsidRPr="00087639">
        <w:rPr>
          <w:b/>
          <w:sz w:val="18"/>
          <w:szCs w:val="18"/>
        </w:rPr>
        <w:t xml:space="preserve"> «О внесении изменения в постановление администрации Мошковского сельсовета Бековского района Пензенской области от 15.07.2019 № 57«Об утверждении административного регламента предоставления муниципальной услуги «Перевод жилого помещения в нежилое или нежилого помещения в жилое»»</w:t>
      </w:r>
    </w:p>
    <w:p w:rsidR="00087639" w:rsidRPr="00087639" w:rsidRDefault="00087639" w:rsidP="003E3597">
      <w:pPr>
        <w:jc w:val="both"/>
        <w:rPr>
          <w:b/>
          <w:sz w:val="18"/>
          <w:szCs w:val="18"/>
        </w:rPr>
      </w:pPr>
      <w:r w:rsidRPr="00087639">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87639">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87639">
        <w:rPr>
          <w:sz w:val="18"/>
          <w:szCs w:val="18"/>
        </w:rPr>
        <w:t xml:space="preserve">сельсовета Бековского района Пензенской области, </w:t>
      </w:r>
    </w:p>
    <w:p w:rsidR="00087639" w:rsidRPr="00087639" w:rsidRDefault="00087639" w:rsidP="00087639">
      <w:pPr>
        <w:shd w:val="clear" w:color="auto" w:fill="FFFFFF"/>
        <w:jc w:val="center"/>
        <w:rPr>
          <w:sz w:val="18"/>
          <w:szCs w:val="18"/>
        </w:rPr>
      </w:pPr>
      <w:r w:rsidRPr="00087639">
        <w:rPr>
          <w:sz w:val="18"/>
          <w:szCs w:val="18"/>
        </w:rPr>
        <w:t>администрация Мошковского</w:t>
      </w:r>
      <w:r>
        <w:rPr>
          <w:sz w:val="18"/>
          <w:szCs w:val="18"/>
        </w:rPr>
        <w:t xml:space="preserve"> </w:t>
      </w:r>
      <w:r w:rsidRPr="00087639">
        <w:rPr>
          <w:sz w:val="18"/>
          <w:szCs w:val="18"/>
        </w:rPr>
        <w:t xml:space="preserve">сельсовета </w:t>
      </w:r>
      <w:r w:rsidRPr="00087639">
        <w:rPr>
          <w:b/>
          <w:sz w:val="18"/>
          <w:szCs w:val="18"/>
        </w:rPr>
        <w:t>постановляет:</w:t>
      </w:r>
    </w:p>
    <w:p w:rsidR="00087639" w:rsidRPr="00087639" w:rsidRDefault="00087639" w:rsidP="00087639">
      <w:pPr>
        <w:autoSpaceDE w:val="0"/>
        <w:autoSpaceDN w:val="0"/>
        <w:adjustRightInd w:val="0"/>
        <w:jc w:val="both"/>
        <w:rPr>
          <w:bCs/>
          <w:sz w:val="18"/>
          <w:szCs w:val="18"/>
        </w:rPr>
      </w:pPr>
      <w:r w:rsidRPr="00087639">
        <w:rPr>
          <w:sz w:val="18"/>
          <w:szCs w:val="18"/>
        </w:rPr>
        <w:t>1. Внести изменение в постановление администрации Мошковского</w:t>
      </w:r>
      <w:r>
        <w:rPr>
          <w:sz w:val="18"/>
          <w:szCs w:val="18"/>
        </w:rPr>
        <w:t xml:space="preserve"> </w:t>
      </w:r>
      <w:r w:rsidRPr="00087639">
        <w:rPr>
          <w:sz w:val="18"/>
          <w:szCs w:val="18"/>
        </w:rPr>
        <w:t>сельсовета Бековского района Пензенской области от 15.07.2019 № 57 «Об утверждении административного регламента предоставления муниципальной услуги «Перевод жилого помещения в нежилое или нежилого помещения в жилое»</w:t>
      </w:r>
      <w:r w:rsidRPr="00087639">
        <w:rPr>
          <w:position w:val="-2"/>
          <w:sz w:val="18"/>
          <w:szCs w:val="18"/>
        </w:rPr>
        <w:t>, изложив абзац второй пункта 2.26 в следующей редакции:</w:t>
      </w:r>
    </w:p>
    <w:p w:rsidR="00087639" w:rsidRPr="00087639" w:rsidRDefault="00087639" w:rsidP="00087639">
      <w:pPr>
        <w:jc w:val="both"/>
        <w:rPr>
          <w:sz w:val="18"/>
          <w:szCs w:val="18"/>
        </w:rPr>
      </w:pPr>
      <w:r w:rsidRPr="00087639">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087639">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87639">
        <w:rPr>
          <w:sz w:val="18"/>
          <w:szCs w:val="18"/>
        </w:rPr>
        <w:t>Указанные места для парковки не должны занимать иные транспортные средства.».</w:t>
      </w:r>
    </w:p>
    <w:p w:rsidR="00087639" w:rsidRPr="00087639" w:rsidRDefault="00087639" w:rsidP="00087639">
      <w:pPr>
        <w:jc w:val="both"/>
        <w:rPr>
          <w:sz w:val="18"/>
          <w:szCs w:val="18"/>
        </w:rPr>
      </w:pPr>
      <w:r w:rsidRPr="00087639">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87639" w:rsidRPr="00087639" w:rsidRDefault="00087639" w:rsidP="00087639">
      <w:pPr>
        <w:jc w:val="both"/>
        <w:rPr>
          <w:sz w:val="18"/>
          <w:szCs w:val="18"/>
        </w:rPr>
      </w:pPr>
      <w:r w:rsidRPr="00087639">
        <w:rPr>
          <w:sz w:val="18"/>
          <w:szCs w:val="18"/>
        </w:rPr>
        <w:t>3. Настоящее постановление вступает в силу после его официального опубликования.</w:t>
      </w:r>
    </w:p>
    <w:p w:rsidR="00087639" w:rsidRPr="00087639" w:rsidRDefault="00087639" w:rsidP="00087639">
      <w:pPr>
        <w:jc w:val="both"/>
        <w:rPr>
          <w:sz w:val="18"/>
          <w:szCs w:val="18"/>
        </w:rPr>
      </w:pPr>
      <w:r w:rsidRPr="00087639">
        <w:rPr>
          <w:color w:val="000000"/>
          <w:spacing w:val="-7"/>
          <w:sz w:val="18"/>
          <w:szCs w:val="18"/>
        </w:rPr>
        <w:t xml:space="preserve">4. </w:t>
      </w:r>
      <w:r w:rsidRPr="00087639">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87639" w:rsidRPr="00087639" w:rsidRDefault="00087639" w:rsidP="00087639">
      <w:pPr>
        <w:jc w:val="both"/>
        <w:rPr>
          <w:sz w:val="18"/>
          <w:szCs w:val="18"/>
        </w:rPr>
      </w:pPr>
      <w:r w:rsidRPr="00087639">
        <w:rPr>
          <w:sz w:val="18"/>
          <w:szCs w:val="18"/>
        </w:rPr>
        <w:t xml:space="preserve">Глава администрации </w:t>
      </w:r>
    </w:p>
    <w:p w:rsidR="00087639" w:rsidRDefault="00087639" w:rsidP="00087639">
      <w:pPr>
        <w:jc w:val="both"/>
        <w:rPr>
          <w:sz w:val="18"/>
          <w:szCs w:val="18"/>
        </w:rPr>
      </w:pPr>
      <w:r w:rsidRPr="00087639">
        <w:rPr>
          <w:sz w:val="18"/>
          <w:szCs w:val="18"/>
        </w:rPr>
        <w:t>Мошковского сельсовета</w:t>
      </w:r>
      <w:r>
        <w:rPr>
          <w:sz w:val="18"/>
          <w:szCs w:val="18"/>
        </w:rPr>
        <w:t xml:space="preserve"> </w:t>
      </w:r>
      <w:r w:rsidR="003E3597">
        <w:rPr>
          <w:sz w:val="18"/>
          <w:szCs w:val="18"/>
        </w:rPr>
        <w:t xml:space="preserve">                                                  </w:t>
      </w:r>
      <w:r w:rsidRPr="00087639">
        <w:rPr>
          <w:sz w:val="18"/>
          <w:szCs w:val="18"/>
        </w:rPr>
        <w:t>И.Б. Гнивковский</w:t>
      </w:r>
    </w:p>
    <w:p w:rsidR="00087639" w:rsidRDefault="00087639" w:rsidP="00087639">
      <w:pPr>
        <w:jc w:val="both"/>
        <w:rPr>
          <w:sz w:val="18"/>
          <w:szCs w:val="18"/>
        </w:rPr>
      </w:pPr>
      <w:r>
        <w:rPr>
          <w:sz w:val="18"/>
          <w:szCs w:val="18"/>
        </w:rPr>
        <w:t>_________________________________________________________________________________________________________________</w:t>
      </w:r>
    </w:p>
    <w:p w:rsidR="003E3597" w:rsidRDefault="003E3597" w:rsidP="00087639">
      <w:pPr>
        <w:jc w:val="center"/>
        <w:rPr>
          <w:b/>
          <w:sz w:val="18"/>
          <w:szCs w:val="18"/>
        </w:rPr>
      </w:pPr>
    </w:p>
    <w:p w:rsidR="00087639" w:rsidRPr="00087639" w:rsidRDefault="00087639" w:rsidP="00087639">
      <w:pPr>
        <w:jc w:val="center"/>
        <w:rPr>
          <w:b/>
          <w:sz w:val="18"/>
          <w:szCs w:val="18"/>
        </w:rPr>
      </w:pPr>
      <w:r w:rsidRPr="00087639">
        <w:rPr>
          <w:b/>
          <w:sz w:val="18"/>
          <w:szCs w:val="18"/>
        </w:rPr>
        <w:t xml:space="preserve">Постановление администрации Мошковского сельсовета Бековского района Пензенской области от 10.12.2020 № </w:t>
      </w:r>
      <w:r>
        <w:rPr>
          <w:b/>
          <w:sz w:val="18"/>
          <w:szCs w:val="18"/>
        </w:rPr>
        <w:t>102 «</w:t>
      </w:r>
      <w:r w:rsidRPr="00087639">
        <w:rPr>
          <w:b/>
          <w:sz w:val="18"/>
          <w:szCs w:val="18"/>
        </w:rPr>
        <w:t>О внесении изменения в постановление администрации Мошковского сельсовета Бековского района Пензенской области от 16.09.2019 № 82«Об утверждении административного регламента предоставления муниципальной услуги «Постановка на учет малоимущих граждан в качестве нуждающихся в жилых помещениях»</w:t>
      </w:r>
      <w:r>
        <w:rPr>
          <w:b/>
          <w:sz w:val="18"/>
          <w:szCs w:val="18"/>
        </w:rPr>
        <w:t>»</w:t>
      </w:r>
    </w:p>
    <w:p w:rsidR="00087639" w:rsidRPr="00087639" w:rsidRDefault="00087639" w:rsidP="00E72F00">
      <w:pPr>
        <w:jc w:val="both"/>
        <w:rPr>
          <w:b/>
          <w:sz w:val="18"/>
          <w:szCs w:val="18"/>
        </w:rPr>
      </w:pPr>
      <w:r w:rsidRPr="00087639">
        <w:rPr>
          <w:sz w:val="18"/>
          <w:szCs w:val="18"/>
        </w:rPr>
        <w:t xml:space="preserve">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w:t>
      </w:r>
      <w:r w:rsidRPr="00087639">
        <w:rPr>
          <w:sz w:val="18"/>
          <w:szCs w:val="18"/>
        </w:rPr>
        <w:lastRenderedPageBreak/>
        <w:t>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87639">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87639">
        <w:rPr>
          <w:sz w:val="18"/>
          <w:szCs w:val="18"/>
        </w:rPr>
        <w:t xml:space="preserve">сельсовета Бековского района Пензенской области, </w:t>
      </w:r>
    </w:p>
    <w:p w:rsidR="00087639" w:rsidRPr="00087639" w:rsidRDefault="00087639" w:rsidP="00087639">
      <w:pPr>
        <w:shd w:val="clear" w:color="auto" w:fill="FFFFFF"/>
        <w:jc w:val="center"/>
        <w:rPr>
          <w:sz w:val="18"/>
          <w:szCs w:val="18"/>
        </w:rPr>
      </w:pPr>
      <w:r w:rsidRPr="00087639">
        <w:rPr>
          <w:sz w:val="18"/>
          <w:szCs w:val="18"/>
        </w:rPr>
        <w:t>администрация Мошковского</w:t>
      </w:r>
      <w:r>
        <w:rPr>
          <w:sz w:val="18"/>
          <w:szCs w:val="18"/>
        </w:rPr>
        <w:t xml:space="preserve"> </w:t>
      </w:r>
      <w:r w:rsidRPr="00087639">
        <w:rPr>
          <w:sz w:val="18"/>
          <w:szCs w:val="18"/>
        </w:rPr>
        <w:t xml:space="preserve">сельсовета </w:t>
      </w:r>
      <w:r w:rsidRPr="00087639">
        <w:rPr>
          <w:b/>
          <w:sz w:val="18"/>
          <w:szCs w:val="18"/>
        </w:rPr>
        <w:t>постановляет:</w:t>
      </w:r>
    </w:p>
    <w:p w:rsidR="00087639" w:rsidRPr="00087639" w:rsidRDefault="00087639" w:rsidP="00087639">
      <w:pPr>
        <w:jc w:val="both"/>
        <w:rPr>
          <w:b/>
          <w:sz w:val="18"/>
          <w:szCs w:val="18"/>
        </w:rPr>
      </w:pPr>
      <w:r w:rsidRPr="00087639">
        <w:rPr>
          <w:sz w:val="18"/>
          <w:szCs w:val="18"/>
        </w:rPr>
        <w:t>1. Внести изменение в постановление администрации Мошковского</w:t>
      </w:r>
      <w:r>
        <w:rPr>
          <w:sz w:val="18"/>
          <w:szCs w:val="18"/>
        </w:rPr>
        <w:t xml:space="preserve"> </w:t>
      </w:r>
      <w:r w:rsidRPr="00087639">
        <w:rPr>
          <w:sz w:val="18"/>
          <w:szCs w:val="18"/>
        </w:rPr>
        <w:t>сельсовета Бековского района Пензенской области от 16.09.2019 № 82 «Об утверждении административного регламента предоставления муниципальной услуги «Постановка на учет малоимущих граждан в качестве нуждающихся в жилых помещениях»</w:t>
      </w:r>
      <w:r w:rsidRPr="00087639">
        <w:rPr>
          <w:position w:val="-2"/>
          <w:sz w:val="18"/>
          <w:szCs w:val="18"/>
        </w:rPr>
        <w:t>, изложив абзац второй пункта 2.27 в следующей редакции:</w:t>
      </w:r>
    </w:p>
    <w:p w:rsidR="00087639" w:rsidRPr="00087639" w:rsidRDefault="00087639" w:rsidP="00087639">
      <w:pPr>
        <w:jc w:val="both"/>
        <w:rPr>
          <w:sz w:val="18"/>
          <w:szCs w:val="18"/>
        </w:rPr>
      </w:pPr>
      <w:r w:rsidRPr="00087639">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087639">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87639">
        <w:rPr>
          <w:sz w:val="18"/>
          <w:szCs w:val="18"/>
        </w:rPr>
        <w:t>Указанные места для парковки не должны занимать иные транспортные средства.».</w:t>
      </w:r>
    </w:p>
    <w:p w:rsidR="00087639" w:rsidRPr="00087639" w:rsidRDefault="00087639" w:rsidP="00087639">
      <w:pPr>
        <w:jc w:val="both"/>
        <w:rPr>
          <w:sz w:val="18"/>
          <w:szCs w:val="18"/>
        </w:rPr>
      </w:pPr>
      <w:r w:rsidRPr="00087639">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87639" w:rsidRPr="00087639" w:rsidRDefault="00087639" w:rsidP="00087639">
      <w:pPr>
        <w:jc w:val="both"/>
        <w:rPr>
          <w:sz w:val="18"/>
          <w:szCs w:val="18"/>
        </w:rPr>
      </w:pPr>
      <w:r w:rsidRPr="00087639">
        <w:rPr>
          <w:sz w:val="18"/>
          <w:szCs w:val="18"/>
        </w:rPr>
        <w:t>3. Настоящее постановление вступает в силу после его официального опубликования.</w:t>
      </w:r>
    </w:p>
    <w:p w:rsidR="00087639" w:rsidRPr="00087639" w:rsidRDefault="00087639" w:rsidP="00087639">
      <w:pPr>
        <w:jc w:val="both"/>
        <w:rPr>
          <w:sz w:val="18"/>
          <w:szCs w:val="18"/>
        </w:rPr>
      </w:pPr>
      <w:r w:rsidRPr="00087639">
        <w:rPr>
          <w:color w:val="000000"/>
          <w:spacing w:val="-7"/>
          <w:sz w:val="18"/>
          <w:szCs w:val="18"/>
        </w:rPr>
        <w:t xml:space="preserve">4. </w:t>
      </w:r>
      <w:r w:rsidRPr="00087639">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87639" w:rsidRPr="00087639" w:rsidRDefault="00087639" w:rsidP="00087639">
      <w:pPr>
        <w:jc w:val="both"/>
        <w:rPr>
          <w:sz w:val="18"/>
          <w:szCs w:val="18"/>
        </w:rPr>
      </w:pPr>
      <w:r w:rsidRPr="00087639">
        <w:rPr>
          <w:sz w:val="18"/>
          <w:szCs w:val="18"/>
        </w:rPr>
        <w:t xml:space="preserve">Глава администрации </w:t>
      </w:r>
    </w:p>
    <w:p w:rsidR="00087639" w:rsidRDefault="00087639" w:rsidP="00087639">
      <w:pPr>
        <w:jc w:val="both"/>
        <w:rPr>
          <w:sz w:val="18"/>
          <w:szCs w:val="18"/>
        </w:rPr>
      </w:pPr>
      <w:r w:rsidRPr="00087639">
        <w:rPr>
          <w:sz w:val="18"/>
          <w:szCs w:val="18"/>
        </w:rPr>
        <w:t>Мошковского сельсовета</w:t>
      </w:r>
      <w:r>
        <w:rPr>
          <w:sz w:val="18"/>
          <w:szCs w:val="18"/>
        </w:rPr>
        <w:t xml:space="preserve"> </w:t>
      </w:r>
      <w:r w:rsidR="00E72F00">
        <w:rPr>
          <w:sz w:val="18"/>
          <w:szCs w:val="18"/>
        </w:rPr>
        <w:t xml:space="preserve">                                                            </w:t>
      </w:r>
      <w:r w:rsidRPr="00087639">
        <w:rPr>
          <w:sz w:val="18"/>
          <w:szCs w:val="18"/>
        </w:rPr>
        <w:t>И.Б. Гнивковский</w:t>
      </w:r>
    </w:p>
    <w:p w:rsidR="00087639" w:rsidRDefault="00087639" w:rsidP="00087639">
      <w:pPr>
        <w:jc w:val="both"/>
        <w:rPr>
          <w:sz w:val="18"/>
          <w:szCs w:val="18"/>
        </w:rPr>
      </w:pPr>
      <w:r>
        <w:rPr>
          <w:sz w:val="18"/>
          <w:szCs w:val="18"/>
        </w:rPr>
        <w:t>_________________________________________________________________________________________________________________</w:t>
      </w:r>
    </w:p>
    <w:p w:rsidR="00087639" w:rsidRDefault="00087639" w:rsidP="00087639">
      <w:pPr>
        <w:jc w:val="both"/>
        <w:rPr>
          <w:sz w:val="18"/>
          <w:szCs w:val="18"/>
        </w:rPr>
      </w:pPr>
    </w:p>
    <w:p w:rsidR="00424928" w:rsidRPr="00424928" w:rsidRDefault="00424928" w:rsidP="00424928">
      <w:pPr>
        <w:autoSpaceDE w:val="0"/>
        <w:autoSpaceDN w:val="0"/>
        <w:adjustRightInd w:val="0"/>
        <w:jc w:val="center"/>
        <w:rPr>
          <w:b/>
          <w:bCs/>
          <w:sz w:val="18"/>
          <w:szCs w:val="18"/>
        </w:rPr>
      </w:pPr>
      <w:r w:rsidRPr="00424928">
        <w:rPr>
          <w:b/>
          <w:sz w:val="18"/>
          <w:szCs w:val="18"/>
        </w:rPr>
        <w:t>Постановление администрации Мошковского сельсовета Бековского района Пензенской области от 10.12.2020 № 103 «О внесении изменения в постановление администрации Мошковского сельсовета Бековского района Пензенской области от 28.02.2019 № 22«Об утверждении административного регламента предоставления муниципальной услуги «Подготовка и утверждение схемы расположения земельного участка или земельных участков на кадастровом плане территории»»</w:t>
      </w:r>
    </w:p>
    <w:p w:rsidR="00424928" w:rsidRPr="00424928" w:rsidRDefault="00424928" w:rsidP="00424928">
      <w:pPr>
        <w:jc w:val="both"/>
        <w:rPr>
          <w:b/>
          <w:sz w:val="18"/>
          <w:szCs w:val="18"/>
        </w:rPr>
      </w:pPr>
      <w:r w:rsidRPr="00424928">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424928">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424928">
        <w:rPr>
          <w:sz w:val="18"/>
          <w:szCs w:val="18"/>
        </w:rPr>
        <w:t xml:space="preserve">сельсовета Бековского района Пензенской области, </w:t>
      </w:r>
    </w:p>
    <w:p w:rsidR="00424928" w:rsidRPr="00424928" w:rsidRDefault="00424928" w:rsidP="00424928">
      <w:pPr>
        <w:shd w:val="clear" w:color="auto" w:fill="FFFFFF"/>
        <w:jc w:val="center"/>
        <w:rPr>
          <w:sz w:val="18"/>
          <w:szCs w:val="18"/>
        </w:rPr>
      </w:pPr>
      <w:r w:rsidRPr="00424928">
        <w:rPr>
          <w:sz w:val="18"/>
          <w:szCs w:val="18"/>
        </w:rPr>
        <w:t>администрация Мошковского</w:t>
      </w:r>
      <w:r>
        <w:rPr>
          <w:sz w:val="18"/>
          <w:szCs w:val="18"/>
        </w:rPr>
        <w:t xml:space="preserve"> </w:t>
      </w:r>
      <w:r w:rsidRPr="00424928">
        <w:rPr>
          <w:sz w:val="18"/>
          <w:szCs w:val="18"/>
        </w:rPr>
        <w:t xml:space="preserve">сельсовета </w:t>
      </w:r>
      <w:r w:rsidRPr="00424928">
        <w:rPr>
          <w:b/>
          <w:sz w:val="18"/>
          <w:szCs w:val="18"/>
        </w:rPr>
        <w:t>постановляет:</w:t>
      </w:r>
    </w:p>
    <w:p w:rsidR="00424928" w:rsidRPr="00424928" w:rsidRDefault="00424928" w:rsidP="00424928">
      <w:pPr>
        <w:autoSpaceDE w:val="0"/>
        <w:autoSpaceDN w:val="0"/>
        <w:adjustRightInd w:val="0"/>
        <w:jc w:val="both"/>
        <w:rPr>
          <w:bCs/>
          <w:sz w:val="18"/>
          <w:szCs w:val="18"/>
        </w:rPr>
      </w:pPr>
      <w:r w:rsidRPr="00424928">
        <w:rPr>
          <w:sz w:val="18"/>
          <w:szCs w:val="18"/>
        </w:rPr>
        <w:t>1. Внести изменение в постановление администрации Мошковского</w:t>
      </w:r>
      <w:r>
        <w:rPr>
          <w:sz w:val="18"/>
          <w:szCs w:val="18"/>
        </w:rPr>
        <w:t xml:space="preserve"> </w:t>
      </w:r>
      <w:r w:rsidRPr="00424928">
        <w:rPr>
          <w:sz w:val="18"/>
          <w:szCs w:val="18"/>
        </w:rPr>
        <w:t>сельсовета Бековского района Пензенской области от 28.02.2019 № 22 «Об утверждении административного регламента предоставления муниципальной услуги «Подготовка и утверждение схемы расположения земельного участка или земельных участков на кадастровом плане территории»</w:t>
      </w:r>
      <w:r w:rsidRPr="00424928">
        <w:rPr>
          <w:position w:val="-2"/>
          <w:sz w:val="18"/>
          <w:szCs w:val="18"/>
        </w:rPr>
        <w:t>, изложив абзац второй пункта 2.34 в следующей редакции:</w:t>
      </w:r>
    </w:p>
    <w:p w:rsidR="00424928" w:rsidRPr="00424928" w:rsidRDefault="00424928" w:rsidP="00424928">
      <w:pPr>
        <w:jc w:val="both"/>
        <w:rPr>
          <w:sz w:val="18"/>
          <w:szCs w:val="18"/>
        </w:rPr>
      </w:pPr>
      <w:r w:rsidRPr="00424928">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424928">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424928">
        <w:rPr>
          <w:sz w:val="18"/>
          <w:szCs w:val="18"/>
        </w:rPr>
        <w:t>Указанные места для парковки не должны занимать иные транспортные средства.».</w:t>
      </w:r>
    </w:p>
    <w:p w:rsidR="00424928" w:rsidRPr="00424928" w:rsidRDefault="00424928" w:rsidP="00424928">
      <w:pPr>
        <w:jc w:val="both"/>
        <w:rPr>
          <w:sz w:val="18"/>
          <w:szCs w:val="18"/>
        </w:rPr>
      </w:pPr>
      <w:r w:rsidRPr="00424928">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424928" w:rsidRPr="00424928" w:rsidRDefault="00424928" w:rsidP="00424928">
      <w:pPr>
        <w:jc w:val="both"/>
        <w:rPr>
          <w:sz w:val="18"/>
          <w:szCs w:val="18"/>
        </w:rPr>
      </w:pPr>
      <w:r w:rsidRPr="00424928">
        <w:rPr>
          <w:sz w:val="18"/>
          <w:szCs w:val="18"/>
        </w:rPr>
        <w:t>3. Настоящее постановление вступает в силу после его официального опубликования.</w:t>
      </w:r>
    </w:p>
    <w:p w:rsidR="00424928" w:rsidRPr="00424928" w:rsidRDefault="00424928" w:rsidP="00424928">
      <w:pPr>
        <w:jc w:val="both"/>
        <w:rPr>
          <w:sz w:val="18"/>
          <w:szCs w:val="18"/>
        </w:rPr>
      </w:pPr>
      <w:r w:rsidRPr="00424928">
        <w:rPr>
          <w:color w:val="000000"/>
          <w:spacing w:val="-7"/>
          <w:sz w:val="18"/>
          <w:szCs w:val="18"/>
        </w:rPr>
        <w:t xml:space="preserve">4. </w:t>
      </w:r>
      <w:r w:rsidRPr="00424928">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424928" w:rsidRPr="00424928" w:rsidRDefault="00424928" w:rsidP="00424928">
      <w:pPr>
        <w:jc w:val="both"/>
        <w:rPr>
          <w:sz w:val="18"/>
          <w:szCs w:val="18"/>
        </w:rPr>
      </w:pPr>
      <w:r w:rsidRPr="00424928">
        <w:rPr>
          <w:sz w:val="18"/>
          <w:szCs w:val="18"/>
        </w:rPr>
        <w:t xml:space="preserve">Глава администрации </w:t>
      </w:r>
    </w:p>
    <w:p w:rsidR="00424928" w:rsidRDefault="00424928" w:rsidP="00424928">
      <w:pPr>
        <w:jc w:val="both"/>
        <w:rPr>
          <w:sz w:val="18"/>
          <w:szCs w:val="18"/>
        </w:rPr>
      </w:pPr>
      <w:r w:rsidRPr="00424928">
        <w:rPr>
          <w:sz w:val="18"/>
          <w:szCs w:val="18"/>
        </w:rPr>
        <w:t xml:space="preserve">Мошковского сельсовета      </w:t>
      </w:r>
      <w:r w:rsidR="00E72F00">
        <w:rPr>
          <w:sz w:val="18"/>
          <w:szCs w:val="18"/>
        </w:rPr>
        <w:t xml:space="preserve">                                                       </w:t>
      </w:r>
      <w:r w:rsidRPr="00424928">
        <w:rPr>
          <w:sz w:val="18"/>
          <w:szCs w:val="18"/>
        </w:rPr>
        <w:t>И.Б. Гнивковский</w:t>
      </w:r>
    </w:p>
    <w:p w:rsidR="00424928" w:rsidRDefault="00424928" w:rsidP="00424928">
      <w:pPr>
        <w:jc w:val="both"/>
        <w:rPr>
          <w:sz w:val="18"/>
          <w:szCs w:val="18"/>
        </w:rPr>
      </w:pPr>
      <w:r>
        <w:rPr>
          <w:sz w:val="18"/>
          <w:szCs w:val="18"/>
        </w:rPr>
        <w:t>_________________________________________________________________________________________________________________</w:t>
      </w:r>
    </w:p>
    <w:p w:rsidR="00424928" w:rsidRDefault="00424928" w:rsidP="00424928">
      <w:pPr>
        <w:jc w:val="both"/>
        <w:rPr>
          <w:sz w:val="18"/>
          <w:szCs w:val="18"/>
        </w:rPr>
      </w:pPr>
    </w:p>
    <w:p w:rsidR="00424928" w:rsidRDefault="00424928" w:rsidP="00424928">
      <w:pPr>
        <w:jc w:val="center"/>
        <w:rPr>
          <w:b/>
          <w:bCs/>
          <w:color w:val="000000"/>
          <w:sz w:val="18"/>
          <w:szCs w:val="18"/>
        </w:rPr>
      </w:pPr>
      <w:r w:rsidRPr="00424928">
        <w:rPr>
          <w:b/>
          <w:sz w:val="18"/>
          <w:szCs w:val="18"/>
        </w:rPr>
        <w:t>Постановление администрации Мошковского сельсовета Бековского района Пензенской области от 10.12.2020 № 10</w:t>
      </w:r>
      <w:r>
        <w:rPr>
          <w:b/>
          <w:sz w:val="18"/>
          <w:szCs w:val="18"/>
        </w:rPr>
        <w:t>4 «</w:t>
      </w:r>
      <w:r w:rsidRPr="00424928">
        <w:rPr>
          <w:b/>
          <w:sz w:val="18"/>
          <w:szCs w:val="18"/>
        </w:rPr>
        <w:t>О внесении изменения в постановление администрации Мошковского сельсовета Бековского района Пензенской области от 08.06.2020 № 41 «</w:t>
      </w:r>
      <w:r w:rsidRPr="00424928">
        <w:rPr>
          <w:b/>
          <w:bCs/>
          <w:color w:val="000000"/>
          <w:sz w:val="18"/>
          <w:szCs w:val="18"/>
        </w:rPr>
        <w:t xml:space="preserve">Об утверждении административного </w:t>
      </w:r>
      <w:r w:rsidRPr="00424928">
        <w:rPr>
          <w:b/>
          <w:bCs/>
          <w:iCs/>
          <w:color w:val="000000"/>
          <w:sz w:val="18"/>
          <w:szCs w:val="18"/>
        </w:rPr>
        <w:t>регламента</w:t>
      </w:r>
      <w:r w:rsidRPr="00424928">
        <w:rPr>
          <w:b/>
          <w:bCs/>
          <w:color w:val="000000"/>
          <w:sz w:val="18"/>
          <w:szCs w:val="18"/>
        </w:rPr>
        <w:t xml:space="preserve"> предоставления муниципальной услуги «Согласование создания места (площадки) накопления твердых коммунальных отходов»</w:t>
      </w:r>
      <w:r>
        <w:rPr>
          <w:b/>
          <w:bCs/>
          <w:color w:val="000000"/>
          <w:sz w:val="18"/>
          <w:szCs w:val="18"/>
        </w:rPr>
        <w:t>»</w:t>
      </w:r>
    </w:p>
    <w:p w:rsidR="00424928" w:rsidRPr="00424928" w:rsidRDefault="00424928" w:rsidP="00424928">
      <w:pPr>
        <w:jc w:val="both"/>
        <w:rPr>
          <w:b/>
          <w:sz w:val="18"/>
          <w:szCs w:val="18"/>
        </w:rPr>
      </w:pPr>
      <w:r w:rsidRPr="00424928">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w:t>
      </w:r>
      <w:r>
        <w:rPr>
          <w:sz w:val="18"/>
          <w:szCs w:val="18"/>
        </w:rPr>
        <w:t xml:space="preserve"> </w:t>
      </w:r>
      <w:r w:rsidRPr="00424928">
        <w:rPr>
          <w:sz w:val="18"/>
          <w:szCs w:val="18"/>
        </w:rPr>
        <w:t>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424928">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424928">
        <w:rPr>
          <w:sz w:val="18"/>
          <w:szCs w:val="18"/>
        </w:rPr>
        <w:t xml:space="preserve">сельсовета Бековского района Пензенской области, </w:t>
      </w:r>
    </w:p>
    <w:p w:rsidR="00424928" w:rsidRPr="00424928" w:rsidRDefault="00424928" w:rsidP="00424928">
      <w:pPr>
        <w:shd w:val="clear" w:color="auto" w:fill="FFFFFF"/>
        <w:jc w:val="center"/>
        <w:rPr>
          <w:sz w:val="18"/>
          <w:szCs w:val="18"/>
        </w:rPr>
      </w:pPr>
      <w:r w:rsidRPr="00424928">
        <w:rPr>
          <w:sz w:val="18"/>
          <w:szCs w:val="18"/>
        </w:rPr>
        <w:t>администрация Мошковского</w:t>
      </w:r>
      <w:r>
        <w:rPr>
          <w:sz w:val="18"/>
          <w:szCs w:val="18"/>
        </w:rPr>
        <w:t xml:space="preserve"> </w:t>
      </w:r>
      <w:r w:rsidRPr="00424928">
        <w:rPr>
          <w:sz w:val="18"/>
          <w:szCs w:val="18"/>
        </w:rPr>
        <w:t xml:space="preserve">сельсовета </w:t>
      </w:r>
      <w:r w:rsidRPr="00424928">
        <w:rPr>
          <w:b/>
          <w:sz w:val="18"/>
          <w:szCs w:val="18"/>
        </w:rPr>
        <w:t>постановляет:</w:t>
      </w:r>
    </w:p>
    <w:p w:rsidR="00424928" w:rsidRPr="00424928" w:rsidRDefault="00424928" w:rsidP="00424928">
      <w:pPr>
        <w:pStyle w:val="ConsPlusTitle"/>
        <w:jc w:val="both"/>
        <w:rPr>
          <w:rFonts w:ascii="Times New Roman" w:hAnsi="Times New Roman" w:cs="Times New Roman"/>
          <w:b w:val="0"/>
          <w:position w:val="-2"/>
          <w:sz w:val="18"/>
          <w:szCs w:val="18"/>
        </w:rPr>
      </w:pPr>
      <w:r w:rsidRPr="00424928">
        <w:rPr>
          <w:rFonts w:ascii="Times New Roman" w:hAnsi="Times New Roman" w:cs="Times New Roman"/>
          <w:b w:val="0"/>
          <w:sz w:val="18"/>
          <w:szCs w:val="18"/>
        </w:rPr>
        <w:t>1. Внести изменение в постановление администрации Мошковского сельсовета Бековского района Пензенской области от 08.06.2020 № 41 «</w:t>
      </w:r>
      <w:r w:rsidRPr="00424928">
        <w:rPr>
          <w:rFonts w:ascii="Times New Roman" w:hAnsi="Times New Roman" w:cs="Times New Roman"/>
          <w:b w:val="0"/>
          <w:position w:val="-2"/>
          <w:sz w:val="18"/>
          <w:szCs w:val="18"/>
        </w:rPr>
        <w:t>Об утверждении административного регламента предоставления муниципальной услуги «</w:t>
      </w:r>
      <w:r w:rsidRPr="00424928">
        <w:rPr>
          <w:rFonts w:ascii="Times New Roman" w:hAnsi="Times New Roman" w:cs="Times New Roman"/>
          <w:b w:val="0"/>
          <w:bCs w:val="0"/>
          <w:color w:val="000000"/>
          <w:sz w:val="18"/>
          <w:szCs w:val="18"/>
        </w:rPr>
        <w:t>Согласование создания места (площадки) накопления твердых коммунальных отходов</w:t>
      </w:r>
      <w:r w:rsidRPr="00424928">
        <w:rPr>
          <w:rFonts w:ascii="Times New Roman" w:hAnsi="Times New Roman" w:cs="Times New Roman"/>
          <w:b w:val="0"/>
          <w:position w:val="-2"/>
          <w:sz w:val="18"/>
          <w:szCs w:val="18"/>
        </w:rPr>
        <w:t>», изложив абзац второй пункта 2.23 в следующей редакции:</w:t>
      </w:r>
    </w:p>
    <w:p w:rsidR="00424928" w:rsidRPr="00424928" w:rsidRDefault="00424928" w:rsidP="00424928">
      <w:pPr>
        <w:jc w:val="both"/>
        <w:rPr>
          <w:sz w:val="18"/>
          <w:szCs w:val="18"/>
        </w:rPr>
      </w:pPr>
      <w:r w:rsidRPr="00424928">
        <w:rPr>
          <w:sz w:val="18"/>
          <w:szCs w:val="18"/>
        </w:rPr>
        <w:lastRenderedPageBreak/>
        <w:t>«</w:t>
      </w:r>
      <w:r w:rsidRPr="00424928">
        <w:rPr>
          <w:bCs/>
          <w:color w:val="000000"/>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w:t>
      </w:r>
      <w:r>
        <w:rPr>
          <w:bCs/>
          <w:color w:val="000000"/>
          <w:sz w:val="18"/>
          <w:szCs w:val="18"/>
        </w:rPr>
        <w:t xml:space="preserve"> </w:t>
      </w:r>
      <w:r w:rsidRPr="00424928">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424928">
        <w:rPr>
          <w:sz w:val="18"/>
          <w:szCs w:val="18"/>
        </w:rPr>
        <w:t>Указанные места для парковки не должны занимать иные транспортные средства.».</w:t>
      </w:r>
    </w:p>
    <w:p w:rsidR="00424928" w:rsidRPr="00424928" w:rsidRDefault="00424928" w:rsidP="00424928">
      <w:pPr>
        <w:jc w:val="both"/>
        <w:rPr>
          <w:sz w:val="18"/>
          <w:szCs w:val="18"/>
        </w:rPr>
      </w:pPr>
      <w:r w:rsidRPr="00424928">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424928" w:rsidRPr="00424928" w:rsidRDefault="00424928" w:rsidP="00424928">
      <w:pPr>
        <w:jc w:val="both"/>
        <w:rPr>
          <w:sz w:val="18"/>
          <w:szCs w:val="18"/>
        </w:rPr>
      </w:pPr>
      <w:r w:rsidRPr="00424928">
        <w:rPr>
          <w:sz w:val="18"/>
          <w:szCs w:val="18"/>
        </w:rPr>
        <w:t>3. Настоящее постановление вступает в силу после его официального опубликования.</w:t>
      </w:r>
    </w:p>
    <w:p w:rsidR="00424928" w:rsidRPr="00424928" w:rsidRDefault="00424928" w:rsidP="00424928">
      <w:pPr>
        <w:jc w:val="both"/>
        <w:rPr>
          <w:sz w:val="18"/>
          <w:szCs w:val="18"/>
        </w:rPr>
      </w:pPr>
      <w:r w:rsidRPr="00424928">
        <w:rPr>
          <w:color w:val="000000"/>
          <w:spacing w:val="-7"/>
          <w:sz w:val="18"/>
          <w:szCs w:val="18"/>
        </w:rPr>
        <w:t xml:space="preserve">4. </w:t>
      </w:r>
      <w:r w:rsidRPr="00424928">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424928" w:rsidRPr="00424928" w:rsidRDefault="00424928" w:rsidP="00424928">
      <w:pPr>
        <w:jc w:val="both"/>
        <w:rPr>
          <w:sz w:val="18"/>
          <w:szCs w:val="18"/>
        </w:rPr>
      </w:pPr>
      <w:r w:rsidRPr="00424928">
        <w:rPr>
          <w:sz w:val="18"/>
          <w:szCs w:val="18"/>
        </w:rPr>
        <w:t xml:space="preserve">Глава администрации </w:t>
      </w:r>
    </w:p>
    <w:p w:rsidR="00424928" w:rsidRDefault="00424928" w:rsidP="00424928">
      <w:pPr>
        <w:jc w:val="both"/>
        <w:rPr>
          <w:sz w:val="18"/>
          <w:szCs w:val="18"/>
        </w:rPr>
      </w:pPr>
      <w:r w:rsidRPr="00424928">
        <w:rPr>
          <w:sz w:val="18"/>
          <w:szCs w:val="18"/>
        </w:rPr>
        <w:t xml:space="preserve">Мошковского сельсовета       </w:t>
      </w:r>
      <w:r w:rsidR="00E72F00">
        <w:rPr>
          <w:sz w:val="18"/>
          <w:szCs w:val="18"/>
        </w:rPr>
        <w:t xml:space="preserve">                                                                 </w:t>
      </w:r>
      <w:r w:rsidRPr="00424928">
        <w:rPr>
          <w:sz w:val="18"/>
          <w:szCs w:val="18"/>
        </w:rPr>
        <w:t xml:space="preserve">  И.Б. Гнивковский</w:t>
      </w:r>
    </w:p>
    <w:p w:rsidR="00424928" w:rsidRDefault="00424928" w:rsidP="00424928">
      <w:pPr>
        <w:jc w:val="both"/>
        <w:rPr>
          <w:sz w:val="18"/>
          <w:szCs w:val="18"/>
        </w:rPr>
      </w:pPr>
      <w:r>
        <w:rPr>
          <w:sz w:val="18"/>
          <w:szCs w:val="18"/>
        </w:rPr>
        <w:t>_________________________________________________________________________________________________________________</w:t>
      </w:r>
    </w:p>
    <w:p w:rsidR="00424928" w:rsidRDefault="00424928" w:rsidP="00424928">
      <w:pPr>
        <w:jc w:val="both"/>
        <w:rPr>
          <w:sz w:val="18"/>
          <w:szCs w:val="18"/>
        </w:rPr>
      </w:pPr>
    </w:p>
    <w:p w:rsidR="00424928" w:rsidRPr="00424928" w:rsidRDefault="00424928" w:rsidP="00424928">
      <w:pPr>
        <w:jc w:val="center"/>
        <w:rPr>
          <w:b/>
          <w:sz w:val="18"/>
          <w:szCs w:val="18"/>
        </w:rPr>
      </w:pPr>
      <w:r w:rsidRPr="00424928">
        <w:rPr>
          <w:b/>
          <w:sz w:val="18"/>
          <w:szCs w:val="18"/>
        </w:rPr>
        <w:t>Постановление администрации Мошковского сельсовета Бековского района Пензенской области от 10.12.2020 № 105 «О внесении изменения в постановление администрации Мошковского сельсовета Бековского района Пензенской области от 28.02.2019 № 27«Об утверждении административного регламента предоставления</w:t>
      </w:r>
      <w:r>
        <w:rPr>
          <w:b/>
          <w:sz w:val="18"/>
          <w:szCs w:val="18"/>
        </w:rPr>
        <w:t xml:space="preserve"> </w:t>
      </w:r>
      <w:r w:rsidRPr="00424928">
        <w:rPr>
          <w:b/>
          <w:sz w:val="18"/>
          <w:szCs w:val="18"/>
        </w:rPr>
        <w:t>муниципальной услуги «Признание частных жилых помещений</w:t>
      </w:r>
      <w:r>
        <w:rPr>
          <w:b/>
          <w:sz w:val="18"/>
          <w:szCs w:val="18"/>
        </w:rPr>
        <w:t xml:space="preserve"> </w:t>
      </w:r>
      <w:r w:rsidRPr="00424928">
        <w:rPr>
          <w:b/>
          <w:sz w:val="18"/>
          <w:szCs w:val="18"/>
        </w:rPr>
        <w:t>пригодными (непригодными) для проживания граждан»»</w:t>
      </w:r>
    </w:p>
    <w:p w:rsidR="00424928" w:rsidRPr="00E72F00" w:rsidRDefault="00424928" w:rsidP="00E72F00">
      <w:pPr>
        <w:pStyle w:val="ConsTitle"/>
        <w:ind w:right="0"/>
        <w:jc w:val="both"/>
        <w:rPr>
          <w:rFonts w:ascii="Times New Roman" w:hAnsi="Times New Roman"/>
          <w:b w:val="0"/>
          <w:sz w:val="18"/>
          <w:szCs w:val="18"/>
        </w:rPr>
      </w:pPr>
      <w:r w:rsidRPr="00E72F00">
        <w:rPr>
          <w:rFonts w:ascii="Times New Roman" w:hAnsi="Times New Roman"/>
          <w:b w:val="0"/>
          <w:sz w:val="18"/>
          <w:szCs w:val="18"/>
        </w:rPr>
        <w:t xml:space="preserve">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руководствуясь статьей 23 Устава Мошковского сельсовета Бековского района Пензенской области, </w:t>
      </w:r>
    </w:p>
    <w:p w:rsidR="00424928" w:rsidRPr="00424928" w:rsidRDefault="00424928" w:rsidP="00424928">
      <w:pPr>
        <w:shd w:val="clear" w:color="auto" w:fill="FFFFFF"/>
        <w:ind w:firstLine="709"/>
        <w:jc w:val="center"/>
        <w:rPr>
          <w:sz w:val="18"/>
          <w:szCs w:val="18"/>
        </w:rPr>
      </w:pPr>
      <w:r w:rsidRPr="00424928">
        <w:rPr>
          <w:sz w:val="18"/>
          <w:szCs w:val="18"/>
        </w:rPr>
        <w:t>администрация Мошковского</w:t>
      </w:r>
      <w:r>
        <w:rPr>
          <w:sz w:val="18"/>
          <w:szCs w:val="18"/>
        </w:rPr>
        <w:t xml:space="preserve"> </w:t>
      </w:r>
      <w:r w:rsidRPr="00424928">
        <w:rPr>
          <w:sz w:val="18"/>
          <w:szCs w:val="18"/>
        </w:rPr>
        <w:t xml:space="preserve">сельсовета </w:t>
      </w:r>
      <w:r w:rsidRPr="00424928">
        <w:rPr>
          <w:b/>
          <w:sz w:val="18"/>
          <w:szCs w:val="18"/>
        </w:rPr>
        <w:t>постановляет:</w:t>
      </w:r>
    </w:p>
    <w:p w:rsidR="00424928" w:rsidRPr="00424928" w:rsidRDefault="00424928" w:rsidP="00424928">
      <w:pPr>
        <w:jc w:val="both"/>
        <w:rPr>
          <w:sz w:val="18"/>
          <w:szCs w:val="18"/>
        </w:rPr>
      </w:pPr>
      <w:r w:rsidRPr="00424928">
        <w:rPr>
          <w:sz w:val="18"/>
          <w:szCs w:val="18"/>
        </w:rPr>
        <w:t>1. Внести изменение в постановление администрации Мошковского</w:t>
      </w:r>
      <w:r>
        <w:rPr>
          <w:sz w:val="18"/>
          <w:szCs w:val="18"/>
        </w:rPr>
        <w:t xml:space="preserve"> </w:t>
      </w:r>
      <w:r w:rsidRPr="00424928">
        <w:rPr>
          <w:sz w:val="18"/>
          <w:szCs w:val="18"/>
        </w:rPr>
        <w:t>сельсовета Бековского района Пензенской области от 28.02.2019 № 27 «Об утверждении административного регламента предоставления</w:t>
      </w:r>
      <w:r>
        <w:rPr>
          <w:sz w:val="18"/>
          <w:szCs w:val="18"/>
        </w:rPr>
        <w:t xml:space="preserve"> </w:t>
      </w:r>
      <w:r w:rsidRPr="00424928">
        <w:rPr>
          <w:sz w:val="18"/>
          <w:szCs w:val="18"/>
        </w:rPr>
        <w:t>муниципальной услуги «Признание частных жилых помещений</w:t>
      </w:r>
      <w:r>
        <w:rPr>
          <w:sz w:val="18"/>
          <w:szCs w:val="18"/>
        </w:rPr>
        <w:t xml:space="preserve"> </w:t>
      </w:r>
      <w:r w:rsidRPr="00424928">
        <w:rPr>
          <w:sz w:val="18"/>
          <w:szCs w:val="18"/>
        </w:rPr>
        <w:t>пригодными (непригодными) для проживания граждан»</w:t>
      </w:r>
      <w:r w:rsidRPr="00424928">
        <w:rPr>
          <w:position w:val="-2"/>
          <w:sz w:val="18"/>
          <w:szCs w:val="18"/>
        </w:rPr>
        <w:t>, изложив абзац второй пункта 2.23 в следующей редакции:</w:t>
      </w:r>
    </w:p>
    <w:p w:rsidR="00424928" w:rsidRPr="00424928" w:rsidRDefault="00424928" w:rsidP="00424928">
      <w:pPr>
        <w:jc w:val="both"/>
        <w:rPr>
          <w:sz w:val="18"/>
          <w:szCs w:val="18"/>
        </w:rPr>
      </w:pPr>
      <w:r w:rsidRPr="00424928">
        <w:rPr>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w:t>
      </w:r>
      <w:r>
        <w:rPr>
          <w:sz w:val="18"/>
          <w:szCs w:val="18"/>
        </w:rPr>
        <w:t xml:space="preserve"> </w:t>
      </w:r>
      <w:r w:rsidRPr="00424928">
        <w:rPr>
          <w:color w:val="000000"/>
          <w:sz w:val="18"/>
          <w:szCs w:val="18"/>
          <w:shd w:val="clear" w:color="auto" w:fill="FFFFFF"/>
        </w:rPr>
        <w:t>На территории, прилегающей к месторасположению</w:t>
      </w:r>
      <w:r>
        <w:rPr>
          <w:color w:val="000000"/>
          <w:sz w:val="18"/>
          <w:szCs w:val="18"/>
          <w:shd w:val="clear" w:color="auto" w:fill="FFFFFF"/>
        </w:rPr>
        <w:t xml:space="preserve"> </w:t>
      </w:r>
      <w:r w:rsidRPr="00424928">
        <w:rPr>
          <w:color w:val="000000"/>
          <w:sz w:val="18"/>
          <w:szCs w:val="18"/>
          <w:shd w:val="clear" w:color="auto" w:fill="FFFFFF"/>
        </w:rPr>
        <w:t>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424928">
        <w:rPr>
          <w:sz w:val="18"/>
          <w:szCs w:val="18"/>
        </w:rPr>
        <w:t>Указанные места для парковки не должны занимать иные транспортные средства.».</w:t>
      </w:r>
    </w:p>
    <w:p w:rsidR="00424928" w:rsidRPr="00424928" w:rsidRDefault="00424928" w:rsidP="00424928">
      <w:pPr>
        <w:jc w:val="both"/>
        <w:rPr>
          <w:sz w:val="18"/>
          <w:szCs w:val="18"/>
        </w:rPr>
      </w:pPr>
      <w:r w:rsidRPr="00424928">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424928" w:rsidRPr="00424928" w:rsidRDefault="00424928" w:rsidP="00424928">
      <w:pPr>
        <w:jc w:val="both"/>
        <w:rPr>
          <w:sz w:val="18"/>
          <w:szCs w:val="18"/>
        </w:rPr>
      </w:pPr>
      <w:r w:rsidRPr="00424928">
        <w:rPr>
          <w:sz w:val="18"/>
          <w:szCs w:val="18"/>
        </w:rPr>
        <w:t>3. Настоящее постановление вступает в силу после его официального опубликования.</w:t>
      </w:r>
    </w:p>
    <w:p w:rsidR="00424928" w:rsidRPr="00424928" w:rsidRDefault="00424928" w:rsidP="00424928">
      <w:pPr>
        <w:jc w:val="both"/>
        <w:rPr>
          <w:sz w:val="18"/>
          <w:szCs w:val="18"/>
        </w:rPr>
      </w:pPr>
      <w:r w:rsidRPr="00424928">
        <w:rPr>
          <w:color w:val="000000"/>
          <w:spacing w:val="-7"/>
          <w:sz w:val="18"/>
          <w:szCs w:val="18"/>
        </w:rPr>
        <w:t xml:space="preserve">4. </w:t>
      </w:r>
      <w:r w:rsidRPr="00424928">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424928" w:rsidRPr="00424928" w:rsidRDefault="00424928" w:rsidP="00424928">
      <w:pPr>
        <w:jc w:val="both"/>
        <w:rPr>
          <w:sz w:val="18"/>
          <w:szCs w:val="18"/>
        </w:rPr>
      </w:pPr>
      <w:r w:rsidRPr="00424928">
        <w:rPr>
          <w:sz w:val="18"/>
          <w:szCs w:val="18"/>
        </w:rPr>
        <w:t xml:space="preserve">Глава администрации </w:t>
      </w:r>
    </w:p>
    <w:p w:rsidR="00424928" w:rsidRDefault="00424928" w:rsidP="00424928">
      <w:pPr>
        <w:jc w:val="both"/>
        <w:rPr>
          <w:sz w:val="18"/>
          <w:szCs w:val="18"/>
        </w:rPr>
      </w:pPr>
      <w:r w:rsidRPr="00424928">
        <w:rPr>
          <w:sz w:val="18"/>
          <w:szCs w:val="18"/>
        </w:rPr>
        <w:t xml:space="preserve">Мошковского сельсовета   </w:t>
      </w:r>
      <w:r w:rsidR="00E72F00">
        <w:rPr>
          <w:sz w:val="18"/>
          <w:szCs w:val="18"/>
        </w:rPr>
        <w:t xml:space="preserve">                                                            </w:t>
      </w:r>
      <w:r w:rsidRPr="00424928">
        <w:rPr>
          <w:sz w:val="18"/>
          <w:szCs w:val="18"/>
        </w:rPr>
        <w:t xml:space="preserve"> И.Б. Гнивковский</w:t>
      </w:r>
    </w:p>
    <w:p w:rsidR="00424928" w:rsidRDefault="00424928" w:rsidP="00424928">
      <w:pPr>
        <w:jc w:val="both"/>
        <w:rPr>
          <w:sz w:val="18"/>
          <w:szCs w:val="18"/>
        </w:rPr>
      </w:pPr>
      <w:r>
        <w:rPr>
          <w:sz w:val="18"/>
          <w:szCs w:val="18"/>
        </w:rPr>
        <w:t>_________________________________________________________________________________________________________________</w:t>
      </w:r>
    </w:p>
    <w:p w:rsidR="00424928" w:rsidRDefault="00424928" w:rsidP="00424928">
      <w:pPr>
        <w:jc w:val="both"/>
        <w:rPr>
          <w:sz w:val="18"/>
          <w:szCs w:val="18"/>
        </w:rPr>
      </w:pPr>
    </w:p>
    <w:p w:rsidR="00424928" w:rsidRPr="00424928" w:rsidRDefault="00424928" w:rsidP="00424928">
      <w:pPr>
        <w:autoSpaceDE w:val="0"/>
        <w:autoSpaceDN w:val="0"/>
        <w:adjustRightInd w:val="0"/>
        <w:jc w:val="center"/>
        <w:rPr>
          <w:b/>
          <w:color w:val="000000"/>
          <w:sz w:val="18"/>
          <w:szCs w:val="18"/>
        </w:rPr>
      </w:pPr>
      <w:r w:rsidRPr="00424928">
        <w:rPr>
          <w:b/>
          <w:sz w:val="18"/>
          <w:szCs w:val="18"/>
        </w:rPr>
        <w:t>Постановление администрации Мошковского сельсовета Бековского района Пензенской области от 10.12.2020 № 10</w:t>
      </w:r>
      <w:r>
        <w:rPr>
          <w:b/>
          <w:sz w:val="18"/>
          <w:szCs w:val="18"/>
        </w:rPr>
        <w:t>6  «</w:t>
      </w:r>
      <w:r w:rsidRPr="00424928">
        <w:rPr>
          <w:b/>
          <w:sz w:val="18"/>
          <w:szCs w:val="18"/>
        </w:rPr>
        <w:t>О внесении изменения в постановление администрации Мошковского сельсовета Бековского района Пензенской области от 28.02.2019 № 20 «Об утверждении административного регламента предоставления муниципальной услуги «Предоставление земельных участков без проведения торгов в собственность, аренду, безвозмездное пользование»</w:t>
      </w:r>
      <w:r>
        <w:rPr>
          <w:b/>
          <w:sz w:val="18"/>
          <w:szCs w:val="18"/>
        </w:rPr>
        <w:t>»</w:t>
      </w:r>
    </w:p>
    <w:p w:rsidR="00424928" w:rsidRPr="00424928" w:rsidRDefault="00424928" w:rsidP="00E72F00">
      <w:pPr>
        <w:jc w:val="both"/>
        <w:rPr>
          <w:b/>
          <w:sz w:val="18"/>
          <w:szCs w:val="18"/>
        </w:rPr>
      </w:pPr>
      <w:r w:rsidRPr="00424928">
        <w:rPr>
          <w:sz w:val="18"/>
          <w:szCs w:val="18"/>
        </w:rPr>
        <w:t xml:space="preserve">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руководствуясь статьей 23 Устава Мошковского сельсовета Бековского района Пензенской области, </w:t>
      </w:r>
    </w:p>
    <w:p w:rsidR="00424928" w:rsidRPr="00424928" w:rsidRDefault="00424928" w:rsidP="00424928">
      <w:pPr>
        <w:shd w:val="clear" w:color="auto" w:fill="FFFFFF"/>
        <w:ind w:firstLine="709"/>
        <w:jc w:val="center"/>
        <w:rPr>
          <w:sz w:val="18"/>
          <w:szCs w:val="18"/>
        </w:rPr>
      </w:pPr>
      <w:r w:rsidRPr="00424928">
        <w:rPr>
          <w:sz w:val="18"/>
          <w:szCs w:val="18"/>
        </w:rPr>
        <w:t xml:space="preserve">администрация Мошковского сельсовета </w:t>
      </w:r>
      <w:r w:rsidRPr="00424928">
        <w:rPr>
          <w:b/>
          <w:sz w:val="18"/>
          <w:szCs w:val="18"/>
        </w:rPr>
        <w:t>постановляет:</w:t>
      </w:r>
    </w:p>
    <w:p w:rsidR="00424928" w:rsidRPr="00424928" w:rsidRDefault="00424928" w:rsidP="00424928">
      <w:pPr>
        <w:autoSpaceDE w:val="0"/>
        <w:autoSpaceDN w:val="0"/>
        <w:adjustRightInd w:val="0"/>
        <w:jc w:val="both"/>
        <w:rPr>
          <w:bCs/>
          <w:sz w:val="18"/>
          <w:szCs w:val="18"/>
        </w:rPr>
      </w:pPr>
      <w:r w:rsidRPr="00424928">
        <w:rPr>
          <w:sz w:val="18"/>
          <w:szCs w:val="18"/>
        </w:rPr>
        <w:t>1. Внести изменение в постановление администрации Мошковского сельсовета Бековского района Пензенской области от 28.02.2019 № 20 «Об утверждении административного регламента предоставления муниципальной услуги «Предоставление земельных участков без проведения торгов в собственность, аренду, безвозмездное пользование»</w:t>
      </w:r>
      <w:r w:rsidRPr="00424928">
        <w:rPr>
          <w:position w:val="-2"/>
          <w:sz w:val="18"/>
          <w:szCs w:val="18"/>
        </w:rPr>
        <w:t>, изложив абзац второй пункта 2.29 в следующей редакции:</w:t>
      </w:r>
    </w:p>
    <w:p w:rsidR="00424928" w:rsidRPr="00424928" w:rsidRDefault="00424928" w:rsidP="00424928">
      <w:pPr>
        <w:jc w:val="both"/>
        <w:rPr>
          <w:sz w:val="18"/>
          <w:szCs w:val="18"/>
        </w:rPr>
      </w:pPr>
      <w:r w:rsidRPr="00424928">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424928">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sidR="00E72F00">
        <w:rPr>
          <w:color w:val="000000"/>
          <w:sz w:val="18"/>
          <w:szCs w:val="18"/>
          <w:shd w:val="clear" w:color="auto" w:fill="FFFFFF"/>
        </w:rPr>
        <w:t xml:space="preserve"> </w:t>
      </w:r>
      <w:r w:rsidRPr="00424928">
        <w:rPr>
          <w:sz w:val="18"/>
          <w:szCs w:val="18"/>
        </w:rPr>
        <w:t>Указанные места для парковки не должны занимать иные транспортные средства.».</w:t>
      </w:r>
    </w:p>
    <w:p w:rsidR="00424928" w:rsidRPr="00424928" w:rsidRDefault="00424928" w:rsidP="00424928">
      <w:pPr>
        <w:jc w:val="both"/>
        <w:rPr>
          <w:sz w:val="18"/>
          <w:szCs w:val="18"/>
        </w:rPr>
      </w:pPr>
      <w:r w:rsidRPr="00424928">
        <w:rPr>
          <w:sz w:val="18"/>
          <w:szCs w:val="18"/>
        </w:rPr>
        <w:lastRenderedPageBreak/>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424928" w:rsidRPr="00424928" w:rsidRDefault="00424928" w:rsidP="00424928">
      <w:pPr>
        <w:jc w:val="both"/>
        <w:rPr>
          <w:sz w:val="18"/>
          <w:szCs w:val="18"/>
        </w:rPr>
      </w:pPr>
      <w:r w:rsidRPr="00424928">
        <w:rPr>
          <w:sz w:val="18"/>
          <w:szCs w:val="18"/>
        </w:rPr>
        <w:t>3. Настоящее постановление вступает в силу после его официального опубликования.</w:t>
      </w:r>
    </w:p>
    <w:p w:rsidR="00424928" w:rsidRPr="00424928" w:rsidRDefault="00424928" w:rsidP="00424928">
      <w:pPr>
        <w:jc w:val="both"/>
        <w:rPr>
          <w:sz w:val="18"/>
          <w:szCs w:val="18"/>
        </w:rPr>
      </w:pPr>
      <w:r w:rsidRPr="00424928">
        <w:rPr>
          <w:color w:val="000000"/>
          <w:spacing w:val="-7"/>
          <w:sz w:val="18"/>
          <w:szCs w:val="18"/>
        </w:rPr>
        <w:t xml:space="preserve">4. </w:t>
      </w:r>
      <w:r w:rsidRPr="00424928">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424928" w:rsidRPr="00424928" w:rsidRDefault="00424928" w:rsidP="00424928">
      <w:pPr>
        <w:jc w:val="both"/>
        <w:rPr>
          <w:sz w:val="18"/>
          <w:szCs w:val="18"/>
        </w:rPr>
      </w:pPr>
      <w:r w:rsidRPr="00424928">
        <w:rPr>
          <w:sz w:val="18"/>
          <w:szCs w:val="18"/>
        </w:rPr>
        <w:t xml:space="preserve">Глава администрации </w:t>
      </w:r>
    </w:p>
    <w:p w:rsidR="00424928" w:rsidRDefault="00424928" w:rsidP="00424928">
      <w:pPr>
        <w:jc w:val="both"/>
        <w:rPr>
          <w:sz w:val="18"/>
          <w:szCs w:val="18"/>
        </w:rPr>
      </w:pPr>
      <w:r w:rsidRPr="00424928">
        <w:rPr>
          <w:sz w:val="18"/>
          <w:szCs w:val="18"/>
        </w:rPr>
        <w:t xml:space="preserve">Мошковского сельсовета        </w:t>
      </w:r>
      <w:r w:rsidR="00E72F00">
        <w:rPr>
          <w:sz w:val="18"/>
          <w:szCs w:val="18"/>
        </w:rPr>
        <w:t xml:space="preserve">                                                       </w:t>
      </w:r>
      <w:r w:rsidRPr="00424928">
        <w:rPr>
          <w:sz w:val="18"/>
          <w:szCs w:val="18"/>
        </w:rPr>
        <w:t>И.Б. Гнивковский</w:t>
      </w:r>
    </w:p>
    <w:p w:rsidR="00424928" w:rsidRDefault="00424928" w:rsidP="00424928">
      <w:pPr>
        <w:jc w:val="both"/>
        <w:rPr>
          <w:sz w:val="18"/>
          <w:szCs w:val="18"/>
        </w:rPr>
      </w:pPr>
      <w:r>
        <w:rPr>
          <w:sz w:val="18"/>
          <w:szCs w:val="18"/>
        </w:rPr>
        <w:t>_________________________________________________________________________________________________________________</w:t>
      </w:r>
    </w:p>
    <w:p w:rsidR="00424928" w:rsidRDefault="00424928" w:rsidP="00424928">
      <w:pPr>
        <w:jc w:val="both"/>
        <w:rPr>
          <w:sz w:val="18"/>
          <w:szCs w:val="18"/>
        </w:rPr>
      </w:pPr>
    </w:p>
    <w:p w:rsidR="00424928" w:rsidRPr="00424928" w:rsidRDefault="00424928" w:rsidP="00424928">
      <w:pPr>
        <w:jc w:val="center"/>
        <w:rPr>
          <w:b/>
          <w:color w:val="000000"/>
          <w:sz w:val="18"/>
          <w:szCs w:val="18"/>
        </w:rPr>
      </w:pPr>
      <w:r w:rsidRPr="00424928">
        <w:rPr>
          <w:b/>
          <w:sz w:val="18"/>
          <w:szCs w:val="18"/>
        </w:rPr>
        <w:t>Постановление администрации Мошковского сельсовета Бековского района Пензенской области от 10.12.2020 № 10</w:t>
      </w:r>
      <w:r>
        <w:rPr>
          <w:b/>
          <w:sz w:val="18"/>
          <w:szCs w:val="18"/>
        </w:rPr>
        <w:t>7 «</w:t>
      </w:r>
      <w:r w:rsidRPr="00424928">
        <w:rPr>
          <w:b/>
          <w:sz w:val="18"/>
          <w:szCs w:val="18"/>
        </w:rPr>
        <w:t>О внесении изменения в постановление администрации Мошковского сельсовета Бековского района Пензенской области от 16.09.2019 № 83 «</w:t>
      </w:r>
      <w:r w:rsidRPr="00424928">
        <w:rPr>
          <w:b/>
          <w:bCs/>
          <w:color w:val="000000"/>
          <w:sz w:val="18"/>
          <w:szCs w:val="18"/>
        </w:rPr>
        <w:t xml:space="preserve">Об утверждении административного </w:t>
      </w:r>
      <w:r w:rsidRPr="00424928">
        <w:rPr>
          <w:b/>
          <w:bCs/>
          <w:iCs/>
          <w:color w:val="000000"/>
          <w:sz w:val="18"/>
          <w:szCs w:val="18"/>
        </w:rPr>
        <w:t>регламента</w:t>
      </w:r>
      <w:r w:rsidRPr="00424928">
        <w:rPr>
          <w:b/>
          <w:bCs/>
          <w:color w:val="000000"/>
          <w:sz w:val="18"/>
          <w:szCs w:val="18"/>
        </w:rPr>
        <w:t xml:space="preserve"> предоставления муниципальной услуги «</w:t>
      </w:r>
      <w:r w:rsidRPr="00424928">
        <w:rPr>
          <w:b/>
          <w:sz w:val="18"/>
          <w:szCs w:val="18"/>
        </w:rPr>
        <w:t>Предоставление малоимущим гражданам по договорам социального найма жилых помещений муниципального жилищного фонда</w:t>
      </w:r>
      <w:r w:rsidRPr="00424928">
        <w:rPr>
          <w:b/>
          <w:bCs/>
          <w:color w:val="000000"/>
          <w:sz w:val="18"/>
          <w:szCs w:val="18"/>
        </w:rPr>
        <w:t>»</w:t>
      </w:r>
    </w:p>
    <w:p w:rsidR="00424928" w:rsidRPr="00424928" w:rsidRDefault="00424928" w:rsidP="00E72F00">
      <w:pPr>
        <w:jc w:val="both"/>
        <w:rPr>
          <w:b/>
          <w:sz w:val="18"/>
          <w:szCs w:val="18"/>
        </w:rPr>
      </w:pPr>
      <w:r w:rsidRPr="00424928">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руководствуясь статьей 23 Устава Мошковского</w:t>
      </w:r>
      <w:r>
        <w:rPr>
          <w:sz w:val="18"/>
          <w:szCs w:val="18"/>
        </w:rPr>
        <w:t xml:space="preserve"> </w:t>
      </w:r>
      <w:r w:rsidRPr="00424928">
        <w:rPr>
          <w:sz w:val="18"/>
          <w:szCs w:val="18"/>
        </w:rPr>
        <w:t xml:space="preserve">сельсовета Бековского района Пензенской области, </w:t>
      </w:r>
    </w:p>
    <w:p w:rsidR="00424928" w:rsidRPr="00424928" w:rsidRDefault="00424928" w:rsidP="00424928">
      <w:pPr>
        <w:shd w:val="clear" w:color="auto" w:fill="FFFFFF"/>
        <w:ind w:firstLine="709"/>
        <w:jc w:val="center"/>
        <w:rPr>
          <w:sz w:val="18"/>
          <w:szCs w:val="18"/>
        </w:rPr>
      </w:pPr>
      <w:r w:rsidRPr="00424928">
        <w:rPr>
          <w:sz w:val="18"/>
          <w:szCs w:val="18"/>
        </w:rPr>
        <w:t>администрация Мошковского</w:t>
      </w:r>
      <w:r>
        <w:rPr>
          <w:sz w:val="18"/>
          <w:szCs w:val="18"/>
        </w:rPr>
        <w:t xml:space="preserve"> </w:t>
      </w:r>
      <w:r w:rsidRPr="00424928">
        <w:rPr>
          <w:sz w:val="18"/>
          <w:szCs w:val="18"/>
        </w:rPr>
        <w:t xml:space="preserve">сельсовета </w:t>
      </w:r>
      <w:r w:rsidRPr="00424928">
        <w:rPr>
          <w:b/>
          <w:sz w:val="18"/>
          <w:szCs w:val="18"/>
        </w:rPr>
        <w:t>постановляет:</w:t>
      </w:r>
    </w:p>
    <w:p w:rsidR="00424928" w:rsidRPr="00424928" w:rsidRDefault="00424928" w:rsidP="00424928">
      <w:pPr>
        <w:jc w:val="both"/>
        <w:rPr>
          <w:color w:val="000000"/>
          <w:sz w:val="18"/>
          <w:szCs w:val="18"/>
        </w:rPr>
      </w:pPr>
      <w:r w:rsidRPr="00424928">
        <w:rPr>
          <w:sz w:val="18"/>
          <w:szCs w:val="18"/>
        </w:rPr>
        <w:t>1. Внести изменение в постановление администрации Мошковского</w:t>
      </w:r>
      <w:r>
        <w:rPr>
          <w:sz w:val="18"/>
          <w:szCs w:val="18"/>
        </w:rPr>
        <w:t xml:space="preserve"> </w:t>
      </w:r>
      <w:r w:rsidRPr="00424928">
        <w:rPr>
          <w:sz w:val="18"/>
          <w:szCs w:val="18"/>
        </w:rPr>
        <w:t>сельсовета Бековского района Пензенской области от 16.09.2019 № 83 «</w:t>
      </w:r>
      <w:r w:rsidRPr="00424928">
        <w:rPr>
          <w:bCs/>
          <w:color w:val="000000"/>
          <w:sz w:val="18"/>
          <w:szCs w:val="18"/>
        </w:rPr>
        <w:t xml:space="preserve">Об утверждении административного </w:t>
      </w:r>
      <w:r w:rsidRPr="00424928">
        <w:rPr>
          <w:bCs/>
          <w:iCs/>
          <w:color w:val="000000"/>
          <w:sz w:val="18"/>
          <w:szCs w:val="18"/>
        </w:rPr>
        <w:t>регламента</w:t>
      </w:r>
      <w:r w:rsidRPr="00424928">
        <w:rPr>
          <w:bCs/>
          <w:color w:val="000000"/>
          <w:sz w:val="18"/>
          <w:szCs w:val="18"/>
        </w:rPr>
        <w:t xml:space="preserve"> предоставления муниципальной услуги «</w:t>
      </w:r>
      <w:r w:rsidRPr="00424928">
        <w:rPr>
          <w:sz w:val="18"/>
          <w:szCs w:val="18"/>
        </w:rPr>
        <w:t>Предоставление малоимущим гражданам по договорам социального найма жилых помещений муниципального жилищного фонда</w:t>
      </w:r>
      <w:r w:rsidRPr="00424928">
        <w:rPr>
          <w:bCs/>
          <w:color w:val="000000"/>
          <w:sz w:val="18"/>
          <w:szCs w:val="18"/>
        </w:rPr>
        <w:t>»</w:t>
      </w:r>
      <w:r w:rsidRPr="00424928">
        <w:rPr>
          <w:position w:val="-2"/>
          <w:sz w:val="18"/>
          <w:szCs w:val="18"/>
        </w:rPr>
        <w:t>, изложив абзац второй пункта 2.25 в следующей редакции:</w:t>
      </w:r>
    </w:p>
    <w:p w:rsidR="00424928" w:rsidRPr="00424928" w:rsidRDefault="00424928" w:rsidP="00424928">
      <w:pPr>
        <w:jc w:val="both"/>
        <w:rPr>
          <w:sz w:val="18"/>
          <w:szCs w:val="18"/>
        </w:rPr>
      </w:pPr>
      <w:r w:rsidRPr="00424928">
        <w:rPr>
          <w:sz w:val="18"/>
          <w:szCs w:val="18"/>
        </w:rPr>
        <w:t>«</w:t>
      </w:r>
      <w:r w:rsidRPr="00424928">
        <w:rPr>
          <w:bCs/>
          <w:color w:val="000000"/>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w:t>
      </w:r>
      <w:r>
        <w:rPr>
          <w:bCs/>
          <w:color w:val="000000"/>
          <w:sz w:val="18"/>
          <w:szCs w:val="18"/>
        </w:rPr>
        <w:t xml:space="preserve"> </w:t>
      </w:r>
      <w:r w:rsidRPr="00424928">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424928">
        <w:rPr>
          <w:sz w:val="18"/>
          <w:szCs w:val="18"/>
        </w:rPr>
        <w:t>Указанные места для парковки не должны занимать иные транспортные средства.».</w:t>
      </w:r>
    </w:p>
    <w:p w:rsidR="00424928" w:rsidRPr="00424928" w:rsidRDefault="00424928" w:rsidP="00424928">
      <w:pPr>
        <w:jc w:val="both"/>
        <w:rPr>
          <w:sz w:val="18"/>
          <w:szCs w:val="18"/>
        </w:rPr>
      </w:pPr>
      <w:r w:rsidRPr="00424928">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424928" w:rsidRPr="00424928" w:rsidRDefault="00424928" w:rsidP="00424928">
      <w:pPr>
        <w:jc w:val="both"/>
        <w:rPr>
          <w:sz w:val="18"/>
          <w:szCs w:val="18"/>
        </w:rPr>
      </w:pPr>
      <w:r w:rsidRPr="00424928">
        <w:rPr>
          <w:sz w:val="18"/>
          <w:szCs w:val="18"/>
        </w:rPr>
        <w:t>3. Настоящее постановление вступает в силу после его официального опубликования.</w:t>
      </w:r>
    </w:p>
    <w:p w:rsidR="00424928" w:rsidRDefault="00424928" w:rsidP="00424928">
      <w:pPr>
        <w:jc w:val="both"/>
        <w:rPr>
          <w:sz w:val="18"/>
          <w:szCs w:val="18"/>
        </w:rPr>
      </w:pPr>
      <w:r w:rsidRPr="00424928">
        <w:rPr>
          <w:color w:val="000000"/>
          <w:spacing w:val="-7"/>
          <w:sz w:val="18"/>
          <w:szCs w:val="18"/>
        </w:rPr>
        <w:t xml:space="preserve">4. </w:t>
      </w:r>
      <w:r w:rsidRPr="00424928">
        <w:rPr>
          <w:sz w:val="18"/>
          <w:szCs w:val="18"/>
        </w:rPr>
        <w:t>Контроль за исполнением настоящего постановления возложить на главу администрации Мошковского сельсовета Гнивковского И.Б</w:t>
      </w:r>
      <w:r>
        <w:rPr>
          <w:sz w:val="18"/>
          <w:szCs w:val="18"/>
        </w:rPr>
        <w:t>.</w:t>
      </w:r>
    </w:p>
    <w:p w:rsidR="00424928" w:rsidRPr="00424928" w:rsidRDefault="00424928" w:rsidP="00424928">
      <w:pPr>
        <w:jc w:val="both"/>
        <w:rPr>
          <w:sz w:val="18"/>
          <w:szCs w:val="18"/>
        </w:rPr>
      </w:pPr>
      <w:r w:rsidRPr="00424928">
        <w:rPr>
          <w:sz w:val="18"/>
          <w:szCs w:val="18"/>
        </w:rPr>
        <w:t xml:space="preserve">Глава администрации </w:t>
      </w:r>
    </w:p>
    <w:p w:rsidR="00424928" w:rsidRDefault="00424928" w:rsidP="00424928">
      <w:pPr>
        <w:jc w:val="both"/>
        <w:rPr>
          <w:sz w:val="18"/>
          <w:szCs w:val="18"/>
        </w:rPr>
      </w:pPr>
      <w:r w:rsidRPr="00424928">
        <w:rPr>
          <w:sz w:val="18"/>
          <w:szCs w:val="18"/>
        </w:rPr>
        <w:t xml:space="preserve">Мошковского сельсовета    </w:t>
      </w:r>
      <w:r w:rsidR="00E72F00">
        <w:rPr>
          <w:sz w:val="18"/>
          <w:szCs w:val="18"/>
        </w:rPr>
        <w:t xml:space="preserve">                                                                    </w:t>
      </w:r>
      <w:r w:rsidRPr="00424928">
        <w:rPr>
          <w:sz w:val="18"/>
          <w:szCs w:val="18"/>
        </w:rPr>
        <w:t>И.Б. Гнивковский</w:t>
      </w:r>
    </w:p>
    <w:p w:rsidR="00424928" w:rsidRDefault="00424928" w:rsidP="00424928">
      <w:pPr>
        <w:jc w:val="both"/>
        <w:rPr>
          <w:sz w:val="18"/>
          <w:szCs w:val="18"/>
        </w:rPr>
      </w:pPr>
      <w:r>
        <w:rPr>
          <w:sz w:val="18"/>
          <w:szCs w:val="18"/>
        </w:rPr>
        <w:t>_________________________________________________________________________________________________________________</w:t>
      </w:r>
    </w:p>
    <w:p w:rsidR="00424928" w:rsidRDefault="00424928" w:rsidP="00424928">
      <w:pPr>
        <w:jc w:val="both"/>
        <w:rPr>
          <w:sz w:val="18"/>
          <w:szCs w:val="18"/>
        </w:rPr>
      </w:pPr>
    </w:p>
    <w:p w:rsidR="00E72F00" w:rsidRPr="00E72F00" w:rsidRDefault="00E72F00" w:rsidP="00E72F00">
      <w:pPr>
        <w:autoSpaceDE w:val="0"/>
        <w:autoSpaceDN w:val="0"/>
        <w:adjustRightInd w:val="0"/>
        <w:jc w:val="center"/>
        <w:rPr>
          <w:b/>
          <w:bCs/>
          <w:sz w:val="18"/>
          <w:szCs w:val="18"/>
        </w:rPr>
      </w:pPr>
      <w:r w:rsidRPr="00424928">
        <w:rPr>
          <w:b/>
          <w:sz w:val="18"/>
          <w:szCs w:val="18"/>
        </w:rPr>
        <w:t>Постановление администрации Мошковского сельсовета Бековского района Пензенской области от 10.12.2020 № 10</w:t>
      </w:r>
      <w:r>
        <w:rPr>
          <w:b/>
          <w:sz w:val="18"/>
          <w:szCs w:val="18"/>
        </w:rPr>
        <w:t>8 «</w:t>
      </w:r>
      <w:r w:rsidRPr="00E72F00">
        <w:rPr>
          <w:b/>
          <w:sz w:val="18"/>
          <w:szCs w:val="18"/>
        </w:rPr>
        <w:t>О внесении изменения в постановление администрации Мошковского сельсовета Бековского района Пензенской области от 28.02.2019 № 23«Об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Pr>
          <w:b/>
          <w:sz w:val="18"/>
          <w:szCs w:val="18"/>
        </w:rPr>
        <w:t>»</w:t>
      </w:r>
    </w:p>
    <w:p w:rsidR="00E72F00" w:rsidRPr="00E72F00" w:rsidRDefault="00E72F00" w:rsidP="00E72F00">
      <w:pPr>
        <w:jc w:val="both"/>
        <w:rPr>
          <w:b/>
          <w:sz w:val="18"/>
          <w:szCs w:val="18"/>
        </w:rPr>
      </w:pPr>
      <w:r w:rsidRPr="00E72F00">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sidR="00BB2D6C">
        <w:rPr>
          <w:sz w:val="18"/>
          <w:szCs w:val="18"/>
        </w:rPr>
        <w:t xml:space="preserve"> </w:t>
      </w:r>
      <w:r w:rsidRPr="00E72F00">
        <w:rPr>
          <w:sz w:val="18"/>
          <w:szCs w:val="18"/>
        </w:rPr>
        <w:t>сельсовета Бековского района Пензенской области», руководствуясь статьей 23 Устава Мошковского</w:t>
      </w:r>
      <w:r w:rsidR="00BB2D6C">
        <w:rPr>
          <w:sz w:val="18"/>
          <w:szCs w:val="18"/>
        </w:rPr>
        <w:t xml:space="preserve"> </w:t>
      </w:r>
      <w:r w:rsidRPr="00E72F00">
        <w:rPr>
          <w:sz w:val="18"/>
          <w:szCs w:val="18"/>
        </w:rPr>
        <w:t xml:space="preserve">сельсовета Бековского района Пензенской области, </w:t>
      </w:r>
    </w:p>
    <w:p w:rsidR="00E72F00" w:rsidRPr="00E72F00" w:rsidRDefault="00E72F00" w:rsidP="00E72F00">
      <w:pPr>
        <w:shd w:val="clear" w:color="auto" w:fill="FFFFFF"/>
        <w:ind w:firstLine="709"/>
        <w:jc w:val="center"/>
        <w:rPr>
          <w:sz w:val="18"/>
          <w:szCs w:val="18"/>
        </w:rPr>
      </w:pPr>
      <w:r w:rsidRPr="00E72F00">
        <w:rPr>
          <w:sz w:val="18"/>
          <w:szCs w:val="18"/>
        </w:rPr>
        <w:t>администрация Мошковского</w:t>
      </w:r>
      <w:r w:rsidR="00BB2D6C">
        <w:rPr>
          <w:sz w:val="18"/>
          <w:szCs w:val="18"/>
        </w:rPr>
        <w:t xml:space="preserve"> </w:t>
      </w:r>
      <w:r w:rsidRPr="00E72F00">
        <w:rPr>
          <w:sz w:val="18"/>
          <w:szCs w:val="18"/>
        </w:rPr>
        <w:t xml:space="preserve">сельсовета </w:t>
      </w:r>
      <w:r w:rsidRPr="00E72F00">
        <w:rPr>
          <w:b/>
          <w:sz w:val="18"/>
          <w:szCs w:val="18"/>
        </w:rPr>
        <w:t>постановляет:</w:t>
      </w:r>
    </w:p>
    <w:p w:rsidR="00E72F00" w:rsidRPr="00E72F00" w:rsidRDefault="00E72F00" w:rsidP="00E72F00">
      <w:pPr>
        <w:autoSpaceDE w:val="0"/>
        <w:autoSpaceDN w:val="0"/>
        <w:adjustRightInd w:val="0"/>
        <w:jc w:val="both"/>
        <w:rPr>
          <w:bCs/>
          <w:sz w:val="18"/>
          <w:szCs w:val="18"/>
        </w:rPr>
      </w:pPr>
      <w:r w:rsidRPr="00E72F00">
        <w:rPr>
          <w:sz w:val="18"/>
          <w:szCs w:val="18"/>
        </w:rPr>
        <w:t>1. Внести изменение в постановление администрации Мошковского</w:t>
      </w:r>
      <w:r w:rsidR="00BB2D6C">
        <w:rPr>
          <w:sz w:val="18"/>
          <w:szCs w:val="18"/>
        </w:rPr>
        <w:t xml:space="preserve"> </w:t>
      </w:r>
      <w:r w:rsidRPr="00E72F00">
        <w:rPr>
          <w:sz w:val="18"/>
          <w:szCs w:val="18"/>
        </w:rPr>
        <w:t>сельсовета Бековского района Пензенской области от 28.02.2019 № 23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r w:rsidRPr="00E72F00">
        <w:rPr>
          <w:position w:val="-2"/>
          <w:sz w:val="18"/>
          <w:szCs w:val="18"/>
        </w:rPr>
        <w:t>, изложив абзац второй пункта 2.30 в следующей редакции:</w:t>
      </w:r>
    </w:p>
    <w:p w:rsidR="00E72F00" w:rsidRPr="00E72F00" w:rsidRDefault="00E72F00" w:rsidP="00BB2D6C">
      <w:pPr>
        <w:jc w:val="both"/>
        <w:rPr>
          <w:sz w:val="18"/>
          <w:szCs w:val="18"/>
        </w:rPr>
      </w:pPr>
      <w:r w:rsidRPr="00E72F00">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E72F00">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sidR="00BB2D6C">
        <w:rPr>
          <w:color w:val="000000"/>
          <w:sz w:val="18"/>
          <w:szCs w:val="18"/>
          <w:shd w:val="clear" w:color="auto" w:fill="FFFFFF"/>
        </w:rPr>
        <w:t xml:space="preserve"> </w:t>
      </w:r>
      <w:r w:rsidRPr="00E72F00">
        <w:rPr>
          <w:sz w:val="18"/>
          <w:szCs w:val="18"/>
        </w:rPr>
        <w:t>Указанные места для парковки не должны занимать иные транспортные средства.».</w:t>
      </w:r>
    </w:p>
    <w:p w:rsidR="00E72F00" w:rsidRPr="00E72F00" w:rsidRDefault="00E72F00" w:rsidP="00BB2D6C">
      <w:pPr>
        <w:jc w:val="both"/>
        <w:rPr>
          <w:sz w:val="18"/>
          <w:szCs w:val="18"/>
        </w:rPr>
      </w:pPr>
      <w:r w:rsidRPr="00E72F00">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E72F00" w:rsidRPr="00E72F00" w:rsidRDefault="00E72F00" w:rsidP="00BB2D6C">
      <w:pPr>
        <w:jc w:val="both"/>
        <w:rPr>
          <w:sz w:val="18"/>
          <w:szCs w:val="18"/>
        </w:rPr>
      </w:pPr>
      <w:r w:rsidRPr="00E72F00">
        <w:rPr>
          <w:sz w:val="18"/>
          <w:szCs w:val="18"/>
        </w:rPr>
        <w:t>3. Настоящее постановление вступает в силу после его официального опубликования.</w:t>
      </w:r>
    </w:p>
    <w:p w:rsidR="00E72F00" w:rsidRPr="00E72F00" w:rsidRDefault="00E72F00" w:rsidP="00BB2D6C">
      <w:pPr>
        <w:jc w:val="both"/>
        <w:rPr>
          <w:sz w:val="18"/>
          <w:szCs w:val="18"/>
        </w:rPr>
      </w:pPr>
      <w:r w:rsidRPr="00E72F00">
        <w:rPr>
          <w:color w:val="000000"/>
          <w:spacing w:val="-7"/>
          <w:sz w:val="18"/>
          <w:szCs w:val="18"/>
        </w:rPr>
        <w:t xml:space="preserve">4. </w:t>
      </w:r>
      <w:r w:rsidRPr="00E72F00">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E72F00" w:rsidRPr="00E72F00" w:rsidRDefault="00E72F00" w:rsidP="00E72F00">
      <w:pPr>
        <w:jc w:val="both"/>
        <w:rPr>
          <w:sz w:val="18"/>
          <w:szCs w:val="18"/>
        </w:rPr>
      </w:pPr>
      <w:r w:rsidRPr="00E72F00">
        <w:rPr>
          <w:sz w:val="18"/>
          <w:szCs w:val="18"/>
        </w:rPr>
        <w:t xml:space="preserve">Глава администрации </w:t>
      </w:r>
    </w:p>
    <w:p w:rsidR="00424928" w:rsidRDefault="00E72F00" w:rsidP="00E72F00">
      <w:pPr>
        <w:jc w:val="both"/>
        <w:rPr>
          <w:sz w:val="18"/>
          <w:szCs w:val="18"/>
        </w:rPr>
      </w:pPr>
      <w:r w:rsidRPr="00E72F00">
        <w:rPr>
          <w:sz w:val="18"/>
          <w:szCs w:val="18"/>
        </w:rPr>
        <w:t xml:space="preserve">Мошковского сельсовета       </w:t>
      </w:r>
      <w:r w:rsidR="00BB2D6C">
        <w:rPr>
          <w:sz w:val="18"/>
          <w:szCs w:val="18"/>
        </w:rPr>
        <w:t xml:space="preserve">                                                               </w:t>
      </w:r>
      <w:r w:rsidRPr="00E72F00">
        <w:rPr>
          <w:sz w:val="18"/>
          <w:szCs w:val="18"/>
        </w:rPr>
        <w:t>И.Б. Гнивковский</w:t>
      </w:r>
    </w:p>
    <w:p w:rsidR="00BB2D6C" w:rsidRDefault="00BB2D6C" w:rsidP="00E72F00">
      <w:pPr>
        <w:jc w:val="both"/>
        <w:rPr>
          <w:sz w:val="18"/>
          <w:szCs w:val="18"/>
        </w:rPr>
      </w:pPr>
      <w:r>
        <w:rPr>
          <w:sz w:val="18"/>
          <w:szCs w:val="18"/>
        </w:rPr>
        <w:t>_________________________________________________________________________________________________________________</w:t>
      </w:r>
    </w:p>
    <w:p w:rsidR="00BB2D6C" w:rsidRDefault="00BB2D6C" w:rsidP="00E72F00">
      <w:pPr>
        <w:jc w:val="both"/>
        <w:rPr>
          <w:sz w:val="18"/>
          <w:szCs w:val="18"/>
        </w:rPr>
      </w:pPr>
    </w:p>
    <w:p w:rsidR="00BB2D6C" w:rsidRPr="00BB2D6C" w:rsidRDefault="00BB2D6C" w:rsidP="00BB2D6C">
      <w:pPr>
        <w:pStyle w:val="ConsTitle"/>
        <w:ind w:right="0"/>
        <w:jc w:val="center"/>
        <w:rPr>
          <w:rFonts w:ascii="Times New Roman" w:hAnsi="Times New Roman"/>
          <w:sz w:val="18"/>
          <w:szCs w:val="18"/>
        </w:rPr>
      </w:pPr>
      <w:r w:rsidRPr="00BB2D6C">
        <w:rPr>
          <w:rFonts w:ascii="Times New Roman" w:hAnsi="Times New Roman"/>
          <w:sz w:val="18"/>
          <w:szCs w:val="18"/>
        </w:rPr>
        <w:t>Постановление администрации Мошковского сельсовета Бековского района Пензенской области от 10.12.2020 № 109 «О внесении изменения в постановление администрации Мошковского сельсовета Бековского района Пензенской области от 28.02.2019 № 21«</w:t>
      </w:r>
      <w:r w:rsidRPr="00BB2D6C">
        <w:rPr>
          <w:rFonts w:ascii="Times New Roman" w:hAnsi="Times New Roman"/>
          <w:spacing w:val="-1"/>
          <w:sz w:val="18"/>
          <w:szCs w:val="18"/>
        </w:rPr>
        <w:t>Об утверждении а</w:t>
      </w:r>
      <w:r w:rsidRPr="00BB2D6C">
        <w:rPr>
          <w:rFonts w:ascii="Times New Roman" w:hAnsi="Times New Roman"/>
          <w:sz w:val="18"/>
          <w:szCs w:val="18"/>
        </w:rPr>
        <w:t>дминистративного регламента</w:t>
      </w:r>
      <w:r>
        <w:rPr>
          <w:rFonts w:ascii="Times New Roman" w:hAnsi="Times New Roman"/>
          <w:sz w:val="18"/>
          <w:szCs w:val="18"/>
        </w:rPr>
        <w:t xml:space="preserve"> </w:t>
      </w:r>
      <w:r w:rsidRPr="00BB2D6C">
        <w:rPr>
          <w:rFonts w:ascii="Times New Roman" w:hAnsi="Times New Roman"/>
          <w:sz w:val="18"/>
          <w:szCs w:val="18"/>
        </w:rPr>
        <w:t xml:space="preserve">предоставления муниципальной услуги </w:t>
      </w:r>
      <w:r>
        <w:rPr>
          <w:rFonts w:ascii="Times New Roman" w:hAnsi="Times New Roman"/>
          <w:sz w:val="18"/>
          <w:szCs w:val="18"/>
        </w:rPr>
        <w:t xml:space="preserve"> </w:t>
      </w:r>
      <w:r w:rsidRPr="00BB2D6C">
        <w:rPr>
          <w:rFonts w:ascii="Times New Roman" w:hAnsi="Times New Roman"/>
          <w:sz w:val="18"/>
          <w:szCs w:val="18"/>
        </w:rPr>
        <w:t>«Перераспределение земель и (или) земельных участков, находящихся в ведении органов местного самоуправления Мошковского</w:t>
      </w:r>
      <w:r>
        <w:rPr>
          <w:rFonts w:ascii="Times New Roman" w:hAnsi="Times New Roman"/>
          <w:sz w:val="18"/>
          <w:szCs w:val="18"/>
        </w:rPr>
        <w:t xml:space="preserve"> </w:t>
      </w:r>
      <w:r w:rsidRPr="00BB2D6C">
        <w:rPr>
          <w:rFonts w:ascii="Times New Roman" w:hAnsi="Times New Roman"/>
          <w:sz w:val="18"/>
          <w:szCs w:val="18"/>
        </w:rPr>
        <w:t>сельсовета Бековского района Пензенской области, и земельных участков, находящихся в частной собственности»</w:t>
      </w:r>
      <w:r>
        <w:rPr>
          <w:rFonts w:ascii="Times New Roman" w:hAnsi="Times New Roman"/>
          <w:sz w:val="18"/>
          <w:szCs w:val="18"/>
        </w:rPr>
        <w:t>»</w:t>
      </w:r>
    </w:p>
    <w:p w:rsidR="00BB2D6C" w:rsidRPr="00BB2D6C" w:rsidRDefault="00BB2D6C" w:rsidP="00BB2D6C">
      <w:pPr>
        <w:jc w:val="both"/>
        <w:rPr>
          <w:b/>
          <w:sz w:val="18"/>
          <w:szCs w:val="18"/>
        </w:rPr>
      </w:pPr>
      <w:r w:rsidRPr="00BB2D6C">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w:t>
      </w:r>
      <w:r>
        <w:rPr>
          <w:sz w:val="18"/>
          <w:szCs w:val="18"/>
        </w:rPr>
        <w:t xml:space="preserve"> </w:t>
      </w:r>
      <w:r w:rsidRPr="00BB2D6C">
        <w:rPr>
          <w:sz w:val="18"/>
          <w:szCs w:val="18"/>
        </w:rPr>
        <w:t>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BB2D6C">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BB2D6C">
        <w:rPr>
          <w:sz w:val="18"/>
          <w:szCs w:val="18"/>
        </w:rPr>
        <w:t xml:space="preserve">сельсовета Бековского района Пензенской области, </w:t>
      </w:r>
    </w:p>
    <w:p w:rsidR="00BB2D6C" w:rsidRPr="00BB2D6C" w:rsidRDefault="00BB2D6C" w:rsidP="00BB2D6C">
      <w:pPr>
        <w:shd w:val="clear" w:color="auto" w:fill="FFFFFF"/>
        <w:jc w:val="center"/>
        <w:rPr>
          <w:sz w:val="18"/>
          <w:szCs w:val="18"/>
        </w:rPr>
      </w:pPr>
      <w:r w:rsidRPr="00BB2D6C">
        <w:rPr>
          <w:sz w:val="18"/>
          <w:szCs w:val="18"/>
        </w:rPr>
        <w:t>администрация Мошковского</w:t>
      </w:r>
      <w:r>
        <w:rPr>
          <w:sz w:val="18"/>
          <w:szCs w:val="18"/>
        </w:rPr>
        <w:t xml:space="preserve"> </w:t>
      </w:r>
      <w:r w:rsidRPr="00BB2D6C">
        <w:rPr>
          <w:sz w:val="18"/>
          <w:szCs w:val="18"/>
        </w:rPr>
        <w:t xml:space="preserve">сельсовета </w:t>
      </w:r>
      <w:r w:rsidRPr="00BB2D6C">
        <w:rPr>
          <w:b/>
          <w:sz w:val="18"/>
          <w:szCs w:val="18"/>
        </w:rPr>
        <w:t>постановляет:</w:t>
      </w:r>
    </w:p>
    <w:p w:rsidR="00BB2D6C" w:rsidRPr="00BB2D6C" w:rsidRDefault="00BB2D6C" w:rsidP="00BB2D6C">
      <w:pPr>
        <w:pStyle w:val="ConsTitle"/>
        <w:ind w:right="0"/>
        <w:jc w:val="both"/>
        <w:rPr>
          <w:rFonts w:ascii="Times New Roman" w:hAnsi="Times New Roman"/>
          <w:b w:val="0"/>
          <w:sz w:val="18"/>
          <w:szCs w:val="18"/>
        </w:rPr>
      </w:pPr>
      <w:r w:rsidRPr="00BB2D6C">
        <w:rPr>
          <w:rFonts w:ascii="Times New Roman" w:hAnsi="Times New Roman"/>
          <w:b w:val="0"/>
          <w:sz w:val="18"/>
          <w:szCs w:val="18"/>
        </w:rPr>
        <w:t>1. Внести изменение в постановление администрации Мошковского</w:t>
      </w:r>
      <w:r>
        <w:rPr>
          <w:rFonts w:ascii="Times New Roman" w:hAnsi="Times New Roman"/>
          <w:b w:val="0"/>
          <w:sz w:val="18"/>
          <w:szCs w:val="18"/>
        </w:rPr>
        <w:t xml:space="preserve"> </w:t>
      </w:r>
      <w:r w:rsidRPr="00BB2D6C">
        <w:rPr>
          <w:rFonts w:ascii="Times New Roman" w:hAnsi="Times New Roman"/>
          <w:b w:val="0"/>
          <w:sz w:val="18"/>
          <w:szCs w:val="18"/>
        </w:rPr>
        <w:t>сельсовета Бековского района Пензенской области от 28.02.2019 № 21 «</w:t>
      </w:r>
      <w:r w:rsidRPr="00BB2D6C">
        <w:rPr>
          <w:rFonts w:ascii="Times New Roman" w:hAnsi="Times New Roman"/>
          <w:b w:val="0"/>
          <w:spacing w:val="-1"/>
          <w:sz w:val="18"/>
          <w:szCs w:val="18"/>
        </w:rPr>
        <w:t>Об утверждении а</w:t>
      </w:r>
      <w:r w:rsidRPr="00BB2D6C">
        <w:rPr>
          <w:rFonts w:ascii="Times New Roman" w:hAnsi="Times New Roman"/>
          <w:b w:val="0"/>
          <w:sz w:val="18"/>
          <w:szCs w:val="18"/>
        </w:rPr>
        <w:t>дминистративного регламента</w:t>
      </w:r>
      <w:r>
        <w:rPr>
          <w:rFonts w:ascii="Times New Roman" w:hAnsi="Times New Roman"/>
          <w:b w:val="0"/>
          <w:sz w:val="18"/>
          <w:szCs w:val="18"/>
        </w:rPr>
        <w:t xml:space="preserve"> </w:t>
      </w:r>
      <w:r w:rsidRPr="00BB2D6C">
        <w:rPr>
          <w:rFonts w:ascii="Times New Roman" w:hAnsi="Times New Roman"/>
          <w:b w:val="0"/>
          <w:sz w:val="18"/>
          <w:szCs w:val="18"/>
        </w:rPr>
        <w:t>предоставления муниципальной услуги «Перераспределение земель и (или) земельных участков, находящихся в ведении органов местного самоуправления Мошковского сельсовета Бековского района Пензенской области, и земельных участков, находящихся в частной собственности»</w:t>
      </w:r>
      <w:r w:rsidRPr="00BB2D6C">
        <w:rPr>
          <w:rFonts w:ascii="Times New Roman" w:hAnsi="Times New Roman"/>
          <w:b w:val="0"/>
          <w:position w:val="-2"/>
          <w:sz w:val="18"/>
          <w:szCs w:val="18"/>
        </w:rPr>
        <w:t>, изложив абзац второй пункта 2.25 в следующей редакции:</w:t>
      </w:r>
    </w:p>
    <w:p w:rsidR="00BB2D6C" w:rsidRPr="00BB2D6C" w:rsidRDefault="00BB2D6C" w:rsidP="00BB2D6C">
      <w:pPr>
        <w:jc w:val="both"/>
        <w:rPr>
          <w:sz w:val="18"/>
          <w:szCs w:val="18"/>
        </w:rPr>
      </w:pPr>
      <w:r w:rsidRPr="00BB2D6C">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BB2D6C">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BB2D6C">
        <w:rPr>
          <w:sz w:val="18"/>
          <w:szCs w:val="18"/>
        </w:rPr>
        <w:t>Указанные места для парковки не должны занимать иные транспортные средства.».</w:t>
      </w:r>
    </w:p>
    <w:p w:rsidR="00BB2D6C" w:rsidRPr="00BB2D6C" w:rsidRDefault="00BB2D6C" w:rsidP="00BB2D6C">
      <w:pPr>
        <w:jc w:val="both"/>
        <w:rPr>
          <w:sz w:val="18"/>
          <w:szCs w:val="18"/>
        </w:rPr>
      </w:pPr>
      <w:r w:rsidRPr="00BB2D6C">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BB2D6C" w:rsidRPr="00BB2D6C" w:rsidRDefault="00BB2D6C" w:rsidP="00BB2D6C">
      <w:pPr>
        <w:jc w:val="both"/>
        <w:rPr>
          <w:sz w:val="18"/>
          <w:szCs w:val="18"/>
        </w:rPr>
      </w:pPr>
      <w:r w:rsidRPr="00BB2D6C">
        <w:rPr>
          <w:sz w:val="18"/>
          <w:szCs w:val="18"/>
        </w:rPr>
        <w:t>3. Настоящее постановление вступает в силу после его официального опубликования.</w:t>
      </w:r>
    </w:p>
    <w:p w:rsidR="00BB2D6C" w:rsidRPr="00BB2D6C" w:rsidRDefault="00BB2D6C" w:rsidP="00BB2D6C">
      <w:pPr>
        <w:jc w:val="both"/>
        <w:rPr>
          <w:sz w:val="18"/>
          <w:szCs w:val="18"/>
        </w:rPr>
      </w:pPr>
      <w:r w:rsidRPr="00BB2D6C">
        <w:rPr>
          <w:color w:val="000000"/>
          <w:spacing w:val="-7"/>
          <w:sz w:val="18"/>
          <w:szCs w:val="18"/>
        </w:rPr>
        <w:t xml:space="preserve">4. </w:t>
      </w:r>
      <w:r w:rsidRPr="00BB2D6C">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BB2D6C" w:rsidRPr="00BB2D6C" w:rsidRDefault="00BB2D6C" w:rsidP="00BB2D6C">
      <w:pPr>
        <w:jc w:val="both"/>
        <w:rPr>
          <w:sz w:val="18"/>
          <w:szCs w:val="18"/>
        </w:rPr>
      </w:pPr>
      <w:r w:rsidRPr="00BB2D6C">
        <w:rPr>
          <w:sz w:val="18"/>
          <w:szCs w:val="18"/>
        </w:rPr>
        <w:t xml:space="preserve">Глава администрации </w:t>
      </w:r>
    </w:p>
    <w:p w:rsidR="00BB2D6C" w:rsidRDefault="00BB2D6C" w:rsidP="00BB2D6C">
      <w:pPr>
        <w:jc w:val="both"/>
        <w:rPr>
          <w:sz w:val="18"/>
          <w:szCs w:val="18"/>
        </w:rPr>
      </w:pPr>
      <w:r w:rsidRPr="00BB2D6C">
        <w:rPr>
          <w:sz w:val="18"/>
          <w:szCs w:val="18"/>
        </w:rPr>
        <w:t xml:space="preserve">Мошковского сельсовета                                                    </w:t>
      </w:r>
      <w:r>
        <w:rPr>
          <w:sz w:val="18"/>
          <w:szCs w:val="18"/>
        </w:rPr>
        <w:t xml:space="preserve">              </w:t>
      </w:r>
      <w:r w:rsidRPr="00BB2D6C">
        <w:rPr>
          <w:sz w:val="18"/>
          <w:szCs w:val="18"/>
        </w:rPr>
        <w:t xml:space="preserve">       И.Б. Гнивковский</w:t>
      </w:r>
    </w:p>
    <w:p w:rsidR="00BB2D6C" w:rsidRDefault="00BB2D6C" w:rsidP="00BB2D6C">
      <w:pPr>
        <w:jc w:val="both"/>
        <w:rPr>
          <w:sz w:val="18"/>
          <w:szCs w:val="18"/>
        </w:rPr>
      </w:pPr>
      <w:r>
        <w:rPr>
          <w:sz w:val="18"/>
          <w:szCs w:val="18"/>
        </w:rPr>
        <w:t>_________________________________________________________________________________________________________________</w:t>
      </w:r>
    </w:p>
    <w:p w:rsidR="00BB2D6C" w:rsidRDefault="00BB2D6C" w:rsidP="00BB2D6C">
      <w:pPr>
        <w:jc w:val="both"/>
        <w:rPr>
          <w:sz w:val="18"/>
          <w:szCs w:val="18"/>
        </w:rPr>
      </w:pPr>
    </w:p>
    <w:p w:rsidR="00BB2D6C" w:rsidRPr="00BB2D6C" w:rsidRDefault="00BB2D6C" w:rsidP="00BB2D6C">
      <w:pPr>
        <w:jc w:val="center"/>
        <w:rPr>
          <w:b/>
          <w:color w:val="000000"/>
          <w:sz w:val="18"/>
          <w:szCs w:val="18"/>
        </w:rPr>
      </w:pPr>
      <w:r w:rsidRPr="00BB2D6C">
        <w:rPr>
          <w:b/>
          <w:sz w:val="18"/>
          <w:szCs w:val="18"/>
        </w:rPr>
        <w:t>Постановление администрации Мошковского сельсовета Бековского района Пензенской области от 10.12.2020 № 110 «О внесении изменения в постановление администрации Мошковского сельсовета Бековского района Пензенской области от 16.09.2019 № 87 «</w:t>
      </w:r>
      <w:r w:rsidRPr="00BB2D6C">
        <w:rPr>
          <w:b/>
          <w:bCs/>
          <w:color w:val="000000"/>
          <w:sz w:val="18"/>
          <w:szCs w:val="18"/>
        </w:rPr>
        <w:t xml:space="preserve">Об утверждении административного </w:t>
      </w:r>
      <w:r w:rsidRPr="00BB2D6C">
        <w:rPr>
          <w:b/>
          <w:bCs/>
          <w:iCs/>
          <w:color w:val="000000"/>
          <w:sz w:val="18"/>
          <w:szCs w:val="18"/>
        </w:rPr>
        <w:t>регламента</w:t>
      </w:r>
      <w:r w:rsidRPr="00BB2D6C">
        <w:rPr>
          <w:b/>
          <w:bCs/>
          <w:color w:val="000000"/>
          <w:sz w:val="18"/>
          <w:szCs w:val="18"/>
        </w:rPr>
        <w:t xml:space="preserve"> предоставления муниципальной услуги «</w:t>
      </w:r>
      <w:r w:rsidRPr="00BB2D6C">
        <w:rPr>
          <w:b/>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r w:rsidRPr="00BB2D6C">
        <w:rPr>
          <w:b/>
          <w:bCs/>
          <w:color w:val="000000"/>
          <w:sz w:val="18"/>
          <w:szCs w:val="18"/>
        </w:rPr>
        <w:t>»</w:t>
      </w:r>
    </w:p>
    <w:p w:rsidR="00BB2D6C" w:rsidRPr="00BB2D6C" w:rsidRDefault="00BB2D6C" w:rsidP="00BB2D6C">
      <w:pPr>
        <w:jc w:val="both"/>
        <w:rPr>
          <w:b/>
          <w:sz w:val="18"/>
          <w:szCs w:val="18"/>
        </w:rPr>
      </w:pPr>
      <w:r w:rsidRPr="00BB2D6C">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BB2D6C">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BB2D6C">
        <w:rPr>
          <w:sz w:val="18"/>
          <w:szCs w:val="18"/>
        </w:rPr>
        <w:t xml:space="preserve">сельсовета Бековского района Пензенской области, </w:t>
      </w:r>
    </w:p>
    <w:p w:rsidR="00BB2D6C" w:rsidRPr="00BB2D6C" w:rsidRDefault="00BB2D6C" w:rsidP="00BB2D6C">
      <w:pPr>
        <w:shd w:val="clear" w:color="auto" w:fill="FFFFFF"/>
        <w:jc w:val="center"/>
        <w:rPr>
          <w:sz w:val="18"/>
          <w:szCs w:val="18"/>
        </w:rPr>
      </w:pPr>
      <w:r w:rsidRPr="00BB2D6C">
        <w:rPr>
          <w:sz w:val="18"/>
          <w:szCs w:val="18"/>
        </w:rPr>
        <w:t>администрация Мошковского</w:t>
      </w:r>
      <w:r>
        <w:rPr>
          <w:sz w:val="18"/>
          <w:szCs w:val="18"/>
        </w:rPr>
        <w:t xml:space="preserve"> </w:t>
      </w:r>
      <w:r w:rsidRPr="00BB2D6C">
        <w:rPr>
          <w:sz w:val="18"/>
          <w:szCs w:val="18"/>
        </w:rPr>
        <w:t xml:space="preserve">сельсовета </w:t>
      </w:r>
      <w:r w:rsidRPr="00BB2D6C">
        <w:rPr>
          <w:b/>
          <w:sz w:val="18"/>
          <w:szCs w:val="18"/>
        </w:rPr>
        <w:t>постановляет:</w:t>
      </w:r>
    </w:p>
    <w:p w:rsidR="00BB2D6C" w:rsidRPr="00BB2D6C" w:rsidRDefault="00BB2D6C" w:rsidP="00BB2D6C">
      <w:pPr>
        <w:jc w:val="both"/>
        <w:rPr>
          <w:color w:val="000000"/>
          <w:sz w:val="18"/>
          <w:szCs w:val="18"/>
        </w:rPr>
      </w:pPr>
      <w:r w:rsidRPr="00BB2D6C">
        <w:rPr>
          <w:sz w:val="18"/>
          <w:szCs w:val="18"/>
        </w:rPr>
        <w:t>1. Внести изменение в постановление администрации Мошковского</w:t>
      </w:r>
      <w:r>
        <w:rPr>
          <w:sz w:val="18"/>
          <w:szCs w:val="18"/>
        </w:rPr>
        <w:t xml:space="preserve"> </w:t>
      </w:r>
      <w:r w:rsidRPr="00BB2D6C">
        <w:rPr>
          <w:sz w:val="18"/>
          <w:szCs w:val="18"/>
        </w:rPr>
        <w:t>сельсовета Бековского района Пензенской области от 16.09.2019 № 87 «</w:t>
      </w:r>
      <w:r w:rsidRPr="00BB2D6C">
        <w:rPr>
          <w:bCs/>
          <w:color w:val="000000"/>
          <w:sz w:val="18"/>
          <w:szCs w:val="18"/>
        </w:rPr>
        <w:t xml:space="preserve">Об утверждении административного </w:t>
      </w:r>
      <w:r w:rsidRPr="00BB2D6C">
        <w:rPr>
          <w:bCs/>
          <w:iCs/>
          <w:color w:val="000000"/>
          <w:sz w:val="18"/>
          <w:szCs w:val="18"/>
        </w:rPr>
        <w:t>регламента</w:t>
      </w:r>
      <w:r w:rsidRPr="00BB2D6C">
        <w:rPr>
          <w:bCs/>
          <w:color w:val="000000"/>
          <w:sz w:val="18"/>
          <w:szCs w:val="18"/>
        </w:rPr>
        <w:t xml:space="preserve"> предоставления муниципальной услуги «</w:t>
      </w:r>
      <w:r w:rsidRPr="00BB2D6C">
        <w:rPr>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r w:rsidRPr="00BB2D6C">
        <w:rPr>
          <w:bCs/>
          <w:color w:val="000000"/>
          <w:sz w:val="18"/>
          <w:szCs w:val="18"/>
        </w:rPr>
        <w:t>»</w:t>
      </w:r>
      <w:r w:rsidRPr="00BB2D6C">
        <w:rPr>
          <w:position w:val="-2"/>
          <w:sz w:val="18"/>
          <w:szCs w:val="18"/>
        </w:rPr>
        <w:t>, изложив абзац второй пункта 2.24 в следующей редакции:</w:t>
      </w:r>
    </w:p>
    <w:p w:rsidR="00BB2D6C" w:rsidRPr="00BB2D6C" w:rsidRDefault="00BB2D6C" w:rsidP="00BB2D6C">
      <w:pPr>
        <w:jc w:val="both"/>
        <w:rPr>
          <w:sz w:val="18"/>
          <w:szCs w:val="18"/>
        </w:rPr>
      </w:pPr>
      <w:r w:rsidRPr="00BB2D6C">
        <w:rPr>
          <w:sz w:val="18"/>
          <w:szCs w:val="18"/>
        </w:rPr>
        <w:t>«</w:t>
      </w:r>
      <w:r w:rsidRPr="00BB2D6C">
        <w:rPr>
          <w:bCs/>
          <w:color w:val="000000"/>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w:t>
      </w:r>
      <w:r>
        <w:rPr>
          <w:bCs/>
          <w:color w:val="000000"/>
          <w:sz w:val="18"/>
          <w:szCs w:val="18"/>
        </w:rPr>
        <w:t xml:space="preserve"> </w:t>
      </w:r>
      <w:r w:rsidRPr="00BB2D6C">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BB2D6C">
        <w:rPr>
          <w:sz w:val="18"/>
          <w:szCs w:val="18"/>
        </w:rPr>
        <w:t>Указанные места для парковки не должны занимать иные транспортные средства.».</w:t>
      </w:r>
    </w:p>
    <w:p w:rsidR="00BB2D6C" w:rsidRPr="00BB2D6C" w:rsidRDefault="00BB2D6C" w:rsidP="00BB2D6C">
      <w:pPr>
        <w:jc w:val="both"/>
        <w:rPr>
          <w:sz w:val="18"/>
          <w:szCs w:val="18"/>
        </w:rPr>
      </w:pPr>
      <w:r w:rsidRPr="00BB2D6C">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BB2D6C" w:rsidRPr="00BB2D6C" w:rsidRDefault="00BB2D6C" w:rsidP="00BB2D6C">
      <w:pPr>
        <w:jc w:val="both"/>
        <w:rPr>
          <w:sz w:val="18"/>
          <w:szCs w:val="18"/>
        </w:rPr>
      </w:pPr>
      <w:r w:rsidRPr="00BB2D6C">
        <w:rPr>
          <w:sz w:val="18"/>
          <w:szCs w:val="18"/>
        </w:rPr>
        <w:t>3. Настоящее постановление вступает в силу после его официального опубликования.</w:t>
      </w:r>
    </w:p>
    <w:p w:rsidR="00BB2D6C" w:rsidRPr="00BB2D6C" w:rsidRDefault="00BB2D6C" w:rsidP="00BB2D6C">
      <w:pPr>
        <w:jc w:val="both"/>
        <w:rPr>
          <w:sz w:val="18"/>
          <w:szCs w:val="18"/>
        </w:rPr>
      </w:pPr>
      <w:r w:rsidRPr="00BB2D6C">
        <w:rPr>
          <w:color w:val="000000"/>
          <w:spacing w:val="-7"/>
          <w:sz w:val="18"/>
          <w:szCs w:val="18"/>
        </w:rPr>
        <w:t xml:space="preserve">4. </w:t>
      </w:r>
      <w:r w:rsidRPr="00BB2D6C">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BB2D6C" w:rsidRPr="00BB2D6C" w:rsidRDefault="00BB2D6C" w:rsidP="00BB2D6C">
      <w:pPr>
        <w:jc w:val="both"/>
        <w:rPr>
          <w:sz w:val="18"/>
          <w:szCs w:val="18"/>
        </w:rPr>
      </w:pPr>
      <w:r w:rsidRPr="00BB2D6C">
        <w:rPr>
          <w:sz w:val="18"/>
          <w:szCs w:val="18"/>
        </w:rPr>
        <w:t xml:space="preserve">Глава администрации </w:t>
      </w:r>
    </w:p>
    <w:p w:rsidR="00BB2D6C" w:rsidRDefault="00BB2D6C" w:rsidP="00BB2D6C">
      <w:pPr>
        <w:jc w:val="both"/>
        <w:rPr>
          <w:sz w:val="18"/>
          <w:szCs w:val="18"/>
        </w:rPr>
      </w:pPr>
      <w:r w:rsidRPr="00BB2D6C">
        <w:rPr>
          <w:sz w:val="18"/>
          <w:szCs w:val="18"/>
        </w:rPr>
        <w:t xml:space="preserve">Мошковского сельсовета        </w:t>
      </w:r>
      <w:r>
        <w:rPr>
          <w:sz w:val="18"/>
          <w:szCs w:val="18"/>
        </w:rPr>
        <w:t xml:space="preserve">                                                                        </w:t>
      </w:r>
      <w:r w:rsidRPr="00BB2D6C">
        <w:rPr>
          <w:sz w:val="18"/>
          <w:szCs w:val="18"/>
        </w:rPr>
        <w:t>И.Б. Гнивковский</w:t>
      </w:r>
    </w:p>
    <w:p w:rsidR="00BB2D6C" w:rsidRDefault="00BB2D6C" w:rsidP="00BB2D6C">
      <w:pPr>
        <w:jc w:val="both"/>
        <w:rPr>
          <w:sz w:val="18"/>
          <w:szCs w:val="18"/>
        </w:rPr>
      </w:pPr>
      <w:r>
        <w:rPr>
          <w:sz w:val="18"/>
          <w:szCs w:val="18"/>
        </w:rPr>
        <w:t>_________________________________________________________________________________________________________________</w:t>
      </w:r>
    </w:p>
    <w:p w:rsidR="00BB2D6C" w:rsidRDefault="00BB2D6C" w:rsidP="00BB2D6C">
      <w:pPr>
        <w:jc w:val="both"/>
        <w:rPr>
          <w:sz w:val="18"/>
          <w:szCs w:val="18"/>
        </w:rPr>
      </w:pPr>
    </w:p>
    <w:p w:rsidR="00BB2D6C" w:rsidRPr="00BB2D6C" w:rsidRDefault="00BB2D6C" w:rsidP="00BB2D6C">
      <w:pPr>
        <w:pStyle w:val="ConsTitle"/>
        <w:ind w:right="0"/>
        <w:jc w:val="center"/>
        <w:rPr>
          <w:rFonts w:ascii="Times New Roman" w:hAnsi="Times New Roman"/>
          <w:sz w:val="18"/>
          <w:szCs w:val="18"/>
        </w:rPr>
      </w:pPr>
      <w:r w:rsidRPr="00BB2D6C">
        <w:rPr>
          <w:rFonts w:ascii="Times New Roman" w:hAnsi="Times New Roman"/>
          <w:sz w:val="18"/>
          <w:szCs w:val="18"/>
        </w:rPr>
        <w:t>Постановление администрации Мошковского сельсовета Бековского района Пензенской области от 10.12.2020 № 111</w:t>
      </w:r>
      <w:r w:rsidRPr="00BB2D6C">
        <w:rPr>
          <w:rFonts w:ascii="Times New Roman" w:hAnsi="Times New Roman"/>
          <w:b w:val="0"/>
          <w:sz w:val="18"/>
          <w:szCs w:val="18"/>
        </w:rPr>
        <w:t xml:space="preserve"> «</w:t>
      </w:r>
      <w:r w:rsidRPr="00BB2D6C">
        <w:rPr>
          <w:rFonts w:ascii="Times New Roman" w:hAnsi="Times New Roman"/>
          <w:sz w:val="18"/>
          <w:szCs w:val="18"/>
        </w:rPr>
        <w:t xml:space="preserve">О внесении изменения в постановление администрации Мошковского сельсовета Бековского района Пензенской области от 28.02.2019№ 26«Об утверждении административного регламента предоставления муниципальной услуги «Признание </w:t>
      </w:r>
      <w:r w:rsidRPr="00BB2D6C">
        <w:rPr>
          <w:rFonts w:ascii="Times New Roman" w:hAnsi="Times New Roman"/>
          <w:sz w:val="18"/>
          <w:szCs w:val="18"/>
        </w:rPr>
        <w:lastRenderedPageBreak/>
        <w:t>жилых помещений муниципального жилищного фонда непригодными для проживания»</w:t>
      </w:r>
    </w:p>
    <w:p w:rsidR="00BB2D6C" w:rsidRPr="00BB2D6C" w:rsidRDefault="00BB2D6C" w:rsidP="00BB2D6C">
      <w:pPr>
        <w:autoSpaceDE w:val="0"/>
        <w:autoSpaceDN w:val="0"/>
        <w:adjustRightInd w:val="0"/>
        <w:rPr>
          <w:b/>
          <w:sz w:val="18"/>
          <w:szCs w:val="18"/>
        </w:rPr>
      </w:pPr>
      <w:r w:rsidRPr="00BB2D6C">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BB2D6C">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BB2D6C">
        <w:rPr>
          <w:sz w:val="18"/>
          <w:szCs w:val="18"/>
        </w:rPr>
        <w:t xml:space="preserve">сельсовета Бековского района Пензенской области, </w:t>
      </w:r>
    </w:p>
    <w:p w:rsidR="00BB2D6C" w:rsidRPr="00BB2D6C" w:rsidRDefault="00BB2D6C" w:rsidP="00BB2D6C">
      <w:pPr>
        <w:shd w:val="clear" w:color="auto" w:fill="FFFFFF"/>
        <w:ind w:firstLine="709"/>
        <w:jc w:val="center"/>
        <w:rPr>
          <w:sz w:val="18"/>
          <w:szCs w:val="18"/>
        </w:rPr>
      </w:pPr>
      <w:r w:rsidRPr="00BB2D6C">
        <w:rPr>
          <w:sz w:val="18"/>
          <w:szCs w:val="18"/>
        </w:rPr>
        <w:t>администрация Мошковского</w:t>
      </w:r>
      <w:r>
        <w:rPr>
          <w:sz w:val="18"/>
          <w:szCs w:val="18"/>
        </w:rPr>
        <w:t xml:space="preserve"> </w:t>
      </w:r>
      <w:r w:rsidRPr="00BB2D6C">
        <w:rPr>
          <w:sz w:val="18"/>
          <w:szCs w:val="18"/>
        </w:rPr>
        <w:t xml:space="preserve">сельсовета </w:t>
      </w:r>
      <w:r w:rsidRPr="00BB2D6C">
        <w:rPr>
          <w:b/>
          <w:sz w:val="18"/>
          <w:szCs w:val="18"/>
        </w:rPr>
        <w:t>постановляет:</w:t>
      </w:r>
    </w:p>
    <w:p w:rsidR="00BB2D6C" w:rsidRPr="00BB2D6C" w:rsidRDefault="00BB2D6C" w:rsidP="00BB2D6C">
      <w:pPr>
        <w:pStyle w:val="ConsTitle"/>
        <w:ind w:right="0"/>
        <w:jc w:val="both"/>
        <w:rPr>
          <w:rFonts w:ascii="Times New Roman" w:hAnsi="Times New Roman"/>
          <w:b w:val="0"/>
          <w:sz w:val="18"/>
          <w:szCs w:val="18"/>
        </w:rPr>
      </w:pPr>
      <w:r w:rsidRPr="00BB2D6C">
        <w:rPr>
          <w:rFonts w:ascii="Times New Roman" w:hAnsi="Times New Roman"/>
          <w:b w:val="0"/>
          <w:sz w:val="18"/>
          <w:szCs w:val="18"/>
        </w:rPr>
        <w:t>1. Внести изменение в постановление администрации Мошковского</w:t>
      </w:r>
      <w:r>
        <w:rPr>
          <w:rFonts w:ascii="Times New Roman" w:hAnsi="Times New Roman"/>
          <w:b w:val="0"/>
          <w:sz w:val="18"/>
          <w:szCs w:val="18"/>
        </w:rPr>
        <w:t xml:space="preserve"> </w:t>
      </w:r>
      <w:r w:rsidRPr="00BB2D6C">
        <w:rPr>
          <w:rFonts w:ascii="Times New Roman" w:hAnsi="Times New Roman"/>
          <w:b w:val="0"/>
          <w:sz w:val="18"/>
          <w:szCs w:val="18"/>
        </w:rPr>
        <w:t>сельсовета Бековского района Пензенской области от 28.02.2019 № 26 «Об утверждении административного регламента предоставления муниципальной услуги «Признание жилых помещений муниципального жилищного фонда непригодными для проживания»</w:t>
      </w:r>
      <w:r w:rsidRPr="00BB2D6C">
        <w:rPr>
          <w:rFonts w:ascii="Times New Roman" w:hAnsi="Times New Roman"/>
          <w:b w:val="0"/>
          <w:position w:val="-2"/>
          <w:sz w:val="18"/>
          <w:szCs w:val="18"/>
        </w:rPr>
        <w:t>, изложив абзац второй пункта 2.25 в следующей редакции:</w:t>
      </w:r>
    </w:p>
    <w:p w:rsidR="00BB2D6C" w:rsidRPr="00BB2D6C" w:rsidRDefault="00BB2D6C" w:rsidP="00BB2D6C">
      <w:pPr>
        <w:jc w:val="both"/>
        <w:rPr>
          <w:sz w:val="18"/>
          <w:szCs w:val="18"/>
        </w:rPr>
      </w:pPr>
      <w:r w:rsidRPr="00BB2D6C">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BB2D6C">
        <w:rPr>
          <w:color w:val="000000"/>
          <w:sz w:val="18"/>
          <w:szCs w:val="18"/>
          <w:shd w:val="clear" w:color="auto" w:fill="FFFFFF"/>
        </w:rPr>
        <w:t>На территории, прилегающей к месторасположению</w:t>
      </w:r>
      <w:r>
        <w:rPr>
          <w:color w:val="000000"/>
          <w:sz w:val="18"/>
          <w:szCs w:val="18"/>
          <w:shd w:val="clear" w:color="auto" w:fill="FFFFFF"/>
        </w:rPr>
        <w:t xml:space="preserve"> </w:t>
      </w:r>
      <w:r w:rsidRPr="00BB2D6C">
        <w:rPr>
          <w:color w:val="000000"/>
          <w:sz w:val="18"/>
          <w:szCs w:val="18"/>
          <w:shd w:val="clear" w:color="auto" w:fill="FFFFFF"/>
        </w:rPr>
        <w:t>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BB2D6C">
        <w:rPr>
          <w:sz w:val="18"/>
          <w:szCs w:val="18"/>
        </w:rPr>
        <w:t>Указанные места для парковки не должны занимать иные транспортные средства.».</w:t>
      </w:r>
    </w:p>
    <w:p w:rsidR="00BB2D6C" w:rsidRPr="00BB2D6C" w:rsidRDefault="00BB2D6C" w:rsidP="00BB2D6C">
      <w:pPr>
        <w:jc w:val="both"/>
        <w:rPr>
          <w:sz w:val="18"/>
          <w:szCs w:val="18"/>
        </w:rPr>
      </w:pPr>
      <w:r w:rsidRPr="00BB2D6C">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BB2D6C" w:rsidRPr="00BB2D6C" w:rsidRDefault="00BB2D6C" w:rsidP="00BB2D6C">
      <w:pPr>
        <w:jc w:val="both"/>
        <w:rPr>
          <w:sz w:val="18"/>
          <w:szCs w:val="18"/>
        </w:rPr>
      </w:pPr>
      <w:r w:rsidRPr="00BB2D6C">
        <w:rPr>
          <w:sz w:val="18"/>
          <w:szCs w:val="18"/>
        </w:rPr>
        <w:t>3. Настоящее постановление вступает в силу после его официального опубликования.</w:t>
      </w:r>
    </w:p>
    <w:p w:rsidR="00BB2D6C" w:rsidRPr="00BB2D6C" w:rsidRDefault="00BB2D6C" w:rsidP="00BB2D6C">
      <w:pPr>
        <w:jc w:val="both"/>
        <w:rPr>
          <w:sz w:val="18"/>
          <w:szCs w:val="18"/>
        </w:rPr>
      </w:pPr>
      <w:r w:rsidRPr="00BB2D6C">
        <w:rPr>
          <w:color w:val="000000"/>
          <w:spacing w:val="-7"/>
          <w:sz w:val="18"/>
          <w:szCs w:val="18"/>
        </w:rPr>
        <w:t xml:space="preserve">4. </w:t>
      </w:r>
      <w:r w:rsidRPr="00BB2D6C">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BB2D6C" w:rsidRPr="00BB2D6C" w:rsidRDefault="00BB2D6C" w:rsidP="00BB2D6C">
      <w:pPr>
        <w:jc w:val="both"/>
        <w:rPr>
          <w:sz w:val="18"/>
          <w:szCs w:val="18"/>
        </w:rPr>
      </w:pPr>
      <w:r w:rsidRPr="00BB2D6C">
        <w:rPr>
          <w:sz w:val="18"/>
          <w:szCs w:val="18"/>
        </w:rPr>
        <w:t xml:space="preserve">Глава администрации </w:t>
      </w:r>
    </w:p>
    <w:p w:rsidR="00BB2D6C" w:rsidRDefault="00BB2D6C" w:rsidP="00BB2D6C">
      <w:pPr>
        <w:jc w:val="both"/>
        <w:rPr>
          <w:sz w:val="18"/>
          <w:szCs w:val="18"/>
        </w:rPr>
      </w:pPr>
      <w:r w:rsidRPr="00BB2D6C">
        <w:rPr>
          <w:sz w:val="18"/>
          <w:szCs w:val="18"/>
        </w:rPr>
        <w:t xml:space="preserve">Мошковского сельсовета   </w:t>
      </w:r>
      <w:r>
        <w:rPr>
          <w:sz w:val="18"/>
          <w:szCs w:val="18"/>
        </w:rPr>
        <w:t xml:space="preserve">                                                                     </w:t>
      </w:r>
      <w:r w:rsidRPr="00BB2D6C">
        <w:rPr>
          <w:sz w:val="18"/>
          <w:szCs w:val="18"/>
        </w:rPr>
        <w:t>И.Б. Гнивковский</w:t>
      </w:r>
    </w:p>
    <w:p w:rsidR="00BB2D6C" w:rsidRDefault="00BB2D6C" w:rsidP="00BB2D6C">
      <w:pPr>
        <w:jc w:val="both"/>
        <w:rPr>
          <w:sz w:val="18"/>
          <w:szCs w:val="18"/>
        </w:rPr>
      </w:pPr>
      <w:r>
        <w:rPr>
          <w:sz w:val="18"/>
          <w:szCs w:val="18"/>
        </w:rPr>
        <w:t>_________________________________________________________________________________________________________________</w:t>
      </w:r>
    </w:p>
    <w:p w:rsidR="00BB2D6C" w:rsidRDefault="00BB2D6C" w:rsidP="00BB2D6C">
      <w:pPr>
        <w:jc w:val="both"/>
        <w:rPr>
          <w:sz w:val="18"/>
          <w:szCs w:val="18"/>
        </w:rPr>
      </w:pPr>
    </w:p>
    <w:p w:rsidR="00BB2D6C" w:rsidRPr="00BB2D6C" w:rsidRDefault="00BB2D6C" w:rsidP="00BB2D6C">
      <w:pPr>
        <w:autoSpaceDE w:val="0"/>
        <w:autoSpaceDN w:val="0"/>
        <w:adjustRightInd w:val="0"/>
        <w:jc w:val="center"/>
        <w:rPr>
          <w:b/>
          <w:bCs/>
          <w:sz w:val="18"/>
          <w:szCs w:val="18"/>
        </w:rPr>
      </w:pPr>
      <w:r>
        <w:rPr>
          <w:b/>
          <w:sz w:val="18"/>
          <w:szCs w:val="18"/>
        </w:rPr>
        <w:t>Постановление администрации Мошковского сельсовета Бековского района Пензенской области от 10.12.2020 № 112 «</w:t>
      </w:r>
      <w:r w:rsidRPr="00BB2D6C">
        <w:rPr>
          <w:b/>
          <w:sz w:val="18"/>
          <w:szCs w:val="18"/>
        </w:rPr>
        <w:t>О внесении изменения в постановление администрации Мошковского сельсовета Бековского района Пензенской области от 28.02.2019 № 24«Об утверждении административного регламента предоставления муниципальной услуги «Продажа и предоставление в аренду земельных участков на торгах»</w:t>
      </w:r>
      <w:r>
        <w:rPr>
          <w:b/>
          <w:sz w:val="18"/>
          <w:szCs w:val="18"/>
        </w:rPr>
        <w:t>»</w:t>
      </w:r>
    </w:p>
    <w:p w:rsidR="00BB2D6C" w:rsidRPr="00BB2D6C" w:rsidRDefault="00BB2D6C" w:rsidP="00BB2D6C">
      <w:pPr>
        <w:jc w:val="both"/>
        <w:rPr>
          <w:b/>
          <w:sz w:val="18"/>
          <w:szCs w:val="18"/>
        </w:rPr>
      </w:pPr>
      <w:r w:rsidRPr="00BB2D6C">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BB2D6C">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BB2D6C">
        <w:rPr>
          <w:sz w:val="18"/>
          <w:szCs w:val="18"/>
        </w:rPr>
        <w:t xml:space="preserve">сельсовета Бековского района Пензенской области, </w:t>
      </w:r>
    </w:p>
    <w:p w:rsidR="00BB2D6C" w:rsidRPr="00BB2D6C" w:rsidRDefault="00BB2D6C" w:rsidP="00BB2D6C">
      <w:pPr>
        <w:shd w:val="clear" w:color="auto" w:fill="FFFFFF"/>
        <w:ind w:firstLine="709"/>
        <w:jc w:val="center"/>
        <w:rPr>
          <w:sz w:val="18"/>
          <w:szCs w:val="18"/>
        </w:rPr>
      </w:pPr>
      <w:r w:rsidRPr="00BB2D6C">
        <w:rPr>
          <w:sz w:val="18"/>
          <w:szCs w:val="18"/>
        </w:rPr>
        <w:t>администрация Мошковского</w:t>
      </w:r>
      <w:r>
        <w:rPr>
          <w:sz w:val="18"/>
          <w:szCs w:val="18"/>
        </w:rPr>
        <w:t xml:space="preserve"> </w:t>
      </w:r>
      <w:r w:rsidRPr="00BB2D6C">
        <w:rPr>
          <w:sz w:val="18"/>
          <w:szCs w:val="18"/>
        </w:rPr>
        <w:t xml:space="preserve">сельсовета </w:t>
      </w:r>
      <w:r w:rsidRPr="00BB2D6C">
        <w:rPr>
          <w:b/>
          <w:sz w:val="18"/>
          <w:szCs w:val="18"/>
        </w:rPr>
        <w:t>постановляет:</w:t>
      </w:r>
    </w:p>
    <w:p w:rsidR="00BB2D6C" w:rsidRPr="00BB2D6C" w:rsidRDefault="00BB2D6C" w:rsidP="00BB2D6C">
      <w:pPr>
        <w:autoSpaceDE w:val="0"/>
        <w:autoSpaceDN w:val="0"/>
        <w:adjustRightInd w:val="0"/>
        <w:jc w:val="both"/>
        <w:rPr>
          <w:bCs/>
          <w:sz w:val="18"/>
          <w:szCs w:val="18"/>
        </w:rPr>
      </w:pPr>
      <w:r w:rsidRPr="00BB2D6C">
        <w:rPr>
          <w:sz w:val="18"/>
          <w:szCs w:val="18"/>
        </w:rPr>
        <w:t>1. Внести изменение в постановление администрации Мошковского</w:t>
      </w:r>
      <w:r>
        <w:rPr>
          <w:sz w:val="18"/>
          <w:szCs w:val="18"/>
        </w:rPr>
        <w:t xml:space="preserve"> </w:t>
      </w:r>
      <w:r w:rsidRPr="00BB2D6C">
        <w:rPr>
          <w:sz w:val="18"/>
          <w:szCs w:val="18"/>
        </w:rPr>
        <w:t>сельсовета Бековского района Пензенской области от 28.02.2019 № 24 «Об утверждении административного регламента предоставления муниципальной услуги «Продажа и предоставление в аренду земельных участков на торгах»</w:t>
      </w:r>
      <w:r w:rsidRPr="00BB2D6C">
        <w:rPr>
          <w:position w:val="-2"/>
          <w:sz w:val="18"/>
          <w:szCs w:val="18"/>
        </w:rPr>
        <w:t>, изложив абзац второй пункта 2.23 в следующей редакции:</w:t>
      </w:r>
    </w:p>
    <w:p w:rsidR="00BB2D6C" w:rsidRPr="00BB2D6C" w:rsidRDefault="00BB2D6C" w:rsidP="00BB2D6C">
      <w:pPr>
        <w:jc w:val="both"/>
        <w:rPr>
          <w:sz w:val="18"/>
          <w:szCs w:val="18"/>
        </w:rPr>
      </w:pPr>
      <w:r w:rsidRPr="00BB2D6C">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BB2D6C">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BB2D6C">
        <w:rPr>
          <w:sz w:val="18"/>
          <w:szCs w:val="18"/>
        </w:rPr>
        <w:t>Указанные места для парковки не должны занимать иные транспортные средства.».</w:t>
      </w:r>
    </w:p>
    <w:p w:rsidR="00BB2D6C" w:rsidRPr="00BB2D6C" w:rsidRDefault="00BB2D6C" w:rsidP="00BB2D6C">
      <w:pPr>
        <w:jc w:val="both"/>
        <w:rPr>
          <w:sz w:val="18"/>
          <w:szCs w:val="18"/>
        </w:rPr>
      </w:pPr>
      <w:r w:rsidRPr="00BB2D6C">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BB2D6C" w:rsidRPr="00BB2D6C" w:rsidRDefault="00BB2D6C" w:rsidP="00BB2D6C">
      <w:pPr>
        <w:jc w:val="both"/>
        <w:rPr>
          <w:sz w:val="18"/>
          <w:szCs w:val="18"/>
        </w:rPr>
      </w:pPr>
      <w:r w:rsidRPr="00BB2D6C">
        <w:rPr>
          <w:sz w:val="18"/>
          <w:szCs w:val="18"/>
        </w:rPr>
        <w:t>3. Настоящее постановление вступает в силу после его официального опубликования.</w:t>
      </w:r>
    </w:p>
    <w:p w:rsidR="00BB2D6C" w:rsidRPr="00BB2D6C" w:rsidRDefault="00BB2D6C" w:rsidP="00BB2D6C">
      <w:pPr>
        <w:jc w:val="both"/>
        <w:rPr>
          <w:sz w:val="18"/>
          <w:szCs w:val="18"/>
        </w:rPr>
      </w:pPr>
      <w:r w:rsidRPr="00BB2D6C">
        <w:rPr>
          <w:color w:val="000000"/>
          <w:spacing w:val="-7"/>
          <w:sz w:val="18"/>
          <w:szCs w:val="18"/>
        </w:rPr>
        <w:t xml:space="preserve">4. </w:t>
      </w:r>
      <w:r w:rsidRPr="00BB2D6C">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BB2D6C" w:rsidRPr="00BB2D6C" w:rsidRDefault="00BB2D6C" w:rsidP="00BB2D6C">
      <w:pPr>
        <w:jc w:val="both"/>
        <w:rPr>
          <w:sz w:val="18"/>
          <w:szCs w:val="18"/>
        </w:rPr>
      </w:pPr>
      <w:r w:rsidRPr="00BB2D6C">
        <w:rPr>
          <w:sz w:val="18"/>
          <w:szCs w:val="18"/>
        </w:rPr>
        <w:t xml:space="preserve">Глава администрации </w:t>
      </w:r>
    </w:p>
    <w:p w:rsidR="00BB2D6C" w:rsidRDefault="00BB2D6C" w:rsidP="00BB2D6C">
      <w:pPr>
        <w:jc w:val="both"/>
        <w:rPr>
          <w:sz w:val="18"/>
          <w:szCs w:val="18"/>
        </w:rPr>
      </w:pPr>
      <w:r w:rsidRPr="00BB2D6C">
        <w:rPr>
          <w:sz w:val="18"/>
          <w:szCs w:val="18"/>
        </w:rPr>
        <w:t xml:space="preserve">Мошковского сельсовета   </w:t>
      </w:r>
      <w:r>
        <w:rPr>
          <w:sz w:val="18"/>
          <w:szCs w:val="18"/>
        </w:rPr>
        <w:t xml:space="preserve">                                                                </w:t>
      </w:r>
      <w:r w:rsidRPr="00BB2D6C">
        <w:rPr>
          <w:sz w:val="18"/>
          <w:szCs w:val="18"/>
        </w:rPr>
        <w:t>И.Б. Гнивковский</w:t>
      </w:r>
    </w:p>
    <w:p w:rsidR="00BB2D6C" w:rsidRDefault="00BB2D6C" w:rsidP="00BB2D6C">
      <w:pPr>
        <w:jc w:val="both"/>
        <w:rPr>
          <w:sz w:val="18"/>
          <w:szCs w:val="18"/>
        </w:rPr>
      </w:pPr>
      <w:r>
        <w:rPr>
          <w:sz w:val="18"/>
          <w:szCs w:val="18"/>
        </w:rPr>
        <w:t>_________________________________________________________________________________________________________________</w:t>
      </w:r>
    </w:p>
    <w:p w:rsidR="00BB2D6C" w:rsidRDefault="00BB2D6C" w:rsidP="00BB2D6C">
      <w:pPr>
        <w:jc w:val="both"/>
        <w:rPr>
          <w:sz w:val="18"/>
          <w:szCs w:val="18"/>
        </w:rPr>
      </w:pPr>
    </w:p>
    <w:p w:rsidR="00BB2D6C" w:rsidRPr="00BB2D6C" w:rsidRDefault="00BB2D6C" w:rsidP="00BB2D6C">
      <w:pPr>
        <w:autoSpaceDE w:val="0"/>
        <w:autoSpaceDN w:val="0"/>
        <w:adjustRightInd w:val="0"/>
        <w:jc w:val="center"/>
        <w:rPr>
          <w:b/>
          <w:bCs/>
          <w:sz w:val="18"/>
          <w:szCs w:val="18"/>
        </w:rPr>
      </w:pPr>
      <w:r>
        <w:rPr>
          <w:b/>
          <w:sz w:val="18"/>
          <w:szCs w:val="18"/>
        </w:rPr>
        <w:t>Постановление администрации Мошковского сельсовета Бековского района Пензенской области от 10.12.2020 № 113 «</w:t>
      </w:r>
      <w:r w:rsidRPr="00BB2D6C">
        <w:rPr>
          <w:b/>
          <w:sz w:val="18"/>
          <w:szCs w:val="18"/>
        </w:rPr>
        <w:t>О внесении изменения в постановление администрации Мошковского сельсовета Бековского района Пензенской области от 28.02.2019 № 19 «Об утверждении административного регламента предоставления муниципальной услуги «Принятие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r>
        <w:rPr>
          <w:b/>
          <w:sz w:val="18"/>
          <w:szCs w:val="18"/>
        </w:rPr>
        <w:t>»</w:t>
      </w:r>
    </w:p>
    <w:p w:rsidR="00BB2D6C" w:rsidRPr="00BB2D6C" w:rsidRDefault="00BB2D6C" w:rsidP="000436C4">
      <w:pPr>
        <w:jc w:val="both"/>
        <w:rPr>
          <w:b/>
          <w:sz w:val="18"/>
          <w:szCs w:val="18"/>
        </w:rPr>
      </w:pPr>
      <w:r w:rsidRPr="00BB2D6C">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sidR="000436C4">
        <w:rPr>
          <w:sz w:val="18"/>
          <w:szCs w:val="18"/>
        </w:rPr>
        <w:t xml:space="preserve"> </w:t>
      </w:r>
      <w:r w:rsidRPr="00BB2D6C">
        <w:rPr>
          <w:sz w:val="18"/>
          <w:szCs w:val="18"/>
        </w:rPr>
        <w:t>сельсовета Бековского района Пензенской области», руководствуясь статьей 23 Устава Мошковского</w:t>
      </w:r>
      <w:r w:rsidR="000436C4">
        <w:rPr>
          <w:sz w:val="18"/>
          <w:szCs w:val="18"/>
        </w:rPr>
        <w:t xml:space="preserve"> </w:t>
      </w:r>
      <w:r w:rsidRPr="00BB2D6C">
        <w:rPr>
          <w:sz w:val="18"/>
          <w:szCs w:val="18"/>
        </w:rPr>
        <w:t xml:space="preserve">сельсовета Бековского района Пензенской области, </w:t>
      </w:r>
    </w:p>
    <w:p w:rsidR="00BB2D6C" w:rsidRPr="00BB2D6C" w:rsidRDefault="00BB2D6C" w:rsidP="00BB2D6C">
      <w:pPr>
        <w:shd w:val="clear" w:color="auto" w:fill="FFFFFF"/>
        <w:ind w:firstLine="709"/>
        <w:jc w:val="center"/>
        <w:rPr>
          <w:sz w:val="18"/>
          <w:szCs w:val="18"/>
        </w:rPr>
      </w:pPr>
      <w:r w:rsidRPr="00BB2D6C">
        <w:rPr>
          <w:sz w:val="18"/>
          <w:szCs w:val="18"/>
        </w:rPr>
        <w:t>администрация Мошковского</w:t>
      </w:r>
      <w:r w:rsidR="000436C4">
        <w:rPr>
          <w:sz w:val="18"/>
          <w:szCs w:val="18"/>
        </w:rPr>
        <w:t xml:space="preserve"> </w:t>
      </w:r>
      <w:r w:rsidRPr="00BB2D6C">
        <w:rPr>
          <w:sz w:val="18"/>
          <w:szCs w:val="18"/>
        </w:rPr>
        <w:t xml:space="preserve">сельсовета </w:t>
      </w:r>
      <w:r w:rsidRPr="00BB2D6C">
        <w:rPr>
          <w:b/>
          <w:sz w:val="18"/>
          <w:szCs w:val="18"/>
        </w:rPr>
        <w:t>постановляет:</w:t>
      </w:r>
    </w:p>
    <w:p w:rsidR="00BB2D6C" w:rsidRPr="00BB2D6C" w:rsidRDefault="00BB2D6C" w:rsidP="00BB2D6C">
      <w:pPr>
        <w:autoSpaceDE w:val="0"/>
        <w:autoSpaceDN w:val="0"/>
        <w:adjustRightInd w:val="0"/>
        <w:jc w:val="both"/>
        <w:rPr>
          <w:bCs/>
          <w:sz w:val="18"/>
          <w:szCs w:val="18"/>
        </w:rPr>
      </w:pPr>
      <w:r w:rsidRPr="00BB2D6C">
        <w:rPr>
          <w:sz w:val="18"/>
          <w:szCs w:val="18"/>
        </w:rPr>
        <w:lastRenderedPageBreak/>
        <w:t>1. Внести изменение в постановление администрации Мошковского</w:t>
      </w:r>
      <w:r w:rsidR="000436C4">
        <w:rPr>
          <w:sz w:val="18"/>
          <w:szCs w:val="18"/>
        </w:rPr>
        <w:t xml:space="preserve"> </w:t>
      </w:r>
      <w:r w:rsidRPr="00BB2D6C">
        <w:rPr>
          <w:sz w:val="18"/>
          <w:szCs w:val="18"/>
        </w:rPr>
        <w:t>сельсовета Бековского района Пензенской области от 28.02.2019 № 19 «Об утверждении административного регламента предоставления муниципальной услуги «Принятие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r w:rsidRPr="00BB2D6C">
        <w:rPr>
          <w:position w:val="-2"/>
          <w:sz w:val="18"/>
          <w:szCs w:val="18"/>
        </w:rPr>
        <w:t>, изложив абзац второй пункта 2.23 в следующей редакции:</w:t>
      </w:r>
    </w:p>
    <w:p w:rsidR="00BB2D6C" w:rsidRPr="00BB2D6C" w:rsidRDefault="00BB2D6C" w:rsidP="000436C4">
      <w:pPr>
        <w:jc w:val="both"/>
        <w:rPr>
          <w:sz w:val="18"/>
          <w:szCs w:val="18"/>
        </w:rPr>
      </w:pPr>
      <w:r w:rsidRPr="00BB2D6C">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BB2D6C">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sidR="000436C4">
        <w:rPr>
          <w:color w:val="000000"/>
          <w:sz w:val="18"/>
          <w:szCs w:val="18"/>
          <w:shd w:val="clear" w:color="auto" w:fill="FFFFFF"/>
        </w:rPr>
        <w:t xml:space="preserve"> </w:t>
      </w:r>
      <w:r w:rsidRPr="00BB2D6C">
        <w:rPr>
          <w:sz w:val="18"/>
          <w:szCs w:val="18"/>
        </w:rPr>
        <w:t>Указанные места для парковки не должны занимать иные транспортные средства.».</w:t>
      </w:r>
    </w:p>
    <w:p w:rsidR="00BB2D6C" w:rsidRPr="00BB2D6C" w:rsidRDefault="00BB2D6C" w:rsidP="000436C4">
      <w:pPr>
        <w:jc w:val="both"/>
        <w:rPr>
          <w:sz w:val="18"/>
          <w:szCs w:val="18"/>
        </w:rPr>
      </w:pPr>
      <w:r w:rsidRPr="00BB2D6C">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BB2D6C" w:rsidRPr="00BB2D6C" w:rsidRDefault="00BB2D6C" w:rsidP="000436C4">
      <w:pPr>
        <w:jc w:val="both"/>
        <w:rPr>
          <w:sz w:val="18"/>
          <w:szCs w:val="18"/>
        </w:rPr>
      </w:pPr>
      <w:r w:rsidRPr="00BB2D6C">
        <w:rPr>
          <w:sz w:val="18"/>
          <w:szCs w:val="18"/>
        </w:rPr>
        <w:t>3. Настоящее постановление вступает в силу после его официального опубликования.</w:t>
      </w:r>
    </w:p>
    <w:p w:rsidR="00BB2D6C" w:rsidRPr="00BB2D6C" w:rsidRDefault="00BB2D6C" w:rsidP="000436C4">
      <w:pPr>
        <w:jc w:val="both"/>
        <w:rPr>
          <w:sz w:val="18"/>
          <w:szCs w:val="18"/>
        </w:rPr>
      </w:pPr>
      <w:r w:rsidRPr="00BB2D6C">
        <w:rPr>
          <w:color w:val="000000"/>
          <w:spacing w:val="-7"/>
          <w:sz w:val="18"/>
          <w:szCs w:val="18"/>
        </w:rPr>
        <w:t xml:space="preserve">4. </w:t>
      </w:r>
      <w:r w:rsidRPr="00BB2D6C">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BB2D6C" w:rsidRPr="00BB2D6C" w:rsidRDefault="00BB2D6C" w:rsidP="00BB2D6C">
      <w:pPr>
        <w:jc w:val="both"/>
        <w:rPr>
          <w:sz w:val="18"/>
          <w:szCs w:val="18"/>
        </w:rPr>
      </w:pPr>
      <w:r w:rsidRPr="00BB2D6C">
        <w:rPr>
          <w:sz w:val="18"/>
          <w:szCs w:val="18"/>
        </w:rPr>
        <w:t xml:space="preserve">Глава администрации </w:t>
      </w:r>
    </w:p>
    <w:p w:rsidR="00BB2D6C" w:rsidRDefault="00BB2D6C" w:rsidP="00BB2D6C">
      <w:pPr>
        <w:jc w:val="both"/>
        <w:rPr>
          <w:sz w:val="18"/>
          <w:szCs w:val="18"/>
        </w:rPr>
      </w:pPr>
      <w:r w:rsidRPr="00BB2D6C">
        <w:rPr>
          <w:sz w:val="18"/>
          <w:szCs w:val="18"/>
        </w:rPr>
        <w:t xml:space="preserve">Мошковского сельсовета     </w:t>
      </w:r>
      <w:r w:rsidR="000436C4">
        <w:rPr>
          <w:sz w:val="18"/>
          <w:szCs w:val="18"/>
        </w:rPr>
        <w:t xml:space="preserve">                                                                             </w:t>
      </w:r>
      <w:r w:rsidRPr="00BB2D6C">
        <w:rPr>
          <w:sz w:val="18"/>
          <w:szCs w:val="18"/>
        </w:rPr>
        <w:t>И.Б. Гнивковский</w:t>
      </w:r>
    </w:p>
    <w:p w:rsidR="000436C4" w:rsidRDefault="000436C4" w:rsidP="00BB2D6C">
      <w:pPr>
        <w:jc w:val="both"/>
        <w:rPr>
          <w:sz w:val="18"/>
          <w:szCs w:val="18"/>
        </w:rPr>
      </w:pPr>
      <w:r>
        <w:rPr>
          <w:sz w:val="18"/>
          <w:szCs w:val="18"/>
        </w:rPr>
        <w:t>_________________________________________________________________________________________________________________</w:t>
      </w:r>
    </w:p>
    <w:p w:rsidR="000436C4" w:rsidRDefault="000436C4" w:rsidP="00BB2D6C">
      <w:pPr>
        <w:jc w:val="both"/>
        <w:rPr>
          <w:sz w:val="18"/>
          <w:szCs w:val="18"/>
        </w:rPr>
      </w:pPr>
    </w:p>
    <w:p w:rsidR="000436C4" w:rsidRPr="000436C4" w:rsidRDefault="000436C4" w:rsidP="000436C4">
      <w:pPr>
        <w:autoSpaceDE w:val="0"/>
        <w:autoSpaceDN w:val="0"/>
        <w:adjustRightInd w:val="0"/>
        <w:jc w:val="center"/>
        <w:rPr>
          <w:b/>
          <w:bCs/>
          <w:sz w:val="18"/>
          <w:szCs w:val="18"/>
        </w:rPr>
      </w:pPr>
      <w:r w:rsidRPr="000436C4">
        <w:rPr>
          <w:b/>
          <w:sz w:val="18"/>
          <w:szCs w:val="18"/>
        </w:rPr>
        <w:t>Постановление администрации Мошковского сельсовета Бековского района Пензенской области от 10.12.2020 № 114 «О внесении изменения</w:t>
      </w:r>
      <w:r>
        <w:rPr>
          <w:b/>
          <w:sz w:val="18"/>
          <w:szCs w:val="18"/>
        </w:rPr>
        <w:t xml:space="preserve"> </w:t>
      </w:r>
      <w:r w:rsidRPr="000436C4">
        <w:rPr>
          <w:b/>
          <w:sz w:val="18"/>
          <w:szCs w:val="18"/>
        </w:rPr>
        <w:t>в постановление администрации Мошковского сельсовета Бековского района Пензенской области от 28.02.2019 № 25«Об утверждении административного регламента предоставления муниципальной услуги «Предоставление земельного участка в постоянное (бессрочное) пользование»</w:t>
      </w:r>
    </w:p>
    <w:p w:rsidR="000436C4" w:rsidRPr="000436C4" w:rsidRDefault="000436C4" w:rsidP="000436C4">
      <w:pPr>
        <w:tabs>
          <w:tab w:val="left" w:pos="6390"/>
        </w:tabs>
        <w:autoSpaceDE w:val="0"/>
        <w:autoSpaceDN w:val="0"/>
        <w:adjustRightInd w:val="0"/>
        <w:jc w:val="both"/>
        <w:rPr>
          <w:b/>
          <w:sz w:val="18"/>
          <w:szCs w:val="18"/>
        </w:rPr>
      </w:pPr>
      <w:r w:rsidRPr="000436C4">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436C4">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436C4">
        <w:rPr>
          <w:sz w:val="18"/>
          <w:szCs w:val="18"/>
        </w:rPr>
        <w:t xml:space="preserve">сельсовета Бековского района Пензенской области, </w:t>
      </w:r>
    </w:p>
    <w:p w:rsidR="000436C4" w:rsidRPr="000436C4" w:rsidRDefault="000436C4" w:rsidP="000436C4">
      <w:pPr>
        <w:shd w:val="clear" w:color="auto" w:fill="FFFFFF"/>
        <w:jc w:val="center"/>
        <w:rPr>
          <w:sz w:val="18"/>
          <w:szCs w:val="18"/>
        </w:rPr>
      </w:pPr>
      <w:r w:rsidRPr="000436C4">
        <w:rPr>
          <w:sz w:val="18"/>
          <w:szCs w:val="18"/>
        </w:rPr>
        <w:t>администрация Мошковского</w:t>
      </w:r>
      <w:r>
        <w:rPr>
          <w:sz w:val="18"/>
          <w:szCs w:val="18"/>
        </w:rPr>
        <w:t xml:space="preserve"> </w:t>
      </w:r>
      <w:r w:rsidRPr="000436C4">
        <w:rPr>
          <w:sz w:val="18"/>
          <w:szCs w:val="18"/>
        </w:rPr>
        <w:t xml:space="preserve">сельсовета </w:t>
      </w:r>
      <w:r w:rsidRPr="000436C4">
        <w:rPr>
          <w:b/>
          <w:sz w:val="18"/>
          <w:szCs w:val="18"/>
        </w:rPr>
        <w:t>постановляет:</w:t>
      </w:r>
    </w:p>
    <w:p w:rsidR="000436C4" w:rsidRPr="000436C4" w:rsidRDefault="000436C4" w:rsidP="000436C4">
      <w:pPr>
        <w:autoSpaceDE w:val="0"/>
        <w:autoSpaceDN w:val="0"/>
        <w:adjustRightInd w:val="0"/>
        <w:jc w:val="both"/>
        <w:rPr>
          <w:bCs/>
          <w:sz w:val="18"/>
          <w:szCs w:val="18"/>
        </w:rPr>
      </w:pPr>
      <w:r w:rsidRPr="000436C4">
        <w:rPr>
          <w:sz w:val="18"/>
          <w:szCs w:val="18"/>
        </w:rPr>
        <w:t>1. Внести изменение в постановление администрации Мошковского</w:t>
      </w:r>
      <w:r>
        <w:rPr>
          <w:sz w:val="18"/>
          <w:szCs w:val="18"/>
        </w:rPr>
        <w:t xml:space="preserve"> </w:t>
      </w:r>
      <w:r w:rsidRPr="000436C4">
        <w:rPr>
          <w:sz w:val="18"/>
          <w:szCs w:val="18"/>
        </w:rPr>
        <w:t>сельсовета Бековского района Пензенской области от 28.02.2019 № 25 «Об утверждении административного регламента предоставления муниципальной услуги «Предоставление земельного участка в постоянное (бессрочное) пользование»</w:t>
      </w:r>
      <w:r w:rsidRPr="000436C4">
        <w:rPr>
          <w:position w:val="-2"/>
          <w:sz w:val="18"/>
          <w:szCs w:val="18"/>
        </w:rPr>
        <w:t>, изложив абзац второй пункта 2.26 в следующей редакции:</w:t>
      </w:r>
    </w:p>
    <w:p w:rsidR="000436C4" w:rsidRPr="000436C4" w:rsidRDefault="000436C4" w:rsidP="000436C4">
      <w:pPr>
        <w:jc w:val="both"/>
        <w:rPr>
          <w:sz w:val="18"/>
          <w:szCs w:val="18"/>
        </w:rPr>
      </w:pPr>
      <w:r w:rsidRPr="000436C4">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0436C4">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436C4">
        <w:rPr>
          <w:sz w:val="18"/>
          <w:szCs w:val="18"/>
        </w:rPr>
        <w:t>Указанные места для парковки не должны занимать иные транспортные средства.».</w:t>
      </w:r>
    </w:p>
    <w:p w:rsidR="000436C4" w:rsidRPr="000436C4" w:rsidRDefault="000436C4" w:rsidP="000436C4">
      <w:pPr>
        <w:jc w:val="both"/>
        <w:rPr>
          <w:sz w:val="18"/>
          <w:szCs w:val="18"/>
        </w:rPr>
      </w:pPr>
      <w:r w:rsidRPr="000436C4">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436C4" w:rsidRPr="000436C4" w:rsidRDefault="000436C4" w:rsidP="000436C4">
      <w:pPr>
        <w:jc w:val="both"/>
        <w:rPr>
          <w:sz w:val="18"/>
          <w:szCs w:val="18"/>
        </w:rPr>
      </w:pPr>
      <w:r w:rsidRPr="000436C4">
        <w:rPr>
          <w:sz w:val="18"/>
          <w:szCs w:val="18"/>
        </w:rPr>
        <w:t>3. Настоящее постановление вступает в силу после его официального опубликования.</w:t>
      </w:r>
    </w:p>
    <w:p w:rsidR="000436C4" w:rsidRPr="000436C4" w:rsidRDefault="000436C4" w:rsidP="000436C4">
      <w:pPr>
        <w:jc w:val="both"/>
        <w:rPr>
          <w:sz w:val="18"/>
          <w:szCs w:val="18"/>
        </w:rPr>
      </w:pPr>
      <w:r w:rsidRPr="000436C4">
        <w:rPr>
          <w:color w:val="000000"/>
          <w:spacing w:val="-7"/>
          <w:sz w:val="18"/>
          <w:szCs w:val="18"/>
        </w:rPr>
        <w:t xml:space="preserve">4. </w:t>
      </w:r>
      <w:r w:rsidRPr="000436C4">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436C4" w:rsidRPr="000436C4" w:rsidRDefault="000436C4" w:rsidP="000436C4">
      <w:pPr>
        <w:jc w:val="both"/>
        <w:rPr>
          <w:sz w:val="18"/>
          <w:szCs w:val="18"/>
        </w:rPr>
      </w:pPr>
      <w:r w:rsidRPr="000436C4">
        <w:rPr>
          <w:sz w:val="18"/>
          <w:szCs w:val="18"/>
        </w:rPr>
        <w:t xml:space="preserve">Глава администрации </w:t>
      </w:r>
    </w:p>
    <w:p w:rsidR="000436C4" w:rsidRDefault="000436C4" w:rsidP="000436C4">
      <w:pPr>
        <w:jc w:val="both"/>
        <w:rPr>
          <w:sz w:val="18"/>
          <w:szCs w:val="18"/>
        </w:rPr>
      </w:pPr>
      <w:r w:rsidRPr="000436C4">
        <w:rPr>
          <w:sz w:val="18"/>
          <w:szCs w:val="18"/>
        </w:rPr>
        <w:t xml:space="preserve">Мошковского сельсовета     </w:t>
      </w:r>
      <w:r>
        <w:rPr>
          <w:sz w:val="18"/>
          <w:szCs w:val="18"/>
        </w:rPr>
        <w:t xml:space="preserve">                                                                          </w:t>
      </w:r>
      <w:r w:rsidRPr="000436C4">
        <w:rPr>
          <w:sz w:val="18"/>
          <w:szCs w:val="18"/>
        </w:rPr>
        <w:t>И.Б. Гнивковский</w:t>
      </w:r>
    </w:p>
    <w:p w:rsidR="000436C4" w:rsidRDefault="000436C4" w:rsidP="000436C4">
      <w:pPr>
        <w:jc w:val="both"/>
        <w:rPr>
          <w:sz w:val="18"/>
          <w:szCs w:val="18"/>
        </w:rPr>
      </w:pPr>
      <w:r>
        <w:rPr>
          <w:sz w:val="18"/>
          <w:szCs w:val="18"/>
        </w:rPr>
        <w:t>_________________________________________________________________________________________________________________</w:t>
      </w:r>
    </w:p>
    <w:p w:rsidR="000436C4" w:rsidRDefault="000436C4" w:rsidP="000436C4">
      <w:pPr>
        <w:jc w:val="both"/>
        <w:rPr>
          <w:sz w:val="18"/>
          <w:szCs w:val="18"/>
        </w:rPr>
      </w:pPr>
    </w:p>
    <w:p w:rsidR="000436C4" w:rsidRPr="000436C4" w:rsidRDefault="000436C4" w:rsidP="000436C4">
      <w:pPr>
        <w:jc w:val="center"/>
        <w:rPr>
          <w:sz w:val="18"/>
          <w:szCs w:val="18"/>
        </w:rPr>
      </w:pPr>
      <w:r>
        <w:rPr>
          <w:b/>
          <w:sz w:val="18"/>
          <w:szCs w:val="18"/>
        </w:rPr>
        <w:t>Постановление администрации Мошковского сельсовета Бековского района Пензенской области от 10.12.2020 № 115 «</w:t>
      </w:r>
      <w:r w:rsidRPr="000436C4">
        <w:rPr>
          <w:b/>
          <w:sz w:val="18"/>
          <w:szCs w:val="18"/>
        </w:rPr>
        <w:t>О внесении изменения в постановление администрации Мошковского сельсовета Бековского района Пензенской области от 16.09.2019 № 84 «</w:t>
      </w:r>
      <w:r w:rsidRPr="000436C4">
        <w:rPr>
          <w:b/>
          <w:bCs/>
          <w:color w:val="000000"/>
          <w:sz w:val="18"/>
          <w:szCs w:val="18"/>
        </w:rPr>
        <w:t xml:space="preserve">Об утверждении административного </w:t>
      </w:r>
      <w:r w:rsidRPr="000436C4">
        <w:rPr>
          <w:b/>
          <w:bCs/>
          <w:iCs/>
          <w:color w:val="000000"/>
          <w:sz w:val="18"/>
          <w:szCs w:val="18"/>
        </w:rPr>
        <w:t>регламента</w:t>
      </w:r>
      <w:r w:rsidRPr="000436C4">
        <w:rPr>
          <w:b/>
          <w:bCs/>
          <w:color w:val="000000"/>
          <w:sz w:val="18"/>
          <w:szCs w:val="18"/>
        </w:rPr>
        <w:t xml:space="preserve"> предоставления муниципальной услуги «</w:t>
      </w:r>
      <w:r w:rsidRPr="000436C4">
        <w:rPr>
          <w:b/>
          <w:sz w:val="18"/>
          <w:szCs w:val="18"/>
        </w:rPr>
        <w:t>Выдача копий муниципальных правовых актов</w:t>
      </w:r>
      <w:r w:rsidRPr="000436C4">
        <w:rPr>
          <w:b/>
          <w:bCs/>
          <w:color w:val="000000"/>
          <w:sz w:val="18"/>
          <w:szCs w:val="18"/>
        </w:rPr>
        <w:t>»</w:t>
      </w:r>
      <w:r>
        <w:rPr>
          <w:b/>
          <w:bCs/>
          <w:color w:val="000000"/>
          <w:sz w:val="18"/>
          <w:szCs w:val="18"/>
        </w:rPr>
        <w:t>»</w:t>
      </w:r>
    </w:p>
    <w:p w:rsidR="000436C4" w:rsidRPr="000436C4" w:rsidRDefault="000436C4" w:rsidP="000436C4">
      <w:pPr>
        <w:jc w:val="both"/>
        <w:rPr>
          <w:b/>
          <w:sz w:val="18"/>
          <w:szCs w:val="18"/>
        </w:rPr>
      </w:pPr>
      <w:r w:rsidRPr="000436C4">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436C4">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436C4">
        <w:rPr>
          <w:sz w:val="18"/>
          <w:szCs w:val="18"/>
        </w:rPr>
        <w:t xml:space="preserve">сельсовета Бековского района Пензенской области, </w:t>
      </w:r>
    </w:p>
    <w:p w:rsidR="000436C4" w:rsidRPr="000436C4" w:rsidRDefault="000436C4" w:rsidP="000436C4">
      <w:pPr>
        <w:shd w:val="clear" w:color="auto" w:fill="FFFFFF"/>
        <w:ind w:firstLine="709"/>
        <w:jc w:val="center"/>
        <w:rPr>
          <w:sz w:val="18"/>
          <w:szCs w:val="18"/>
        </w:rPr>
      </w:pPr>
      <w:r w:rsidRPr="000436C4">
        <w:rPr>
          <w:sz w:val="18"/>
          <w:szCs w:val="18"/>
        </w:rPr>
        <w:t>администрация Мошковского</w:t>
      </w:r>
      <w:r>
        <w:rPr>
          <w:sz w:val="18"/>
          <w:szCs w:val="18"/>
        </w:rPr>
        <w:t xml:space="preserve"> </w:t>
      </w:r>
      <w:r w:rsidRPr="000436C4">
        <w:rPr>
          <w:sz w:val="18"/>
          <w:szCs w:val="18"/>
        </w:rPr>
        <w:t xml:space="preserve">сельсовета </w:t>
      </w:r>
      <w:r w:rsidRPr="000436C4">
        <w:rPr>
          <w:b/>
          <w:sz w:val="18"/>
          <w:szCs w:val="18"/>
        </w:rPr>
        <w:t>постановляет:</w:t>
      </w:r>
    </w:p>
    <w:p w:rsidR="000436C4" w:rsidRPr="000436C4" w:rsidRDefault="000436C4" w:rsidP="000436C4">
      <w:pPr>
        <w:jc w:val="both"/>
        <w:rPr>
          <w:position w:val="-2"/>
          <w:sz w:val="18"/>
          <w:szCs w:val="18"/>
        </w:rPr>
      </w:pPr>
      <w:r w:rsidRPr="000436C4">
        <w:rPr>
          <w:sz w:val="18"/>
          <w:szCs w:val="18"/>
        </w:rPr>
        <w:t>1. Внести изменение в постановление администрации Мошковского</w:t>
      </w:r>
      <w:r>
        <w:rPr>
          <w:sz w:val="18"/>
          <w:szCs w:val="18"/>
        </w:rPr>
        <w:t xml:space="preserve"> </w:t>
      </w:r>
      <w:r w:rsidRPr="000436C4">
        <w:rPr>
          <w:sz w:val="18"/>
          <w:szCs w:val="18"/>
        </w:rPr>
        <w:t>сельсовета Бековского района Пензенской области от 16.09.2019 № 84 «</w:t>
      </w:r>
      <w:r w:rsidRPr="000436C4">
        <w:rPr>
          <w:bCs/>
          <w:color w:val="000000"/>
          <w:sz w:val="18"/>
          <w:szCs w:val="18"/>
        </w:rPr>
        <w:t xml:space="preserve">Об утверждении административного </w:t>
      </w:r>
      <w:r w:rsidRPr="000436C4">
        <w:rPr>
          <w:bCs/>
          <w:iCs/>
          <w:color w:val="000000"/>
          <w:sz w:val="18"/>
          <w:szCs w:val="18"/>
        </w:rPr>
        <w:t>регламента</w:t>
      </w:r>
      <w:r w:rsidRPr="000436C4">
        <w:rPr>
          <w:bCs/>
          <w:color w:val="000000"/>
          <w:sz w:val="18"/>
          <w:szCs w:val="18"/>
        </w:rPr>
        <w:t xml:space="preserve"> предоставления муниципальной услуги «</w:t>
      </w:r>
      <w:r w:rsidRPr="000436C4">
        <w:rPr>
          <w:sz w:val="18"/>
          <w:szCs w:val="18"/>
        </w:rPr>
        <w:t>Выдача копий муниципальных правовых актов</w:t>
      </w:r>
      <w:r w:rsidRPr="000436C4">
        <w:rPr>
          <w:bCs/>
          <w:color w:val="000000"/>
          <w:sz w:val="18"/>
          <w:szCs w:val="18"/>
        </w:rPr>
        <w:t>»</w:t>
      </w:r>
      <w:r w:rsidRPr="000436C4">
        <w:rPr>
          <w:position w:val="-2"/>
          <w:sz w:val="18"/>
          <w:szCs w:val="18"/>
        </w:rPr>
        <w:t>, изложив абзац восьмой подпункта 2.11.8 пункта 2.11 в следующей редакции:</w:t>
      </w:r>
    </w:p>
    <w:p w:rsidR="000436C4" w:rsidRPr="000436C4" w:rsidRDefault="000436C4" w:rsidP="000436C4">
      <w:pPr>
        <w:jc w:val="both"/>
        <w:rPr>
          <w:sz w:val="18"/>
          <w:szCs w:val="18"/>
        </w:rPr>
      </w:pPr>
      <w:r w:rsidRPr="000436C4">
        <w:rPr>
          <w:sz w:val="18"/>
          <w:szCs w:val="18"/>
        </w:rPr>
        <w:t>«- оборудование н</w:t>
      </w:r>
      <w:r w:rsidRPr="000436C4">
        <w:rPr>
          <w:color w:val="000000"/>
          <w:sz w:val="18"/>
          <w:szCs w:val="18"/>
          <w:shd w:val="clear" w:color="auto" w:fill="FFFFFF"/>
        </w:rPr>
        <w:t xml:space="preserve">а территории, прилегающей к месторасположению Администрации и МФЦ, бесплатных мест для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 </w:t>
      </w:r>
      <w:r w:rsidRPr="000436C4">
        <w:rPr>
          <w:sz w:val="18"/>
          <w:szCs w:val="18"/>
        </w:rPr>
        <w:t>(указанные места для парковки не должны занимать иные транспортные средства);».</w:t>
      </w:r>
    </w:p>
    <w:p w:rsidR="000436C4" w:rsidRPr="000436C4" w:rsidRDefault="000436C4" w:rsidP="000436C4">
      <w:pPr>
        <w:jc w:val="both"/>
        <w:rPr>
          <w:sz w:val="18"/>
          <w:szCs w:val="18"/>
        </w:rPr>
      </w:pPr>
      <w:r w:rsidRPr="000436C4">
        <w:rPr>
          <w:sz w:val="18"/>
          <w:szCs w:val="18"/>
        </w:rPr>
        <w:lastRenderedPageBreak/>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436C4" w:rsidRPr="000436C4" w:rsidRDefault="000436C4" w:rsidP="000436C4">
      <w:pPr>
        <w:jc w:val="both"/>
        <w:rPr>
          <w:sz w:val="18"/>
          <w:szCs w:val="18"/>
        </w:rPr>
      </w:pPr>
      <w:r w:rsidRPr="000436C4">
        <w:rPr>
          <w:sz w:val="18"/>
          <w:szCs w:val="18"/>
        </w:rPr>
        <w:t>3. Настоящее постановление вступает в силу после его официального опубликования.</w:t>
      </w:r>
    </w:p>
    <w:p w:rsidR="000436C4" w:rsidRPr="000436C4" w:rsidRDefault="000436C4" w:rsidP="000436C4">
      <w:pPr>
        <w:jc w:val="both"/>
        <w:rPr>
          <w:sz w:val="18"/>
          <w:szCs w:val="18"/>
        </w:rPr>
      </w:pPr>
      <w:r w:rsidRPr="000436C4">
        <w:rPr>
          <w:color w:val="000000"/>
          <w:spacing w:val="-7"/>
          <w:sz w:val="18"/>
          <w:szCs w:val="18"/>
        </w:rPr>
        <w:t xml:space="preserve">4. </w:t>
      </w:r>
      <w:r w:rsidRPr="000436C4">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436C4" w:rsidRPr="000436C4" w:rsidRDefault="000436C4" w:rsidP="000436C4">
      <w:pPr>
        <w:jc w:val="both"/>
        <w:rPr>
          <w:sz w:val="18"/>
          <w:szCs w:val="18"/>
        </w:rPr>
      </w:pPr>
      <w:r w:rsidRPr="000436C4">
        <w:rPr>
          <w:sz w:val="18"/>
          <w:szCs w:val="18"/>
        </w:rPr>
        <w:t xml:space="preserve">Глава администрации </w:t>
      </w:r>
    </w:p>
    <w:p w:rsidR="000436C4" w:rsidRDefault="000436C4" w:rsidP="000436C4">
      <w:pPr>
        <w:jc w:val="both"/>
        <w:rPr>
          <w:sz w:val="18"/>
          <w:szCs w:val="18"/>
        </w:rPr>
      </w:pPr>
      <w:r w:rsidRPr="000436C4">
        <w:rPr>
          <w:sz w:val="18"/>
          <w:szCs w:val="18"/>
        </w:rPr>
        <w:t xml:space="preserve">Мошковского сельсовета      </w:t>
      </w:r>
      <w:r>
        <w:rPr>
          <w:sz w:val="18"/>
          <w:szCs w:val="18"/>
        </w:rPr>
        <w:t xml:space="preserve">                                                          </w:t>
      </w:r>
      <w:r w:rsidRPr="000436C4">
        <w:rPr>
          <w:sz w:val="18"/>
          <w:szCs w:val="18"/>
        </w:rPr>
        <w:t xml:space="preserve"> И.Б. Гнивковский</w:t>
      </w:r>
    </w:p>
    <w:p w:rsidR="000436C4" w:rsidRDefault="000436C4" w:rsidP="000436C4">
      <w:pPr>
        <w:jc w:val="both"/>
        <w:rPr>
          <w:sz w:val="18"/>
          <w:szCs w:val="18"/>
        </w:rPr>
      </w:pPr>
      <w:r>
        <w:rPr>
          <w:sz w:val="18"/>
          <w:szCs w:val="18"/>
        </w:rPr>
        <w:t>_________________________________________________________________________________________________________________</w:t>
      </w:r>
    </w:p>
    <w:p w:rsidR="000436C4" w:rsidRDefault="000436C4" w:rsidP="000436C4">
      <w:pPr>
        <w:jc w:val="both"/>
        <w:rPr>
          <w:sz w:val="18"/>
          <w:szCs w:val="18"/>
        </w:rPr>
      </w:pPr>
    </w:p>
    <w:p w:rsidR="000436C4" w:rsidRPr="000436C4" w:rsidRDefault="000436C4" w:rsidP="000436C4">
      <w:pPr>
        <w:jc w:val="center"/>
        <w:rPr>
          <w:b/>
          <w:sz w:val="18"/>
          <w:szCs w:val="18"/>
        </w:rPr>
      </w:pPr>
      <w:r>
        <w:rPr>
          <w:b/>
          <w:sz w:val="18"/>
          <w:szCs w:val="18"/>
        </w:rPr>
        <w:t>Постановление администрации Мошковского сельсовета Бековского района Пензенской области от 10.12.2020 № 116 «</w:t>
      </w:r>
      <w:r w:rsidRPr="000436C4">
        <w:rPr>
          <w:b/>
          <w:sz w:val="18"/>
          <w:szCs w:val="18"/>
        </w:rPr>
        <w:t>О внесении изменения в постановление администрации Мошковского сельсовета Бековского района Пензенской области от 31.07.2019 № 67«Об утверждении административного регламента предоставления муниципальной услуги «П</w:t>
      </w:r>
      <w:r w:rsidRPr="000436C4">
        <w:rPr>
          <w:rFonts w:eastAsia="PMingLiU"/>
          <w:b/>
          <w:sz w:val="18"/>
          <w:szCs w:val="18"/>
        </w:rPr>
        <w:t>редоставление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0436C4" w:rsidRPr="000436C4" w:rsidRDefault="000436C4" w:rsidP="000436C4">
      <w:pPr>
        <w:jc w:val="both"/>
        <w:rPr>
          <w:b/>
          <w:sz w:val="18"/>
          <w:szCs w:val="18"/>
        </w:rPr>
      </w:pPr>
      <w:r w:rsidRPr="000436C4">
        <w:rPr>
          <w:sz w:val="18"/>
          <w:szCs w:val="18"/>
        </w:rPr>
        <w:t>В соответствии с Федеральными законами от 27.07.2010 № 210-ФЗ «Об организации предоставления государственных и муниципальных услуг» (с последующими изменениями), от 24.11.1995 № 181-ФЗ «О социальной защите инвалидов в Российской Федерации»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w:t>
      </w:r>
      <w:r>
        <w:rPr>
          <w:sz w:val="18"/>
          <w:szCs w:val="18"/>
        </w:rPr>
        <w:t xml:space="preserve"> </w:t>
      </w:r>
      <w:r w:rsidRPr="000436C4">
        <w:rPr>
          <w:sz w:val="18"/>
          <w:szCs w:val="18"/>
        </w:rPr>
        <w:t>сельсовета Бековского района Пензенской области», руководствуясь статьей 23 Устава Мошковского</w:t>
      </w:r>
      <w:r>
        <w:rPr>
          <w:sz w:val="18"/>
          <w:szCs w:val="18"/>
        </w:rPr>
        <w:t xml:space="preserve"> </w:t>
      </w:r>
      <w:r w:rsidRPr="000436C4">
        <w:rPr>
          <w:sz w:val="18"/>
          <w:szCs w:val="18"/>
        </w:rPr>
        <w:t xml:space="preserve">сельсовета Бековского района Пензенской области, </w:t>
      </w:r>
    </w:p>
    <w:p w:rsidR="000436C4" w:rsidRPr="000436C4" w:rsidRDefault="000436C4" w:rsidP="000436C4">
      <w:pPr>
        <w:shd w:val="clear" w:color="auto" w:fill="FFFFFF"/>
        <w:ind w:firstLine="709"/>
        <w:jc w:val="center"/>
        <w:rPr>
          <w:sz w:val="18"/>
          <w:szCs w:val="18"/>
        </w:rPr>
      </w:pPr>
      <w:r w:rsidRPr="000436C4">
        <w:rPr>
          <w:sz w:val="18"/>
          <w:szCs w:val="18"/>
        </w:rPr>
        <w:t>администрация Мошковского</w:t>
      </w:r>
      <w:r>
        <w:rPr>
          <w:sz w:val="18"/>
          <w:szCs w:val="18"/>
        </w:rPr>
        <w:t xml:space="preserve"> </w:t>
      </w:r>
      <w:r w:rsidRPr="000436C4">
        <w:rPr>
          <w:sz w:val="18"/>
          <w:szCs w:val="18"/>
        </w:rPr>
        <w:t xml:space="preserve">сельсовета </w:t>
      </w:r>
      <w:r w:rsidRPr="000436C4">
        <w:rPr>
          <w:b/>
          <w:sz w:val="18"/>
          <w:szCs w:val="18"/>
        </w:rPr>
        <w:t>постановляет:</w:t>
      </w:r>
    </w:p>
    <w:p w:rsidR="000436C4" w:rsidRPr="000436C4" w:rsidRDefault="000436C4" w:rsidP="000436C4">
      <w:pPr>
        <w:jc w:val="both"/>
        <w:rPr>
          <w:rFonts w:eastAsia="PMingLiU"/>
          <w:sz w:val="18"/>
          <w:szCs w:val="18"/>
        </w:rPr>
      </w:pPr>
      <w:r w:rsidRPr="000436C4">
        <w:rPr>
          <w:sz w:val="18"/>
          <w:szCs w:val="18"/>
        </w:rPr>
        <w:t>1. Внести изменение в постановление администрации Мошковского</w:t>
      </w:r>
      <w:r>
        <w:rPr>
          <w:sz w:val="18"/>
          <w:szCs w:val="18"/>
        </w:rPr>
        <w:t xml:space="preserve"> </w:t>
      </w:r>
      <w:r w:rsidRPr="000436C4">
        <w:rPr>
          <w:sz w:val="18"/>
          <w:szCs w:val="18"/>
        </w:rPr>
        <w:t>сельсовета Бековского района Пензенской области от 31.07.2019 № 67 «Об утверждении административного регламента предоставления муниципальной услуги «П</w:t>
      </w:r>
      <w:r w:rsidRPr="000436C4">
        <w:rPr>
          <w:rFonts w:eastAsia="PMingLiU"/>
          <w:sz w:val="18"/>
          <w:szCs w:val="18"/>
        </w:rPr>
        <w:t xml:space="preserve">редоставление информации об объектах недвижимого имущества, находящихся в муниципальной собственности </w:t>
      </w:r>
      <w:r w:rsidRPr="000436C4">
        <w:rPr>
          <w:sz w:val="18"/>
          <w:szCs w:val="18"/>
        </w:rPr>
        <w:t>Мошковского</w:t>
      </w:r>
      <w:r w:rsidRPr="000436C4">
        <w:rPr>
          <w:rFonts w:eastAsia="PMingLiU"/>
          <w:sz w:val="18"/>
          <w:szCs w:val="18"/>
        </w:rPr>
        <w:t xml:space="preserve"> сельсовета Бековского района Пензенской области, и предназначенных для сдачи в аренду»</w:t>
      </w:r>
      <w:r w:rsidRPr="000436C4">
        <w:rPr>
          <w:position w:val="-2"/>
          <w:sz w:val="18"/>
          <w:szCs w:val="18"/>
        </w:rPr>
        <w:t>, изложив абзац второй пункта 2.23 в следующей редакции:</w:t>
      </w:r>
    </w:p>
    <w:p w:rsidR="000436C4" w:rsidRPr="000436C4" w:rsidRDefault="000436C4" w:rsidP="000436C4">
      <w:pPr>
        <w:jc w:val="both"/>
        <w:rPr>
          <w:sz w:val="18"/>
          <w:szCs w:val="18"/>
        </w:rPr>
      </w:pPr>
      <w:r w:rsidRPr="000436C4">
        <w:rPr>
          <w:sz w:val="18"/>
          <w:szCs w:val="1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r w:rsidRPr="000436C4">
        <w:rPr>
          <w:color w:val="000000"/>
          <w:sz w:val="18"/>
          <w:szCs w:val="18"/>
          <w:shd w:val="clear" w:color="auto" w:fill="FFFFFF"/>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r>
        <w:rPr>
          <w:color w:val="000000"/>
          <w:sz w:val="18"/>
          <w:szCs w:val="18"/>
          <w:shd w:val="clear" w:color="auto" w:fill="FFFFFF"/>
        </w:rPr>
        <w:t xml:space="preserve"> </w:t>
      </w:r>
      <w:r w:rsidRPr="000436C4">
        <w:rPr>
          <w:sz w:val="18"/>
          <w:szCs w:val="18"/>
        </w:rPr>
        <w:t>Указанные места для парковки не должны занимать иные транспортные средства.».</w:t>
      </w:r>
    </w:p>
    <w:p w:rsidR="000436C4" w:rsidRPr="000436C4" w:rsidRDefault="000436C4" w:rsidP="000436C4">
      <w:pPr>
        <w:jc w:val="both"/>
        <w:rPr>
          <w:sz w:val="18"/>
          <w:szCs w:val="18"/>
        </w:rPr>
      </w:pPr>
      <w:r w:rsidRPr="000436C4">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0436C4" w:rsidRPr="000436C4" w:rsidRDefault="000436C4" w:rsidP="000436C4">
      <w:pPr>
        <w:jc w:val="both"/>
        <w:rPr>
          <w:sz w:val="18"/>
          <w:szCs w:val="18"/>
        </w:rPr>
      </w:pPr>
      <w:r w:rsidRPr="000436C4">
        <w:rPr>
          <w:sz w:val="18"/>
          <w:szCs w:val="18"/>
        </w:rPr>
        <w:t>3. Настоящее постановление вступает в силу после его официального опубликования.</w:t>
      </w:r>
    </w:p>
    <w:p w:rsidR="000436C4" w:rsidRPr="000436C4" w:rsidRDefault="000436C4" w:rsidP="000436C4">
      <w:pPr>
        <w:jc w:val="both"/>
        <w:rPr>
          <w:sz w:val="18"/>
          <w:szCs w:val="18"/>
        </w:rPr>
      </w:pPr>
      <w:r w:rsidRPr="000436C4">
        <w:rPr>
          <w:color w:val="000000"/>
          <w:spacing w:val="-7"/>
          <w:sz w:val="18"/>
          <w:szCs w:val="18"/>
        </w:rPr>
        <w:t xml:space="preserve">4. </w:t>
      </w:r>
      <w:r w:rsidRPr="000436C4">
        <w:rPr>
          <w:sz w:val="18"/>
          <w:szCs w:val="18"/>
        </w:rPr>
        <w:t>Контроль за исполнением настоящего постановления возложить на главу администрации Мошковского сельсовета Гнивковского И.Б.</w:t>
      </w:r>
    </w:p>
    <w:p w:rsidR="000436C4" w:rsidRPr="000436C4" w:rsidRDefault="000436C4" w:rsidP="000436C4">
      <w:pPr>
        <w:jc w:val="both"/>
        <w:rPr>
          <w:sz w:val="18"/>
          <w:szCs w:val="18"/>
        </w:rPr>
      </w:pPr>
      <w:r w:rsidRPr="000436C4">
        <w:rPr>
          <w:sz w:val="18"/>
          <w:szCs w:val="18"/>
        </w:rPr>
        <w:t xml:space="preserve">Глава администрации </w:t>
      </w:r>
    </w:p>
    <w:p w:rsidR="000436C4" w:rsidRPr="000436C4" w:rsidRDefault="000436C4" w:rsidP="000436C4">
      <w:pPr>
        <w:jc w:val="both"/>
        <w:rPr>
          <w:sz w:val="18"/>
          <w:szCs w:val="18"/>
        </w:rPr>
      </w:pPr>
      <w:r w:rsidRPr="000436C4">
        <w:rPr>
          <w:sz w:val="18"/>
          <w:szCs w:val="18"/>
        </w:rPr>
        <w:t>Мошковского</w:t>
      </w:r>
      <w:r>
        <w:rPr>
          <w:sz w:val="18"/>
          <w:szCs w:val="18"/>
        </w:rPr>
        <w:t xml:space="preserve"> </w:t>
      </w:r>
      <w:r w:rsidRPr="000436C4">
        <w:rPr>
          <w:sz w:val="18"/>
          <w:szCs w:val="18"/>
        </w:rPr>
        <w:t xml:space="preserve">сельсовета   </w:t>
      </w:r>
      <w:r>
        <w:rPr>
          <w:sz w:val="18"/>
          <w:szCs w:val="18"/>
        </w:rPr>
        <w:t xml:space="preserve">                                                                   </w:t>
      </w:r>
      <w:r w:rsidRPr="000436C4">
        <w:rPr>
          <w:sz w:val="18"/>
          <w:szCs w:val="18"/>
        </w:rPr>
        <w:t>И.Б. Гнивковский</w:t>
      </w:r>
    </w:p>
    <w:p w:rsidR="000436C4" w:rsidRPr="000436C4" w:rsidRDefault="000436C4" w:rsidP="000436C4">
      <w:pPr>
        <w:jc w:val="both"/>
        <w:rPr>
          <w:sz w:val="18"/>
          <w:szCs w:val="18"/>
        </w:rPr>
      </w:pPr>
    </w:p>
    <w:p w:rsidR="00F90C93" w:rsidRDefault="007945E5" w:rsidP="000436C4">
      <w:pPr>
        <w:pStyle w:val="1b"/>
        <w:shd w:val="clear" w:color="auto" w:fill="auto"/>
        <w:spacing w:before="0" w:after="0" w:line="240" w:lineRule="auto"/>
        <w:rPr>
          <w:sz w:val="18"/>
          <w:szCs w:val="18"/>
        </w:rPr>
      </w:pPr>
      <w:r>
        <w:rPr>
          <w:b/>
          <w:noProof/>
          <w:sz w:val="18"/>
          <w:szCs w:val="18"/>
        </w:rPr>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wrapcoords="725 -132 473 0 -32 1317 -32 19229 189 20941 473 21468 505 21468 21064 21468 21095 21468 21348 20941 21632 19098 21600 1317 21127 0 20843 -132 725 -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83C99">
                    <w:trPr>
                      <w:trHeight w:val="1008"/>
                    </w:trPr>
                    <w:tc>
                      <w:tcPr>
                        <w:tcW w:w="4022" w:type="dxa"/>
                        <w:vAlign w:val="center"/>
                      </w:tcPr>
                      <w:p w:rsidR="00283C99" w:rsidRPr="00D6394C" w:rsidRDefault="00283C99" w:rsidP="00D6394C">
                        <w:pPr>
                          <w:spacing w:after="120"/>
                          <w:jc w:val="center"/>
                          <w:rPr>
                            <w:sz w:val="20"/>
                            <w:szCs w:val="20"/>
                          </w:rPr>
                        </w:pPr>
                        <w:r w:rsidRPr="00D6394C">
                          <w:rPr>
                            <w:b/>
                            <w:sz w:val="20"/>
                            <w:szCs w:val="20"/>
                          </w:rPr>
                          <w:t>Редактор:</w:t>
                        </w:r>
                      </w:p>
                      <w:p w:rsidR="00283C99" w:rsidRPr="00D6394C" w:rsidRDefault="00283C99" w:rsidP="00D6394C">
                        <w:pPr>
                          <w:spacing w:after="120"/>
                          <w:jc w:val="center"/>
                          <w:rPr>
                            <w:sz w:val="20"/>
                            <w:szCs w:val="20"/>
                          </w:rPr>
                        </w:pPr>
                        <w:r w:rsidRPr="00D6394C">
                          <w:rPr>
                            <w:sz w:val="20"/>
                            <w:szCs w:val="20"/>
                          </w:rPr>
                          <w:t>Коробкова О.С.</w:t>
                        </w:r>
                      </w:p>
                      <w:p w:rsidR="00283C99" w:rsidRPr="00D6394C" w:rsidRDefault="00283C99"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83C99" w:rsidRPr="00D6394C" w:rsidRDefault="00283C99"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83C99" w:rsidRPr="00D6394C" w:rsidRDefault="00283C99"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83C99" w:rsidRPr="00D6394C" w:rsidRDefault="00283C99" w:rsidP="00D6394C">
                        <w:pPr>
                          <w:spacing w:after="120"/>
                          <w:jc w:val="center"/>
                          <w:rPr>
                            <w:b/>
                            <w:sz w:val="20"/>
                            <w:szCs w:val="20"/>
                          </w:rPr>
                        </w:pPr>
                        <w:r w:rsidRPr="00D6394C">
                          <w:rPr>
                            <w:b/>
                            <w:sz w:val="20"/>
                            <w:szCs w:val="20"/>
                          </w:rPr>
                          <w:t>НАШ АДРЕС:</w:t>
                        </w:r>
                      </w:p>
                      <w:p w:rsidR="00283C99" w:rsidRPr="00D6394C" w:rsidRDefault="00283C99"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83C99" w:rsidRPr="00D6394C" w:rsidRDefault="00283C99" w:rsidP="00D6394C">
                        <w:pPr>
                          <w:spacing w:after="120"/>
                          <w:jc w:val="center"/>
                          <w:rPr>
                            <w:sz w:val="20"/>
                            <w:szCs w:val="20"/>
                          </w:rPr>
                        </w:pPr>
                        <w:r w:rsidRPr="00D6394C">
                          <w:rPr>
                            <w:sz w:val="20"/>
                            <w:szCs w:val="20"/>
                          </w:rPr>
                          <w:t>Тел. 52-1-21</w:t>
                        </w:r>
                      </w:p>
                    </w:tc>
                  </w:tr>
                </w:tbl>
                <w:p w:rsidR="00283C99" w:rsidRPr="004D72DC" w:rsidRDefault="00283C99"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w:r>
    </w:p>
    <w:sectPr w:rsidR="00F90C93" w:rsidSect="002E7D5C">
      <w:headerReference w:type="even" r:id="rId11"/>
      <w:headerReference w:type="default" r:id="rId12"/>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C99" w:rsidRDefault="00283C99">
      <w:r>
        <w:separator/>
      </w:r>
    </w:p>
  </w:endnote>
  <w:endnote w:type="continuationSeparator" w:id="0">
    <w:p w:rsidR="00283C99" w:rsidRDefault="00283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C99" w:rsidRDefault="00283C99">
      <w:r>
        <w:separator/>
      </w:r>
    </w:p>
  </w:footnote>
  <w:footnote w:type="continuationSeparator" w:id="0">
    <w:p w:rsidR="00283C99" w:rsidRDefault="00283C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C99" w:rsidRDefault="00283C99" w:rsidP="00087E45">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283C99" w:rsidRDefault="00283C99" w:rsidP="00B37889">
    <w:pPr>
      <w:pStyle w:val="a9"/>
      <w:ind w:right="360"/>
    </w:pPr>
  </w:p>
  <w:p w:rsidR="00283C99" w:rsidRDefault="00283C99"/>
  <w:p w:rsidR="00283C99" w:rsidRDefault="00283C99"/>
  <w:p w:rsidR="00283C99" w:rsidRDefault="00283C99"/>
  <w:p w:rsidR="00283C99" w:rsidRDefault="00283C99"/>
  <w:p w:rsidR="00283C99" w:rsidRDefault="00283C99"/>
  <w:p w:rsidR="00283C99" w:rsidRDefault="00283C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C99" w:rsidRPr="004B1923" w:rsidRDefault="00283C99" w:rsidP="00087E45">
    <w:pPr>
      <w:pStyle w:val="a9"/>
      <w:framePr w:wrap="around" w:vAnchor="text" w:hAnchor="margin" w:xAlign="right" w:y="1"/>
      <w:rPr>
        <w:rStyle w:val="a7"/>
        <w:b w:val="0"/>
        <w:i w:val="0"/>
        <w:sz w:val="20"/>
      </w:rPr>
    </w:pPr>
    <w:r w:rsidRPr="004B1923">
      <w:rPr>
        <w:rStyle w:val="a7"/>
        <w:b w:val="0"/>
        <w:i w:val="0"/>
        <w:sz w:val="20"/>
      </w:rPr>
      <w:fldChar w:fldCharType="begin"/>
    </w:r>
    <w:r w:rsidRPr="004B1923">
      <w:rPr>
        <w:rStyle w:val="a7"/>
        <w:b w:val="0"/>
        <w:i w:val="0"/>
        <w:sz w:val="20"/>
      </w:rPr>
      <w:instrText xml:space="preserve">PAGE  </w:instrText>
    </w:r>
    <w:r w:rsidRPr="004B1923">
      <w:rPr>
        <w:rStyle w:val="a7"/>
        <w:b w:val="0"/>
        <w:i w:val="0"/>
        <w:sz w:val="20"/>
      </w:rPr>
      <w:fldChar w:fldCharType="separate"/>
    </w:r>
    <w:r w:rsidR="007945E5">
      <w:rPr>
        <w:rStyle w:val="a7"/>
        <w:b w:val="0"/>
        <w:i w:val="0"/>
        <w:noProof/>
        <w:sz w:val="20"/>
      </w:rPr>
      <w:t>21</w:t>
    </w:r>
    <w:r w:rsidRPr="004B1923">
      <w:rPr>
        <w:rStyle w:val="a7"/>
        <w:b w:val="0"/>
        <w:i w:val="0"/>
        <w:sz w:val="20"/>
      </w:rPr>
      <w:fldChar w:fldCharType="end"/>
    </w:r>
  </w:p>
  <w:p w:rsidR="00283C99" w:rsidRPr="00B37889" w:rsidRDefault="00283C99"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7945E5">
      <w:rPr>
        <w:b/>
        <w:sz w:val="20"/>
        <w:szCs w:val="20"/>
      </w:rPr>
      <w:t xml:space="preserve"> </w:t>
    </w:r>
    <w:r>
      <w:rPr>
        <w:b/>
        <w:sz w:val="20"/>
        <w:szCs w:val="20"/>
      </w:rPr>
      <w:t>24 (220) 10 декабря 2020 года</w:t>
    </w:r>
  </w:p>
  <w:p w:rsidR="00283C99" w:rsidRDefault="00283C99" w:rsidP="002500C9">
    <w:pPr>
      <w:pStyle w:val="a9"/>
      <w:ind w:right="360"/>
    </w:pPr>
    <w:r w:rsidRPr="00B37889">
      <w:tab/>
    </w:r>
  </w:p>
  <w:p w:rsidR="00283C99" w:rsidRDefault="00283C99"/>
  <w:p w:rsidR="00283C99" w:rsidRDefault="00283C99"/>
  <w:p w:rsidR="00283C99" w:rsidRDefault="00283C9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8"/>
    <w:multiLevelType w:val="singleLevel"/>
    <w:tmpl w:val="F0A6A8F8"/>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0B"/>
    <w:multiLevelType w:val="multilevel"/>
    <w:tmpl w:val="B568EE3C"/>
    <w:lvl w:ilvl="0">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1">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2">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3">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4">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5">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6">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7">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8">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abstractNum>
  <w:abstractNum w:abstractNumId="6">
    <w:nsid w:val="0000000F"/>
    <w:multiLevelType w:val="multilevel"/>
    <w:tmpl w:val="809C7FAA"/>
    <w:lvl w:ilvl="0">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2">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4">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1"/>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7">
    <w:nsid w:val="00000011"/>
    <w:multiLevelType w:val="multilevel"/>
    <w:tmpl w:val="AEE618D4"/>
    <w:lvl w:ilvl="0">
      <w:start w:val="1"/>
      <w:numFmt w:val="decimal"/>
      <w:lvlText w:val="3.1.%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2"/>
      <w:numFmt w:val="decimal"/>
      <w:lvlText w:val="3.%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4">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8">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9">
    <w:nsid w:val="00000019"/>
    <w:multiLevelType w:val="multilevel"/>
    <w:tmpl w:val="F9860D50"/>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nsid w:val="0000001B"/>
    <w:multiLevelType w:val="multilevel"/>
    <w:tmpl w:val="2A684EDE"/>
    <w:lvl w:ilvl="0">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nsid w:val="0000001D"/>
    <w:multiLevelType w:val="multilevel"/>
    <w:tmpl w:val="5678CD52"/>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2">
    <w:nsid w:val="0000001F"/>
    <w:multiLevelType w:val="multilevel"/>
    <w:tmpl w:val="833633D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3">
    <w:nsid w:val="0787663E"/>
    <w:multiLevelType w:val="multilevel"/>
    <w:tmpl w:val="638A2454"/>
    <w:lvl w:ilvl="0">
      <w:start w:val="3"/>
      <w:numFmt w:val="decimal"/>
      <w:lvlText w:val="%1."/>
      <w:lvlJc w:val="left"/>
      <w:pPr>
        <w:ind w:left="525" w:hanging="525"/>
      </w:pPr>
      <w:rPr>
        <w:rFonts w:hint="default"/>
        <w:color w:val="000000"/>
      </w:rPr>
    </w:lvl>
    <w:lvl w:ilvl="1">
      <w:start w:val="31"/>
      <w:numFmt w:val="decimal"/>
      <w:lvlText w:val="%1.%2."/>
      <w:lvlJc w:val="left"/>
      <w:pPr>
        <w:ind w:left="2600" w:hanging="720"/>
      </w:pPr>
      <w:rPr>
        <w:rFonts w:hint="default"/>
        <w:color w:val="000000"/>
      </w:rPr>
    </w:lvl>
    <w:lvl w:ilvl="2">
      <w:start w:val="1"/>
      <w:numFmt w:val="decimal"/>
      <w:lvlText w:val="%1.%2.%3."/>
      <w:lvlJc w:val="left"/>
      <w:pPr>
        <w:ind w:left="4480" w:hanging="720"/>
      </w:pPr>
      <w:rPr>
        <w:rFonts w:hint="default"/>
        <w:color w:val="000000"/>
      </w:rPr>
    </w:lvl>
    <w:lvl w:ilvl="3">
      <w:start w:val="1"/>
      <w:numFmt w:val="decimal"/>
      <w:lvlText w:val="%1.%2.%3.%4."/>
      <w:lvlJc w:val="left"/>
      <w:pPr>
        <w:ind w:left="6720" w:hanging="1080"/>
      </w:pPr>
      <w:rPr>
        <w:rFonts w:hint="default"/>
        <w:color w:val="000000"/>
      </w:rPr>
    </w:lvl>
    <w:lvl w:ilvl="4">
      <w:start w:val="1"/>
      <w:numFmt w:val="decimal"/>
      <w:lvlText w:val="%1.%2.%3.%4.%5."/>
      <w:lvlJc w:val="left"/>
      <w:pPr>
        <w:ind w:left="8600" w:hanging="1080"/>
      </w:pPr>
      <w:rPr>
        <w:rFonts w:hint="default"/>
        <w:color w:val="000000"/>
      </w:rPr>
    </w:lvl>
    <w:lvl w:ilvl="5">
      <w:start w:val="1"/>
      <w:numFmt w:val="decimal"/>
      <w:lvlText w:val="%1.%2.%3.%4.%5.%6."/>
      <w:lvlJc w:val="left"/>
      <w:pPr>
        <w:ind w:left="10840" w:hanging="1440"/>
      </w:pPr>
      <w:rPr>
        <w:rFonts w:hint="default"/>
        <w:color w:val="000000"/>
      </w:rPr>
    </w:lvl>
    <w:lvl w:ilvl="6">
      <w:start w:val="1"/>
      <w:numFmt w:val="decimal"/>
      <w:lvlText w:val="%1.%2.%3.%4.%5.%6.%7."/>
      <w:lvlJc w:val="left"/>
      <w:pPr>
        <w:ind w:left="12720" w:hanging="1440"/>
      </w:pPr>
      <w:rPr>
        <w:rFonts w:hint="default"/>
        <w:color w:val="000000"/>
      </w:rPr>
    </w:lvl>
    <w:lvl w:ilvl="7">
      <w:start w:val="1"/>
      <w:numFmt w:val="decimal"/>
      <w:lvlText w:val="%1.%2.%3.%4.%5.%6.%7.%8."/>
      <w:lvlJc w:val="left"/>
      <w:pPr>
        <w:ind w:left="14960" w:hanging="1800"/>
      </w:pPr>
      <w:rPr>
        <w:rFonts w:hint="default"/>
        <w:color w:val="000000"/>
      </w:rPr>
    </w:lvl>
    <w:lvl w:ilvl="8">
      <w:start w:val="1"/>
      <w:numFmt w:val="decimal"/>
      <w:lvlText w:val="%1.%2.%3.%4.%5.%6.%7.%8.%9."/>
      <w:lvlJc w:val="left"/>
      <w:pPr>
        <w:ind w:left="16840" w:hanging="1800"/>
      </w:pPr>
      <w:rPr>
        <w:rFonts w:hint="default"/>
        <w:color w:val="000000"/>
      </w:rPr>
    </w:lvl>
  </w:abstractNum>
  <w:abstractNum w:abstractNumId="14">
    <w:nsid w:val="09301728"/>
    <w:multiLevelType w:val="multilevel"/>
    <w:tmpl w:val="30220908"/>
    <w:lvl w:ilvl="0">
      <w:start w:val="3"/>
      <w:numFmt w:val="decimal"/>
      <w:lvlText w:val="%1."/>
      <w:lvlJc w:val="left"/>
      <w:pPr>
        <w:ind w:left="525" w:hanging="525"/>
      </w:pPr>
      <w:rPr>
        <w:rFonts w:hint="default"/>
        <w:color w:val="000000"/>
      </w:rPr>
    </w:lvl>
    <w:lvl w:ilvl="1">
      <w:start w:val="27"/>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120" w:hanging="1800"/>
      </w:pPr>
      <w:rPr>
        <w:rFonts w:hint="default"/>
        <w:color w:val="000000"/>
      </w:rPr>
    </w:lvl>
  </w:abstractNum>
  <w:abstractNum w:abstractNumId="15">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0BC71369"/>
    <w:multiLevelType w:val="hybridMultilevel"/>
    <w:tmpl w:val="354AAFA0"/>
    <w:lvl w:ilvl="0" w:tplc="25881CE2">
      <w:start w:val="1"/>
      <w:numFmt w:val="russianLower"/>
      <w:lvlText w:val="%1)"/>
      <w:lvlJc w:val="left"/>
      <w:pPr>
        <w:tabs>
          <w:tab w:val="num" w:pos="709"/>
        </w:tabs>
        <w:ind w:left="709" w:firstLine="0"/>
      </w:pPr>
      <w:rPr>
        <w:rFonts w:ascii="Times New Roman" w:hAnsi="Times New Roman" w:hint="default"/>
        <w:b w:val="0"/>
        <w:i w:val="0"/>
        <w:color w:val="000000"/>
        <w:sz w:val="18"/>
        <w:szCs w:val="1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9">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0">
    <w:nsid w:val="1BC32FFD"/>
    <w:multiLevelType w:val="hybridMultilevel"/>
    <w:tmpl w:val="1E2E1BB4"/>
    <w:lvl w:ilvl="0" w:tplc="7C16B7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D0E4F3D"/>
    <w:multiLevelType w:val="hybridMultilevel"/>
    <w:tmpl w:val="B3AA0C48"/>
    <w:lvl w:ilvl="0" w:tplc="D756B3B8">
      <w:start w:val="1"/>
      <w:numFmt w:val="russianLower"/>
      <w:lvlText w:val="%1)"/>
      <w:lvlJc w:val="left"/>
      <w:pPr>
        <w:tabs>
          <w:tab w:val="num" w:pos="340"/>
        </w:tabs>
        <w:ind w:left="0" w:firstLine="0"/>
      </w:pPr>
      <w:rPr>
        <w:rFonts w:ascii="Times New Roman" w:hAnsi="Times New Roman" w:hint="default"/>
        <w:b w:val="0"/>
        <w:i w:val="0"/>
        <w:color w:val="000000"/>
        <w:sz w:val="28"/>
      </w:rPr>
    </w:lvl>
    <w:lvl w:ilvl="1" w:tplc="6F2C534C">
      <w:start w:val="1"/>
      <w:numFmt w:val="russianLower"/>
      <w:lvlText w:val="%2)"/>
      <w:lvlJc w:val="left"/>
      <w:pPr>
        <w:tabs>
          <w:tab w:val="num" w:pos="340"/>
        </w:tabs>
        <w:ind w:left="0" w:firstLine="0"/>
      </w:pPr>
      <w:rPr>
        <w:rFonts w:ascii="Times New Roman" w:hAnsi="Times New Roman" w:hint="default"/>
        <w:b w:val="0"/>
        <w:i w:val="0"/>
        <w:color w:val="000000"/>
        <w:sz w:val="18"/>
        <w:szCs w:val="1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D417DAB"/>
    <w:multiLevelType w:val="hybridMultilevel"/>
    <w:tmpl w:val="1718795A"/>
    <w:lvl w:ilvl="0" w:tplc="D5442472">
      <w:start w:val="1"/>
      <w:numFmt w:val="russianLower"/>
      <w:lvlText w:val="%1)"/>
      <w:lvlJc w:val="left"/>
      <w:pPr>
        <w:tabs>
          <w:tab w:val="num" w:pos="1276"/>
        </w:tabs>
        <w:ind w:left="709" w:firstLine="170"/>
      </w:pPr>
      <w:rPr>
        <w:rFonts w:ascii="Times New Roman" w:hAnsi="Times New Roman" w:hint="default"/>
        <w:b w:val="0"/>
        <w:i w:val="0"/>
        <w:color w:val="00000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6792E7D"/>
    <w:multiLevelType w:val="multilevel"/>
    <w:tmpl w:val="3A761D82"/>
    <w:lvl w:ilvl="0">
      <w:start w:val="1"/>
      <w:numFmt w:val="none"/>
      <w:lvlText w:val="1.10."/>
      <w:lvlJc w:val="left"/>
      <w:pPr>
        <w:tabs>
          <w:tab w:val="num" w:pos="357"/>
        </w:tabs>
        <w:ind w:left="357" w:hanging="357"/>
      </w:pPr>
      <w:rPr>
        <w:rFonts w:ascii="Times New Roman" w:hAnsi="Times New Roman" w:cs="Times New Roman" w:hint="default"/>
        <w:b w:val="0"/>
        <w:bCs w:val="0"/>
        <w:i w:val="0"/>
        <w:iCs w:val="0"/>
        <w:strike w:val="0"/>
        <w:color w:val="000000"/>
        <w:spacing w:val="0"/>
        <w:w w:val="100"/>
        <w:position w:val="0"/>
        <w:sz w:val="24"/>
        <w:szCs w:val="28"/>
        <w:u w:val="none"/>
      </w:rPr>
    </w:lvl>
    <w:lvl w:ilvl="1">
      <w:start w:val="10"/>
      <w:numFmt w:val="decimal"/>
      <w:lvlText w:val="1.%2."/>
      <w:lvlJc w:val="left"/>
      <w:pPr>
        <w:tabs>
          <w:tab w:val="num" w:pos="0"/>
        </w:tabs>
        <w:ind w:left="0" w:firstLine="0"/>
      </w:pPr>
      <w:rPr>
        <w:rFonts w:ascii="Times New Roman" w:hAnsi="Times New Roman" w:cs="Times New Roman" w:hint="default"/>
        <w:b w:val="0"/>
        <w:bCs w:val="0"/>
        <w:i w:val="0"/>
        <w:iCs w:val="0"/>
        <w:strike w:val="0"/>
        <w:color w:val="000000"/>
        <w:spacing w:val="0"/>
        <w:w w:val="100"/>
        <w:position w:val="0"/>
        <w:sz w:val="18"/>
        <w:szCs w:val="18"/>
        <w:u w:val="none"/>
      </w:rPr>
    </w:lvl>
    <w:lvl w:ilvl="2">
      <w:start w:val="3"/>
      <w:numFmt w:val="decimal"/>
      <w:lvlText w:val="%3.3."/>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3"/>
      <w:numFmt w:val="decimal"/>
      <w:lvlText w:val="%4.4."/>
      <w:lvlJc w:val="left"/>
      <w:pPr>
        <w:tabs>
          <w:tab w:val="num" w:pos="0"/>
        </w:tabs>
        <w:ind w:left="0" w:firstLine="0"/>
      </w:pPr>
      <w:rPr>
        <w:rFonts w:ascii="Times New Roman" w:hAnsi="Times New Roman" w:cs="Times New Roman" w:hint="default"/>
        <w:b w:val="0"/>
        <w:bCs w:val="0"/>
        <w:i w:val="0"/>
        <w:iCs w:val="0"/>
        <w:strike w:val="0"/>
        <w:color w:val="000000"/>
        <w:spacing w:val="0"/>
        <w:w w:val="100"/>
        <w:position w:val="0"/>
        <w:sz w:val="24"/>
        <w:szCs w:val="26"/>
        <w:u w:val="none"/>
      </w:rPr>
    </w:lvl>
    <w:lvl w:ilvl="4">
      <w:start w:val="3"/>
      <w:numFmt w:val="none"/>
      <w:lvlText w:val="3.5."/>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2"/>
      <w:numFmt w:val="decimal"/>
      <w:lvlText w:val="%6%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25">
    <w:nsid w:val="31512819"/>
    <w:multiLevelType w:val="multilevel"/>
    <w:tmpl w:val="B568EE3C"/>
    <w:lvl w:ilvl="0">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u w:val="none"/>
      </w:rPr>
    </w:lvl>
    <w:lvl w:ilvl="1">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2">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3">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4">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5">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6">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7">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8">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abstractNum>
  <w:abstractNum w:abstractNumId="26">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28">
    <w:nsid w:val="435B48E0"/>
    <w:multiLevelType w:val="multilevel"/>
    <w:tmpl w:val="FBAEF3CA"/>
    <w:lvl w:ilvl="0">
      <w:start w:val="1"/>
      <w:numFmt w:val="bullet"/>
      <w:lvlText w:val=""/>
      <w:lvlJc w:val="left"/>
      <w:pPr>
        <w:tabs>
          <w:tab w:val="num" w:pos="624"/>
        </w:tabs>
        <w:ind w:left="-170" w:firstLine="170"/>
      </w:pPr>
      <w:rPr>
        <w:rFonts w:ascii="Symbol" w:hAnsi="Symbol" w:hint="default"/>
        <w:b/>
        <w:bCs/>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abstractNum>
  <w:abstractNum w:abstractNumId="29">
    <w:nsid w:val="43793533"/>
    <w:multiLevelType w:val="multilevel"/>
    <w:tmpl w:val="D2E0695A"/>
    <w:lvl w:ilvl="0">
      <w:start w:val="22"/>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25"/>
      <w:numFmt w:val="none"/>
      <w:lvlText w:val="3.26."/>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2">
      <w:start w:val="1"/>
      <w:numFmt w:val="none"/>
      <w:lvlText w:val="3.27."/>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25"/>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4">
      <w:start w:val="25"/>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25"/>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25"/>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25"/>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25"/>
      <w:numFmt w:val="decimal"/>
      <w:lvlText w:val="3.%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30">
    <w:nsid w:val="46961DD5"/>
    <w:multiLevelType w:val="hybridMultilevel"/>
    <w:tmpl w:val="327E77E4"/>
    <w:lvl w:ilvl="0" w:tplc="D67CEA1C">
      <w:start w:val="1"/>
      <w:numFmt w:val="russianLower"/>
      <w:lvlText w:val="%1)"/>
      <w:lvlJc w:val="left"/>
      <w:pPr>
        <w:tabs>
          <w:tab w:val="num" w:pos="567"/>
        </w:tabs>
        <w:ind w:left="567" w:firstLine="0"/>
      </w:pPr>
      <w:rPr>
        <w:rFonts w:ascii="Times New Roman" w:hAnsi="Times New Roman" w:hint="default"/>
        <w:b w:val="0"/>
        <w:i w:val="0"/>
        <w:color w:val="000000"/>
        <w:sz w:val="18"/>
        <w:szCs w:val="1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1">
    <w:nsid w:val="487D34E2"/>
    <w:multiLevelType w:val="multilevel"/>
    <w:tmpl w:val="F50EC14C"/>
    <w:lvl w:ilvl="0">
      <w:start w:val="3"/>
      <w:numFmt w:val="decimal"/>
      <w:lvlText w:val="%1."/>
      <w:lvlJc w:val="left"/>
      <w:pPr>
        <w:ind w:left="525" w:hanging="525"/>
      </w:pPr>
      <w:rPr>
        <w:rFonts w:hint="default"/>
        <w:color w:val="000000"/>
      </w:rPr>
    </w:lvl>
    <w:lvl w:ilvl="1">
      <w:start w:val="35"/>
      <w:numFmt w:val="decimal"/>
      <w:lvlText w:val="%1.%2."/>
      <w:lvlJc w:val="left"/>
      <w:pPr>
        <w:ind w:left="1880" w:hanging="720"/>
      </w:pPr>
      <w:rPr>
        <w:rFonts w:hint="default"/>
        <w:color w:val="000000"/>
      </w:rPr>
    </w:lvl>
    <w:lvl w:ilvl="2">
      <w:start w:val="1"/>
      <w:numFmt w:val="decimal"/>
      <w:lvlText w:val="%1.%2.%3."/>
      <w:lvlJc w:val="left"/>
      <w:pPr>
        <w:ind w:left="3040" w:hanging="720"/>
      </w:pPr>
      <w:rPr>
        <w:rFonts w:hint="default"/>
        <w:color w:val="000000"/>
      </w:rPr>
    </w:lvl>
    <w:lvl w:ilvl="3">
      <w:start w:val="1"/>
      <w:numFmt w:val="decimal"/>
      <w:lvlText w:val="%1.%2.%3.%4."/>
      <w:lvlJc w:val="left"/>
      <w:pPr>
        <w:ind w:left="4560" w:hanging="1080"/>
      </w:pPr>
      <w:rPr>
        <w:rFonts w:hint="default"/>
        <w:color w:val="000000"/>
      </w:rPr>
    </w:lvl>
    <w:lvl w:ilvl="4">
      <w:start w:val="1"/>
      <w:numFmt w:val="decimal"/>
      <w:lvlText w:val="%1.%2.%3.%4.%5."/>
      <w:lvlJc w:val="left"/>
      <w:pPr>
        <w:ind w:left="5720" w:hanging="1080"/>
      </w:pPr>
      <w:rPr>
        <w:rFonts w:hint="default"/>
        <w:color w:val="000000"/>
      </w:rPr>
    </w:lvl>
    <w:lvl w:ilvl="5">
      <w:start w:val="1"/>
      <w:numFmt w:val="decimal"/>
      <w:lvlText w:val="%1.%2.%3.%4.%5.%6."/>
      <w:lvlJc w:val="left"/>
      <w:pPr>
        <w:ind w:left="7240" w:hanging="1440"/>
      </w:pPr>
      <w:rPr>
        <w:rFonts w:hint="default"/>
        <w:color w:val="000000"/>
      </w:rPr>
    </w:lvl>
    <w:lvl w:ilvl="6">
      <w:start w:val="1"/>
      <w:numFmt w:val="decimal"/>
      <w:lvlText w:val="%1.%2.%3.%4.%5.%6.%7."/>
      <w:lvlJc w:val="left"/>
      <w:pPr>
        <w:ind w:left="8400" w:hanging="1440"/>
      </w:pPr>
      <w:rPr>
        <w:rFonts w:hint="default"/>
        <w:color w:val="000000"/>
      </w:rPr>
    </w:lvl>
    <w:lvl w:ilvl="7">
      <w:start w:val="1"/>
      <w:numFmt w:val="decimal"/>
      <w:lvlText w:val="%1.%2.%3.%4.%5.%6.%7.%8."/>
      <w:lvlJc w:val="left"/>
      <w:pPr>
        <w:ind w:left="9920" w:hanging="1800"/>
      </w:pPr>
      <w:rPr>
        <w:rFonts w:hint="default"/>
        <w:color w:val="000000"/>
      </w:rPr>
    </w:lvl>
    <w:lvl w:ilvl="8">
      <w:start w:val="1"/>
      <w:numFmt w:val="decimal"/>
      <w:lvlText w:val="%1.%2.%3.%4.%5.%6.%7.%8.%9."/>
      <w:lvlJc w:val="left"/>
      <w:pPr>
        <w:ind w:left="11080" w:hanging="1800"/>
      </w:pPr>
      <w:rPr>
        <w:rFonts w:hint="default"/>
        <w:color w:val="000000"/>
      </w:rPr>
    </w:lvl>
  </w:abstractNum>
  <w:abstractNum w:abstractNumId="32">
    <w:nsid w:val="4E420E71"/>
    <w:multiLevelType w:val="hybridMultilevel"/>
    <w:tmpl w:val="3AC8991A"/>
    <w:lvl w:ilvl="0" w:tplc="4B0C64F6">
      <w:start w:val="1"/>
      <w:numFmt w:val="russianLower"/>
      <w:lvlText w:val="%1)"/>
      <w:lvlJc w:val="left"/>
      <w:pPr>
        <w:tabs>
          <w:tab w:val="num" w:pos="227"/>
        </w:tabs>
        <w:ind w:left="0" w:firstLine="0"/>
      </w:pPr>
      <w:rPr>
        <w:rFonts w:ascii="Times New Roman" w:hAnsi="Times New Roman" w:hint="default"/>
        <w:b w:val="0"/>
        <w:i w:val="0"/>
        <w:color w:val="000000"/>
        <w:sz w:val="28"/>
      </w:rPr>
    </w:lvl>
    <w:lvl w:ilvl="1" w:tplc="1D8CE86E">
      <w:start w:val="1"/>
      <w:numFmt w:val="russianLower"/>
      <w:lvlText w:val="%2)"/>
      <w:lvlJc w:val="left"/>
      <w:pPr>
        <w:tabs>
          <w:tab w:val="num" w:pos="0"/>
        </w:tabs>
        <w:ind w:left="0" w:firstLine="0"/>
      </w:pPr>
      <w:rPr>
        <w:rFonts w:ascii="Times New Roman" w:hAnsi="Times New Roman" w:hint="default"/>
        <w:b w:val="0"/>
        <w:i w:val="0"/>
        <w:color w:val="000000"/>
        <w:sz w:val="18"/>
        <w:szCs w:val="1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33270E4"/>
    <w:multiLevelType w:val="multilevel"/>
    <w:tmpl w:val="37006450"/>
    <w:lvl w:ilvl="0">
      <w:start w:val="1"/>
      <w:numFmt w:val="decimal"/>
      <w:lvlText w:val="%1."/>
      <w:lvlJc w:val="left"/>
      <w:pPr>
        <w:tabs>
          <w:tab w:val="num" w:pos="630"/>
        </w:tabs>
        <w:ind w:left="630" w:hanging="630"/>
      </w:pPr>
      <w:rPr>
        <w:rFonts w:hint="default"/>
        <w:color w:val="000000"/>
      </w:rPr>
    </w:lvl>
    <w:lvl w:ilvl="1">
      <w:start w:val="3"/>
      <w:numFmt w:val="decimal"/>
      <w:lvlText w:val="%1.%2."/>
      <w:lvlJc w:val="left"/>
      <w:pPr>
        <w:tabs>
          <w:tab w:val="num" w:pos="1074"/>
        </w:tabs>
        <w:ind w:left="1074" w:hanging="720"/>
      </w:pPr>
      <w:rPr>
        <w:rFonts w:hint="default"/>
        <w:color w:val="000000"/>
      </w:rPr>
    </w:lvl>
    <w:lvl w:ilvl="2">
      <w:start w:val="3"/>
      <w:numFmt w:val="decimal"/>
      <w:lvlText w:val="%1.%2.%3."/>
      <w:lvlJc w:val="left"/>
      <w:pPr>
        <w:tabs>
          <w:tab w:val="num" w:pos="1288"/>
        </w:tabs>
        <w:ind w:left="1288" w:hanging="720"/>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34">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5">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37">
    <w:nsid w:val="63C30DB4"/>
    <w:multiLevelType w:val="multilevel"/>
    <w:tmpl w:val="C5E21FB0"/>
    <w:lvl w:ilvl="0">
      <w:start w:val="2"/>
      <w:numFmt w:val="decimal"/>
      <w:lvlText w:val="%1."/>
      <w:lvlJc w:val="left"/>
      <w:pPr>
        <w:tabs>
          <w:tab w:val="num" w:pos="555"/>
        </w:tabs>
        <w:ind w:left="555" w:hanging="555"/>
      </w:pPr>
      <w:rPr>
        <w:rFonts w:hint="default"/>
        <w:b w:val="0"/>
        <w:color w:val="000000"/>
      </w:rPr>
    </w:lvl>
    <w:lvl w:ilvl="1">
      <w:start w:val="13"/>
      <w:numFmt w:val="decimal"/>
      <w:lvlText w:val="%1.%2."/>
      <w:lvlJc w:val="left"/>
      <w:pPr>
        <w:tabs>
          <w:tab w:val="num" w:pos="1320"/>
        </w:tabs>
        <w:ind w:left="1320" w:hanging="720"/>
      </w:pPr>
      <w:rPr>
        <w:rFonts w:hint="default"/>
        <w:b w:val="0"/>
        <w:color w:val="000000"/>
      </w:rPr>
    </w:lvl>
    <w:lvl w:ilvl="2">
      <w:start w:val="1"/>
      <w:numFmt w:val="decimal"/>
      <w:lvlText w:val="%1.%2.%3."/>
      <w:lvlJc w:val="left"/>
      <w:pPr>
        <w:tabs>
          <w:tab w:val="num" w:pos="1920"/>
        </w:tabs>
        <w:ind w:left="1920" w:hanging="720"/>
      </w:pPr>
      <w:rPr>
        <w:rFonts w:hint="default"/>
        <w:b w:val="0"/>
        <w:color w:val="000000"/>
      </w:rPr>
    </w:lvl>
    <w:lvl w:ilvl="3">
      <w:start w:val="1"/>
      <w:numFmt w:val="decimal"/>
      <w:lvlText w:val="%1.%2.%3.%4."/>
      <w:lvlJc w:val="left"/>
      <w:pPr>
        <w:tabs>
          <w:tab w:val="num" w:pos="2880"/>
        </w:tabs>
        <w:ind w:left="2880" w:hanging="1080"/>
      </w:pPr>
      <w:rPr>
        <w:rFonts w:hint="default"/>
        <w:b w:val="0"/>
        <w:color w:val="000000"/>
      </w:rPr>
    </w:lvl>
    <w:lvl w:ilvl="4">
      <w:start w:val="1"/>
      <w:numFmt w:val="decimal"/>
      <w:lvlText w:val="%1.%2.%3.%4.%5."/>
      <w:lvlJc w:val="left"/>
      <w:pPr>
        <w:tabs>
          <w:tab w:val="num" w:pos="3480"/>
        </w:tabs>
        <w:ind w:left="3480" w:hanging="1080"/>
      </w:pPr>
      <w:rPr>
        <w:rFonts w:hint="default"/>
        <w:b w:val="0"/>
        <w:color w:val="000000"/>
      </w:rPr>
    </w:lvl>
    <w:lvl w:ilvl="5">
      <w:start w:val="1"/>
      <w:numFmt w:val="decimal"/>
      <w:lvlText w:val="%1.%2.%3.%4.%5.%6."/>
      <w:lvlJc w:val="left"/>
      <w:pPr>
        <w:tabs>
          <w:tab w:val="num" w:pos="4440"/>
        </w:tabs>
        <w:ind w:left="4440" w:hanging="1440"/>
      </w:pPr>
      <w:rPr>
        <w:rFonts w:hint="default"/>
        <w:b w:val="0"/>
        <w:color w:val="000000"/>
      </w:rPr>
    </w:lvl>
    <w:lvl w:ilvl="6">
      <w:start w:val="1"/>
      <w:numFmt w:val="decimal"/>
      <w:lvlText w:val="%1.%2.%3.%4.%5.%6.%7."/>
      <w:lvlJc w:val="left"/>
      <w:pPr>
        <w:tabs>
          <w:tab w:val="num" w:pos="5400"/>
        </w:tabs>
        <w:ind w:left="5400" w:hanging="1800"/>
      </w:pPr>
      <w:rPr>
        <w:rFonts w:hint="default"/>
        <w:b w:val="0"/>
        <w:color w:val="000000"/>
      </w:rPr>
    </w:lvl>
    <w:lvl w:ilvl="7">
      <w:start w:val="1"/>
      <w:numFmt w:val="decimal"/>
      <w:lvlText w:val="%1.%2.%3.%4.%5.%6.%7.%8."/>
      <w:lvlJc w:val="left"/>
      <w:pPr>
        <w:tabs>
          <w:tab w:val="num" w:pos="6000"/>
        </w:tabs>
        <w:ind w:left="6000" w:hanging="1800"/>
      </w:pPr>
      <w:rPr>
        <w:rFonts w:hint="default"/>
        <w:b w:val="0"/>
        <w:color w:val="000000"/>
      </w:rPr>
    </w:lvl>
    <w:lvl w:ilvl="8">
      <w:start w:val="1"/>
      <w:numFmt w:val="decimal"/>
      <w:lvlText w:val="%1.%2.%3.%4.%5.%6.%7.%8.%9."/>
      <w:lvlJc w:val="left"/>
      <w:pPr>
        <w:tabs>
          <w:tab w:val="num" w:pos="6960"/>
        </w:tabs>
        <w:ind w:left="6960" w:hanging="2160"/>
      </w:pPr>
      <w:rPr>
        <w:rFonts w:hint="default"/>
        <w:b w:val="0"/>
        <w:color w:val="000000"/>
      </w:rPr>
    </w:lvl>
  </w:abstractNum>
  <w:abstractNum w:abstractNumId="38">
    <w:nsid w:val="661C07B9"/>
    <w:multiLevelType w:val="multilevel"/>
    <w:tmpl w:val="CB0651A2"/>
    <w:lvl w:ilvl="0">
      <w:start w:val="1"/>
      <w:numFmt w:val="decimal"/>
      <w:lvlText w:val="%1."/>
      <w:lvlJc w:val="left"/>
      <w:pPr>
        <w:tabs>
          <w:tab w:val="num" w:pos="420"/>
        </w:tabs>
        <w:ind w:left="420" w:hanging="420"/>
      </w:pPr>
      <w:rPr>
        <w:rFonts w:hint="default"/>
        <w:color w:val="000000"/>
      </w:rPr>
    </w:lvl>
    <w:lvl w:ilvl="1">
      <w:start w:val="7"/>
      <w:numFmt w:val="decimal"/>
      <w:lvlText w:val="%1.%2."/>
      <w:lvlJc w:val="left"/>
      <w:pPr>
        <w:tabs>
          <w:tab w:val="num" w:pos="1340"/>
        </w:tabs>
        <w:ind w:left="1340" w:hanging="720"/>
      </w:pPr>
      <w:rPr>
        <w:rFonts w:hint="default"/>
        <w:color w:val="000000"/>
      </w:rPr>
    </w:lvl>
    <w:lvl w:ilvl="2">
      <w:start w:val="1"/>
      <w:numFmt w:val="decimal"/>
      <w:lvlText w:val="%1.%2.%3."/>
      <w:lvlJc w:val="left"/>
      <w:pPr>
        <w:tabs>
          <w:tab w:val="num" w:pos="1960"/>
        </w:tabs>
        <w:ind w:left="1960" w:hanging="720"/>
      </w:pPr>
      <w:rPr>
        <w:rFonts w:hint="default"/>
        <w:color w:val="000000"/>
      </w:rPr>
    </w:lvl>
    <w:lvl w:ilvl="3">
      <w:start w:val="1"/>
      <w:numFmt w:val="decimal"/>
      <w:lvlText w:val="%1.%2.%3.%4."/>
      <w:lvlJc w:val="left"/>
      <w:pPr>
        <w:tabs>
          <w:tab w:val="num" w:pos="2940"/>
        </w:tabs>
        <w:ind w:left="2940" w:hanging="1080"/>
      </w:pPr>
      <w:rPr>
        <w:rFonts w:hint="default"/>
        <w:color w:val="000000"/>
      </w:rPr>
    </w:lvl>
    <w:lvl w:ilvl="4">
      <w:start w:val="1"/>
      <w:numFmt w:val="decimal"/>
      <w:lvlText w:val="%1.%2.%3.%4.%5."/>
      <w:lvlJc w:val="left"/>
      <w:pPr>
        <w:tabs>
          <w:tab w:val="num" w:pos="3560"/>
        </w:tabs>
        <w:ind w:left="3560" w:hanging="1080"/>
      </w:pPr>
      <w:rPr>
        <w:rFonts w:hint="default"/>
        <w:color w:val="000000"/>
      </w:rPr>
    </w:lvl>
    <w:lvl w:ilvl="5">
      <w:start w:val="1"/>
      <w:numFmt w:val="decimal"/>
      <w:lvlText w:val="%1.%2.%3.%4.%5.%6."/>
      <w:lvlJc w:val="left"/>
      <w:pPr>
        <w:tabs>
          <w:tab w:val="num" w:pos="4540"/>
        </w:tabs>
        <w:ind w:left="4540" w:hanging="1440"/>
      </w:pPr>
      <w:rPr>
        <w:rFonts w:hint="default"/>
        <w:color w:val="000000"/>
      </w:rPr>
    </w:lvl>
    <w:lvl w:ilvl="6">
      <w:start w:val="1"/>
      <w:numFmt w:val="decimal"/>
      <w:lvlText w:val="%1.%2.%3.%4.%5.%6.%7."/>
      <w:lvlJc w:val="left"/>
      <w:pPr>
        <w:tabs>
          <w:tab w:val="num" w:pos="5520"/>
        </w:tabs>
        <w:ind w:left="5520" w:hanging="1800"/>
      </w:pPr>
      <w:rPr>
        <w:rFonts w:hint="default"/>
        <w:color w:val="000000"/>
      </w:rPr>
    </w:lvl>
    <w:lvl w:ilvl="7">
      <w:start w:val="1"/>
      <w:numFmt w:val="decimal"/>
      <w:lvlText w:val="%1.%2.%3.%4.%5.%6.%7.%8."/>
      <w:lvlJc w:val="left"/>
      <w:pPr>
        <w:tabs>
          <w:tab w:val="num" w:pos="6140"/>
        </w:tabs>
        <w:ind w:left="6140" w:hanging="1800"/>
      </w:pPr>
      <w:rPr>
        <w:rFonts w:hint="default"/>
        <w:color w:val="000000"/>
      </w:rPr>
    </w:lvl>
    <w:lvl w:ilvl="8">
      <w:start w:val="1"/>
      <w:numFmt w:val="decimal"/>
      <w:lvlText w:val="%1.%2.%3.%4.%5.%6.%7.%8.%9."/>
      <w:lvlJc w:val="left"/>
      <w:pPr>
        <w:tabs>
          <w:tab w:val="num" w:pos="7120"/>
        </w:tabs>
        <w:ind w:left="7120" w:hanging="2160"/>
      </w:pPr>
      <w:rPr>
        <w:rFonts w:hint="default"/>
        <w:color w:val="000000"/>
      </w:rPr>
    </w:lvl>
  </w:abstractNum>
  <w:abstractNum w:abstractNumId="39">
    <w:nsid w:val="6C32198A"/>
    <w:multiLevelType w:val="multilevel"/>
    <w:tmpl w:val="F202C4DE"/>
    <w:lvl w:ilvl="0">
      <w:start w:val="2"/>
      <w:numFmt w:val="decimal"/>
      <w:lvlText w:val="%1."/>
      <w:lvlJc w:val="left"/>
      <w:pPr>
        <w:tabs>
          <w:tab w:val="num" w:pos="420"/>
        </w:tabs>
        <w:ind w:left="420" w:hanging="420"/>
      </w:pPr>
      <w:rPr>
        <w:rFonts w:hint="default"/>
        <w:b w:val="0"/>
        <w:color w:val="000000"/>
      </w:rPr>
    </w:lvl>
    <w:lvl w:ilvl="1">
      <w:start w:val="9"/>
      <w:numFmt w:val="decimal"/>
      <w:lvlText w:val="%1.%2."/>
      <w:lvlJc w:val="left"/>
      <w:pPr>
        <w:tabs>
          <w:tab w:val="num" w:pos="1428"/>
        </w:tabs>
        <w:ind w:left="1428" w:hanging="720"/>
      </w:pPr>
      <w:rPr>
        <w:rFonts w:hint="default"/>
        <w:b w:val="0"/>
        <w:color w:val="000000"/>
      </w:rPr>
    </w:lvl>
    <w:lvl w:ilvl="2">
      <w:start w:val="1"/>
      <w:numFmt w:val="decimal"/>
      <w:lvlText w:val="%1.%2.%3."/>
      <w:lvlJc w:val="left"/>
      <w:pPr>
        <w:tabs>
          <w:tab w:val="num" w:pos="2136"/>
        </w:tabs>
        <w:ind w:left="2136" w:hanging="720"/>
      </w:pPr>
      <w:rPr>
        <w:rFonts w:hint="default"/>
        <w:b w:val="0"/>
        <w:color w:val="000000"/>
      </w:rPr>
    </w:lvl>
    <w:lvl w:ilvl="3">
      <w:start w:val="1"/>
      <w:numFmt w:val="decimal"/>
      <w:lvlText w:val="%1.%2.%3.%4."/>
      <w:lvlJc w:val="left"/>
      <w:pPr>
        <w:tabs>
          <w:tab w:val="num" w:pos="3204"/>
        </w:tabs>
        <w:ind w:left="3204" w:hanging="1080"/>
      </w:pPr>
      <w:rPr>
        <w:rFonts w:hint="default"/>
        <w:b w:val="0"/>
        <w:color w:val="000000"/>
      </w:rPr>
    </w:lvl>
    <w:lvl w:ilvl="4">
      <w:start w:val="1"/>
      <w:numFmt w:val="decimal"/>
      <w:lvlText w:val="%1.%2.%3.%4.%5."/>
      <w:lvlJc w:val="left"/>
      <w:pPr>
        <w:tabs>
          <w:tab w:val="num" w:pos="3912"/>
        </w:tabs>
        <w:ind w:left="3912" w:hanging="1080"/>
      </w:pPr>
      <w:rPr>
        <w:rFonts w:hint="default"/>
        <w:b w:val="0"/>
        <w:color w:val="000000"/>
      </w:rPr>
    </w:lvl>
    <w:lvl w:ilvl="5">
      <w:start w:val="1"/>
      <w:numFmt w:val="decimal"/>
      <w:lvlText w:val="%1.%2.%3.%4.%5.%6."/>
      <w:lvlJc w:val="left"/>
      <w:pPr>
        <w:tabs>
          <w:tab w:val="num" w:pos="4980"/>
        </w:tabs>
        <w:ind w:left="4980" w:hanging="1440"/>
      </w:pPr>
      <w:rPr>
        <w:rFonts w:hint="default"/>
        <w:b w:val="0"/>
        <w:color w:val="000000"/>
      </w:rPr>
    </w:lvl>
    <w:lvl w:ilvl="6">
      <w:start w:val="1"/>
      <w:numFmt w:val="decimal"/>
      <w:lvlText w:val="%1.%2.%3.%4.%5.%6.%7."/>
      <w:lvlJc w:val="left"/>
      <w:pPr>
        <w:tabs>
          <w:tab w:val="num" w:pos="6048"/>
        </w:tabs>
        <w:ind w:left="6048" w:hanging="1800"/>
      </w:pPr>
      <w:rPr>
        <w:rFonts w:hint="default"/>
        <w:b w:val="0"/>
        <w:color w:val="000000"/>
      </w:rPr>
    </w:lvl>
    <w:lvl w:ilvl="7">
      <w:start w:val="1"/>
      <w:numFmt w:val="decimal"/>
      <w:lvlText w:val="%1.%2.%3.%4.%5.%6.%7.%8."/>
      <w:lvlJc w:val="left"/>
      <w:pPr>
        <w:tabs>
          <w:tab w:val="num" w:pos="6756"/>
        </w:tabs>
        <w:ind w:left="6756" w:hanging="1800"/>
      </w:pPr>
      <w:rPr>
        <w:rFonts w:hint="default"/>
        <w:b w:val="0"/>
        <w:color w:val="000000"/>
      </w:rPr>
    </w:lvl>
    <w:lvl w:ilvl="8">
      <w:start w:val="1"/>
      <w:numFmt w:val="decimal"/>
      <w:lvlText w:val="%1.%2.%3.%4.%5.%6.%7.%8.%9."/>
      <w:lvlJc w:val="left"/>
      <w:pPr>
        <w:tabs>
          <w:tab w:val="num" w:pos="7824"/>
        </w:tabs>
        <w:ind w:left="7824" w:hanging="2160"/>
      </w:pPr>
      <w:rPr>
        <w:rFonts w:hint="default"/>
        <w:b w:val="0"/>
        <w:color w:val="000000"/>
      </w:rPr>
    </w:lvl>
  </w:abstractNum>
  <w:abstractNum w:abstractNumId="40">
    <w:nsid w:val="733767E5"/>
    <w:multiLevelType w:val="hybridMultilevel"/>
    <w:tmpl w:val="26C264F4"/>
    <w:lvl w:ilvl="0" w:tplc="BB9CE1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8E6A73"/>
    <w:multiLevelType w:val="multilevel"/>
    <w:tmpl w:val="FE8E26EE"/>
    <w:lvl w:ilvl="0">
      <w:start w:val="3"/>
      <w:numFmt w:val="decimal"/>
      <w:lvlText w:val="%1."/>
      <w:lvlJc w:val="left"/>
      <w:pPr>
        <w:ind w:left="525" w:hanging="525"/>
      </w:pPr>
      <w:rPr>
        <w:rFonts w:hint="default"/>
        <w:color w:val="000000"/>
      </w:rPr>
    </w:lvl>
    <w:lvl w:ilvl="1">
      <w:start w:val="44"/>
      <w:numFmt w:val="decimal"/>
      <w:lvlText w:val="%1.%2."/>
      <w:lvlJc w:val="left"/>
      <w:pPr>
        <w:ind w:left="1880" w:hanging="720"/>
      </w:pPr>
      <w:rPr>
        <w:rFonts w:hint="default"/>
        <w:color w:val="000000"/>
      </w:rPr>
    </w:lvl>
    <w:lvl w:ilvl="2">
      <w:start w:val="1"/>
      <w:numFmt w:val="decimal"/>
      <w:lvlText w:val="%1.%2.%3."/>
      <w:lvlJc w:val="left"/>
      <w:pPr>
        <w:ind w:left="3040" w:hanging="720"/>
      </w:pPr>
      <w:rPr>
        <w:rFonts w:hint="default"/>
        <w:color w:val="000000"/>
      </w:rPr>
    </w:lvl>
    <w:lvl w:ilvl="3">
      <w:start w:val="1"/>
      <w:numFmt w:val="decimal"/>
      <w:lvlText w:val="%1.%2.%3.%4."/>
      <w:lvlJc w:val="left"/>
      <w:pPr>
        <w:ind w:left="4560" w:hanging="1080"/>
      </w:pPr>
      <w:rPr>
        <w:rFonts w:hint="default"/>
        <w:color w:val="000000"/>
      </w:rPr>
    </w:lvl>
    <w:lvl w:ilvl="4">
      <w:start w:val="1"/>
      <w:numFmt w:val="decimal"/>
      <w:lvlText w:val="%1.%2.%3.%4.%5."/>
      <w:lvlJc w:val="left"/>
      <w:pPr>
        <w:ind w:left="5720" w:hanging="1080"/>
      </w:pPr>
      <w:rPr>
        <w:rFonts w:hint="default"/>
        <w:color w:val="000000"/>
      </w:rPr>
    </w:lvl>
    <w:lvl w:ilvl="5">
      <w:start w:val="1"/>
      <w:numFmt w:val="decimal"/>
      <w:lvlText w:val="%1.%2.%3.%4.%5.%6."/>
      <w:lvlJc w:val="left"/>
      <w:pPr>
        <w:ind w:left="7240" w:hanging="1440"/>
      </w:pPr>
      <w:rPr>
        <w:rFonts w:hint="default"/>
        <w:color w:val="000000"/>
      </w:rPr>
    </w:lvl>
    <w:lvl w:ilvl="6">
      <w:start w:val="1"/>
      <w:numFmt w:val="decimal"/>
      <w:lvlText w:val="%1.%2.%3.%4.%5.%6.%7."/>
      <w:lvlJc w:val="left"/>
      <w:pPr>
        <w:ind w:left="8400" w:hanging="1440"/>
      </w:pPr>
      <w:rPr>
        <w:rFonts w:hint="default"/>
        <w:color w:val="000000"/>
      </w:rPr>
    </w:lvl>
    <w:lvl w:ilvl="7">
      <w:start w:val="1"/>
      <w:numFmt w:val="decimal"/>
      <w:lvlText w:val="%1.%2.%3.%4.%5.%6.%7.%8."/>
      <w:lvlJc w:val="left"/>
      <w:pPr>
        <w:ind w:left="9920" w:hanging="1800"/>
      </w:pPr>
      <w:rPr>
        <w:rFonts w:hint="default"/>
        <w:color w:val="000000"/>
      </w:rPr>
    </w:lvl>
    <w:lvl w:ilvl="8">
      <w:start w:val="1"/>
      <w:numFmt w:val="decimal"/>
      <w:lvlText w:val="%1.%2.%3.%4.%5.%6.%7.%8.%9."/>
      <w:lvlJc w:val="left"/>
      <w:pPr>
        <w:ind w:left="11080" w:hanging="1800"/>
      </w:pPr>
      <w:rPr>
        <w:rFonts w:hint="default"/>
        <w:color w:val="000000"/>
      </w:rPr>
    </w:lvl>
  </w:abstractNum>
  <w:abstractNum w:abstractNumId="42">
    <w:nsid w:val="78233351"/>
    <w:multiLevelType w:val="hybridMultilevel"/>
    <w:tmpl w:val="D2E0935C"/>
    <w:lvl w:ilvl="0" w:tplc="DC50A3D6">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9D775BE"/>
    <w:multiLevelType w:val="multilevel"/>
    <w:tmpl w:val="76668F9E"/>
    <w:lvl w:ilvl="0">
      <w:start w:val="2"/>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1428"/>
        </w:tabs>
        <w:ind w:left="1428" w:hanging="720"/>
      </w:pPr>
      <w:rPr>
        <w:rFonts w:hint="default"/>
        <w:color w:val="000000"/>
      </w:rPr>
    </w:lvl>
    <w:lvl w:ilvl="2">
      <w:start w:val="1"/>
      <w:numFmt w:val="decimal"/>
      <w:lvlText w:val="%1.%2.%3."/>
      <w:lvlJc w:val="left"/>
      <w:pPr>
        <w:tabs>
          <w:tab w:val="num" w:pos="2136"/>
        </w:tabs>
        <w:ind w:left="2136" w:hanging="720"/>
      </w:pPr>
      <w:rPr>
        <w:rFonts w:hint="default"/>
        <w:color w:val="000000"/>
      </w:rPr>
    </w:lvl>
    <w:lvl w:ilvl="3">
      <w:start w:val="1"/>
      <w:numFmt w:val="decimal"/>
      <w:lvlText w:val="%1.%2.%3.%4."/>
      <w:lvlJc w:val="left"/>
      <w:pPr>
        <w:tabs>
          <w:tab w:val="num" w:pos="3204"/>
        </w:tabs>
        <w:ind w:left="3204" w:hanging="1080"/>
      </w:pPr>
      <w:rPr>
        <w:rFonts w:hint="default"/>
        <w:color w:val="000000"/>
      </w:rPr>
    </w:lvl>
    <w:lvl w:ilvl="4">
      <w:start w:val="1"/>
      <w:numFmt w:val="decimal"/>
      <w:lvlText w:val="%1.%2.%3.%4.%5."/>
      <w:lvlJc w:val="left"/>
      <w:pPr>
        <w:tabs>
          <w:tab w:val="num" w:pos="3912"/>
        </w:tabs>
        <w:ind w:left="3912" w:hanging="1080"/>
      </w:pPr>
      <w:rPr>
        <w:rFonts w:hint="default"/>
        <w:color w:val="000000"/>
      </w:rPr>
    </w:lvl>
    <w:lvl w:ilvl="5">
      <w:start w:val="1"/>
      <w:numFmt w:val="decimal"/>
      <w:lvlText w:val="%1.%2.%3.%4.%5.%6."/>
      <w:lvlJc w:val="left"/>
      <w:pPr>
        <w:tabs>
          <w:tab w:val="num" w:pos="4980"/>
        </w:tabs>
        <w:ind w:left="4980" w:hanging="1440"/>
      </w:pPr>
      <w:rPr>
        <w:rFonts w:hint="default"/>
        <w:color w:val="000000"/>
      </w:rPr>
    </w:lvl>
    <w:lvl w:ilvl="6">
      <w:start w:val="1"/>
      <w:numFmt w:val="decimal"/>
      <w:lvlText w:val="%1.%2.%3.%4.%5.%6.%7."/>
      <w:lvlJc w:val="left"/>
      <w:pPr>
        <w:tabs>
          <w:tab w:val="num" w:pos="6048"/>
        </w:tabs>
        <w:ind w:left="6048" w:hanging="1800"/>
      </w:pPr>
      <w:rPr>
        <w:rFonts w:hint="default"/>
        <w:color w:val="000000"/>
      </w:rPr>
    </w:lvl>
    <w:lvl w:ilvl="7">
      <w:start w:val="1"/>
      <w:numFmt w:val="decimal"/>
      <w:lvlText w:val="%1.%2.%3.%4.%5.%6.%7.%8."/>
      <w:lvlJc w:val="left"/>
      <w:pPr>
        <w:tabs>
          <w:tab w:val="num" w:pos="6756"/>
        </w:tabs>
        <w:ind w:left="6756" w:hanging="1800"/>
      </w:pPr>
      <w:rPr>
        <w:rFonts w:hint="default"/>
        <w:color w:val="000000"/>
      </w:rPr>
    </w:lvl>
    <w:lvl w:ilvl="8">
      <w:start w:val="1"/>
      <w:numFmt w:val="decimal"/>
      <w:lvlText w:val="%1.%2.%3.%4.%5.%6.%7.%8.%9."/>
      <w:lvlJc w:val="left"/>
      <w:pPr>
        <w:tabs>
          <w:tab w:val="num" w:pos="7824"/>
        </w:tabs>
        <w:ind w:left="7824" w:hanging="2160"/>
      </w:pPr>
      <w:rPr>
        <w:rFonts w:hint="default"/>
        <w:color w:val="000000"/>
      </w:rPr>
    </w:lvl>
  </w:abstractNum>
  <w:num w:numId="1">
    <w:abstractNumId w:val="18"/>
  </w:num>
  <w:num w:numId="2">
    <w:abstractNumId w:val="34"/>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35"/>
  </w:num>
  <w:num w:numId="5">
    <w:abstractNumId w:val="23"/>
  </w:num>
  <w:num w:numId="6">
    <w:abstractNumId w:val="36"/>
  </w:num>
  <w:num w:numId="7">
    <w:abstractNumId w:val="27"/>
  </w:num>
  <w:num w:numId="8">
    <w:abstractNumId w:val="26"/>
  </w:num>
  <w:num w:numId="9">
    <w:abstractNumId w:val="17"/>
  </w:num>
  <w:num w:numId="10">
    <w:abstractNumId w:val="15"/>
  </w:num>
  <w:num w:numId="11">
    <w:abstractNumId w:val="19"/>
  </w:num>
  <w:num w:numId="12">
    <w:abstractNumId w:val="42"/>
  </w:num>
  <w:num w:numId="13">
    <w:abstractNumId w:val="1"/>
  </w:num>
  <w:num w:numId="14">
    <w:abstractNumId w:val="33"/>
  </w:num>
  <w:num w:numId="15">
    <w:abstractNumId w:val="38"/>
  </w:num>
  <w:num w:numId="16">
    <w:abstractNumId w:val="5"/>
  </w:num>
  <w:num w:numId="17">
    <w:abstractNumId w:val="43"/>
  </w:num>
  <w:num w:numId="18">
    <w:abstractNumId w:val="39"/>
  </w:num>
  <w:num w:numId="19">
    <w:abstractNumId w:val="37"/>
  </w:num>
  <w:num w:numId="20">
    <w:abstractNumId w:val="28"/>
  </w:num>
  <w:num w:numId="21">
    <w:abstractNumId w:val="6"/>
  </w:num>
  <w:num w:numId="22">
    <w:abstractNumId w:val="7"/>
  </w:num>
  <w:num w:numId="23">
    <w:abstractNumId w:val="8"/>
  </w:num>
  <w:num w:numId="24">
    <w:abstractNumId w:val="9"/>
  </w:num>
  <w:num w:numId="25">
    <w:abstractNumId w:val="10"/>
  </w:num>
  <w:num w:numId="26">
    <w:abstractNumId w:val="11"/>
  </w:num>
  <w:num w:numId="27">
    <w:abstractNumId w:val="12"/>
  </w:num>
  <w:num w:numId="28">
    <w:abstractNumId w:val="20"/>
  </w:num>
  <w:num w:numId="29">
    <w:abstractNumId w:val="40"/>
  </w:num>
  <w:num w:numId="30">
    <w:abstractNumId w:val="14"/>
  </w:num>
  <w:num w:numId="31">
    <w:abstractNumId w:val="13"/>
  </w:num>
  <w:num w:numId="32">
    <w:abstractNumId w:val="31"/>
  </w:num>
  <w:num w:numId="33">
    <w:abstractNumId w:val="41"/>
  </w:num>
  <w:num w:numId="34">
    <w:abstractNumId w:val="25"/>
  </w:num>
  <w:num w:numId="35">
    <w:abstractNumId w:val="22"/>
  </w:num>
  <w:num w:numId="36">
    <w:abstractNumId w:val="21"/>
  </w:num>
  <w:num w:numId="37">
    <w:abstractNumId w:val="32"/>
  </w:num>
  <w:num w:numId="38">
    <w:abstractNumId w:val="16"/>
  </w:num>
  <w:num w:numId="39">
    <w:abstractNumId w:val="29"/>
  </w:num>
  <w:num w:numId="40">
    <w:abstractNumId w:val="30"/>
  </w:num>
  <w:num w:numId="41">
    <w:abstractNumId w:val="24"/>
  </w:num>
  <w:num w:numId="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6C4"/>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0646"/>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639"/>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65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5FC"/>
    <w:rsid w:val="001A3A75"/>
    <w:rsid w:val="001A60E6"/>
    <w:rsid w:val="001A6140"/>
    <w:rsid w:val="001B1090"/>
    <w:rsid w:val="001B50D6"/>
    <w:rsid w:val="001B57B6"/>
    <w:rsid w:val="001C02C3"/>
    <w:rsid w:val="001C1A01"/>
    <w:rsid w:val="001C25D0"/>
    <w:rsid w:val="001C3577"/>
    <w:rsid w:val="001C377B"/>
    <w:rsid w:val="001C3D71"/>
    <w:rsid w:val="001C417C"/>
    <w:rsid w:val="001C4E4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0699"/>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50FD"/>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C99"/>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4262"/>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9F1"/>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3660"/>
    <w:rsid w:val="003854B3"/>
    <w:rsid w:val="00385D6C"/>
    <w:rsid w:val="00387000"/>
    <w:rsid w:val="0038735C"/>
    <w:rsid w:val="00390519"/>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3597"/>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163EA"/>
    <w:rsid w:val="00420268"/>
    <w:rsid w:val="00422809"/>
    <w:rsid w:val="00422DE3"/>
    <w:rsid w:val="004236A8"/>
    <w:rsid w:val="0042492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4BBD"/>
    <w:rsid w:val="00465982"/>
    <w:rsid w:val="00467E67"/>
    <w:rsid w:val="00470380"/>
    <w:rsid w:val="004708DC"/>
    <w:rsid w:val="0047090A"/>
    <w:rsid w:val="0047178C"/>
    <w:rsid w:val="00473464"/>
    <w:rsid w:val="00473956"/>
    <w:rsid w:val="00474A1C"/>
    <w:rsid w:val="00475524"/>
    <w:rsid w:val="004755F6"/>
    <w:rsid w:val="0047594F"/>
    <w:rsid w:val="00476DF6"/>
    <w:rsid w:val="00480AE2"/>
    <w:rsid w:val="0048187D"/>
    <w:rsid w:val="00481975"/>
    <w:rsid w:val="00483798"/>
    <w:rsid w:val="004851BF"/>
    <w:rsid w:val="00485299"/>
    <w:rsid w:val="0048547B"/>
    <w:rsid w:val="0048673D"/>
    <w:rsid w:val="004879DD"/>
    <w:rsid w:val="004901F2"/>
    <w:rsid w:val="0049071C"/>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5BE0"/>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37D"/>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3766"/>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5749C"/>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350"/>
    <w:rsid w:val="005A7834"/>
    <w:rsid w:val="005B0601"/>
    <w:rsid w:val="005B148B"/>
    <w:rsid w:val="005B1C04"/>
    <w:rsid w:val="005B5111"/>
    <w:rsid w:val="005B6068"/>
    <w:rsid w:val="005B67EC"/>
    <w:rsid w:val="005B688D"/>
    <w:rsid w:val="005C09A5"/>
    <w:rsid w:val="005C2E60"/>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40F5"/>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11D7"/>
    <w:rsid w:val="00633E37"/>
    <w:rsid w:val="00633F44"/>
    <w:rsid w:val="0063489B"/>
    <w:rsid w:val="00635516"/>
    <w:rsid w:val="00636DA8"/>
    <w:rsid w:val="00645296"/>
    <w:rsid w:val="00645A33"/>
    <w:rsid w:val="006466FD"/>
    <w:rsid w:val="0064754A"/>
    <w:rsid w:val="00647650"/>
    <w:rsid w:val="00650DBF"/>
    <w:rsid w:val="00651233"/>
    <w:rsid w:val="00651288"/>
    <w:rsid w:val="0065240B"/>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023"/>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5A"/>
    <w:rsid w:val="006F058E"/>
    <w:rsid w:val="006F05EA"/>
    <w:rsid w:val="006F10EE"/>
    <w:rsid w:val="006F20AD"/>
    <w:rsid w:val="006F2345"/>
    <w:rsid w:val="006F2BED"/>
    <w:rsid w:val="006F3274"/>
    <w:rsid w:val="006F32B7"/>
    <w:rsid w:val="006F33B9"/>
    <w:rsid w:val="006F3505"/>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0FF2"/>
    <w:rsid w:val="007115BB"/>
    <w:rsid w:val="00712CFB"/>
    <w:rsid w:val="0071387D"/>
    <w:rsid w:val="00713ADA"/>
    <w:rsid w:val="00713E2C"/>
    <w:rsid w:val="007165E9"/>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25E"/>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45E5"/>
    <w:rsid w:val="00795269"/>
    <w:rsid w:val="00796740"/>
    <w:rsid w:val="00797DB0"/>
    <w:rsid w:val="007A0D6B"/>
    <w:rsid w:val="007A2823"/>
    <w:rsid w:val="007A3CFC"/>
    <w:rsid w:val="007A635C"/>
    <w:rsid w:val="007B0BEB"/>
    <w:rsid w:val="007B0D81"/>
    <w:rsid w:val="007B1A21"/>
    <w:rsid w:val="007B29EF"/>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3CF"/>
    <w:rsid w:val="007D54BF"/>
    <w:rsid w:val="007D7515"/>
    <w:rsid w:val="007D7D13"/>
    <w:rsid w:val="007E2201"/>
    <w:rsid w:val="007E4762"/>
    <w:rsid w:val="007E4D1D"/>
    <w:rsid w:val="007E5A9D"/>
    <w:rsid w:val="007E6A6D"/>
    <w:rsid w:val="007E7C15"/>
    <w:rsid w:val="007E7CFC"/>
    <w:rsid w:val="007E7D28"/>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3495"/>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3623"/>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3F7E"/>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4430"/>
    <w:rsid w:val="00945C86"/>
    <w:rsid w:val="00945D93"/>
    <w:rsid w:val="00946953"/>
    <w:rsid w:val="009506CA"/>
    <w:rsid w:val="009510AC"/>
    <w:rsid w:val="00951CFF"/>
    <w:rsid w:val="0095555E"/>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2888"/>
    <w:rsid w:val="009D3081"/>
    <w:rsid w:val="009D3964"/>
    <w:rsid w:val="009D4397"/>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D2C"/>
    <w:rsid w:val="00A51E4E"/>
    <w:rsid w:val="00A53591"/>
    <w:rsid w:val="00A5635E"/>
    <w:rsid w:val="00A614CE"/>
    <w:rsid w:val="00A619D8"/>
    <w:rsid w:val="00A64136"/>
    <w:rsid w:val="00A65476"/>
    <w:rsid w:val="00A65C85"/>
    <w:rsid w:val="00A67EF1"/>
    <w:rsid w:val="00A71DA0"/>
    <w:rsid w:val="00A72BE6"/>
    <w:rsid w:val="00A74C82"/>
    <w:rsid w:val="00A763C0"/>
    <w:rsid w:val="00A7673F"/>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3CAB"/>
    <w:rsid w:val="00AA4866"/>
    <w:rsid w:val="00AA4AE4"/>
    <w:rsid w:val="00AA66FF"/>
    <w:rsid w:val="00AA6E4A"/>
    <w:rsid w:val="00AA74B9"/>
    <w:rsid w:val="00AA7655"/>
    <w:rsid w:val="00AA7ECF"/>
    <w:rsid w:val="00AA7FE7"/>
    <w:rsid w:val="00AB0B8A"/>
    <w:rsid w:val="00AB12BE"/>
    <w:rsid w:val="00AB237F"/>
    <w:rsid w:val="00AB35D2"/>
    <w:rsid w:val="00AB3854"/>
    <w:rsid w:val="00AB403C"/>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2812"/>
    <w:rsid w:val="00B42842"/>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0F7B"/>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2D6C"/>
    <w:rsid w:val="00BB4B36"/>
    <w:rsid w:val="00BB6182"/>
    <w:rsid w:val="00BB61D4"/>
    <w:rsid w:val="00BB7951"/>
    <w:rsid w:val="00BC0168"/>
    <w:rsid w:val="00BC47B7"/>
    <w:rsid w:val="00BC4A36"/>
    <w:rsid w:val="00BC692F"/>
    <w:rsid w:val="00BD211C"/>
    <w:rsid w:val="00BD3FC0"/>
    <w:rsid w:val="00BD579F"/>
    <w:rsid w:val="00BD665B"/>
    <w:rsid w:val="00BD755E"/>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03A6"/>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49CB"/>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1490"/>
    <w:rsid w:val="00E127F1"/>
    <w:rsid w:val="00E12941"/>
    <w:rsid w:val="00E12DEB"/>
    <w:rsid w:val="00E1371A"/>
    <w:rsid w:val="00E144D3"/>
    <w:rsid w:val="00E15E08"/>
    <w:rsid w:val="00E163AA"/>
    <w:rsid w:val="00E16B4A"/>
    <w:rsid w:val="00E20830"/>
    <w:rsid w:val="00E20A4B"/>
    <w:rsid w:val="00E20B78"/>
    <w:rsid w:val="00E21BC9"/>
    <w:rsid w:val="00E22998"/>
    <w:rsid w:val="00E22DF2"/>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BC9"/>
    <w:rsid w:val="00E42F0A"/>
    <w:rsid w:val="00E43A63"/>
    <w:rsid w:val="00E447A4"/>
    <w:rsid w:val="00E4544D"/>
    <w:rsid w:val="00E45682"/>
    <w:rsid w:val="00E4625F"/>
    <w:rsid w:val="00E47893"/>
    <w:rsid w:val="00E47F0B"/>
    <w:rsid w:val="00E500BA"/>
    <w:rsid w:val="00E51B6E"/>
    <w:rsid w:val="00E51BE3"/>
    <w:rsid w:val="00E52DF4"/>
    <w:rsid w:val="00E53F11"/>
    <w:rsid w:val="00E54CB0"/>
    <w:rsid w:val="00E55597"/>
    <w:rsid w:val="00E55808"/>
    <w:rsid w:val="00E56BD6"/>
    <w:rsid w:val="00E60EEC"/>
    <w:rsid w:val="00E649AC"/>
    <w:rsid w:val="00E650D8"/>
    <w:rsid w:val="00E6520C"/>
    <w:rsid w:val="00E65F4E"/>
    <w:rsid w:val="00E66A1C"/>
    <w:rsid w:val="00E67573"/>
    <w:rsid w:val="00E67A60"/>
    <w:rsid w:val="00E70BAC"/>
    <w:rsid w:val="00E72F00"/>
    <w:rsid w:val="00E737FE"/>
    <w:rsid w:val="00E73801"/>
    <w:rsid w:val="00E73EAE"/>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852C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160E"/>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60F"/>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818A4486-FDA0-4DED-AE08-4B77C27D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24354"/>
    <w:rPr>
      <w:sz w:val="24"/>
      <w:szCs w:val="24"/>
    </w:rPr>
  </w:style>
  <w:style w:type="paragraph" w:styleId="11">
    <w:name w:val="heading 1"/>
    <w:aliases w:val=" Знак Знак Знак,Знак Знак Знак Знак, Знак Знак Знак1"/>
    <w:basedOn w:val="a0"/>
    <w:next w:val="a0"/>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0"/>
    <w:next w:val="a1"/>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0"/>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0"/>
    <w:next w:val="a1"/>
    <w:qFormat/>
    <w:rsid w:val="000918D2"/>
    <w:pPr>
      <w:keepNext/>
      <w:keepLines/>
      <w:numPr>
        <w:ilvl w:val="3"/>
        <w:numId w:val="1"/>
      </w:numPr>
      <w:spacing w:before="240"/>
      <w:outlineLvl w:val="3"/>
    </w:pPr>
    <w:rPr>
      <w:b/>
      <w:szCs w:val="20"/>
    </w:rPr>
  </w:style>
  <w:style w:type="paragraph" w:styleId="5">
    <w:name w:val="heading 5"/>
    <w:basedOn w:val="a0"/>
    <w:next w:val="a0"/>
    <w:qFormat/>
    <w:rsid w:val="000918D2"/>
    <w:pPr>
      <w:keepNext/>
      <w:numPr>
        <w:ilvl w:val="4"/>
        <w:numId w:val="1"/>
      </w:numPr>
      <w:spacing w:before="240" w:after="60"/>
      <w:ind w:right="284"/>
      <w:jc w:val="center"/>
      <w:outlineLvl w:val="4"/>
    </w:pPr>
    <w:rPr>
      <w:b/>
      <w:sz w:val="28"/>
      <w:szCs w:val="20"/>
    </w:rPr>
  </w:style>
  <w:style w:type="paragraph" w:styleId="6">
    <w:name w:val="heading 6"/>
    <w:basedOn w:val="a0"/>
    <w:next w:val="a0"/>
    <w:qFormat/>
    <w:rsid w:val="00846DB5"/>
    <w:pPr>
      <w:spacing w:before="240" w:after="60"/>
      <w:outlineLvl w:val="5"/>
    </w:pPr>
    <w:rPr>
      <w:b/>
      <w:bCs/>
      <w:sz w:val="22"/>
      <w:szCs w:val="22"/>
    </w:rPr>
  </w:style>
  <w:style w:type="paragraph" w:styleId="7">
    <w:name w:val="heading 7"/>
    <w:basedOn w:val="a0"/>
    <w:next w:val="a0"/>
    <w:qFormat/>
    <w:rsid w:val="00846DB5"/>
    <w:pPr>
      <w:keepNext/>
      <w:jc w:val="both"/>
      <w:outlineLvl w:val="6"/>
    </w:pPr>
    <w:rPr>
      <w:b/>
      <w:sz w:val="32"/>
      <w:szCs w:val="20"/>
    </w:rPr>
  </w:style>
  <w:style w:type="paragraph" w:styleId="8">
    <w:name w:val="heading 8"/>
    <w:basedOn w:val="a0"/>
    <w:next w:val="a0"/>
    <w:qFormat/>
    <w:rsid w:val="007C2DDB"/>
    <w:pPr>
      <w:spacing w:before="240" w:after="60"/>
      <w:outlineLvl w:val="7"/>
    </w:pPr>
    <w:rPr>
      <w:i/>
      <w:iCs/>
    </w:rPr>
  </w:style>
  <w:style w:type="paragraph" w:styleId="9">
    <w:name w:val="heading 9"/>
    <w:aliases w:val=" Знак8"/>
    <w:basedOn w:val="a0"/>
    <w:next w:val="a0"/>
    <w:link w:val="90"/>
    <w:qFormat/>
    <w:rsid w:val="0054114C"/>
    <w:pPr>
      <w:keepNext/>
      <w:outlineLvl w:val="8"/>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0"/>
    <w:link w:val="12"/>
    <w:rsid w:val="000918D2"/>
    <w:pPr>
      <w:spacing w:after="120"/>
    </w:pPr>
    <w:rPr>
      <w:b/>
      <w:i/>
      <w:sz w:val="28"/>
    </w:rPr>
  </w:style>
  <w:style w:type="table" w:styleId="a5">
    <w:name w:val="Table Grid"/>
    <w:basedOn w:val="a3"/>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aliases w:val="Заголовок 3_"/>
    <w:basedOn w:val="a0"/>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7">
    <w:name w:val="page number"/>
    <w:basedOn w:val="a2"/>
    <w:rsid w:val="000918D2"/>
  </w:style>
  <w:style w:type="paragraph" w:styleId="a8">
    <w:name w:val="footer"/>
    <w:basedOn w:val="a0"/>
    <w:rsid w:val="000918D2"/>
    <w:pPr>
      <w:tabs>
        <w:tab w:val="center" w:pos="4153"/>
        <w:tab w:val="right" w:pos="8306"/>
      </w:tabs>
    </w:pPr>
    <w:rPr>
      <w:szCs w:val="20"/>
    </w:rPr>
  </w:style>
  <w:style w:type="paragraph" w:styleId="a9">
    <w:name w:val="header"/>
    <w:aliases w:val=" Знак Знак4 Знак"/>
    <w:basedOn w:val="a0"/>
    <w:link w:val="13"/>
    <w:uiPriority w:val="99"/>
    <w:rsid w:val="000918D2"/>
    <w:pPr>
      <w:tabs>
        <w:tab w:val="center" w:pos="4153"/>
        <w:tab w:val="right" w:pos="8306"/>
      </w:tabs>
    </w:pPr>
    <w:rPr>
      <w:b/>
      <w:i/>
      <w:sz w:val="28"/>
    </w:rPr>
  </w:style>
  <w:style w:type="paragraph" w:customStyle="1" w:styleId="1">
    <w:name w:val="Стиль1 Знак"/>
    <w:basedOn w:val="a0"/>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0"/>
    <w:qFormat/>
    <w:rsid w:val="000918D2"/>
    <w:pPr>
      <w:numPr>
        <w:ilvl w:val="7"/>
        <w:numId w:val="1"/>
      </w:numPr>
      <w:jc w:val="both"/>
    </w:pPr>
    <w:rPr>
      <w:szCs w:val="20"/>
    </w:rPr>
  </w:style>
  <w:style w:type="paragraph" w:styleId="21">
    <w:name w:val="Body Text 2"/>
    <w:aliases w:val=" Знак7"/>
    <w:basedOn w:val="a0"/>
    <w:link w:val="22"/>
    <w:rsid w:val="000918D2"/>
    <w:pPr>
      <w:spacing w:after="120" w:line="480" w:lineRule="auto"/>
    </w:pPr>
    <w:rPr>
      <w:sz w:val="20"/>
      <w:szCs w:val="20"/>
    </w:rPr>
  </w:style>
  <w:style w:type="paragraph" w:styleId="30">
    <w:name w:val="Body Text 3"/>
    <w:basedOn w:val="a0"/>
    <w:rsid w:val="000918D2"/>
    <w:pPr>
      <w:spacing w:after="120"/>
    </w:pPr>
    <w:rPr>
      <w:sz w:val="16"/>
      <w:szCs w:val="16"/>
    </w:rPr>
  </w:style>
  <w:style w:type="paragraph" w:customStyle="1" w:styleId="111">
    <w:name w:val="Стиль11"/>
    <w:basedOn w:val="a0"/>
    <w:rsid w:val="000918D2"/>
    <w:pPr>
      <w:spacing w:before="120"/>
      <w:jc w:val="both"/>
      <w:outlineLvl w:val="0"/>
    </w:pPr>
    <w:rPr>
      <w:szCs w:val="20"/>
    </w:rPr>
  </w:style>
  <w:style w:type="paragraph" w:customStyle="1" w:styleId="02">
    <w:name w:val="Заголовок0_2"/>
    <w:basedOn w:val="a0"/>
    <w:next w:val="a0"/>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0"/>
    <w:rsid w:val="000918D2"/>
    <w:pPr>
      <w:overflowPunct w:val="0"/>
      <w:autoSpaceDE w:val="0"/>
      <w:autoSpaceDN w:val="0"/>
      <w:adjustRightInd w:val="0"/>
      <w:spacing w:after="120"/>
      <w:ind w:left="283"/>
      <w:textAlignment w:val="baseline"/>
    </w:pPr>
    <w:rPr>
      <w:sz w:val="16"/>
      <w:szCs w:val="16"/>
    </w:rPr>
  </w:style>
  <w:style w:type="paragraph" w:styleId="aa">
    <w:name w:val="Balloon Text"/>
    <w:basedOn w:val="a0"/>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b">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0"/>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c">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0"/>
    <w:rsid w:val="008413C8"/>
    <w:rPr>
      <w:rFonts w:ascii="Courier New" w:hAnsi="Courier New"/>
      <w:sz w:val="20"/>
      <w:szCs w:val="20"/>
    </w:rPr>
  </w:style>
  <w:style w:type="paragraph" w:customStyle="1" w:styleId="Pro-text">
    <w:name w:val="Pro-text"/>
    <w:basedOn w:val="a0"/>
    <w:rsid w:val="000F0C13"/>
    <w:pPr>
      <w:spacing w:before="120" w:line="288" w:lineRule="auto"/>
      <w:ind w:left="1200"/>
      <w:jc w:val="both"/>
    </w:pPr>
    <w:rPr>
      <w:rFonts w:ascii="Georgia" w:hAnsi="Georgia"/>
    </w:rPr>
  </w:style>
  <w:style w:type="paragraph" w:customStyle="1" w:styleId="Pro-List2">
    <w:name w:val="Pro-List #2"/>
    <w:basedOn w:val="a0"/>
    <w:rsid w:val="000F0C13"/>
    <w:pPr>
      <w:keepLines/>
      <w:tabs>
        <w:tab w:val="left" w:pos="1560"/>
      </w:tabs>
      <w:spacing w:before="120" w:line="288" w:lineRule="auto"/>
      <w:ind w:left="1560" w:hanging="371"/>
      <w:jc w:val="both"/>
    </w:pPr>
    <w:rPr>
      <w:rFonts w:ascii="Georgia" w:hAnsi="Georgia"/>
    </w:rPr>
  </w:style>
  <w:style w:type="paragraph" w:styleId="ad">
    <w:name w:val="Title"/>
    <w:aliases w:val=" Знак Знак2,Таблица № Знак Знак,Таблица № Знак,Таблица №,Title Char"/>
    <w:basedOn w:val="a0"/>
    <w:link w:val="ae"/>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f">
    <w:name w:val="Block Text"/>
    <w:basedOn w:val="a0"/>
    <w:rsid w:val="0030461E"/>
    <w:pPr>
      <w:ind w:left="567" w:right="-1333" w:firstLine="851"/>
      <w:jc w:val="both"/>
    </w:pPr>
    <w:rPr>
      <w:sz w:val="28"/>
      <w:szCs w:val="20"/>
    </w:rPr>
  </w:style>
  <w:style w:type="paragraph" w:customStyle="1" w:styleId="af0">
    <w:name w:val="Стиль"/>
    <w:rsid w:val="0030461E"/>
    <w:pPr>
      <w:snapToGrid w:val="0"/>
      <w:ind w:firstLine="720"/>
      <w:jc w:val="both"/>
    </w:pPr>
    <w:rPr>
      <w:rFonts w:ascii="Arial" w:hAnsi="Arial"/>
    </w:rPr>
  </w:style>
  <w:style w:type="paragraph" w:customStyle="1" w:styleId="af1">
    <w:name w:val="Заголовок статьи"/>
    <w:basedOn w:val="a0"/>
    <w:next w:val="a0"/>
    <w:rsid w:val="00565227"/>
    <w:pPr>
      <w:widowControl w:val="0"/>
      <w:autoSpaceDE w:val="0"/>
      <w:autoSpaceDN w:val="0"/>
      <w:adjustRightInd w:val="0"/>
      <w:ind w:left="1612" w:hanging="892"/>
      <w:jc w:val="both"/>
    </w:pPr>
    <w:rPr>
      <w:rFonts w:ascii="Arial" w:hAnsi="Arial"/>
      <w:sz w:val="20"/>
      <w:szCs w:val="20"/>
    </w:rPr>
  </w:style>
  <w:style w:type="paragraph" w:styleId="af2">
    <w:name w:val="List Paragraph"/>
    <w:basedOn w:val="a0"/>
    <w:link w:val="af3"/>
    <w:uiPriority w:val="99"/>
    <w:qFormat/>
    <w:rsid w:val="00EE0C03"/>
    <w:pPr>
      <w:ind w:left="720"/>
      <w:contextualSpacing/>
    </w:pPr>
    <w:rPr>
      <w:sz w:val="20"/>
      <w:szCs w:val="20"/>
    </w:rPr>
  </w:style>
  <w:style w:type="character" w:styleId="af4">
    <w:name w:val="footnote reference"/>
    <w:rsid w:val="00704D16"/>
    <w:rPr>
      <w:b/>
      <w:i/>
      <w:sz w:val="28"/>
      <w:szCs w:val="24"/>
      <w:vertAlign w:val="superscript"/>
      <w:lang w:val="en-GB" w:eastAsia="en-US" w:bidi="ar-SA"/>
    </w:rPr>
  </w:style>
  <w:style w:type="paragraph" w:styleId="af5">
    <w:name w:val="Plain Text"/>
    <w:basedOn w:val="a0"/>
    <w:rsid w:val="00DA6565"/>
    <w:rPr>
      <w:rFonts w:ascii="Courier New" w:hAnsi="Courier New"/>
      <w:sz w:val="20"/>
      <w:szCs w:val="20"/>
    </w:rPr>
  </w:style>
  <w:style w:type="paragraph" w:customStyle="1" w:styleId="text">
    <w:name w:val="text"/>
    <w:basedOn w:val="a0"/>
    <w:rsid w:val="00DA6565"/>
    <w:pPr>
      <w:ind w:firstLine="567"/>
      <w:jc w:val="both"/>
    </w:pPr>
    <w:rPr>
      <w:rFonts w:ascii="Arial" w:hAnsi="Arial" w:cs="Arial"/>
    </w:rPr>
  </w:style>
  <w:style w:type="paragraph" w:customStyle="1" w:styleId="article">
    <w:name w:val="article"/>
    <w:basedOn w:val="a0"/>
    <w:rsid w:val="00DA6565"/>
    <w:pPr>
      <w:ind w:firstLine="567"/>
      <w:jc w:val="both"/>
    </w:pPr>
    <w:rPr>
      <w:rFonts w:ascii="Arial" w:hAnsi="Arial" w:cs="Arial"/>
      <w:sz w:val="26"/>
      <w:szCs w:val="26"/>
    </w:rPr>
  </w:style>
  <w:style w:type="paragraph" w:customStyle="1" w:styleId="af6">
    <w:name w:val="Комментарий"/>
    <w:basedOn w:val="a0"/>
    <w:next w:val="a0"/>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0"/>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7">
    <w:name w:val="Гипертекстовая ссылка"/>
    <w:rsid w:val="00DA6565"/>
    <w:rPr>
      <w:b/>
      <w:i/>
      <w:color w:val="008000"/>
      <w:sz w:val="28"/>
      <w:szCs w:val="24"/>
      <w:lang w:val="en-GB" w:eastAsia="en-US" w:bidi="ar-SA"/>
    </w:rPr>
  </w:style>
  <w:style w:type="character" w:styleId="af8">
    <w:name w:val="FollowedHyperlink"/>
    <w:rsid w:val="00BB61D4"/>
    <w:rPr>
      <w:b/>
      <w:i/>
      <w:color w:val="800080"/>
      <w:sz w:val="28"/>
      <w:szCs w:val="24"/>
      <w:u w:val="single"/>
      <w:lang w:val="en-GB" w:eastAsia="en-US" w:bidi="ar-SA"/>
    </w:rPr>
  </w:style>
  <w:style w:type="paragraph" w:customStyle="1" w:styleId="af9">
    <w:name w:val="Нормальный (таблица)"/>
    <w:basedOn w:val="a0"/>
    <w:next w:val="a0"/>
    <w:rsid w:val="00CA31DC"/>
    <w:pPr>
      <w:widowControl w:val="0"/>
      <w:autoSpaceDE w:val="0"/>
      <w:autoSpaceDN w:val="0"/>
      <w:adjustRightInd w:val="0"/>
      <w:jc w:val="both"/>
    </w:pPr>
    <w:rPr>
      <w:rFonts w:ascii="Arial" w:hAnsi="Arial" w:cs="Arial"/>
    </w:rPr>
  </w:style>
  <w:style w:type="paragraph" w:customStyle="1" w:styleId="afa">
    <w:name w:val="Прижатый влево"/>
    <w:basedOn w:val="a0"/>
    <w:next w:val="a0"/>
    <w:rsid w:val="00CA31DC"/>
    <w:pPr>
      <w:widowControl w:val="0"/>
      <w:autoSpaceDE w:val="0"/>
      <w:autoSpaceDN w:val="0"/>
      <w:adjustRightInd w:val="0"/>
    </w:pPr>
    <w:rPr>
      <w:rFonts w:ascii="Arial" w:hAnsi="Arial" w:cs="Arial"/>
    </w:rPr>
  </w:style>
  <w:style w:type="character" w:customStyle="1" w:styleId="afb">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0"/>
    <w:rsid w:val="00945D93"/>
    <w:pPr>
      <w:spacing w:after="120" w:line="480" w:lineRule="auto"/>
      <w:ind w:left="283"/>
    </w:pPr>
    <w:rPr>
      <w:sz w:val="20"/>
      <w:szCs w:val="20"/>
    </w:rPr>
  </w:style>
  <w:style w:type="paragraph" w:customStyle="1" w:styleId="1518">
    <w:name w:val="Стиль 15 пт Междустр.интервал:  точно 18 пт"/>
    <w:basedOn w:val="a0"/>
    <w:rsid w:val="00945D93"/>
    <w:pPr>
      <w:spacing w:line="360" w:lineRule="exact"/>
      <w:ind w:firstLine="720"/>
      <w:jc w:val="both"/>
    </w:pPr>
    <w:rPr>
      <w:sz w:val="30"/>
      <w:szCs w:val="20"/>
    </w:rPr>
  </w:style>
  <w:style w:type="paragraph" w:customStyle="1" w:styleId="33">
    <w:name w:val="Стиль3"/>
    <w:basedOn w:val="a0"/>
    <w:rsid w:val="00846DB5"/>
    <w:pPr>
      <w:tabs>
        <w:tab w:val="num" w:pos="851"/>
      </w:tabs>
      <w:ind w:left="851" w:hanging="284"/>
      <w:jc w:val="both"/>
    </w:pPr>
    <w:rPr>
      <w:szCs w:val="20"/>
    </w:rPr>
  </w:style>
  <w:style w:type="paragraph" w:customStyle="1" w:styleId="afc">
    <w:name w:val="Îáû÷íûé"/>
    <w:rsid w:val="00846DB5"/>
    <w:rPr>
      <w:sz w:val="24"/>
    </w:rPr>
  </w:style>
  <w:style w:type="paragraph" w:customStyle="1" w:styleId="Style5">
    <w:name w:val="Style5"/>
    <w:basedOn w:val="a0"/>
    <w:rsid w:val="00587F67"/>
    <w:pPr>
      <w:spacing w:line="295" w:lineRule="exact"/>
      <w:ind w:hanging="346"/>
    </w:pPr>
    <w:rPr>
      <w:sz w:val="20"/>
      <w:szCs w:val="20"/>
    </w:rPr>
  </w:style>
  <w:style w:type="paragraph" w:customStyle="1" w:styleId="Style2">
    <w:name w:val="Style2"/>
    <w:basedOn w:val="a0"/>
    <w:rsid w:val="00587F67"/>
    <w:pPr>
      <w:widowControl w:val="0"/>
      <w:autoSpaceDE w:val="0"/>
      <w:autoSpaceDN w:val="0"/>
      <w:adjustRightInd w:val="0"/>
    </w:pPr>
  </w:style>
  <w:style w:type="paragraph" w:customStyle="1" w:styleId="Style3">
    <w:name w:val="Style3"/>
    <w:basedOn w:val="a0"/>
    <w:rsid w:val="00587F67"/>
    <w:pPr>
      <w:widowControl w:val="0"/>
      <w:autoSpaceDE w:val="0"/>
      <w:autoSpaceDN w:val="0"/>
      <w:adjustRightInd w:val="0"/>
    </w:pPr>
  </w:style>
  <w:style w:type="paragraph" w:customStyle="1" w:styleId="Style6">
    <w:name w:val="Style6"/>
    <w:basedOn w:val="a0"/>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0"/>
    <w:rsid w:val="00F14D4B"/>
    <w:pPr>
      <w:widowControl w:val="0"/>
      <w:numPr>
        <w:numId w:val="2"/>
      </w:numPr>
      <w:adjustRightInd w:val="0"/>
      <w:spacing w:after="160" w:line="240" w:lineRule="exact"/>
      <w:jc w:val="center"/>
    </w:pPr>
    <w:rPr>
      <w:b/>
      <w:i/>
      <w:sz w:val="28"/>
      <w:szCs w:val="20"/>
      <w:lang w:val="en-GB" w:eastAsia="en-US"/>
    </w:rPr>
  </w:style>
  <w:style w:type="paragraph" w:customStyle="1" w:styleId="afd">
    <w:name w:val="Знак Знак Знак Знак Знак Знак Знак Знак Знак"/>
    <w:basedOn w:val="a0"/>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e">
    <w:name w:val="Знак Знак Знак Знак Знак Знак Знак Знак Знак Знак Знак"/>
    <w:basedOn w:val="a0"/>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f">
    <w:name w:val="footnote text"/>
    <w:aliases w:val=" Знак6"/>
    <w:basedOn w:val="a0"/>
    <w:link w:val="aff0"/>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2"/>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2"/>
    <w:rsid w:val="0054114C"/>
  </w:style>
  <w:style w:type="character" w:customStyle="1" w:styleId="aff1">
    <w:name w:val="Основной текст с отступом Знак"/>
    <w:basedOn w:val="a2"/>
    <w:rsid w:val="0054114C"/>
  </w:style>
  <w:style w:type="character" w:customStyle="1" w:styleId="25">
    <w:name w:val="Основной текст с отступом 2 Знак"/>
    <w:basedOn w:val="a2"/>
    <w:rsid w:val="0054114C"/>
  </w:style>
  <w:style w:type="character" w:customStyle="1" w:styleId="35">
    <w:name w:val="Основной текст с отступом 3 Знак"/>
    <w:basedOn w:val="a2"/>
    <w:rsid w:val="0054114C"/>
  </w:style>
  <w:style w:type="character" w:customStyle="1" w:styleId="aff2">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3">
    <w:name w:val="Верхний колонтитул Знак"/>
    <w:aliases w:val=" Знак Знак3"/>
    <w:basedOn w:val="a2"/>
    <w:uiPriority w:val="99"/>
    <w:rsid w:val="0054114C"/>
  </w:style>
  <w:style w:type="character" w:customStyle="1" w:styleId="aff4">
    <w:name w:val="Нижний колонтитул Знак"/>
    <w:basedOn w:val="a2"/>
    <w:rsid w:val="0054114C"/>
  </w:style>
  <w:style w:type="character" w:customStyle="1" w:styleId="36">
    <w:name w:val="Основной текст 3 Знак"/>
    <w:rsid w:val="0054114C"/>
    <w:rPr>
      <w:b/>
      <w:i/>
      <w:sz w:val="16"/>
      <w:szCs w:val="16"/>
      <w:lang w:val="en-GB" w:eastAsia="en-US" w:bidi="ar-SA"/>
    </w:rPr>
  </w:style>
  <w:style w:type="character" w:customStyle="1" w:styleId="aff5">
    <w:name w:val="Текст Знак"/>
    <w:rsid w:val="0054114C"/>
    <w:rPr>
      <w:rFonts w:ascii="Courier New" w:hAnsi="Courier New" w:cs="Courier New" w:hint="default"/>
      <w:b/>
      <w:i/>
      <w:sz w:val="28"/>
      <w:szCs w:val="24"/>
      <w:lang w:val="en-GB" w:eastAsia="en-US" w:bidi="ar-SA"/>
    </w:rPr>
  </w:style>
  <w:style w:type="character" w:customStyle="1" w:styleId="aff6">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2"/>
    <w:rsid w:val="003F0AC5"/>
  </w:style>
  <w:style w:type="character" w:customStyle="1" w:styleId="aff7">
    <w:name w:val="Основной текст_ Знак Знак Знак Знак"/>
    <w:link w:val="aff8"/>
    <w:rsid w:val="00217284"/>
    <w:rPr>
      <w:b/>
      <w:i/>
      <w:sz w:val="26"/>
      <w:szCs w:val="26"/>
      <w:shd w:val="clear" w:color="auto" w:fill="FFFFFF"/>
      <w:lang w:val="ru-RU" w:eastAsia="ru-RU" w:bidi="ar-SA"/>
    </w:rPr>
  </w:style>
  <w:style w:type="paragraph" w:customStyle="1" w:styleId="aff8">
    <w:name w:val="Основной текст_ Знак Знак Знак"/>
    <w:basedOn w:val="a0"/>
    <w:link w:val="aff7"/>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9">
    <w:name w:val="Символ нумерации"/>
    <w:rsid w:val="00CB34F3"/>
  </w:style>
  <w:style w:type="paragraph" w:customStyle="1" w:styleId="affa">
    <w:name w:val="Заголовок"/>
    <w:basedOn w:val="a0"/>
    <w:next w:val="a1"/>
    <w:rsid w:val="00CB34F3"/>
    <w:pPr>
      <w:keepNext/>
      <w:suppressAutoHyphens/>
      <w:spacing w:before="240" w:after="120"/>
    </w:pPr>
    <w:rPr>
      <w:rFonts w:ascii="Arial" w:eastAsia="Lucida Sans Unicode" w:hAnsi="Arial" w:cs="Tahoma"/>
      <w:sz w:val="28"/>
      <w:szCs w:val="28"/>
      <w:lang w:eastAsia="ar-SA"/>
    </w:rPr>
  </w:style>
  <w:style w:type="paragraph" w:styleId="affb">
    <w:name w:val="List"/>
    <w:basedOn w:val="a1"/>
    <w:rsid w:val="00CB34F3"/>
    <w:pPr>
      <w:suppressAutoHyphens/>
    </w:pPr>
    <w:rPr>
      <w:rFonts w:ascii="Arial" w:hAnsi="Arial" w:cs="Tahoma"/>
      <w:sz w:val="24"/>
      <w:lang w:eastAsia="ar-SA"/>
    </w:rPr>
  </w:style>
  <w:style w:type="paragraph" w:customStyle="1" w:styleId="19">
    <w:name w:val="Название1"/>
    <w:basedOn w:val="a0"/>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0"/>
    <w:rsid w:val="00CB34F3"/>
    <w:pPr>
      <w:suppressLineNumbers/>
      <w:suppressAutoHyphens/>
    </w:pPr>
    <w:rPr>
      <w:rFonts w:ascii="Arial" w:hAnsi="Arial" w:cs="Tahoma"/>
      <w:lang w:eastAsia="ar-SA"/>
    </w:rPr>
  </w:style>
  <w:style w:type="paragraph" w:customStyle="1" w:styleId="affc">
    <w:name w:val="Содержимое врезки"/>
    <w:basedOn w:val="a1"/>
    <w:rsid w:val="00CB34F3"/>
    <w:pPr>
      <w:suppressAutoHyphens/>
    </w:pPr>
    <w:rPr>
      <w:sz w:val="24"/>
      <w:lang w:eastAsia="ar-SA"/>
    </w:rPr>
  </w:style>
  <w:style w:type="paragraph" w:customStyle="1" w:styleId="affd">
    <w:name w:val="Содержимое таблицы"/>
    <w:basedOn w:val="a0"/>
    <w:rsid w:val="00CB34F3"/>
    <w:pPr>
      <w:suppressLineNumbers/>
      <w:suppressAutoHyphens/>
    </w:pPr>
    <w:rPr>
      <w:lang w:eastAsia="ar-SA"/>
    </w:rPr>
  </w:style>
  <w:style w:type="paragraph" w:customStyle="1" w:styleId="affe">
    <w:name w:val="Заголовок таблицы"/>
    <w:basedOn w:val="affd"/>
    <w:rsid w:val="00CB34F3"/>
    <w:pPr>
      <w:jc w:val="center"/>
    </w:pPr>
    <w:rPr>
      <w:b/>
      <w:bCs/>
    </w:rPr>
  </w:style>
  <w:style w:type="paragraph" w:customStyle="1" w:styleId="1b">
    <w:name w:val="Основной текст1"/>
    <w:basedOn w:val="a0"/>
    <w:rsid w:val="00CB34F3"/>
    <w:pPr>
      <w:shd w:val="clear" w:color="auto" w:fill="FFFFFF"/>
      <w:spacing w:before="240" w:after="240" w:line="326" w:lineRule="exact"/>
      <w:jc w:val="both"/>
    </w:pPr>
    <w:rPr>
      <w:sz w:val="26"/>
      <w:szCs w:val="26"/>
      <w:shd w:val="clear" w:color="auto" w:fill="FFFFFF"/>
    </w:rPr>
  </w:style>
  <w:style w:type="character" w:styleId="afff">
    <w:name w:val="Strong"/>
    <w:qFormat/>
    <w:rsid w:val="00CF1E38"/>
    <w:rPr>
      <w:rFonts w:cs="Times New Roman"/>
      <w:b w:val="0"/>
      <w:i/>
      <w:sz w:val="28"/>
      <w:szCs w:val="24"/>
      <w:lang w:val="en-GB" w:eastAsia="en-US" w:bidi="ar-SA"/>
    </w:rPr>
  </w:style>
  <w:style w:type="paragraph" w:customStyle="1" w:styleId="1c">
    <w:name w:val="Абзац списка1"/>
    <w:basedOn w:val="a0"/>
    <w:rsid w:val="00CF1E38"/>
    <w:pPr>
      <w:ind w:left="720"/>
      <w:contextualSpacing/>
    </w:pPr>
    <w:rPr>
      <w:rFonts w:eastAsia="Calibri"/>
    </w:rPr>
  </w:style>
  <w:style w:type="paragraph" w:customStyle="1" w:styleId="afff0">
    <w:name w:val="Знак Знак Знак Знак Знак Знак Знак"/>
    <w:basedOn w:val="a0"/>
    <w:rsid w:val="000100EC"/>
    <w:pPr>
      <w:spacing w:after="160" w:line="240" w:lineRule="exact"/>
    </w:pPr>
    <w:rPr>
      <w:b/>
      <w:i/>
      <w:sz w:val="28"/>
      <w:szCs w:val="20"/>
      <w:lang w:val="en-GB" w:eastAsia="en-US"/>
    </w:rPr>
  </w:style>
  <w:style w:type="paragraph" w:customStyle="1" w:styleId="u">
    <w:name w:val="u"/>
    <w:basedOn w:val="a0"/>
    <w:rsid w:val="000100EC"/>
    <w:pPr>
      <w:spacing w:before="100" w:beforeAutospacing="1" w:after="100" w:afterAutospacing="1"/>
    </w:pPr>
  </w:style>
  <w:style w:type="paragraph" w:styleId="afff1">
    <w:name w:val="Subtitle"/>
    <w:aliases w:val=" Знак5"/>
    <w:basedOn w:val="a0"/>
    <w:next w:val="a1"/>
    <w:link w:val="afff2"/>
    <w:qFormat/>
    <w:rsid w:val="000100EC"/>
    <w:pPr>
      <w:suppressAutoHyphens/>
    </w:pPr>
    <w:rPr>
      <w:sz w:val="28"/>
      <w:szCs w:val="20"/>
      <w:lang w:eastAsia="ar-SA"/>
    </w:rPr>
  </w:style>
  <w:style w:type="paragraph" w:customStyle="1" w:styleId="1d">
    <w:name w:val="Знак1"/>
    <w:basedOn w:val="a0"/>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0"/>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0"/>
    <w:rsid w:val="006F5F1B"/>
    <w:pPr>
      <w:spacing w:before="100" w:beforeAutospacing="1" w:after="100" w:afterAutospacing="1"/>
    </w:pPr>
  </w:style>
  <w:style w:type="paragraph" w:customStyle="1" w:styleId="112">
    <w:name w:val="Абзац списка11"/>
    <w:basedOn w:val="a0"/>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3">
    <w:name w:val="ЭЭГ"/>
    <w:basedOn w:val="a0"/>
    <w:rsid w:val="00CA075B"/>
    <w:pPr>
      <w:spacing w:line="360" w:lineRule="auto"/>
      <w:ind w:firstLine="720"/>
      <w:jc w:val="both"/>
    </w:pPr>
  </w:style>
  <w:style w:type="paragraph" w:customStyle="1" w:styleId="210">
    <w:name w:val="Основной текст 21"/>
    <w:basedOn w:val="a0"/>
    <w:rsid w:val="00CA075B"/>
    <w:pPr>
      <w:ind w:firstLine="567"/>
      <w:jc w:val="both"/>
    </w:pPr>
    <w:rPr>
      <w:sz w:val="28"/>
      <w:szCs w:val="20"/>
    </w:rPr>
  </w:style>
  <w:style w:type="paragraph" w:styleId="afff4">
    <w:name w:val="No Spacing"/>
    <w:qFormat/>
    <w:rsid w:val="00CA075B"/>
    <w:pPr>
      <w:widowControl w:val="0"/>
      <w:autoSpaceDE w:val="0"/>
      <w:autoSpaceDN w:val="0"/>
      <w:adjustRightInd w:val="0"/>
    </w:pPr>
  </w:style>
  <w:style w:type="paragraph" w:customStyle="1" w:styleId="western">
    <w:name w:val="western"/>
    <w:basedOn w:val="a0"/>
    <w:rsid w:val="00CA075B"/>
    <w:pPr>
      <w:spacing w:before="100" w:beforeAutospacing="1" w:after="100" w:afterAutospacing="1"/>
    </w:pPr>
  </w:style>
  <w:style w:type="character" w:customStyle="1" w:styleId="highlight">
    <w:name w:val="highlight"/>
    <w:basedOn w:val="a2"/>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0"/>
    <w:rsid w:val="00CA075B"/>
    <w:pPr>
      <w:spacing w:before="100" w:beforeAutospacing="1" w:after="100" w:afterAutospacing="1"/>
    </w:pPr>
    <w:rPr>
      <w:rFonts w:ascii="Times New Roman CYR" w:hAnsi="Times New Roman CYR" w:cs="Times New Roman CYR"/>
    </w:rPr>
  </w:style>
  <w:style w:type="paragraph" w:customStyle="1" w:styleId="xl65">
    <w:name w:val="xl65"/>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0"/>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0"/>
    <w:rsid w:val="00CA075B"/>
    <w:pPr>
      <w:spacing w:before="100" w:beforeAutospacing="1" w:after="100" w:afterAutospacing="1"/>
      <w:jc w:val="right"/>
    </w:pPr>
    <w:rPr>
      <w:rFonts w:ascii="Arial" w:hAnsi="Arial" w:cs="Arial"/>
      <w:sz w:val="20"/>
      <w:szCs w:val="20"/>
    </w:rPr>
  </w:style>
  <w:style w:type="paragraph" w:customStyle="1" w:styleId="xl72">
    <w:name w:val="xl72"/>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0"/>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0"/>
    <w:rsid w:val="00CA075B"/>
    <w:pPr>
      <w:spacing w:after="160" w:line="240" w:lineRule="exact"/>
    </w:pPr>
    <w:rPr>
      <w:rFonts w:ascii="Arial" w:hAnsi="Arial" w:cs="Arial"/>
      <w:sz w:val="20"/>
      <w:szCs w:val="20"/>
      <w:lang w:val="fr-FR" w:eastAsia="en-US"/>
    </w:rPr>
  </w:style>
  <w:style w:type="paragraph" w:customStyle="1" w:styleId="afff5">
    <w:name w:val="Таблицы (моноширинный)"/>
    <w:basedOn w:val="a0"/>
    <w:next w:val="a0"/>
    <w:rsid w:val="00452FCD"/>
    <w:pPr>
      <w:autoSpaceDE w:val="0"/>
      <w:autoSpaceDN w:val="0"/>
      <w:adjustRightInd w:val="0"/>
      <w:jc w:val="both"/>
    </w:pPr>
    <w:rPr>
      <w:rFonts w:ascii="Courier New" w:hAnsi="Courier New" w:cs="Courier New"/>
    </w:rPr>
  </w:style>
  <w:style w:type="paragraph" w:styleId="afff6">
    <w:name w:val="endnote text"/>
    <w:aliases w:val=" Знак4"/>
    <w:basedOn w:val="a0"/>
    <w:link w:val="afff7"/>
    <w:unhideWhenUsed/>
    <w:rsid w:val="00452FCD"/>
    <w:pPr>
      <w:autoSpaceDE w:val="0"/>
      <w:autoSpaceDN w:val="0"/>
    </w:pPr>
    <w:rPr>
      <w:sz w:val="20"/>
      <w:szCs w:val="20"/>
    </w:rPr>
  </w:style>
  <w:style w:type="character" w:styleId="afff8">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9">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0"/>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1"/>
    <w:rsid w:val="006B4B75"/>
    <w:rPr>
      <w:b/>
      <w:i/>
      <w:sz w:val="28"/>
      <w:szCs w:val="24"/>
      <w:lang w:val="ru-RU" w:eastAsia="ru-RU" w:bidi="ar-SA"/>
    </w:rPr>
  </w:style>
  <w:style w:type="character" w:customStyle="1" w:styleId="ae">
    <w:name w:val="Название Знак"/>
    <w:aliases w:val=" Знак Знак2 Знак,Таблица № Знак Знак Знак,Таблица № Знак Знак3,Таблица № Знак3,Title Char Знак"/>
    <w:link w:val="ad"/>
    <w:rsid w:val="00033D73"/>
    <w:rPr>
      <w:b/>
      <w:bCs/>
      <w:i/>
      <w:sz w:val="28"/>
      <w:szCs w:val="24"/>
      <w:lang w:val="ru-RU" w:eastAsia="ru-RU" w:bidi="ar-SA"/>
    </w:rPr>
  </w:style>
  <w:style w:type="paragraph" w:customStyle="1" w:styleId="211">
    <w:name w:val="Основной текст 211"/>
    <w:basedOn w:val="a0"/>
    <w:rsid w:val="00F64538"/>
    <w:pPr>
      <w:widowControl w:val="0"/>
      <w:tabs>
        <w:tab w:val="left" w:pos="7200"/>
      </w:tabs>
      <w:suppressAutoHyphens/>
      <w:spacing w:line="240" w:lineRule="atLeast"/>
      <w:jc w:val="center"/>
    </w:pPr>
    <w:rPr>
      <w:b/>
      <w:bCs/>
      <w:sz w:val="28"/>
      <w:szCs w:val="20"/>
      <w:lang w:eastAsia="ar-SA"/>
    </w:rPr>
  </w:style>
  <w:style w:type="paragraph" w:customStyle="1" w:styleId="afffa">
    <w:name w:val="Знак"/>
    <w:basedOn w:val="a0"/>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0"/>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9"/>
    <w:rsid w:val="004C079E"/>
    <w:rPr>
      <w:b/>
      <w:i/>
      <w:sz w:val="28"/>
      <w:szCs w:val="24"/>
      <w:lang w:val="ru-RU" w:eastAsia="ru-RU" w:bidi="ar-SA"/>
    </w:rPr>
  </w:style>
  <w:style w:type="paragraph" w:customStyle="1" w:styleId="28">
    <w:name w:val="Знак Знак Знак Знак2"/>
    <w:basedOn w:val="a0"/>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0"/>
    <w:rsid w:val="00816810"/>
    <w:rPr>
      <w:sz w:val="20"/>
      <w:szCs w:val="20"/>
    </w:rPr>
  </w:style>
  <w:style w:type="paragraph" w:customStyle="1" w:styleId="Style1">
    <w:name w:val="Style1"/>
    <w:basedOn w:val="a0"/>
    <w:rsid w:val="00816810"/>
    <w:pPr>
      <w:spacing w:line="297" w:lineRule="exact"/>
      <w:ind w:firstLine="713"/>
      <w:jc w:val="both"/>
    </w:pPr>
    <w:rPr>
      <w:sz w:val="20"/>
      <w:szCs w:val="20"/>
    </w:rPr>
  </w:style>
  <w:style w:type="paragraph" w:customStyle="1" w:styleId="Style21">
    <w:name w:val="Style21"/>
    <w:basedOn w:val="a0"/>
    <w:rsid w:val="00816810"/>
    <w:rPr>
      <w:sz w:val="20"/>
      <w:szCs w:val="20"/>
    </w:rPr>
  </w:style>
  <w:style w:type="paragraph" w:customStyle="1" w:styleId="Style13">
    <w:name w:val="Style13"/>
    <w:basedOn w:val="a0"/>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0"/>
    <w:rsid w:val="00816810"/>
    <w:pPr>
      <w:widowControl w:val="0"/>
      <w:autoSpaceDE w:val="0"/>
      <w:autoSpaceDN w:val="0"/>
      <w:adjustRightInd w:val="0"/>
    </w:pPr>
  </w:style>
  <w:style w:type="paragraph" w:customStyle="1" w:styleId="121">
    <w:name w:val="Таймс 12"/>
    <w:basedOn w:val="a0"/>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0"/>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0"/>
    <w:rsid w:val="00816810"/>
    <w:pPr>
      <w:widowControl w:val="0"/>
      <w:autoSpaceDE w:val="0"/>
      <w:autoSpaceDN w:val="0"/>
      <w:adjustRightInd w:val="0"/>
      <w:spacing w:line="298" w:lineRule="exact"/>
      <w:ind w:hanging="341"/>
      <w:jc w:val="both"/>
    </w:pPr>
  </w:style>
  <w:style w:type="paragraph" w:customStyle="1" w:styleId="Style18">
    <w:name w:val="Style18"/>
    <w:basedOn w:val="a0"/>
    <w:rsid w:val="00816810"/>
    <w:rPr>
      <w:sz w:val="20"/>
      <w:szCs w:val="20"/>
    </w:rPr>
  </w:style>
  <w:style w:type="paragraph" w:customStyle="1" w:styleId="Style27">
    <w:name w:val="Style27"/>
    <w:basedOn w:val="a0"/>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0"/>
    <w:rsid w:val="00816810"/>
    <w:pPr>
      <w:widowControl w:val="0"/>
      <w:autoSpaceDE w:val="0"/>
      <w:autoSpaceDN w:val="0"/>
      <w:adjustRightInd w:val="0"/>
      <w:spacing w:line="260" w:lineRule="exact"/>
      <w:ind w:firstLine="696"/>
      <w:jc w:val="both"/>
    </w:pPr>
  </w:style>
  <w:style w:type="paragraph" w:customStyle="1" w:styleId="Style14">
    <w:name w:val="Style14"/>
    <w:basedOn w:val="a0"/>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0"/>
    <w:rsid w:val="00816810"/>
    <w:rPr>
      <w:sz w:val="20"/>
      <w:szCs w:val="20"/>
    </w:rPr>
  </w:style>
  <w:style w:type="paragraph" w:customStyle="1" w:styleId="Style40">
    <w:name w:val="Style40"/>
    <w:basedOn w:val="a0"/>
    <w:rsid w:val="00816810"/>
    <w:pPr>
      <w:spacing w:line="235" w:lineRule="exact"/>
    </w:pPr>
    <w:rPr>
      <w:sz w:val="20"/>
      <w:szCs w:val="20"/>
    </w:rPr>
  </w:style>
  <w:style w:type="paragraph" w:customStyle="1" w:styleId="Style153">
    <w:name w:val="Style153"/>
    <w:basedOn w:val="a0"/>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0"/>
    <w:link w:val="S0"/>
    <w:rsid w:val="00816810"/>
    <w:pPr>
      <w:spacing w:line="360" w:lineRule="auto"/>
      <w:ind w:firstLine="709"/>
      <w:jc w:val="both"/>
    </w:pPr>
  </w:style>
  <w:style w:type="paragraph" w:customStyle="1" w:styleId="29">
    <w:name w:val="Îñíîâíîé òåêñò 2"/>
    <w:basedOn w:val="a0"/>
    <w:rsid w:val="00816810"/>
    <w:pPr>
      <w:widowControl w:val="0"/>
      <w:ind w:firstLine="720"/>
      <w:jc w:val="both"/>
    </w:pPr>
    <w:rPr>
      <w:b/>
      <w:color w:val="000000"/>
      <w:szCs w:val="20"/>
      <w:lang w:val="en-US"/>
    </w:rPr>
  </w:style>
  <w:style w:type="paragraph" w:customStyle="1" w:styleId="afffb">
    <w:name w:val="основной"/>
    <w:basedOn w:val="a0"/>
    <w:rsid w:val="00816810"/>
    <w:pPr>
      <w:keepNext/>
    </w:pPr>
    <w:rPr>
      <w:szCs w:val="20"/>
    </w:rPr>
  </w:style>
  <w:style w:type="character" w:customStyle="1" w:styleId="afffc">
    <w:name w:val="Не вступил в силу"/>
    <w:rsid w:val="00816810"/>
    <w:rPr>
      <w:b/>
      <w:bCs/>
      <w:color w:val="008080"/>
    </w:rPr>
  </w:style>
  <w:style w:type="paragraph" w:styleId="92">
    <w:name w:val="toc 9"/>
    <w:basedOn w:val="a0"/>
    <w:next w:val="a0"/>
    <w:autoRedefine/>
    <w:semiHidden/>
    <w:rsid w:val="00816810"/>
    <w:pPr>
      <w:ind w:left="1600"/>
    </w:pPr>
    <w:rPr>
      <w:sz w:val="18"/>
      <w:szCs w:val="20"/>
    </w:rPr>
  </w:style>
  <w:style w:type="paragraph" w:customStyle="1" w:styleId="2a">
    <w:name w:val="Îñíîâíîé òåêñò ñ îòñòóïîì 2"/>
    <w:basedOn w:val="afc"/>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c"/>
    <w:next w:val="afc"/>
    <w:rsid w:val="00816810"/>
    <w:pPr>
      <w:keepNext/>
      <w:widowControl w:val="0"/>
    </w:pPr>
    <w:rPr>
      <w:sz w:val="28"/>
    </w:rPr>
  </w:style>
  <w:style w:type="paragraph" w:customStyle="1" w:styleId="38">
    <w:name w:val="Îñíîâíîé òåêñò ñ îòñòóïîì 3"/>
    <w:basedOn w:val="afc"/>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d">
    <w:name w:val="список"/>
    <w:basedOn w:val="a0"/>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e">
    <w:name w:val="ñïèñîê"/>
    <w:basedOn w:val="afc"/>
    <w:rsid w:val="00816810"/>
    <w:pPr>
      <w:keepLines/>
      <w:widowControl w:val="0"/>
      <w:ind w:left="709" w:hanging="284"/>
      <w:jc w:val="both"/>
    </w:pPr>
    <w:rPr>
      <w:rFonts w:ascii="Peterburg" w:hAnsi="Peterburg"/>
    </w:rPr>
  </w:style>
  <w:style w:type="paragraph" w:customStyle="1" w:styleId="82">
    <w:name w:val="çàãîëîâîê 8"/>
    <w:basedOn w:val="afc"/>
    <w:next w:val="afc"/>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0"/>
    <w:rsid w:val="00816810"/>
    <w:pPr>
      <w:widowControl w:val="0"/>
      <w:ind w:firstLine="567"/>
      <w:jc w:val="both"/>
    </w:pPr>
    <w:rPr>
      <w:b/>
      <w:color w:val="000000"/>
      <w:szCs w:val="20"/>
    </w:rPr>
  </w:style>
  <w:style w:type="paragraph" w:styleId="4">
    <w:name w:val="List Bullet 4"/>
    <w:basedOn w:val="a0"/>
    <w:autoRedefine/>
    <w:semiHidden/>
    <w:rsid w:val="00816810"/>
    <w:pPr>
      <w:numPr>
        <w:numId w:val="3"/>
      </w:numPr>
    </w:pPr>
    <w:rPr>
      <w:sz w:val="20"/>
      <w:szCs w:val="20"/>
      <w:lang w:val="en-GB"/>
    </w:rPr>
  </w:style>
  <w:style w:type="paragraph" w:customStyle="1" w:styleId="affff">
    <w:name w:val="Îñíîâíîé òåêñò"/>
    <w:basedOn w:val="afc"/>
    <w:rsid w:val="00816810"/>
    <w:pPr>
      <w:widowControl w:val="0"/>
      <w:tabs>
        <w:tab w:val="left" w:leader="dot" w:pos="9072"/>
      </w:tabs>
      <w:jc w:val="both"/>
    </w:pPr>
    <w:rPr>
      <w:b/>
    </w:rPr>
  </w:style>
  <w:style w:type="paragraph" w:styleId="affff0">
    <w:name w:val="Document Map"/>
    <w:aliases w:val=" Знак3"/>
    <w:basedOn w:val="a0"/>
    <w:link w:val="affff1"/>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0"/>
    <w:rsid w:val="00816810"/>
    <w:pPr>
      <w:spacing w:after="120"/>
      <w:ind w:left="283"/>
    </w:pPr>
    <w:rPr>
      <w:sz w:val="16"/>
      <w:szCs w:val="16"/>
      <w:lang w:eastAsia="ar-SA"/>
    </w:rPr>
  </w:style>
  <w:style w:type="paragraph" w:customStyle="1" w:styleId="affff2">
    <w:name w:val="Список Маркир"/>
    <w:basedOn w:val="a0"/>
    <w:rsid w:val="00816810"/>
    <w:pPr>
      <w:tabs>
        <w:tab w:val="num" w:pos="851"/>
        <w:tab w:val="left" w:pos="900"/>
      </w:tabs>
      <w:spacing w:line="360" w:lineRule="auto"/>
      <w:ind w:left="851" w:hanging="284"/>
      <w:jc w:val="both"/>
    </w:pPr>
  </w:style>
  <w:style w:type="paragraph" w:customStyle="1" w:styleId="1f1">
    <w:name w:val="Перечисление 1"/>
    <w:basedOn w:val="a0"/>
    <w:rsid w:val="00816810"/>
    <w:pPr>
      <w:tabs>
        <w:tab w:val="num" w:pos="851"/>
      </w:tabs>
      <w:ind w:left="851" w:hanging="284"/>
      <w:jc w:val="both"/>
    </w:pPr>
    <w:rPr>
      <w:rFonts w:eastAsia="MS Mincho" w:cs="Arial"/>
      <w:sz w:val="28"/>
      <w:szCs w:val="20"/>
    </w:rPr>
  </w:style>
  <w:style w:type="paragraph" w:customStyle="1" w:styleId="affff3">
    <w:name w:val="Отступ"/>
    <w:basedOn w:val="affff4"/>
    <w:rsid w:val="00816810"/>
  </w:style>
  <w:style w:type="paragraph" w:styleId="affff4">
    <w:name w:val="List Bullet"/>
    <w:basedOn w:val="a0"/>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5">
    <w:name w:val="Обычный с первой строкой"/>
    <w:basedOn w:val="a0"/>
    <w:qFormat/>
    <w:rsid w:val="00816810"/>
    <w:pPr>
      <w:suppressAutoHyphens/>
      <w:ind w:firstLine="567"/>
      <w:jc w:val="both"/>
    </w:pPr>
    <w:rPr>
      <w:sz w:val="28"/>
      <w:szCs w:val="28"/>
      <w:lang w:eastAsia="ar-SA"/>
    </w:rPr>
  </w:style>
  <w:style w:type="paragraph" w:customStyle="1" w:styleId="affff6">
    <w:name w:val="Обычный маркер. список"/>
    <w:basedOn w:val="a0"/>
    <w:qFormat/>
    <w:rsid w:val="00816810"/>
    <w:pPr>
      <w:suppressAutoHyphens/>
      <w:ind w:left="147" w:firstLine="567"/>
      <w:jc w:val="both"/>
    </w:pPr>
    <w:rPr>
      <w:sz w:val="28"/>
      <w:szCs w:val="28"/>
      <w:lang w:eastAsia="ar-SA"/>
    </w:rPr>
  </w:style>
  <w:style w:type="paragraph" w:customStyle="1" w:styleId="-">
    <w:name w:val="Таблица - номер"/>
    <w:basedOn w:val="a0"/>
    <w:qFormat/>
    <w:rsid w:val="00816810"/>
    <w:pPr>
      <w:suppressAutoHyphens/>
      <w:jc w:val="right"/>
    </w:pPr>
    <w:rPr>
      <w:i/>
      <w:lang w:eastAsia="ar-SA"/>
    </w:rPr>
  </w:style>
  <w:style w:type="paragraph" w:customStyle="1" w:styleId="affff7">
    <w:name w:val="Обычный нум. список"/>
    <w:basedOn w:val="a0"/>
    <w:qFormat/>
    <w:rsid w:val="00816810"/>
    <w:pPr>
      <w:tabs>
        <w:tab w:val="num" w:pos="0"/>
      </w:tabs>
      <w:suppressAutoHyphens/>
      <w:spacing w:before="45"/>
      <w:ind w:left="147" w:firstLine="567"/>
      <w:jc w:val="both"/>
    </w:pPr>
    <w:rPr>
      <w:sz w:val="28"/>
      <w:szCs w:val="28"/>
      <w:lang w:eastAsia="ar-SA"/>
    </w:rPr>
  </w:style>
  <w:style w:type="paragraph" w:styleId="1f3">
    <w:name w:val="toc 1"/>
    <w:basedOn w:val="a0"/>
    <w:next w:val="a0"/>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0"/>
    <w:next w:val="a0"/>
    <w:autoRedefine/>
    <w:unhideWhenUsed/>
    <w:rsid w:val="00816810"/>
    <w:pPr>
      <w:widowControl w:val="0"/>
      <w:tabs>
        <w:tab w:val="right" w:pos="10206"/>
      </w:tabs>
      <w:ind w:left="709" w:right="-5"/>
    </w:pPr>
    <w:rPr>
      <w:rFonts w:eastAsia="Calibri"/>
      <w:szCs w:val="22"/>
      <w:lang w:eastAsia="en-US"/>
    </w:rPr>
  </w:style>
  <w:style w:type="paragraph" w:styleId="39">
    <w:name w:val="toc 3"/>
    <w:basedOn w:val="a0"/>
    <w:next w:val="a0"/>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0"/>
    <w:next w:val="a0"/>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8">
    <w:name w:val="Надстрочный"/>
    <w:rsid w:val="00816810"/>
    <w:rPr>
      <w:sz w:val="28"/>
    </w:rPr>
  </w:style>
  <w:style w:type="character" w:styleId="affff9">
    <w:name w:val="Emphasis"/>
    <w:qFormat/>
    <w:rsid w:val="00816810"/>
    <w:rPr>
      <w:i/>
      <w:iCs/>
    </w:rPr>
  </w:style>
  <w:style w:type="paragraph" w:customStyle="1" w:styleId="affffa">
    <w:name w:val="_Обычный"/>
    <w:basedOn w:val="a0"/>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4"/>
    <w:semiHidden/>
    <w:unhideWhenUsed/>
    <w:rsid w:val="00816810"/>
  </w:style>
  <w:style w:type="numbering" w:customStyle="1" w:styleId="2c">
    <w:name w:val="Нет списка2"/>
    <w:next w:val="a4"/>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0"/>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0"/>
    <w:rsid w:val="00816810"/>
    <w:rPr>
      <w:sz w:val="20"/>
      <w:szCs w:val="20"/>
      <w:lang w:eastAsia="ar-SA"/>
    </w:rPr>
  </w:style>
  <w:style w:type="paragraph" w:styleId="affffb">
    <w:name w:val="annotation text"/>
    <w:aliases w:val=" Знак2"/>
    <w:basedOn w:val="a0"/>
    <w:link w:val="affffc"/>
    <w:rsid w:val="00816810"/>
    <w:pPr>
      <w:spacing w:after="200" w:line="276" w:lineRule="auto"/>
    </w:pPr>
    <w:rPr>
      <w:sz w:val="20"/>
      <w:szCs w:val="20"/>
    </w:rPr>
  </w:style>
  <w:style w:type="paragraph" w:styleId="affffd">
    <w:name w:val="annotation subject"/>
    <w:aliases w:val=" Знак1"/>
    <w:basedOn w:val="1f9"/>
    <w:next w:val="1f9"/>
    <w:link w:val="affffe"/>
    <w:rsid w:val="00816810"/>
    <w:rPr>
      <w:b/>
      <w:bCs/>
    </w:rPr>
  </w:style>
  <w:style w:type="table" w:customStyle="1" w:styleId="1fa">
    <w:name w:val="Сетка таблицы1"/>
    <w:basedOn w:val="a3"/>
    <w:next w:val="a5"/>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
    <w:name w:val="Основной текст_"/>
    <w:basedOn w:val="a0"/>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0"/>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0"/>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0"/>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0">
    <w:name w:val="Таблица"/>
    <w:basedOn w:val="a0"/>
    <w:next w:val="a0"/>
    <w:qFormat/>
    <w:rsid w:val="00816810"/>
    <w:pPr>
      <w:widowControl w:val="0"/>
    </w:pPr>
    <w:rPr>
      <w:rFonts w:eastAsia="Calibri"/>
      <w:szCs w:val="22"/>
      <w:lang w:eastAsia="en-US"/>
    </w:rPr>
  </w:style>
  <w:style w:type="paragraph" w:customStyle="1" w:styleId="uni">
    <w:name w:val="uni"/>
    <w:basedOn w:val="a0"/>
    <w:rsid w:val="00816810"/>
    <w:pPr>
      <w:spacing w:before="100" w:beforeAutospacing="1" w:after="100" w:afterAutospacing="1"/>
    </w:pPr>
  </w:style>
  <w:style w:type="paragraph" w:customStyle="1" w:styleId="unip">
    <w:name w:val="unip"/>
    <w:basedOn w:val="a0"/>
    <w:rsid w:val="00816810"/>
    <w:pPr>
      <w:spacing w:before="100" w:beforeAutospacing="1" w:after="100" w:afterAutospacing="1"/>
    </w:pPr>
  </w:style>
  <w:style w:type="paragraph" w:customStyle="1" w:styleId="2f">
    <w:name w:val="Основной текст2"/>
    <w:basedOn w:val="a0"/>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0"/>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0"/>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0"/>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0"/>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1">
    <w:name w:val="Основной текст_ Знак"/>
    <w:basedOn w:val="a0"/>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0"/>
    <w:rsid w:val="00C441F9"/>
    <w:pPr>
      <w:spacing w:after="160" w:line="240" w:lineRule="exact"/>
    </w:pPr>
    <w:rPr>
      <w:b/>
      <w:i/>
      <w:sz w:val="28"/>
      <w:szCs w:val="20"/>
      <w:lang w:val="en-GB" w:eastAsia="en-US"/>
    </w:rPr>
  </w:style>
  <w:style w:type="paragraph" w:customStyle="1" w:styleId="1fe">
    <w:name w:val="Знак Знак Знак Знак1"/>
    <w:basedOn w:val="a0"/>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0"/>
    <w:rsid w:val="00C441F9"/>
    <w:pPr>
      <w:shd w:val="clear" w:color="auto" w:fill="FFFFFF"/>
      <w:spacing w:after="60" w:line="202" w:lineRule="exact"/>
      <w:jc w:val="both"/>
    </w:pPr>
    <w:rPr>
      <w:sz w:val="19"/>
      <w:szCs w:val="19"/>
    </w:rPr>
  </w:style>
  <w:style w:type="paragraph" w:customStyle="1" w:styleId="2f1">
    <w:name w:val="Основной текст (2)_"/>
    <w:basedOn w:val="a0"/>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2">
    <w:name w:val="Абзац списка Знак Знак Знак"/>
    <w:basedOn w:val="a0"/>
    <w:link w:val="afffff3"/>
    <w:qFormat/>
    <w:rsid w:val="003E0D99"/>
    <w:pPr>
      <w:spacing w:after="200" w:line="276" w:lineRule="auto"/>
      <w:ind w:left="720"/>
      <w:contextualSpacing/>
    </w:pPr>
    <w:rPr>
      <w:rFonts w:ascii="Calibri" w:eastAsia="Calibri" w:hAnsi="Calibri"/>
      <w:sz w:val="22"/>
      <w:szCs w:val="22"/>
      <w:lang w:eastAsia="en-US"/>
    </w:rPr>
  </w:style>
  <w:style w:type="character" w:customStyle="1" w:styleId="afffff3">
    <w:name w:val="Абзац списка Знак Знак Знак Знак"/>
    <w:link w:val="afffff2"/>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0">
    <w:name w:val="Текст сноски Знак"/>
    <w:aliases w:val=" Знак6 Знак"/>
    <w:link w:val="aff"/>
    <w:rsid w:val="001C417C"/>
  </w:style>
  <w:style w:type="character" w:customStyle="1" w:styleId="afff2">
    <w:name w:val="Подзаголовок Знак"/>
    <w:aliases w:val=" Знак5 Знак"/>
    <w:link w:val="afff1"/>
    <w:rsid w:val="001C417C"/>
    <w:rPr>
      <w:sz w:val="28"/>
      <w:lang w:eastAsia="ar-SA"/>
    </w:rPr>
  </w:style>
  <w:style w:type="character" w:customStyle="1" w:styleId="afff7">
    <w:name w:val="Текст концевой сноски Знак"/>
    <w:aliases w:val=" Знак4 Знак"/>
    <w:link w:val="afff6"/>
    <w:rsid w:val="001C417C"/>
  </w:style>
  <w:style w:type="character" w:customStyle="1" w:styleId="affff1">
    <w:name w:val="Схема документа Знак"/>
    <w:aliases w:val=" Знак3 Знак"/>
    <w:link w:val="affff0"/>
    <w:rsid w:val="001C417C"/>
    <w:rPr>
      <w:rFonts w:ascii="Tahoma" w:hAnsi="Tahoma" w:cs="Tahoma"/>
      <w:shd w:val="clear" w:color="auto" w:fill="000080"/>
    </w:rPr>
  </w:style>
  <w:style w:type="character" w:customStyle="1" w:styleId="affffc">
    <w:name w:val="Текст примечания Знак"/>
    <w:aliases w:val=" Знак2 Знак"/>
    <w:link w:val="affffb"/>
    <w:rsid w:val="001C417C"/>
  </w:style>
  <w:style w:type="character" w:customStyle="1" w:styleId="affffe">
    <w:name w:val="Тема примечания Знак"/>
    <w:aliases w:val=" Знак1 Знак"/>
    <w:link w:val="affffd"/>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4">
    <w:name w:val="Основной текст_ Знак Знак"/>
    <w:basedOn w:val="a0"/>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0"/>
    <w:rsid w:val="003B2A6F"/>
    <w:pPr>
      <w:shd w:val="clear" w:color="auto" w:fill="FFFFFF"/>
      <w:spacing w:after="60" w:line="202" w:lineRule="exact"/>
      <w:jc w:val="both"/>
    </w:pPr>
    <w:rPr>
      <w:sz w:val="19"/>
      <w:szCs w:val="19"/>
    </w:rPr>
  </w:style>
  <w:style w:type="paragraph" w:customStyle="1" w:styleId="2f3">
    <w:name w:val="Основной текст (2)_ Знак"/>
    <w:basedOn w:val="a0"/>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0"/>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0"/>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0"/>
    <w:link w:val="1ff1"/>
    <w:rsid w:val="00AA3A30"/>
    <w:pPr>
      <w:shd w:val="clear" w:color="auto" w:fill="FFFFFF"/>
      <w:spacing w:line="317" w:lineRule="exact"/>
      <w:jc w:val="both"/>
      <w:outlineLvl w:val="0"/>
    </w:pPr>
    <w:rPr>
      <w:sz w:val="26"/>
      <w:szCs w:val="26"/>
    </w:rPr>
  </w:style>
  <w:style w:type="character" w:styleId="afffff5">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0"/>
    <w:rsid w:val="005643DB"/>
    <w:pPr>
      <w:ind w:firstLine="4500"/>
    </w:pPr>
    <w:rPr>
      <w:sz w:val="28"/>
      <w:szCs w:val="20"/>
    </w:rPr>
  </w:style>
  <w:style w:type="numbering" w:customStyle="1" w:styleId="3c">
    <w:name w:val="Нет списка3"/>
    <w:next w:val="a4"/>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4"/>
    <w:semiHidden/>
    <w:rsid w:val="000A5654"/>
  </w:style>
  <w:style w:type="table" w:customStyle="1" w:styleId="2f4">
    <w:name w:val="Сетка таблицы2"/>
    <w:basedOn w:val="a3"/>
    <w:next w:val="a5"/>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0"/>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0"/>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0"/>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0"/>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0"/>
    <w:rsid w:val="000A5654"/>
    <w:pPr>
      <w:jc w:val="center"/>
    </w:pPr>
    <w:rPr>
      <w:rFonts w:ascii="Calibri" w:hAnsi="Calibri"/>
      <w:szCs w:val="32"/>
      <w:lang w:val="en-US" w:eastAsia="en-US"/>
    </w:rPr>
  </w:style>
  <w:style w:type="paragraph" w:customStyle="1" w:styleId="213">
    <w:name w:val="Цитата 21"/>
    <w:basedOn w:val="a0"/>
    <w:next w:val="a0"/>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0"/>
    <w:next w:val="a0"/>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6">
    <w:name w:val="Обычный (паспорт)"/>
    <w:basedOn w:val="a0"/>
    <w:rsid w:val="00CE1779"/>
    <w:pPr>
      <w:spacing w:before="120"/>
      <w:jc w:val="both"/>
    </w:pPr>
    <w:rPr>
      <w:rFonts w:eastAsia="Calibri"/>
      <w:sz w:val="28"/>
      <w:szCs w:val="28"/>
    </w:rPr>
  </w:style>
  <w:style w:type="paragraph" w:customStyle="1" w:styleId="afffff7">
    <w:name w:val="Жирный (паспорт)"/>
    <w:basedOn w:val="a0"/>
    <w:rsid w:val="00CE1779"/>
    <w:pPr>
      <w:spacing w:before="120"/>
      <w:jc w:val="both"/>
    </w:pPr>
    <w:rPr>
      <w:rFonts w:eastAsia="Calibri"/>
      <w:b/>
      <w:sz w:val="28"/>
      <w:szCs w:val="28"/>
    </w:rPr>
  </w:style>
  <w:style w:type="character" w:customStyle="1" w:styleId="af3">
    <w:name w:val="Абзац списка Знак"/>
    <w:link w:val="af2"/>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8">
    <w:name w:val="caption"/>
    <w:basedOn w:val="a0"/>
    <w:next w:val="a0"/>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0"/>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9">
    <w:name w:val="Заголовок своего сообщения"/>
    <w:rsid w:val="00CE1779"/>
    <w:rPr>
      <w:rFonts w:cs="Times New Roman"/>
      <w:b/>
      <w:bCs/>
      <w:color w:val="000080"/>
    </w:rPr>
  </w:style>
  <w:style w:type="paragraph" w:customStyle="1" w:styleId="xl63">
    <w:name w:val="xl63"/>
    <w:basedOn w:val="a0"/>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0"/>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0"/>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0"/>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0"/>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0"/>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0"/>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0"/>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0"/>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0"/>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0"/>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0"/>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0"/>
    <w:rsid w:val="00CE1779"/>
    <w:pPr>
      <w:spacing w:before="100" w:beforeAutospacing="1" w:after="100" w:afterAutospacing="1"/>
      <w:jc w:val="center"/>
      <w:textAlignment w:val="center"/>
    </w:pPr>
    <w:rPr>
      <w:color w:val="002060"/>
      <w:sz w:val="20"/>
      <w:szCs w:val="20"/>
    </w:rPr>
  </w:style>
  <w:style w:type="paragraph" w:customStyle="1" w:styleId="xl93">
    <w:name w:val="xl93"/>
    <w:basedOn w:val="a0"/>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0"/>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0"/>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0"/>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0"/>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0"/>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0"/>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0"/>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0"/>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0"/>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0"/>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0"/>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0"/>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0"/>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0"/>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0"/>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0"/>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0"/>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0"/>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0"/>
    <w:rsid w:val="00CE1779"/>
    <w:pPr>
      <w:spacing w:before="100" w:beforeAutospacing="1" w:after="100" w:afterAutospacing="1"/>
      <w:jc w:val="center"/>
      <w:textAlignment w:val="center"/>
    </w:pPr>
    <w:rPr>
      <w:color w:val="002060"/>
      <w:sz w:val="20"/>
      <w:szCs w:val="20"/>
    </w:rPr>
  </w:style>
  <w:style w:type="paragraph" w:customStyle="1" w:styleId="xl113">
    <w:name w:val="xl113"/>
    <w:basedOn w:val="a0"/>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0"/>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0"/>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0"/>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0"/>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0"/>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0"/>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0"/>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0"/>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0"/>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0"/>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0"/>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0"/>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0"/>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0"/>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0"/>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0"/>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0"/>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0"/>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0"/>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0"/>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0"/>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0"/>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0"/>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0"/>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0"/>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0"/>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0"/>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0"/>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0"/>
    <w:rsid w:val="00CE1779"/>
    <w:pPr>
      <w:spacing w:before="100" w:beforeAutospacing="1" w:after="100" w:afterAutospacing="1"/>
      <w:textAlignment w:val="center"/>
    </w:pPr>
    <w:rPr>
      <w:color w:val="002060"/>
      <w:sz w:val="20"/>
      <w:szCs w:val="20"/>
    </w:rPr>
  </w:style>
  <w:style w:type="paragraph" w:customStyle="1" w:styleId="xl143">
    <w:name w:val="xl143"/>
    <w:basedOn w:val="a0"/>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0"/>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0"/>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0"/>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0"/>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0"/>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0"/>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0"/>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0"/>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0"/>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0"/>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0"/>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0"/>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0"/>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0"/>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0"/>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0"/>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0"/>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0"/>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0"/>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0"/>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0"/>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0"/>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0"/>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0"/>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0"/>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0"/>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0"/>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0"/>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0"/>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0"/>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0"/>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0"/>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0"/>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0"/>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0"/>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0"/>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0"/>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0"/>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0"/>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0"/>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0"/>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0"/>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0"/>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0"/>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0"/>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0"/>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0"/>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0"/>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0"/>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0"/>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0"/>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0"/>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0"/>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0"/>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0"/>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0"/>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0"/>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0"/>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0"/>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0"/>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0"/>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0"/>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0"/>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0"/>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0"/>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0"/>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0"/>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0"/>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0"/>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0"/>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0"/>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0"/>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0"/>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0"/>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0"/>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0"/>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0"/>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0"/>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0"/>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0"/>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0"/>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0"/>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0"/>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0"/>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0"/>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0"/>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0"/>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0"/>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a">
    <w:name w:val="Информация об изменениях документа"/>
    <w:basedOn w:val="af6"/>
    <w:next w:val="a0"/>
    <w:rsid w:val="00CE1779"/>
    <w:pPr>
      <w:ind w:left="0"/>
    </w:pPr>
    <w:rPr>
      <w:rFonts w:cs="Arial"/>
      <w:color w:val="353842"/>
      <w:sz w:val="24"/>
      <w:szCs w:val="24"/>
      <w:shd w:val="clear" w:color="auto" w:fill="F0F0F0"/>
    </w:rPr>
  </w:style>
  <w:style w:type="paragraph" w:customStyle="1" w:styleId="2fa">
    <w:name w:val="Абзац списка2"/>
    <w:basedOn w:val="a0"/>
    <w:rsid w:val="00CE1779"/>
    <w:pPr>
      <w:ind w:left="720"/>
      <w:contextualSpacing/>
    </w:pPr>
    <w:rPr>
      <w:sz w:val="20"/>
      <w:szCs w:val="20"/>
    </w:rPr>
  </w:style>
  <w:style w:type="paragraph" w:customStyle="1" w:styleId="table">
    <w:name w:val="table"/>
    <w:basedOn w:val="a0"/>
    <w:rsid w:val="00CE1779"/>
    <w:pPr>
      <w:spacing w:before="100" w:beforeAutospacing="1" w:after="100" w:afterAutospacing="1"/>
    </w:pPr>
  </w:style>
  <w:style w:type="paragraph" w:customStyle="1" w:styleId="11Char">
    <w:name w:val="Знак1 Знак Знак Знак Знак Знак Знак Знак Знак1 Char"/>
    <w:basedOn w:val="a0"/>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0"/>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0"/>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0"/>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0"/>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0"/>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b">
    <w:name w:val="Знак Знак Знак Знак Знак Знак Знак Знак Знак Знак Знак Знак Знак Знак Знак Знак Знак Знак Знак"/>
    <w:basedOn w:val="a0"/>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0"/>
    <w:rsid w:val="00491C20"/>
    <w:pPr>
      <w:spacing w:after="200" w:line="276" w:lineRule="auto"/>
      <w:ind w:left="720"/>
    </w:pPr>
    <w:rPr>
      <w:rFonts w:ascii="Calibri" w:hAnsi="Calibri"/>
      <w:sz w:val="22"/>
      <w:szCs w:val="22"/>
      <w:lang w:eastAsia="en-US"/>
    </w:rPr>
  </w:style>
  <w:style w:type="paragraph" w:customStyle="1" w:styleId="46">
    <w:name w:val="Абзац списка4"/>
    <w:basedOn w:val="a0"/>
    <w:rsid w:val="0031613D"/>
    <w:pPr>
      <w:spacing w:after="200" w:line="276" w:lineRule="auto"/>
      <w:ind w:left="720"/>
    </w:pPr>
    <w:rPr>
      <w:rFonts w:ascii="Calibri" w:hAnsi="Calibri"/>
      <w:sz w:val="22"/>
      <w:szCs w:val="22"/>
      <w:lang w:eastAsia="en-US"/>
    </w:rPr>
  </w:style>
  <w:style w:type="paragraph" w:customStyle="1" w:styleId="formattext0">
    <w:name w:val="formattext"/>
    <w:basedOn w:val="a0"/>
    <w:rsid w:val="00F73079"/>
    <w:pPr>
      <w:spacing w:before="100" w:beforeAutospacing="1" w:after="100" w:afterAutospacing="1"/>
    </w:pPr>
  </w:style>
  <w:style w:type="paragraph" w:customStyle="1" w:styleId="52">
    <w:name w:val="Абзац списка5"/>
    <w:basedOn w:val="a0"/>
    <w:rsid w:val="008C50F3"/>
    <w:pPr>
      <w:spacing w:after="200" w:line="276" w:lineRule="auto"/>
      <w:ind w:left="720"/>
    </w:pPr>
    <w:rPr>
      <w:rFonts w:ascii="Calibri" w:hAnsi="Calibri"/>
      <w:sz w:val="22"/>
      <w:szCs w:val="22"/>
      <w:lang w:eastAsia="en-US"/>
    </w:rPr>
  </w:style>
  <w:style w:type="paragraph" w:customStyle="1" w:styleId="68">
    <w:name w:val="Абзац списка6"/>
    <w:basedOn w:val="a0"/>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0"/>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0"/>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0"/>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 w:type="paragraph" w:customStyle="1" w:styleId="83">
    <w:name w:val="Абзац списка8"/>
    <w:basedOn w:val="a0"/>
    <w:rsid w:val="00E11490"/>
    <w:pPr>
      <w:spacing w:after="200" w:line="276" w:lineRule="auto"/>
      <w:ind w:left="720"/>
    </w:pPr>
    <w:rPr>
      <w:rFonts w:ascii="Calibri" w:hAnsi="Calibri"/>
      <w:sz w:val="22"/>
      <w:szCs w:val="22"/>
      <w:lang w:eastAsia="en-US"/>
    </w:rPr>
  </w:style>
  <w:style w:type="paragraph" w:styleId="a">
    <w:name w:val="List Number"/>
    <w:basedOn w:val="a0"/>
    <w:rsid w:val="008C3F7E"/>
    <w:pPr>
      <w:widowControl w:val="0"/>
      <w:numPr>
        <w:numId w:val="13"/>
      </w:numPr>
    </w:pPr>
    <w:rPr>
      <w:sz w:val="20"/>
      <w:szCs w:val="20"/>
    </w:rPr>
  </w:style>
  <w:style w:type="character" w:customStyle="1" w:styleId="101">
    <w:name w:val="Основной текст (10) + Не курсив"/>
    <w:basedOn w:val="a2"/>
    <w:rsid w:val="008C3F7E"/>
    <w:rPr>
      <w:i/>
      <w:iCs/>
      <w:sz w:val="26"/>
      <w:szCs w:val="26"/>
      <w:lang w:bidi="ar-SA"/>
    </w:rPr>
  </w:style>
  <w:style w:type="character" w:customStyle="1" w:styleId="613pt">
    <w:name w:val="Основной текст (6) + 13 pt"/>
    <w:aliases w:val="Не полужирный1"/>
    <w:rsid w:val="008C3F7E"/>
    <w:rPr>
      <w:rFonts w:ascii="Times New Roman" w:hAnsi="Times New Roman" w:cs="Times New Roman"/>
      <w:b/>
      <w:bCs/>
      <w:sz w:val="26"/>
      <w:szCs w:val="26"/>
      <w:u w:val="none"/>
      <w:lang w:bidi="ar-SA"/>
    </w:rPr>
  </w:style>
  <w:style w:type="character" w:customStyle="1" w:styleId="2fc">
    <w:name w:val="Заголовок №2_"/>
    <w:link w:val="214"/>
    <w:rsid w:val="008C3F7E"/>
    <w:rPr>
      <w:b/>
      <w:bCs/>
      <w:sz w:val="26"/>
      <w:szCs w:val="26"/>
      <w:shd w:val="clear" w:color="auto" w:fill="FFFFFF"/>
    </w:rPr>
  </w:style>
  <w:style w:type="paragraph" w:customStyle="1" w:styleId="411">
    <w:name w:val="Основной текст (4)1"/>
    <w:basedOn w:val="a0"/>
    <w:rsid w:val="008C3F7E"/>
    <w:pPr>
      <w:widowControl w:val="0"/>
      <w:shd w:val="clear" w:color="auto" w:fill="FFFFFF"/>
      <w:spacing w:after="60" w:line="240" w:lineRule="atLeast"/>
      <w:ind w:hanging="1960"/>
      <w:jc w:val="center"/>
    </w:pPr>
    <w:rPr>
      <w:b/>
      <w:bCs/>
      <w:sz w:val="26"/>
      <w:szCs w:val="26"/>
    </w:rPr>
  </w:style>
  <w:style w:type="paragraph" w:customStyle="1" w:styleId="214">
    <w:name w:val="Заголовок №21"/>
    <w:basedOn w:val="a0"/>
    <w:link w:val="2fc"/>
    <w:rsid w:val="008C3F7E"/>
    <w:pPr>
      <w:widowControl w:val="0"/>
      <w:shd w:val="clear" w:color="auto" w:fill="FFFFFF"/>
      <w:spacing w:before="240" w:after="360" w:line="240" w:lineRule="atLeast"/>
      <w:ind w:hanging="3340"/>
      <w:jc w:val="both"/>
      <w:outlineLvl w:val="1"/>
    </w:pPr>
    <w:rPr>
      <w:b/>
      <w:bCs/>
      <w:sz w:val="26"/>
      <w:szCs w:val="26"/>
    </w:rPr>
  </w:style>
  <w:style w:type="character" w:customStyle="1" w:styleId="3f1">
    <w:name w:val="Основной текст (3)_"/>
    <w:link w:val="311"/>
    <w:rsid w:val="008C3F7E"/>
    <w:rPr>
      <w:b/>
      <w:bCs/>
      <w:i/>
      <w:iCs/>
      <w:sz w:val="18"/>
      <w:szCs w:val="18"/>
      <w:shd w:val="clear" w:color="auto" w:fill="FFFFFF"/>
    </w:rPr>
  </w:style>
  <w:style w:type="character" w:customStyle="1" w:styleId="3f2">
    <w:name w:val="Основной текст (3)"/>
    <w:basedOn w:val="3f1"/>
    <w:rsid w:val="008C3F7E"/>
    <w:rPr>
      <w:b/>
      <w:bCs/>
      <w:i/>
      <w:iCs/>
      <w:sz w:val="18"/>
      <w:szCs w:val="18"/>
      <w:shd w:val="clear" w:color="auto" w:fill="FFFFFF"/>
    </w:rPr>
  </w:style>
  <w:style w:type="character" w:customStyle="1" w:styleId="312pt">
    <w:name w:val="Основной текст (3) + 12 pt"/>
    <w:aliases w:val="Не курсив4"/>
    <w:rsid w:val="008C3F7E"/>
    <w:rPr>
      <w:b/>
      <w:bCs/>
      <w:i/>
      <w:iCs/>
      <w:sz w:val="24"/>
      <w:szCs w:val="24"/>
      <w:lang w:bidi="ar-SA"/>
    </w:rPr>
  </w:style>
  <w:style w:type="paragraph" w:customStyle="1" w:styleId="311">
    <w:name w:val="Основной текст (3)1"/>
    <w:basedOn w:val="a0"/>
    <w:link w:val="3f1"/>
    <w:rsid w:val="008C3F7E"/>
    <w:pPr>
      <w:widowControl w:val="0"/>
      <w:shd w:val="clear" w:color="auto" w:fill="FFFFFF"/>
      <w:spacing w:before="60" w:line="240" w:lineRule="atLeast"/>
      <w:jc w:val="right"/>
    </w:pPr>
    <w:rPr>
      <w:b/>
      <w:bCs/>
      <w:i/>
      <w:iCs/>
      <w:sz w:val="18"/>
      <w:szCs w:val="18"/>
    </w:rPr>
  </w:style>
  <w:style w:type="character" w:customStyle="1" w:styleId="11pt">
    <w:name w:val="Основной текст + 11 pt"/>
    <w:aliases w:val="Полужирный3,Курсив3"/>
    <w:rsid w:val="008C3F7E"/>
    <w:rPr>
      <w:rFonts w:ascii="Times New Roman" w:hAnsi="Times New Roman" w:cs="Times New Roman"/>
      <w:b/>
      <w:bCs/>
      <w:i/>
      <w:iCs/>
      <w:sz w:val="22"/>
      <w:szCs w:val="22"/>
      <w:u w:val="none"/>
      <w:lang w:bidi="ar-SA"/>
    </w:rPr>
  </w:style>
  <w:style w:type="character" w:customStyle="1" w:styleId="11pt1">
    <w:name w:val="Основной текст + 11 pt1"/>
    <w:rsid w:val="008C3F7E"/>
    <w:rPr>
      <w:rFonts w:ascii="Times New Roman" w:hAnsi="Times New Roman" w:cs="Times New Roman"/>
      <w:sz w:val="22"/>
      <w:szCs w:val="22"/>
      <w:u w:val="none"/>
      <w:lang w:bidi="ar-SA"/>
    </w:rPr>
  </w:style>
  <w:style w:type="character" w:customStyle="1" w:styleId="381">
    <w:name w:val="Основной текст (3) + 81"/>
    <w:aliases w:val="5 pt3,Не курсив1"/>
    <w:rsid w:val="008C3F7E"/>
    <w:rPr>
      <w:rFonts w:ascii="Times New Roman" w:hAnsi="Times New Roman" w:cs="Times New Roman"/>
      <w:b w:val="0"/>
      <w:bCs w:val="0"/>
      <w:i/>
      <w:iCs/>
      <w:sz w:val="17"/>
      <w:szCs w:val="17"/>
      <w:u w:val="none"/>
      <w:lang w:bidi="ar-SA"/>
    </w:rPr>
  </w:style>
  <w:style w:type="character" w:customStyle="1" w:styleId="340">
    <w:name w:val="Основной текст (3)4"/>
    <w:rsid w:val="008C3F7E"/>
    <w:rPr>
      <w:rFonts w:ascii="Times New Roman" w:hAnsi="Times New Roman" w:cs="Times New Roman"/>
      <w:b w:val="0"/>
      <w:bCs w:val="0"/>
      <w:i w:val="0"/>
      <w:iCs w:val="0"/>
      <w:sz w:val="18"/>
      <w:szCs w:val="18"/>
      <w:u w:val="none"/>
      <w:lang w:bidi="ar-SA"/>
    </w:rPr>
  </w:style>
  <w:style w:type="character" w:customStyle="1" w:styleId="9pt1">
    <w:name w:val="Основной текст + 9 pt1"/>
    <w:aliases w:val="Полужирный2,Курсив1"/>
    <w:rsid w:val="008C3F7E"/>
    <w:rPr>
      <w:rFonts w:ascii="Times New Roman" w:hAnsi="Times New Roman" w:cs="Times New Roman"/>
      <w:b/>
      <w:bCs/>
      <w:i/>
      <w:iCs/>
      <w:sz w:val="18"/>
      <w:szCs w:val="18"/>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DB74934A0286115A2D5B56E96ADC6BE97E53659B559ECC3380CAF49D1549B696A7102C360AFBC3874916D0E1D32A0A6A69676DBE966E28MEl8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A768BB0297FC4B336334CE1C311AA978A46BD1CBE13B733CD93638CA764FB2929BB71A2D31D5835CC2AEA00f8L"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74FBA-B809-4C68-AAE0-2DEFF70A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39</Pages>
  <Words>35297</Words>
  <Characters>201195</Characters>
  <Application>Microsoft Office Word</Application>
  <DocSecurity>0</DocSecurity>
  <Lines>1676</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236020</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9</cp:revision>
  <cp:lastPrinted>2019-10-28T12:48:00Z</cp:lastPrinted>
  <dcterms:created xsi:type="dcterms:W3CDTF">2020-12-14T07:49:00Z</dcterms:created>
  <dcterms:modified xsi:type="dcterms:W3CDTF">2020-12-15T08:21:00Z</dcterms:modified>
</cp:coreProperties>
</file>